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770B7" w14:textId="34BC5747" w:rsidR="00632133" w:rsidRPr="00D506A6" w:rsidRDefault="00C82038" w:rsidP="000D2D57">
      <w:pPr>
        <w:pStyle w:val="Nadpis6"/>
        <w:tabs>
          <w:tab w:val="left" w:pos="0"/>
          <w:tab w:val="left" w:pos="4820"/>
        </w:tabs>
        <w:rPr>
          <w:rFonts w:cs="Arial"/>
          <w:sz w:val="22"/>
          <w:szCs w:val="22"/>
          <w:lang w:val="en-GB"/>
        </w:rPr>
      </w:pPr>
      <w:r w:rsidRPr="00D506A6">
        <w:rPr>
          <w:rFonts w:cs="Arial"/>
          <w:sz w:val="40"/>
          <w:szCs w:val="40"/>
          <w:lang w:val="en-GB"/>
        </w:rPr>
        <w:t>CONTRACT</w:t>
      </w:r>
      <w:r w:rsidR="00DA7487" w:rsidRPr="00D506A6">
        <w:rPr>
          <w:rFonts w:cs="Arial"/>
          <w:sz w:val="40"/>
          <w:szCs w:val="40"/>
          <w:lang w:val="en-GB"/>
        </w:rPr>
        <w:t xml:space="preserve"> FOR Supply </w:t>
      </w:r>
      <w:r w:rsidR="00DA7487" w:rsidRPr="00F9639F">
        <w:rPr>
          <w:rFonts w:cs="Arial"/>
          <w:sz w:val="40"/>
          <w:szCs w:val="40"/>
          <w:lang w:val="en-GB"/>
        </w:rPr>
        <w:t xml:space="preserve">and Service of </w:t>
      </w:r>
      <w:r w:rsidR="00A454E0">
        <w:rPr>
          <w:rFonts w:cs="Arial"/>
          <w:sz w:val="40"/>
          <w:szCs w:val="40"/>
          <w:lang w:val="en-GB"/>
        </w:rPr>
        <w:t>DEVICE FOR HOT FOIL STAMPING, EMBOSSING AND DIE-CUTTING</w:t>
      </w:r>
    </w:p>
    <w:p w14:paraId="6B64489D" w14:textId="543D36A5"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Client</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 </w:t>
      </w:r>
      <w:r w:rsidR="009062F6" w:rsidRPr="009062F6">
        <w:rPr>
          <w:rFonts w:ascii="Arial" w:hAnsi="Arial" w:cs="Arial"/>
          <w:sz w:val="22"/>
          <w:szCs w:val="22"/>
        </w:rPr>
        <w:t>059/OS/2024</w:t>
      </w:r>
    </w:p>
    <w:p w14:paraId="0142B0AA" w14:textId="4281ADE6" w:rsidR="003C0788" w:rsidRPr="00734C9A" w:rsidRDefault="003C0788" w:rsidP="003C0788">
      <w:pPr>
        <w:jc w:val="center"/>
        <w:rPr>
          <w:rFonts w:ascii="Arial" w:hAnsi="Arial" w:cs="Arial"/>
          <w:sz w:val="22"/>
          <w:szCs w:val="22"/>
        </w:rPr>
      </w:pP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under</w:t>
      </w:r>
      <w:proofErr w:type="spellEnd"/>
      <w:r w:rsidRPr="00734C9A">
        <w:rPr>
          <w:rFonts w:ascii="Arial" w:hAnsi="Arial" w:cs="Arial"/>
          <w:sz w:val="22"/>
          <w:szCs w:val="22"/>
        </w:rPr>
        <w:t xml:space="preserve"> No. </w:t>
      </w:r>
      <w:r w:rsidRPr="009062F6">
        <w:rPr>
          <w:rFonts w:ascii="Arial" w:hAnsi="Arial" w:cs="Arial"/>
          <w:b/>
          <w:sz w:val="22"/>
          <w:szCs w:val="22"/>
          <w:highlight w:val="green"/>
        </w:rPr>
        <w:t>[</w:t>
      </w:r>
      <w:proofErr w:type="spellStart"/>
      <w:r w:rsidR="004B4398" w:rsidRPr="009062F6">
        <w:rPr>
          <w:rFonts w:ascii="Arial" w:hAnsi="Arial" w:cs="Arial"/>
          <w:b/>
          <w:sz w:val="22"/>
          <w:szCs w:val="22"/>
          <w:highlight w:val="green"/>
        </w:rPr>
        <w:t>the</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Contracting</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Authority</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shall</w:t>
      </w:r>
      <w:proofErr w:type="spellEnd"/>
      <w:r w:rsidR="004B4398" w:rsidRPr="009062F6">
        <w:rPr>
          <w:rFonts w:ascii="Arial" w:hAnsi="Arial" w:cs="Arial"/>
          <w:b/>
          <w:sz w:val="22"/>
          <w:szCs w:val="22"/>
          <w:highlight w:val="green"/>
        </w:rPr>
        <w:t xml:space="preserve"> </w:t>
      </w:r>
      <w:proofErr w:type="spellStart"/>
      <w:r w:rsidR="004B4398">
        <w:rPr>
          <w:rFonts w:ascii="Arial" w:hAnsi="Arial" w:cs="Arial"/>
          <w:b/>
          <w:sz w:val="22"/>
          <w:szCs w:val="22"/>
          <w:highlight w:val="green"/>
        </w:rPr>
        <w:t>complete</w:t>
      </w:r>
      <w:proofErr w:type="spellEnd"/>
      <w:r w:rsidR="004B4398">
        <w:rPr>
          <w:rFonts w:ascii="Arial" w:hAnsi="Arial" w:cs="Arial"/>
          <w:b/>
          <w:sz w:val="22"/>
          <w:szCs w:val="22"/>
          <w:highlight w:val="green"/>
        </w:rPr>
        <w:t xml:space="preserve"> </w:t>
      </w:r>
      <w:proofErr w:type="spellStart"/>
      <w:r w:rsidR="004B4398">
        <w:rPr>
          <w:rFonts w:ascii="Arial" w:hAnsi="Arial" w:cs="Arial"/>
          <w:b/>
          <w:sz w:val="22"/>
          <w:szCs w:val="22"/>
          <w:highlight w:val="green"/>
        </w:rPr>
        <w:t>with</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the</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registration</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number</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of</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the</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participant's</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contract</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if</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it</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is</w:t>
      </w:r>
      <w:proofErr w:type="spellEnd"/>
      <w:r w:rsidR="004B4398" w:rsidRPr="009062F6">
        <w:rPr>
          <w:rFonts w:ascii="Arial" w:hAnsi="Arial" w:cs="Arial"/>
          <w:b/>
          <w:sz w:val="22"/>
          <w:szCs w:val="22"/>
          <w:highlight w:val="green"/>
        </w:rPr>
        <w:t xml:space="preserve"> </w:t>
      </w:r>
      <w:proofErr w:type="spellStart"/>
      <w:r w:rsidR="004B4398" w:rsidRPr="009062F6">
        <w:rPr>
          <w:rFonts w:ascii="Arial" w:hAnsi="Arial" w:cs="Arial"/>
          <w:b/>
          <w:sz w:val="22"/>
          <w:szCs w:val="22"/>
          <w:highlight w:val="green"/>
        </w:rPr>
        <w:t>specified</w:t>
      </w:r>
      <w:proofErr w:type="spellEnd"/>
      <w:r w:rsidR="004B4398" w:rsidRPr="009062F6">
        <w:rPr>
          <w:rFonts w:ascii="Arial" w:hAnsi="Arial" w:cs="Arial"/>
          <w:b/>
          <w:sz w:val="22"/>
          <w:szCs w:val="22"/>
          <w:highlight w:val="green"/>
        </w:rPr>
        <w:t xml:space="preserve"> in </w:t>
      </w:r>
      <w:proofErr w:type="spellStart"/>
      <w:r w:rsidR="004B4398" w:rsidRPr="009062F6">
        <w:rPr>
          <w:rFonts w:ascii="Arial" w:hAnsi="Arial" w:cs="Arial"/>
          <w:b/>
          <w:sz w:val="22"/>
          <w:szCs w:val="22"/>
          <w:highlight w:val="green"/>
        </w:rPr>
        <w:t>the</w:t>
      </w:r>
      <w:proofErr w:type="spellEnd"/>
      <w:r w:rsidR="004B4398" w:rsidRPr="009062F6">
        <w:rPr>
          <w:rFonts w:ascii="Arial" w:hAnsi="Arial" w:cs="Arial"/>
          <w:b/>
          <w:sz w:val="22"/>
          <w:szCs w:val="22"/>
          <w:highlight w:val="green"/>
        </w:rPr>
        <w:t xml:space="preserve"> </w:t>
      </w:r>
      <w:r w:rsidR="0090133B">
        <w:rPr>
          <w:rFonts w:ascii="Arial" w:hAnsi="Arial" w:cs="Arial"/>
          <w:b/>
          <w:sz w:val="22"/>
          <w:szCs w:val="22"/>
          <w:highlight w:val="green"/>
        </w:rPr>
        <w:t>Tender</w:t>
      </w:r>
      <w:r w:rsidRPr="009062F6">
        <w:rPr>
          <w:rFonts w:ascii="Arial" w:hAnsi="Arial" w:cs="Arial"/>
          <w:b/>
          <w:sz w:val="22"/>
          <w:szCs w:val="22"/>
          <w:highlight w:val="green"/>
        </w:rPr>
        <w:t>]</w:t>
      </w:r>
    </w:p>
    <w:p w14:paraId="2D52C86F" w14:textId="24381B76" w:rsidR="003C0788" w:rsidRPr="00734C9A" w:rsidRDefault="003C0788" w:rsidP="003C0788">
      <w:pPr>
        <w:jc w:val="center"/>
        <w:rPr>
          <w:rFonts w:ascii="Arial" w:hAnsi="Arial" w:cs="Arial"/>
          <w:bCs/>
          <w:sz w:val="22"/>
          <w:szCs w:val="22"/>
        </w:rPr>
      </w:pPr>
      <w:r w:rsidRPr="00734C9A">
        <w:rPr>
          <w:rFonts w:ascii="Arial" w:hAnsi="Arial" w:cs="Arial"/>
          <w:bCs/>
          <w:sz w:val="22"/>
          <w:szCs w:val="22"/>
        </w:rPr>
        <w:t>(</w:t>
      </w:r>
      <w:proofErr w:type="spellStart"/>
      <w:r w:rsidRPr="00734C9A">
        <w:rPr>
          <w:rFonts w:ascii="Arial" w:hAnsi="Arial" w:cs="Arial"/>
          <w:bCs/>
          <w:sz w:val="22"/>
          <w:szCs w:val="22"/>
        </w:rPr>
        <w:t>hereinafter</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referred</w:t>
      </w:r>
      <w:proofErr w:type="spellEnd"/>
      <w:r w:rsidRPr="00734C9A">
        <w:rPr>
          <w:rFonts w:ascii="Arial" w:hAnsi="Arial" w:cs="Arial"/>
          <w:bCs/>
          <w:sz w:val="22"/>
          <w:szCs w:val="22"/>
        </w:rPr>
        <w:t xml:space="preserve"> to as "</w:t>
      </w:r>
      <w:proofErr w:type="spellStart"/>
      <w:r w:rsidR="00D13986">
        <w:rPr>
          <w:rFonts w:ascii="Arial" w:hAnsi="Arial" w:cs="Arial"/>
          <w:b/>
          <w:bCs/>
          <w:sz w:val="22"/>
          <w:szCs w:val="22"/>
        </w:rPr>
        <w:t>Contract</w:t>
      </w:r>
      <w:proofErr w:type="spellEnd"/>
      <w:r w:rsidRPr="00734C9A">
        <w:rPr>
          <w:rFonts w:ascii="Arial" w:hAnsi="Arial" w:cs="Arial"/>
          <w:bCs/>
          <w:sz w:val="22"/>
          <w:szCs w:val="22"/>
        </w:rPr>
        <w:t>")</w:t>
      </w:r>
    </w:p>
    <w:p w14:paraId="5BE022F7" w14:textId="77777777" w:rsidR="003C0788" w:rsidRPr="00734C9A" w:rsidRDefault="003C0788" w:rsidP="003C0788">
      <w:pPr>
        <w:jc w:val="center"/>
        <w:rPr>
          <w:rFonts w:ascii="Arial" w:hAnsi="Arial" w:cs="Arial"/>
          <w:bCs/>
          <w:sz w:val="22"/>
          <w:szCs w:val="22"/>
        </w:rPr>
      </w:pPr>
    </w:p>
    <w:p w14:paraId="40AA3300" w14:textId="07DE1424"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made </w:t>
      </w: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to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25 and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56 et </w:t>
      </w:r>
      <w:proofErr w:type="spellStart"/>
      <w:r w:rsidRPr="00734C9A">
        <w:rPr>
          <w:rFonts w:ascii="Arial" w:hAnsi="Arial" w:cs="Arial"/>
          <w:b/>
          <w:sz w:val="22"/>
          <w:szCs w:val="22"/>
        </w:rPr>
        <w:t>seq</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of</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Act</w:t>
      </w:r>
      <w:proofErr w:type="spellEnd"/>
      <w:r w:rsidRPr="00734C9A">
        <w:rPr>
          <w:rFonts w:ascii="Arial" w:hAnsi="Arial" w:cs="Arial"/>
          <w:b/>
          <w:sz w:val="22"/>
          <w:szCs w:val="22"/>
        </w:rPr>
        <w:t xml:space="preserve"> No. 134/2016 </w:t>
      </w:r>
      <w:r w:rsidR="00D52041">
        <w:rPr>
          <w:rFonts w:ascii="Arial" w:hAnsi="Arial" w:cs="Arial"/>
          <w:b/>
          <w:sz w:val="22"/>
          <w:szCs w:val="22"/>
        </w:rPr>
        <w:t>Sb</w:t>
      </w:r>
      <w:r w:rsidRPr="00734C9A">
        <w:rPr>
          <w:rFonts w:ascii="Arial" w:hAnsi="Arial" w:cs="Arial"/>
          <w:b/>
          <w:sz w:val="22"/>
          <w:szCs w:val="22"/>
        </w:rPr>
        <w:t xml:space="preserve">., on public </w:t>
      </w:r>
      <w:proofErr w:type="spellStart"/>
      <w:r w:rsidRPr="00734C9A">
        <w:rPr>
          <w:rFonts w:ascii="Arial" w:hAnsi="Arial" w:cs="Arial"/>
          <w:b/>
          <w:sz w:val="22"/>
          <w:szCs w:val="22"/>
        </w:rPr>
        <w:t>procurement</w:t>
      </w:r>
      <w:proofErr w:type="spellEnd"/>
      <w:r w:rsidRPr="00734C9A">
        <w:rPr>
          <w:rFonts w:ascii="Arial" w:hAnsi="Arial" w:cs="Arial"/>
          <w:b/>
          <w:sz w:val="22"/>
          <w:szCs w:val="22"/>
        </w:rPr>
        <w:t xml:space="preserve">, as </w:t>
      </w:r>
      <w:proofErr w:type="spellStart"/>
      <w:r w:rsidRPr="00734C9A">
        <w:rPr>
          <w:rFonts w:ascii="Arial" w:hAnsi="Arial" w:cs="Arial"/>
          <w:b/>
          <w:sz w:val="22"/>
          <w:szCs w:val="22"/>
        </w:rPr>
        <w:t>amended</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hereinafter</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referred</w:t>
      </w:r>
      <w:proofErr w:type="spellEnd"/>
      <w:r w:rsidRPr="00734C9A">
        <w:rPr>
          <w:rFonts w:ascii="Arial" w:hAnsi="Arial" w:cs="Arial"/>
          <w:b/>
          <w:sz w:val="22"/>
          <w:szCs w:val="22"/>
        </w:rPr>
        <w:t xml:space="preserve"> to as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“PPA”) </w:t>
      </w:r>
    </w:p>
    <w:p w14:paraId="5C735599" w14:textId="77777777" w:rsidR="003C0788" w:rsidRPr="00734C9A" w:rsidRDefault="003C0788" w:rsidP="003C0788">
      <w:pPr>
        <w:jc w:val="center"/>
        <w:rPr>
          <w:rFonts w:ascii="Arial" w:hAnsi="Arial" w:cs="Arial"/>
          <w:b/>
          <w:sz w:val="22"/>
          <w:szCs w:val="22"/>
        </w:rPr>
      </w:pPr>
      <w:r w:rsidRPr="00734C9A">
        <w:rPr>
          <w:rFonts w:ascii="Arial" w:hAnsi="Arial" w:cs="Arial"/>
          <w:b/>
          <w:sz w:val="22"/>
          <w:szCs w:val="22"/>
        </w:rPr>
        <w:t xml:space="preserve">and </w:t>
      </w:r>
    </w:p>
    <w:p w14:paraId="4FA7BD2D" w14:textId="181D1363" w:rsidR="003C0788" w:rsidRPr="00734C9A" w:rsidRDefault="003C0788" w:rsidP="003C0788">
      <w:pPr>
        <w:jc w:val="center"/>
        <w:rPr>
          <w:rFonts w:ascii="Arial" w:hAnsi="Arial" w:cs="Arial"/>
          <w:i/>
          <w:sz w:val="22"/>
          <w:szCs w:val="22"/>
        </w:rPr>
      </w:pPr>
      <w:proofErr w:type="spellStart"/>
      <w:r w:rsidRPr="00734C9A">
        <w:rPr>
          <w:rFonts w:ascii="Arial" w:hAnsi="Arial" w:cs="Arial"/>
          <w:b/>
          <w:sz w:val="22"/>
          <w:szCs w:val="22"/>
        </w:rPr>
        <w:t>pursuant</w:t>
      </w:r>
      <w:proofErr w:type="spellEnd"/>
      <w:r w:rsidRPr="00734C9A">
        <w:rPr>
          <w:rFonts w:ascii="Arial" w:hAnsi="Arial" w:cs="Arial"/>
          <w:b/>
          <w:sz w:val="22"/>
          <w:szCs w:val="22"/>
        </w:rPr>
        <w:t xml:space="preserve"> to </w:t>
      </w:r>
      <w:proofErr w:type="spellStart"/>
      <w:r w:rsidRPr="00734C9A">
        <w:rPr>
          <w:rFonts w:ascii="Arial" w:hAnsi="Arial" w:cs="Arial"/>
          <w:b/>
          <w:sz w:val="22"/>
          <w:szCs w:val="22"/>
        </w:rPr>
        <w:t>Section</w:t>
      </w:r>
      <w:proofErr w:type="spellEnd"/>
      <w:r w:rsidRPr="00734C9A">
        <w:rPr>
          <w:rFonts w:ascii="Arial" w:hAnsi="Arial" w:cs="Arial"/>
          <w:b/>
          <w:sz w:val="22"/>
          <w:szCs w:val="22"/>
        </w:rPr>
        <w:t xml:space="preserve"> 2079 et </w:t>
      </w:r>
      <w:proofErr w:type="spellStart"/>
      <w:r w:rsidRPr="00734C9A">
        <w:rPr>
          <w:rFonts w:ascii="Arial" w:hAnsi="Arial" w:cs="Arial"/>
          <w:b/>
          <w:sz w:val="22"/>
          <w:szCs w:val="22"/>
        </w:rPr>
        <w:t>seq</w:t>
      </w:r>
      <w:proofErr w:type="spellEnd"/>
      <w:r w:rsidRPr="00734C9A">
        <w:rPr>
          <w:rFonts w:ascii="Arial" w:hAnsi="Arial" w:cs="Arial"/>
          <w:b/>
          <w:sz w:val="22"/>
          <w:szCs w:val="22"/>
        </w:rPr>
        <w:t xml:space="preserve">. </w:t>
      </w:r>
      <w:r w:rsidR="00DA7487">
        <w:rPr>
          <w:rFonts w:ascii="Arial" w:hAnsi="Arial" w:cs="Arial"/>
          <w:b/>
          <w:sz w:val="22"/>
          <w:szCs w:val="22"/>
        </w:rPr>
        <w:t xml:space="preserve">and </w:t>
      </w:r>
      <w:proofErr w:type="spellStart"/>
      <w:r w:rsidR="00DA7487" w:rsidRPr="007D41D4">
        <w:rPr>
          <w:rFonts w:ascii="Arial" w:hAnsi="Arial"/>
          <w:b/>
          <w:sz w:val="22"/>
          <w:szCs w:val="22"/>
        </w:rPr>
        <w:t>Section</w:t>
      </w:r>
      <w:proofErr w:type="spellEnd"/>
      <w:r w:rsidR="00DA7487" w:rsidRPr="007D41D4">
        <w:rPr>
          <w:rFonts w:ascii="Arial" w:hAnsi="Arial"/>
          <w:b/>
          <w:sz w:val="22"/>
          <w:szCs w:val="22"/>
        </w:rPr>
        <w:t xml:space="preserve"> </w:t>
      </w:r>
      <w:r w:rsidR="00DA7487">
        <w:rPr>
          <w:rFonts w:ascii="Arial" w:hAnsi="Arial"/>
          <w:b/>
          <w:sz w:val="22"/>
          <w:szCs w:val="22"/>
        </w:rPr>
        <w:t xml:space="preserve">2586 et </w:t>
      </w:r>
      <w:proofErr w:type="spellStart"/>
      <w:r w:rsidR="00DA7487">
        <w:rPr>
          <w:rFonts w:ascii="Arial" w:hAnsi="Arial"/>
          <w:b/>
          <w:sz w:val="22"/>
          <w:szCs w:val="22"/>
        </w:rPr>
        <w:t>seq</w:t>
      </w:r>
      <w:proofErr w:type="spellEnd"/>
      <w:r w:rsidR="00DA7487">
        <w:rPr>
          <w:rFonts w:ascii="Arial" w:hAnsi="Arial"/>
          <w:b/>
          <w:sz w:val="22"/>
          <w:szCs w:val="22"/>
        </w:rPr>
        <w:t xml:space="preserve">. </w:t>
      </w:r>
      <w:proofErr w:type="spellStart"/>
      <w:r w:rsidRPr="00734C9A">
        <w:rPr>
          <w:rFonts w:ascii="Arial" w:hAnsi="Arial" w:cs="Arial"/>
          <w:b/>
          <w:sz w:val="22"/>
          <w:szCs w:val="22"/>
        </w:rPr>
        <w:t>of</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Act</w:t>
      </w:r>
      <w:proofErr w:type="spellEnd"/>
      <w:r w:rsidRPr="00734C9A">
        <w:rPr>
          <w:rFonts w:ascii="Arial" w:hAnsi="Arial" w:cs="Arial"/>
          <w:b/>
          <w:sz w:val="22"/>
          <w:szCs w:val="22"/>
        </w:rPr>
        <w:t xml:space="preserve"> No. 89/2012 </w:t>
      </w:r>
      <w:r w:rsidR="00D52041">
        <w:rPr>
          <w:rFonts w:ascii="Arial" w:hAnsi="Arial" w:cs="Arial"/>
          <w:b/>
          <w:sz w:val="22"/>
          <w:szCs w:val="22"/>
        </w:rPr>
        <w:t>Sb</w:t>
      </w:r>
      <w:r w:rsidRPr="00734C9A">
        <w:rPr>
          <w:rFonts w:ascii="Arial" w:hAnsi="Arial" w:cs="Arial"/>
          <w:b/>
          <w:sz w:val="22"/>
          <w:szCs w:val="22"/>
        </w:rPr>
        <w:t xml:space="preserve">.,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Civil </w:t>
      </w:r>
      <w:proofErr w:type="spellStart"/>
      <w:r w:rsidRPr="00734C9A">
        <w:rPr>
          <w:rFonts w:ascii="Arial" w:hAnsi="Arial" w:cs="Arial"/>
          <w:b/>
          <w:sz w:val="22"/>
          <w:szCs w:val="22"/>
        </w:rPr>
        <w:t>Code</w:t>
      </w:r>
      <w:proofErr w:type="spellEnd"/>
      <w:r w:rsidRPr="00734C9A">
        <w:rPr>
          <w:rFonts w:ascii="Arial" w:hAnsi="Arial" w:cs="Arial"/>
          <w:b/>
          <w:sz w:val="22"/>
          <w:szCs w:val="22"/>
        </w:rPr>
        <w:t xml:space="preserve">, as </w:t>
      </w:r>
      <w:proofErr w:type="spellStart"/>
      <w:r w:rsidRPr="00734C9A">
        <w:rPr>
          <w:rFonts w:ascii="Arial" w:hAnsi="Arial" w:cs="Arial"/>
          <w:b/>
          <w:sz w:val="22"/>
          <w:szCs w:val="22"/>
        </w:rPr>
        <w:t>amended</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hereinafter</w:t>
      </w:r>
      <w:proofErr w:type="spellEnd"/>
      <w:r w:rsidRPr="00734C9A">
        <w:rPr>
          <w:rFonts w:ascii="Arial" w:hAnsi="Arial" w:cs="Arial"/>
          <w:b/>
          <w:sz w:val="22"/>
          <w:szCs w:val="22"/>
        </w:rPr>
        <w:t xml:space="preserve"> </w:t>
      </w:r>
      <w:proofErr w:type="spellStart"/>
      <w:r w:rsidRPr="00734C9A">
        <w:rPr>
          <w:rFonts w:ascii="Arial" w:hAnsi="Arial" w:cs="Arial"/>
          <w:b/>
          <w:sz w:val="22"/>
          <w:szCs w:val="22"/>
        </w:rPr>
        <w:t>referred</w:t>
      </w:r>
      <w:proofErr w:type="spellEnd"/>
      <w:r w:rsidRPr="00734C9A">
        <w:rPr>
          <w:rFonts w:ascii="Arial" w:hAnsi="Arial" w:cs="Arial"/>
          <w:b/>
          <w:sz w:val="22"/>
          <w:szCs w:val="22"/>
        </w:rPr>
        <w:t xml:space="preserve"> to as </w:t>
      </w:r>
      <w:proofErr w:type="spellStart"/>
      <w:r w:rsidRPr="00734C9A">
        <w:rPr>
          <w:rFonts w:ascii="Arial" w:hAnsi="Arial" w:cs="Arial"/>
          <w:b/>
          <w:sz w:val="22"/>
          <w:szCs w:val="22"/>
        </w:rPr>
        <w:t>the</w:t>
      </w:r>
      <w:proofErr w:type="spellEnd"/>
      <w:r w:rsidRPr="00734C9A">
        <w:rPr>
          <w:rFonts w:ascii="Arial" w:hAnsi="Arial" w:cs="Arial"/>
          <w:b/>
          <w:sz w:val="22"/>
          <w:szCs w:val="22"/>
        </w:rPr>
        <w:t xml:space="preserve"> “Civil </w:t>
      </w:r>
      <w:proofErr w:type="spellStart"/>
      <w:r w:rsidRPr="00734C9A">
        <w:rPr>
          <w:rFonts w:ascii="Arial" w:hAnsi="Arial" w:cs="Arial"/>
          <w:b/>
          <w:sz w:val="22"/>
          <w:szCs w:val="22"/>
        </w:rPr>
        <w:t>Code</w:t>
      </w:r>
      <w:proofErr w:type="spellEnd"/>
      <w:r w:rsidRPr="00734C9A">
        <w:rPr>
          <w:rFonts w:ascii="Arial" w:hAnsi="Arial" w:cs="Arial"/>
          <w:b/>
          <w:sz w:val="22"/>
          <w:szCs w:val="22"/>
        </w:rPr>
        <w:t>”)</w:t>
      </w:r>
      <w:r w:rsidRPr="00734C9A">
        <w:rPr>
          <w:rFonts w:ascii="Arial" w:hAnsi="Arial" w:cs="Arial"/>
          <w:sz w:val="22"/>
          <w:szCs w:val="22"/>
        </w:rPr>
        <w:br/>
      </w:r>
    </w:p>
    <w:p w14:paraId="71114515" w14:textId="77777777" w:rsidR="003C0788" w:rsidRPr="00734C9A" w:rsidRDefault="003C0788" w:rsidP="003C0788">
      <w:pPr>
        <w:jc w:val="center"/>
        <w:rPr>
          <w:rFonts w:ascii="Arial" w:hAnsi="Arial" w:cs="Arial"/>
          <w:sz w:val="22"/>
          <w:szCs w:val="22"/>
        </w:rPr>
      </w:pPr>
      <w:r w:rsidRPr="00734C9A">
        <w:rPr>
          <w:rFonts w:ascii="Arial" w:hAnsi="Arial" w:cs="Arial"/>
          <w:sz w:val="22"/>
          <w:szCs w:val="22"/>
        </w:rPr>
        <w:t xml:space="preserve">by and </w:t>
      </w:r>
      <w:proofErr w:type="spellStart"/>
      <w:r w:rsidRPr="00734C9A">
        <w:rPr>
          <w:rFonts w:ascii="Arial" w:hAnsi="Arial" w:cs="Arial"/>
          <w:sz w:val="22"/>
          <w:szCs w:val="22"/>
        </w:rPr>
        <w:t>between</w:t>
      </w:r>
      <w:proofErr w:type="spellEnd"/>
      <w:r w:rsidRPr="00734C9A">
        <w:rPr>
          <w:rFonts w:ascii="Arial" w:hAnsi="Arial" w:cs="Arial"/>
          <w:sz w:val="22"/>
          <w:szCs w:val="22"/>
        </w:rPr>
        <w:t>:</w:t>
      </w:r>
    </w:p>
    <w:p w14:paraId="3E941963" w14:textId="77777777" w:rsidR="003C0788" w:rsidRPr="00734C9A" w:rsidRDefault="003C0788" w:rsidP="003C0788">
      <w:pPr>
        <w:jc w:val="center"/>
        <w:rPr>
          <w:rFonts w:ascii="Arial" w:hAnsi="Arial" w:cs="Arial"/>
          <w:i/>
          <w:sz w:val="22"/>
          <w:szCs w:val="22"/>
        </w:rPr>
      </w:pPr>
    </w:p>
    <w:p w14:paraId="529EAE06" w14:textId="79C42BA7" w:rsidR="003C0788" w:rsidRPr="00734C9A" w:rsidRDefault="00013982" w:rsidP="003C0788">
      <w:pPr>
        <w:autoSpaceDN w:val="0"/>
        <w:adjustRightInd w:val="0"/>
        <w:jc w:val="both"/>
        <w:rPr>
          <w:rFonts w:ascii="Arial" w:hAnsi="Arial" w:cs="Arial"/>
          <w:b/>
          <w:bCs/>
          <w:sz w:val="22"/>
          <w:szCs w:val="22"/>
        </w:rPr>
      </w:pPr>
      <w:r>
        <w:rPr>
          <w:rFonts w:ascii="Arial" w:hAnsi="Arial" w:cs="Arial"/>
          <w:b/>
          <w:bCs/>
          <w:sz w:val="22"/>
          <w:szCs w:val="22"/>
        </w:rPr>
        <w:t>Státní tiskárna cenin, s. p.</w:t>
      </w:r>
    </w:p>
    <w:p w14:paraId="2C870BD3" w14:textId="3DCBD24E" w:rsidR="003C0788" w:rsidRPr="00734C9A" w:rsidRDefault="003C0788" w:rsidP="003C0788">
      <w:pPr>
        <w:autoSpaceDN w:val="0"/>
        <w:adjustRightInd w:val="0"/>
        <w:jc w:val="both"/>
        <w:rPr>
          <w:rFonts w:ascii="Arial" w:hAnsi="Arial" w:cs="Arial"/>
          <w:bCs/>
          <w:sz w:val="22"/>
          <w:szCs w:val="22"/>
        </w:rPr>
      </w:pPr>
      <w:proofErr w:type="spellStart"/>
      <w:r w:rsidRPr="00734C9A">
        <w:rPr>
          <w:rFonts w:ascii="Arial" w:hAnsi="Arial" w:cs="Arial"/>
          <w:bCs/>
          <w:sz w:val="22"/>
          <w:szCs w:val="22"/>
        </w:rPr>
        <w:t>with</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its</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registered</w:t>
      </w:r>
      <w:proofErr w:type="spellEnd"/>
      <w:r w:rsidRPr="00734C9A">
        <w:rPr>
          <w:rFonts w:ascii="Arial" w:hAnsi="Arial" w:cs="Arial"/>
          <w:bCs/>
          <w:sz w:val="22"/>
          <w:szCs w:val="22"/>
        </w:rPr>
        <w:t xml:space="preserve"> office </w:t>
      </w:r>
      <w:proofErr w:type="spellStart"/>
      <w:r w:rsidRPr="00734C9A">
        <w:rPr>
          <w:rFonts w:ascii="Arial" w:hAnsi="Arial" w:cs="Arial"/>
          <w:bCs/>
          <w:sz w:val="22"/>
          <w:szCs w:val="22"/>
        </w:rPr>
        <w:t>at</w:t>
      </w:r>
      <w:proofErr w:type="spellEnd"/>
      <w:r w:rsidRPr="00734C9A">
        <w:rPr>
          <w:rFonts w:ascii="Arial" w:hAnsi="Arial" w:cs="Arial"/>
          <w:bCs/>
          <w:sz w:val="22"/>
          <w:szCs w:val="22"/>
        </w:rPr>
        <w:t xml:space="preserve"> </w:t>
      </w:r>
      <w:r w:rsidR="00710232" w:rsidRPr="00710232">
        <w:rPr>
          <w:rFonts w:ascii="Arial" w:hAnsi="Arial" w:cs="Arial"/>
          <w:bCs/>
          <w:sz w:val="22"/>
          <w:szCs w:val="22"/>
        </w:rPr>
        <w:t xml:space="preserve">Růžová 943/6, Nové Město, 110 00 </w:t>
      </w:r>
      <w:r w:rsidRPr="00013982">
        <w:rPr>
          <w:rFonts w:ascii="Arial" w:hAnsi="Arial" w:cs="Arial"/>
          <w:bCs/>
          <w:sz w:val="22"/>
          <w:szCs w:val="22"/>
        </w:rPr>
        <w:t>Pra</w:t>
      </w:r>
      <w:r w:rsidR="003C4B0E">
        <w:rPr>
          <w:rFonts w:ascii="Arial" w:hAnsi="Arial" w:cs="Arial"/>
          <w:bCs/>
          <w:sz w:val="22"/>
          <w:szCs w:val="22"/>
        </w:rPr>
        <w:t>ha</w:t>
      </w:r>
      <w:r w:rsidRPr="00013982">
        <w:rPr>
          <w:rFonts w:ascii="Arial" w:hAnsi="Arial" w:cs="Arial"/>
          <w:bCs/>
          <w:sz w:val="22"/>
          <w:szCs w:val="22"/>
        </w:rPr>
        <w:t xml:space="preserve"> 1</w:t>
      </w:r>
      <w:r w:rsidR="003C4B0E">
        <w:rPr>
          <w:rFonts w:ascii="Arial" w:hAnsi="Arial" w:cs="Arial"/>
          <w:bCs/>
          <w:sz w:val="22"/>
          <w:szCs w:val="22"/>
        </w:rPr>
        <w:t>,</w:t>
      </w:r>
      <w:r w:rsidRPr="00710232">
        <w:rPr>
          <w:rFonts w:ascii="Arial" w:hAnsi="Arial" w:cs="Arial"/>
          <w:bCs/>
          <w:sz w:val="22"/>
          <w:szCs w:val="22"/>
        </w:rPr>
        <w:t xml:space="preserve"> Cze</w:t>
      </w:r>
      <w:r w:rsidRPr="00734C9A">
        <w:rPr>
          <w:rFonts w:ascii="Arial" w:hAnsi="Arial" w:cs="Arial"/>
          <w:bCs/>
          <w:sz w:val="22"/>
          <w:szCs w:val="22"/>
        </w:rPr>
        <w:t>ch Republic</w:t>
      </w:r>
    </w:p>
    <w:p w14:paraId="53DD69DB" w14:textId="77777777" w:rsidR="003C0788" w:rsidRPr="00734C9A" w:rsidRDefault="003C0788" w:rsidP="003C0788">
      <w:pPr>
        <w:autoSpaceDN w:val="0"/>
        <w:adjustRightInd w:val="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maintained</w:t>
      </w:r>
      <w:proofErr w:type="spellEnd"/>
      <w:r w:rsidRPr="00734C9A">
        <w:rPr>
          <w:rFonts w:ascii="Arial" w:hAnsi="Arial" w:cs="Arial"/>
          <w:sz w:val="22"/>
          <w:szCs w:val="22"/>
        </w:rPr>
        <w:t xml:space="preserve"> by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Municipal</w:t>
      </w:r>
      <w:proofErr w:type="spellEnd"/>
      <w:r w:rsidRPr="00734C9A">
        <w:rPr>
          <w:rFonts w:ascii="Arial" w:hAnsi="Arial" w:cs="Arial"/>
          <w:sz w:val="22"/>
          <w:szCs w:val="22"/>
        </w:rPr>
        <w:t xml:space="preserve"> </w:t>
      </w:r>
      <w:proofErr w:type="spellStart"/>
      <w:r w:rsidRPr="00734C9A">
        <w:rPr>
          <w:rFonts w:ascii="Arial" w:hAnsi="Arial" w:cs="Arial"/>
          <w:sz w:val="22"/>
          <w:szCs w:val="22"/>
        </w:rPr>
        <w:t>Court</w:t>
      </w:r>
      <w:proofErr w:type="spellEnd"/>
      <w:r w:rsidRPr="00734C9A">
        <w:rPr>
          <w:rFonts w:ascii="Arial" w:hAnsi="Arial" w:cs="Arial"/>
          <w:sz w:val="22"/>
          <w:szCs w:val="22"/>
        </w:rPr>
        <w:t xml:space="preserve"> in Prague, </w:t>
      </w:r>
      <w:proofErr w:type="spellStart"/>
      <w:r w:rsidRPr="00734C9A">
        <w:rPr>
          <w:rFonts w:ascii="Arial" w:hAnsi="Arial" w:cs="Arial"/>
          <w:sz w:val="22"/>
          <w:szCs w:val="22"/>
        </w:rPr>
        <w:t>Section</w:t>
      </w:r>
      <w:proofErr w:type="spellEnd"/>
      <w:r w:rsidRPr="00734C9A">
        <w:rPr>
          <w:rFonts w:ascii="Arial" w:hAnsi="Arial" w:cs="Arial"/>
          <w:sz w:val="22"/>
          <w:szCs w:val="22"/>
        </w:rPr>
        <w:t xml:space="preserve"> ALX, Insert 296</w:t>
      </w:r>
    </w:p>
    <w:p w14:paraId="7032C5FB"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Business ID: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00001279</w:t>
      </w:r>
    </w:p>
    <w:p w14:paraId="66E21CB3" w14:textId="77777777"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Tax </w:t>
      </w:r>
      <w:proofErr w:type="spellStart"/>
      <w:r w:rsidRPr="00734C9A">
        <w:rPr>
          <w:rFonts w:ascii="Arial" w:hAnsi="Arial" w:cs="Arial"/>
          <w:sz w:val="22"/>
          <w:szCs w:val="22"/>
        </w:rPr>
        <w:t>Identification</w:t>
      </w:r>
      <w:proofErr w:type="spellEnd"/>
      <w:r w:rsidRPr="00734C9A">
        <w:rPr>
          <w:rFonts w:ascii="Arial" w:hAnsi="Arial" w:cs="Arial"/>
          <w:sz w:val="22"/>
          <w:szCs w:val="22"/>
        </w:rPr>
        <w:t xml:space="preserve"> No.:</w:t>
      </w:r>
      <w:r w:rsidRPr="00734C9A">
        <w:rPr>
          <w:rFonts w:ascii="Arial" w:hAnsi="Arial" w:cs="Arial"/>
          <w:sz w:val="22"/>
          <w:szCs w:val="22"/>
        </w:rPr>
        <w:tab/>
        <w:t>CZ00001279</w:t>
      </w:r>
    </w:p>
    <w:p w14:paraId="0B73FC3C" w14:textId="77777777" w:rsidR="003C0788" w:rsidRPr="00734C9A" w:rsidRDefault="003C0788" w:rsidP="003C0788">
      <w:pPr>
        <w:jc w:val="both"/>
        <w:rPr>
          <w:rFonts w:ascii="Arial" w:hAnsi="Arial" w:cs="Arial"/>
          <w:sz w:val="22"/>
          <w:szCs w:val="22"/>
        </w:rPr>
      </w:pPr>
      <w:proofErr w:type="spellStart"/>
      <w:r w:rsidRPr="00734C9A">
        <w:rPr>
          <w:rFonts w:ascii="Arial" w:hAnsi="Arial" w:cs="Arial"/>
          <w:sz w:val="22"/>
          <w:szCs w:val="22"/>
        </w:rPr>
        <w:t>Acting</w:t>
      </w:r>
      <w:proofErr w:type="spellEnd"/>
      <w:r w:rsidRPr="00734C9A">
        <w:rPr>
          <w:rFonts w:ascii="Arial" w:hAnsi="Arial" w:cs="Arial"/>
          <w:sz w:val="22"/>
          <w:szCs w:val="22"/>
        </w:rPr>
        <w:t xml:space="preserve"> </w:t>
      </w:r>
      <w:proofErr w:type="spellStart"/>
      <w:r w:rsidRPr="00734C9A">
        <w:rPr>
          <w:rFonts w:ascii="Arial" w:hAnsi="Arial" w:cs="Arial"/>
          <w:sz w:val="22"/>
          <w:szCs w:val="22"/>
        </w:rPr>
        <w:t>through</w:t>
      </w:r>
      <w:proofErr w:type="spellEnd"/>
      <w:r w:rsidRPr="00734C9A">
        <w:rPr>
          <w:rFonts w:ascii="Arial" w:hAnsi="Arial" w:cs="Arial"/>
          <w:sz w:val="22"/>
          <w:szCs w:val="22"/>
        </w:rPr>
        <w:t xml:space="preserve">: </w:t>
      </w:r>
      <w:r w:rsidRPr="00734C9A">
        <w:rPr>
          <w:rFonts w:ascii="Arial" w:hAnsi="Arial" w:cs="Arial"/>
          <w:sz w:val="22"/>
          <w:szCs w:val="22"/>
        </w:rPr>
        <w:tab/>
      </w:r>
      <w:r w:rsidRPr="00734C9A">
        <w:rPr>
          <w:rFonts w:ascii="Arial" w:hAnsi="Arial" w:cs="Arial"/>
          <w:sz w:val="22"/>
          <w:szCs w:val="22"/>
        </w:rPr>
        <w:tab/>
      </w:r>
      <w:r w:rsidRPr="00734C9A">
        <w:rPr>
          <w:rFonts w:ascii="Arial" w:hAnsi="Arial" w:cs="Arial"/>
          <w:b/>
          <w:bCs/>
          <w:sz w:val="22"/>
          <w:szCs w:val="22"/>
        </w:rPr>
        <w:t xml:space="preserve">Tomáš Hebelka, </w:t>
      </w:r>
      <w:proofErr w:type="spellStart"/>
      <w:r w:rsidRPr="00734C9A">
        <w:rPr>
          <w:rFonts w:ascii="Arial" w:hAnsi="Arial" w:cs="Arial"/>
          <w:b/>
          <w:bCs/>
          <w:sz w:val="22"/>
          <w:szCs w:val="22"/>
        </w:rPr>
        <w:t>MSc</w:t>
      </w:r>
      <w:proofErr w:type="spellEnd"/>
      <w:r w:rsidRPr="00734C9A">
        <w:rPr>
          <w:rFonts w:ascii="Arial" w:hAnsi="Arial" w:cs="Arial"/>
          <w:sz w:val="22"/>
          <w:szCs w:val="22"/>
        </w:rPr>
        <w:t xml:space="preserve">, </w:t>
      </w:r>
      <w:proofErr w:type="spellStart"/>
      <w:r w:rsidRPr="00734C9A">
        <w:rPr>
          <w:rFonts w:ascii="Arial" w:hAnsi="Arial" w:cs="Arial"/>
          <w:sz w:val="22"/>
          <w:szCs w:val="22"/>
        </w:rPr>
        <w:t>Chief</w:t>
      </w:r>
      <w:proofErr w:type="spellEnd"/>
      <w:r w:rsidRPr="00734C9A">
        <w:rPr>
          <w:rFonts w:ascii="Arial" w:hAnsi="Arial" w:cs="Arial"/>
          <w:sz w:val="22"/>
          <w:szCs w:val="22"/>
        </w:rPr>
        <w:t xml:space="preserve"> </w:t>
      </w:r>
      <w:proofErr w:type="spellStart"/>
      <w:r w:rsidRPr="00734C9A">
        <w:rPr>
          <w:rFonts w:ascii="Arial" w:hAnsi="Arial" w:cs="Arial"/>
          <w:sz w:val="22"/>
          <w:szCs w:val="22"/>
        </w:rPr>
        <w:t>Executive</w:t>
      </w:r>
      <w:proofErr w:type="spellEnd"/>
      <w:r w:rsidRPr="00734C9A">
        <w:rPr>
          <w:rFonts w:ascii="Arial" w:hAnsi="Arial" w:cs="Arial"/>
          <w:sz w:val="22"/>
          <w:szCs w:val="22"/>
        </w:rPr>
        <w:t xml:space="preserve"> </w:t>
      </w:r>
      <w:proofErr w:type="spellStart"/>
      <w:r w:rsidRPr="00734C9A">
        <w:rPr>
          <w:rFonts w:ascii="Arial" w:hAnsi="Arial" w:cs="Arial"/>
          <w:sz w:val="22"/>
          <w:szCs w:val="22"/>
        </w:rPr>
        <w:t>Officer</w:t>
      </w:r>
      <w:proofErr w:type="spellEnd"/>
    </w:p>
    <w:p w14:paraId="7BA05146" w14:textId="45A8298C" w:rsidR="003C0788" w:rsidRPr="00734C9A" w:rsidRDefault="003C0788" w:rsidP="003C0788">
      <w:pPr>
        <w:autoSpaceDN w:val="0"/>
        <w:adjustRightInd w:val="0"/>
        <w:jc w:val="both"/>
        <w:rPr>
          <w:rFonts w:ascii="Arial" w:hAnsi="Arial" w:cs="Arial"/>
          <w:sz w:val="22"/>
          <w:szCs w:val="22"/>
        </w:rPr>
      </w:pPr>
      <w:r w:rsidRPr="00734C9A">
        <w:rPr>
          <w:rFonts w:ascii="Arial" w:hAnsi="Arial" w:cs="Arial"/>
          <w:sz w:val="22"/>
          <w:szCs w:val="22"/>
        </w:rPr>
        <w:t xml:space="preserve">Bank </w:t>
      </w:r>
      <w:proofErr w:type="spellStart"/>
      <w:r w:rsidRPr="00734C9A">
        <w:rPr>
          <w:rFonts w:ascii="Arial" w:hAnsi="Arial" w:cs="Arial"/>
          <w:sz w:val="22"/>
          <w:szCs w:val="22"/>
        </w:rPr>
        <w:t>details</w:t>
      </w:r>
      <w:proofErr w:type="spellEnd"/>
      <w:r w:rsidRPr="00734C9A">
        <w:rPr>
          <w:rFonts w:ascii="Arial" w:hAnsi="Arial" w:cs="Arial"/>
          <w:sz w:val="22"/>
          <w:szCs w:val="22"/>
        </w:rPr>
        <w:t xml:space="preserve">: </w:t>
      </w:r>
      <w:r w:rsidRPr="00734C9A">
        <w:rPr>
          <w:rFonts w:ascii="Arial" w:hAnsi="Arial" w:cs="Arial"/>
          <w:sz w:val="22"/>
          <w:szCs w:val="22"/>
        </w:rPr>
        <w:tab/>
      </w:r>
      <w:r w:rsidR="00D017BA">
        <w:rPr>
          <w:rFonts w:ascii="Arial" w:hAnsi="Arial" w:cs="Arial"/>
          <w:sz w:val="22"/>
          <w:szCs w:val="22"/>
        </w:rPr>
        <w:tab/>
      </w:r>
      <w:r w:rsidR="00D017BA">
        <w:rPr>
          <w:rFonts w:ascii="Arial" w:hAnsi="Arial" w:cs="Arial"/>
          <w:sz w:val="22"/>
          <w:szCs w:val="22"/>
        </w:rPr>
        <w:tab/>
      </w:r>
      <w:proofErr w:type="spellStart"/>
      <w:r w:rsidRPr="00734C9A">
        <w:rPr>
          <w:rFonts w:ascii="Arial" w:hAnsi="Arial" w:cs="Arial"/>
          <w:sz w:val="22"/>
          <w:szCs w:val="22"/>
        </w:rPr>
        <w:t>UniCredit</w:t>
      </w:r>
      <w:proofErr w:type="spellEnd"/>
      <w:r w:rsidRPr="00734C9A">
        <w:rPr>
          <w:rFonts w:ascii="Arial" w:hAnsi="Arial" w:cs="Arial"/>
          <w:sz w:val="22"/>
          <w:szCs w:val="22"/>
        </w:rPr>
        <w:t xml:space="preserve"> Bank Czech Republic and Slovakia, a.s.</w:t>
      </w:r>
    </w:p>
    <w:p w14:paraId="505AF592" w14:textId="77777777" w:rsidR="003C0788" w:rsidRPr="00734C9A" w:rsidRDefault="003C0788" w:rsidP="003C0788">
      <w:pPr>
        <w:jc w:val="both"/>
        <w:rPr>
          <w:rFonts w:ascii="Arial" w:hAnsi="Arial" w:cs="Arial"/>
          <w:color w:val="000000"/>
          <w:sz w:val="22"/>
          <w:szCs w:val="22"/>
        </w:rPr>
      </w:pPr>
      <w:proofErr w:type="spellStart"/>
      <w:r w:rsidRPr="00734C9A">
        <w:rPr>
          <w:rFonts w:ascii="Arial" w:hAnsi="Arial" w:cs="Arial"/>
          <w:color w:val="000000"/>
          <w:sz w:val="22"/>
          <w:szCs w:val="22"/>
        </w:rPr>
        <w:t>Account</w:t>
      </w:r>
      <w:proofErr w:type="spellEnd"/>
      <w:r w:rsidRPr="00734C9A">
        <w:rPr>
          <w:rFonts w:ascii="Arial" w:hAnsi="Arial" w:cs="Arial"/>
          <w:color w:val="000000"/>
          <w:sz w:val="22"/>
          <w:szCs w:val="22"/>
        </w:rPr>
        <w:t xml:space="preserve"> </w:t>
      </w:r>
      <w:proofErr w:type="spellStart"/>
      <w:r w:rsidRPr="00734C9A">
        <w:rPr>
          <w:rFonts w:ascii="Arial" w:hAnsi="Arial" w:cs="Arial"/>
          <w:color w:val="000000"/>
          <w:sz w:val="22"/>
          <w:szCs w:val="22"/>
        </w:rPr>
        <w:t>number</w:t>
      </w:r>
      <w:proofErr w:type="spellEnd"/>
      <w:r w:rsidRPr="00734C9A">
        <w:rPr>
          <w:rFonts w:ascii="Arial" w:hAnsi="Arial" w:cs="Arial"/>
          <w:color w:val="000000"/>
          <w:sz w:val="22"/>
          <w:szCs w:val="22"/>
        </w:rPr>
        <w:t>:</w:t>
      </w:r>
      <w:r w:rsidRPr="00734C9A">
        <w:rPr>
          <w:rFonts w:ascii="Arial" w:hAnsi="Arial" w:cs="Arial"/>
          <w:color w:val="000000"/>
          <w:sz w:val="22"/>
          <w:szCs w:val="22"/>
        </w:rPr>
        <w:tab/>
      </w:r>
      <w:r w:rsidRPr="00734C9A">
        <w:rPr>
          <w:rFonts w:ascii="Arial" w:hAnsi="Arial" w:cs="Arial"/>
          <w:color w:val="000000"/>
          <w:sz w:val="22"/>
          <w:szCs w:val="22"/>
        </w:rPr>
        <w:tab/>
        <w:t>200210010/2700</w:t>
      </w:r>
    </w:p>
    <w:p w14:paraId="4C8BC7B7"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IBAN:</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CZ44 2700 0000 0002 0021 0010</w:t>
      </w:r>
    </w:p>
    <w:p w14:paraId="2979A3FA" w14:textId="77777777" w:rsidR="003C0788" w:rsidRPr="00734C9A" w:rsidRDefault="003C0788" w:rsidP="003C0788">
      <w:pPr>
        <w:jc w:val="both"/>
        <w:rPr>
          <w:rFonts w:ascii="Arial" w:hAnsi="Arial" w:cs="Arial"/>
          <w:color w:val="000000"/>
          <w:sz w:val="22"/>
          <w:szCs w:val="22"/>
        </w:rPr>
      </w:pPr>
      <w:r w:rsidRPr="00734C9A">
        <w:rPr>
          <w:rFonts w:ascii="Arial" w:hAnsi="Arial" w:cs="Arial"/>
          <w:color w:val="000000"/>
          <w:sz w:val="22"/>
          <w:szCs w:val="22"/>
        </w:rPr>
        <w:t>SWIFT:</w:t>
      </w:r>
      <w:r w:rsidRPr="00734C9A">
        <w:rPr>
          <w:rFonts w:ascii="Arial" w:hAnsi="Arial" w:cs="Arial"/>
          <w:color w:val="000000"/>
          <w:sz w:val="22"/>
          <w:szCs w:val="22"/>
        </w:rPr>
        <w:tab/>
      </w:r>
      <w:r w:rsidRPr="00734C9A">
        <w:rPr>
          <w:rFonts w:ascii="Arial" w:hAnsi="Arial" w:cs="Arial"/>
          <w:color w:val="000000"/>
          <w:sz w:val="22"/>
          <w:szCs w:val="22"/>
        </w:rPr>
        <w:tab/>
      </w:r>
      <w:r w:rsidRPr="00734C9A">
        <w:rPr>
          <w:rFonts w:ascii="Arial" w:hAnsi="Arial" w:cs="Arial"/>
          <w:color w:val="000000"/>
          <w:sz w:val="22"/>
          <w:szCs w:val="22"/>
        </w:rPr>
        <w:tab/>
        <w:t>BACX CZPP</w:t>
      </w:r>
    </w:p>
    <w:p w14:paraId="0968F1BF" w14:textId="77777777" w:rsidR="00D017BA" w:rsidRDefault="00D017BA" w:rsidP="003C0788">
      <w:pPr>
        <w:jc w:val="both"/>
        <w:rPr>
          <w:rFonts w:ascii="Arial" w:hAnsi="Arial" w:cs="Arial"/>
          <w:sz w:val="22"/>
          <w:szCs w:val="22"/>
        </w:rPr>
      </w:pPr>
    </w:p>
    <w:p w14:paraId="3A948842" w14:textId="0E0C239B" w:rsidR="003C0788" w:rsidRPr="00734C9A" w:rsidRDefault="003C0788" w:rsidP="003C0788">
      <w:pPr>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b/>
          <w:sz w:val="22"/>
          <w:szCs w:val="22"/>
        </w:rPr>
        <w:t>Client</w:t>
      </w:r>
      <w:proofErr w:type="spellEnd"/>
      <w:r w:rsidRPr="00734C9A">
        <w:rPr>
          <w:rFonts w:ascii="Arial" w:hAnsi="Arial" w:cs="Arial"/>
          <w:sz w:val="22"/>
          <w:szCs w:val="22"/>
        </w:rPr>
        <w:t>”</w:t>
      </w:r>
      <w:r w:rsidR="00D017BA">
        <w:rPr>
          <w:rFonts w:ascii="Arial" w:hAnsi="Arial" w:cs="Arial"/>
          <w:sz w:val="22"/>
          <w:szCs w:val="22"/>
        </w:rPr>
        <w:t xml:space="preserve"> </w:t>
      </w:r>
      <w:proofErr w:type="spellStart"/>
      <w:r w:rsidR="00D017BA">
        <w:rPr>
          <w:rFonts w:ascii="Arial" w:hAnsi="Arial" w:cs="Arial"/>
          <w:sz w:val="22"/>
          <w:szCs w:val="22"/>
        </w:rPr>
        <w:t>or</w:t>
      </w:r>
      <w:proofErr w:type="spellEnd"/>
      <w:r w:rsidR="00D017BA">
        <w:rPr>
          <w:rFonts w:ascii="Arial" w:hAnsi="Arial" w:cs="Arial"/>
          <w:sz w:val="22"/>
          <w:szCs w:val="22"/>
        </w:rPr>
        <w:t xml:space="preserve"> </w:t>
      </w:r>
      <w:r w:rsidR="00D017BA" w:rsidRPr="00734C9A">
        <w:rPr>
          <w:rFonts w:ascii="Arial" w:hAnsi="Arial" w:cs="Arial"/>
          <w:sz w:val="22"/>
          <w:szCs w:val="22"/>
        </w:rPr>
        <w:t>“</w:t>
      </w:r>
      <w:proofErr w:type="spellStart"/>
      <w:r w:rsidR="00D017BA" w:rsidRPr="00D017BA">
        <w:rPr>
          <w:rFonts w:ascii="Arial" w:hAnsi="Arial" w:cs="Arial"/>
          <w:b/>
          <w:bCs/>
          <w:sz w:val="22"/>
          <w:szCs w:val="22"/>
        </w:rPr>
        <w:t>Contracting</w:t>
      </w:r>
      <w:proofErr w:type="spellEnd"/>
      <w:r w:rsidR="00D017BA" w:rsidRPr="00D017BA">
        <w:rPr>
          <w:rFonts w:ascii="Arial" w:hAnsi="Arial" w:cs="Arial"/>
          <w:b/>
          <w:bCs/>
          <w:sz w:val="22"/>
          <w:szCs w:val="22"/>
        </w:rPr>
        <w:t xml:space="preserve"> </w:t>
      </w:r>
      <w:proofErr w:type="spellStart"/>
      <w:r w:rsidR="000C739D">
        <w:rPr>
          <w:rFonts w:ascii="Arial" w:hAnsi="Arial" w:cs="Arial"/>
          <w:b/>
          <w:bCs/>
          <w:sz w:val="22"/>
          <w:szCs w:val="22"/>
        </w:rPr>
        <w:t>Authority</w:t>
      </w:r>
      <w:proofErr w:type="spellEnd"/>
      <w:r w:rsidR="00D017BA">
        <w:rPr>
          <w:rFonts w:ascii="Arial" w:hAnsi="Arial" w:cs="Arial"/>
          <w:sz w:val="22"/>
          <w:szCs w:val="22"/>
        </w:rPr>
        <w:t>“</w:t>
      </w:r>
      <w:r w:rsidRPr="00734C9A">
        <w:rPr>
          <w:rFonts w:ascii="Arial" w:hAnsi="Arial" w:cs="Arial"/>
          <w:sz w:val="22"/>
          <w:szCs w:val="22"/>
        </w:rPr>
        <w:t>)</w:t>
      </w:r>
    </w:p>
    <w:p w14:paraId="53ED0DCC" w14:textId="77777777" w:rsidR="00D017BA" w:rsidRDefault="00D017BA" w:rsidP="003C0788">
      <w:pPr>
        <w:jc w:val="both"/>
        <w:rPr>
          <w:rFonts w:ascii="Arial" w:hAnsi="Arial" w:cs="Arial"/>
          <w:sz w:val="22"/>
          <w:szCs w:val="22"/>
        </w:rPr>
      </w:pPr>
    </w:p>
    <w:p w14:paraId="7E846032" w14:textId="77777777" w:rsidR="00D017BA" w:rsidRDefault="00D017BA" w:rsidP="003C0788">
      <w:pPr>
        <w:jc w:val="both"/>
        <w:rPr>
          <w:rFonts w:ascii="Arial" w:hAnsi="Arial" w:cs="Arial"/>
          <w:sz w:val="22"/>
          <w:szCs w:val="22"/>
        </w:rPr>
      </w:pPr>
    </w:p>
    <w:p w14:paraId="6F3C2F07" w14:textId="6CDD3D45" w:rsidR="003C0788" w:rsidRPr="00734C9A" w:rsidRDefault="003C0788" w:rsidP="003C0788">
      <w:pPr>
        <w:jc w:val="both"/>
        <w:rPr>
          <w:rFonts w:ascii="Arial" w:hAnsi="Arial" w:cs="Arial"/>
          <w:sz w:val="22"/>
          <w:szCs w:val="22"/>
        </w:rPr>
      </w:pPr>
      <w:r w:rsidRPr="00734C9A">
        <w:rPr>
          <w:rFonts w:ascii="Arial" w:hAnsi="Arial" w:cs="Arial"/>
          <w:sz w:val="22"/>
          <w:szCs w:val="22"/>
        </w:rPr>
        <w:t>and</w:t>
      </w:r>
    </w:p>
    <w:p w14:paraId="72E524B0" w14:textId="77777777" w:rsidR="003C0788" w:rsidRDefault="003C0788" w:rsidP="003C0788">
      <w:pPr>
        <w:jc w:val="both"/>
        <w:rPr>
          <w:rFonts w:ascii="Arial" w:hAnsi="Arial" w:cs="Arial"/>
          <w:sz w:val="22"/>
          <w:szCs w:val="22"/>
        </w:rPr>
      </w:pPr>
    </w:p>
    <w:p w14:paraId="31D55A1D" w14:textId="77777777" w:rsidR="00D017BA" w:rsidRPr="00734C9A" w:rsidRDefault="00D017BA" w:rsidP="003C0788">
      <w:pPr>
        <w:jc w:val="both"/>
        <w:rPr>
          <w:rFonts w:ascii="Arial" w:hAnsi="Arial" w:cs="Arial"/>
          <w:sz w:val="22"/>
          <w:szCs w:val="22"/>
        </w:rPr>
      </w:pPr>
    </w:p>
    <w:p w14:paraId="62A4D946" w14:textId="77777777" w:rsidR="00AB5E52" w:rsidRPr="00582AF9" w:rsidRDefault="00AB5E52" w:rsidP="00AB5E52">
      <w:pPr>
        <w:jc w:val="both"/>
        <w:rPr>
          <w:rFonts w:ascii="Arial" w:hAnsi="Arial" w:cs="Arial"/>
          <w:b/>
          <w:sz w:val="22"/>
          <w:szCs w:val="22"/>
          <w:lang w:val="en-GB"/>
        </w:rPr>
      </w:pPr>
      <w:r w:rsidRPr="00100961">
        <w:rPr>
          <w:rFonts w:ascii="Arial" w:hAnsi="Arial" w:cs="Arial"/>
          <w:b/>
          <w:bCs/>
          <w:sz w:val="22"/>
          <w:szCs w:val="22"/>
          <w:highlight w:val="green"/>
          <w:lang w:val="en-GB"/>
        </w:rPr>
        <w:t>[</w:t>
      </w:r>
      <w:r>
        <w:rPr>
          <w:rFonts w:ascii="Arial" w:hAnsi="Arial" w:cs="Arial"/>
          <w:b/>
          <w:bCs/>
          <w:sz w:val="22"/>
          <w:szCs w:val="22"/>
          <w:highlight w:val="green"/>
          <w:lang w:val="en-GB"/>
        </w:rPr>
        <w:t xml:space="preserve">the </w:t>
      </w:r>
      <w:r w:rsidRPr="00100961">
        <w:rPr>
          <w:rFonts w:ascii="Arial" w:hAnsi="Arial" w:cs="Arial"/>
          <w:b/>
          <w:sz w:val="22"/>
          <w:szCs w:val="22"/>
          <w:highlight w:val="green"/>
          <w:lang w:val="en-GB"/>
        </w:rPr>
        <w:t xml:space="preserve">Contracting Authority shall complete with the </w:t>
      </w:r>
      <w:r>
        <w:rPr>
          <w:rFonts w:ascii="Arial" w:hAnsi="Arial" w:cs="Arial"/>
          <w:b/>
          <w:sz w:val="22"/>
          <w:szCs w:val="22"/>
          <w:highlight w:val="green"/>
          <w:lang w:val="en-GB"/>
        </w:rPr>
        <w:t>data f</w:t>
      </w:r>
      <w:r w:rsidRPr="00100961">
        <w:rPr>
          <w:rFonts w:ascii="Arial" w:hAnsi="Arial" w:cs="Arial"/>
          <w:b/>
          <w:sz w:val="22"/>
          <w:szCs w:val="22"/>
          <w:highlight w:val="green"/>
          <w:lang w:val="en-GB"/>
        </w:rPr>
        <w:t>rom the Tender</w:t>
      </w:r>
      <w:r w:rsidRPr="00100961">
        <w:rPr>
          <w:rFonts w:ascii="Arial" w:hAnsi="Arial" w:cs="Arial"/>
          <w:b/>
          <w:bCs/>
          <w:sz w:val="22"/>
          <w:szCs w:val="22"/>
          <w:highlight w:val="green"/>
          <w:lang w:val="en-GB"/>
        </w:rPr>
        <w:t>]</w:t>
      </w:r>
    </w:p>
    <w:p w14:paraId="7B94885E" w14:textId="77777777" w:rsidR="00AB5E52" w:rsidRPr="00734C9A" w:rsidRDefault="00AB5E52" w:rsidP="00AB5E52">
      <w:pPr>
        <w:jc w:val="both"/>
        <w:rPr>
          <w:rFonts w:ascii="Arial" w:hAnsi="Arial" w:cs="Arial"/>
          <w:sz w:val="22"/>
          <w:szCs w:val="22"/>
        </w:rPr>
      </w:pPr>
      <w:proofErr w:type="spellStart"/>
      <w:r w:rsidRPr="00734C9A">
        <w:rPr>
          <w:rFonts w:ascii="Arial" w:hAnsi="Arial" w:cs="Arial"/>
          <w:sz w:val="22"/>
          <w:szCs w:val="22"/>
        </w:rPr>
        <w:t>with</w:t>
      </w:r>
      <w:proofErr w:type="spellEnd"/>
      <w:r w:rsidRPr="00734C9A">
        <w:rPr>
          <w:rFonts w:ascii="Arial" w:hAnsi="Arial" w:cs="Arial"/>
          <w:sz w:val="22"/>
          <w:szCs w:val="22"/>
        </w:rPr>
        <w:t xml:space="preserve"> </w:t>
      </w:r>
      <w:proofErr w:type="spellStart"/>
      <w:r w:rsidRPr="00734C9A">
        <w:rPr>
          <w:rFonts w:ascii="Arial" w:hAnsi="Arial" w:cs="Arial"/>
          <w:sz w:val="22"/>
          <w:szCs w:val="22"/>
        </w:rPr>
        <w:t>its</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registered</w:t>
      </w:r>
      <w:proofErr w:type="spellEnd"/>
      <w:r w:rsidRPr="00734C9A">
        <w:rPr>
          <w:rFonts w:ascii="Arial" w:hAnsi="Arial" w:cs="Arial"/>
          <w:sz w:val="22"/>
          <w:szCs w:val="22"/>
        </w:rPr>
        <w:t xml:space="preserve"> office </w:t>
      </w:r>
      <w:proofErr w:type="spellStart"/>
      <w:r w:rsidRPr="00734C9A">
        <w:rPr>
          <w:rFonts w:ascii="Arial" w:hAnsi="Arial" w:cs="Arial"/>
          <w:sz w:val="22"/>
          <w:szCs w:val="22"/>
        </w:rPr>
        <w:t>at</w:t>
      </w:r>
      <w:proofErr w:type="spellEnd"/>
      <w:r w:rsidRPr="00734C9A">
        <w:rPr>
          <w:rFonts w:ascii="Arial" w:hAnsi="Arial" w:cs="Arial"/>
          <w:sz w:val="22"/>
          <w:szCs w:val="22"/>
        </w:rPr>
        <w:t xml:space="preserve"> </w:t>
      </w:r>
      <w:r w:rsidRPr="00982E36">
        <w:rPr>
          <w:rFonts w:ascii="Arial" w:hAnsi="Arial" w:cs="Arial"/>
          <w:sz w:val="22"/>
          <w:szCs w:val="22"/>
          <w:highlight w:val="green"/>
        </w:rPr>
        <w:t>[•]</w:t>
      </w:r>
    </w:p>
    <w:p w14:paraId="0C407297" w14:textId="77777777" w:rsidR="00AB5E52" w:rsidRPr="00734C9A" w:rsidRDefault="00AB5E52" w:rsidP="00AB5E52">
      <w:pPr>
        <w:pStyle w:val="Odstavecseseznamem"/>
        <w:ind w:left="0"/>
        <w:jc w:val="both"/>
        <w:rPr>
          <w:rFonts w:ascii="Arial" w:hAnsi="Arial" w:cs="Arial"/>
          <w:sz w:val="22"/>
          <w:szCs w:val="22"/>
        </w:rPr>
      </w:pPr>
      <w:proofErr w:type="spellStart"/>
      <w:r w:rsidRPr="00734C9A">
        <w:rPr>
          <w:rFonts w:ascii="Arial" w:hAnsi="Arial" w:cs="Arial"/>
          <w:sz w:val="22"/>
          <w:szCs w:val="22"/>
        </w:rPr>
        <w:t>entered</w:t>
      </w:r>
      <w:proofErr w:type="spellEnd"/>
      <w:r w:rsidRPr="00734C9A">
        <w:rPr>
          <w:rFonts w:ascii="Arial" w:hAnsi="Arial" w:cs="Arial"/>
          <w:sz w:val="22"/>
          <w:szCs w:val="22"/>
        </w:rPr>
        <w:t xml:space="preserve"> in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sz w:val="22"/>
          <w:szCs w:val="22"/>
        </w:rPr>
        <w:t>Commercial</w:t>
      </w:r>
      <w:proofErr w:type="spellEnd"/>
      <w:r w:rsidRPr="00734C9A">
        <w:rPr>
          <w:rFonts w:ascii="Arial" w:hAnsi="Arial" w:cs="Arial"/>
          <w:sz w:val="22"/>
          <w:szCs w:val="22"/>
        </w:rPr>
        <w:t xml:space="preserve"> </w:t>
      </w:r>
      <w:proofErr w:type="spellStart"/>
      <w:r w:rsidRPr="00734C9A">
        <w:rPr>
          <w:rFonts w:ascii="Arial" w:hAnsi="Arial" w:cs="Arial"/>
          <w:sz w:val="22"/>
          <w:szCs w:val="22"/>
        </w:rPr>
        <w:t>Register</w:t>
      </w:r>
      <w:proofErr w:type="spellEnd"/>
      <w:r w:rsidRPr="00734C9A">
        <w:rPr>
          <w:rFonts w:ascii="Arial" w:hAnsi="Arial" w:cs="Arial"/>
          <w:sz w:val="22"/>
          <w:szCs w:val="22"/>
        </w:rPr>
        <w:t xml:space="preserve"> </w:t>
      </w:r>
      <w:proofErr w:type="spellStart"/>
      <w:r w:rsidRPr="00734C9A">
        <w:rPr>
          <w:rFonts w:ascii="Arial" w:hAnsi="Arial" w:cs="Arial"/>
          <w:sz w:val="22"/>
          <w:szCs w:val="22"/>
        </w:rPr>
        <w:t>administered</w:t>
      </w:r>
      <w:proofErr w:type="spellEnd"/>
      <w:r w:rsidRPr="00734C9A">
        <w:rPr>
          <w:rFonts w:ascii="Arial" w:hAnsi="Arial" w:cs="Arial"/>
          <w:sz w:val="22"/>
          <w:szCs w:val="22"/>
        </w:rPr>
        <w:t xml:space="preserve"> by </w:t>
      </w:r>
      <w:r w:rsidRPr="00982E36">
        <w:rPr>
          <w:rFonts w:ascii="Arial" w:hAnsi="Arial" w:cs="Arial"/>
          <w:sz w:val="22"/>
          <w:szCs w:val="22"/>
          <w:highlight w:val="green"/>
        </w:rPr>
        <w:t>[•]</w:t>
      </w:r>
    </w:p>
    <w:p w14:paraId="1F78C8D3" w14:textId="77777777" w:rsidR="00AB5E52" w:rsidRPr="00734C9A" w:rsidRDefault="00AB5E52" w:rsidP="00AB5E52">
      <w:pPr>
        <w:pStyle w:val="Odstavecseseznamem"/>
        <w:ind w:left="0"/>
        <w:jc w:val="both"/>
        <w:rPr>
          <w:rFonts w:ascii="Arial" w:hAnsi="Arial" w:cs="Arial"/>
          <w:bCs/>
          <w:sz w:val="22"/>
          <w:szCs w:val="22"/>
        </w:rPr>
      </w:pPr>
      <w:r w:rsidRPr="00734C9A">
        <w:rPr>
          <w:rFonts w:ascii="Arial" w:hAnsi="Arial" w:cs="Arial"/>
          <w:sz w:val="22"/>
          <w:szCs w:val="22"/>
        </w:rPr>
        <w:t>Business ID:</w:t>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982E36">
        <w:rPr>
          <w:rFonts w:ascii="Arial" w:hAnsi="Arial" w:cs="Arial"/>
          <w:bCs/>
          <w:sz w:val="22"/>
          <w:szCs w:val="22"/>
          <w:highlight w:val="green"/>
        </w:rPr>
        <w:t>[•]</w:t>
      </w:r>
    </w:p>
    <w:p w14:paraId="77BD0271" w14:textId="77777777" w:rsidR="00AB5E52" w:rsidRPr="00734C9A" w:rsidRDefault="00AB5E52" w:rsidP="00AB5E52">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Tax </w:t>
      </w:r>
      <w:proofErr w:type="spellStart"/>
      <w:r w:rsidRPr="00734C9A">
        <w:rPr>
          <w:rFonts w:ascii="Arial" w:hAnsi="Arial" w:cs="Arial"/>
          <w:bCs/>
          <w:sz w:val="22"/>
          <w:szCs w:val="22"/>
        </w:rPr>
        <w:t>Identification</w:t>
      </w:r>
      <w:proofErr w:type="spellEnd"/>
      <w:r w:rsidRPr="00734C9A">
        <w:rPr>
          <w:rFonts w:ascii="Arial" w:hAnsi="Arial" w:cs="Arial"/>
          <w:bCs/>
          <w:sz w:val="22"/>
          <w:szCs w:val="22"/>
        </w:rPr>
        <w:t xml:space="preserve"> No.:</w:t>
      </w:r>
      <w:r w:rsidRPr="00734C9A">
        <w:rPr>
          <w:rFonts w:ascii="Arial" w:hAnsi="Arial" w:cs="Arial"/>
          <w:bCs/>
          <w:sz w:val="22"/>
          <w:szCs w:val="22"/>
        </w:rPr>
        <w:tab/>
      </w:r>
      <w:r w:rsidRPr="00982E36">
        <w:rPr>
          <w:rFonts w:ascii="Arial" w:hAnsi="Arial" w:cs="Arial"/>
          <w:bCs/>
          <w:sz w:val="22"/>
          <w:szCs w:val="22"/>
          <w:highlight w:val="green"/>
        </w:rPr>
        <w:t>[•]</w:t>
      </w:r>
    </w:p>
    <w:p w14:paraId="2913A74F" w14:textId="77777777" w:rsidR="00AB5E52" w:rsidRPr="00734C9A" w:rsidRDefault="00AB5E52" w:rsidP="00AB5E52">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Represented</w:t>
      </w:r>
      <w:proofErr w:type="spellEnd"/>
      <w:r w:rsidRPr="00734C9A">
        <w:rPr>
          <w:rFonts w:ascii="Arial" w:hAnsi="Arial" w:cs="Arial"/>
          <w:bCs/>
          <w:sz w:val="22"/>
          <w:szCs w:val="22"/>
        </w:rPr>
        <w:t xml:space="preserve"> by:</w:t>
      </w:r>
      <w:r w:rsidRPr="00734C9A">
        <w:rPr>
          <w:rFonts w:ascii="Arial" w:hAnsi="Arial" w:cs="Arial"/>
          <w:bCs/>
          <w:sz w:val="22"/>
          <w:szCs w:val="22"/>
        </w:rPr>
        <w:tab/>
      </w:r>
      <w:r w:rsidRPr="00734C9A">
        <w:rPr>
          <w:rFonts w:ascii="Arial" w:hAnsi="Arial" w:cs="Arial"/>
          <w:bCs/>
          <w:sz w:val="22"/>
          <w:szCs w:val="22"/>
        </w:rPr>
        <w:tab/>
      </w:r>
      <w:r w:rsidRPr="00982E36">
        <w:rPr>
          <w:rFonts w:ascii="Arial" w:hAnsi="Arial" w:cs="Arial"/>
          <w:bCs/>
          <w:sz w:val="22"/>
          <w:szCs w:val="22"/>
          <w:highlight w:val="green"/>
        </w:rPr>
        <w:t>[•]</w:t>
      </w:r>
    </w:p>
    <w:p w14:paraId="720637B8" w14:textId="77777777" w:rsidR="00AB5E52" w:rsidRPr="00734C9A" w:rsidRDefault="00AB5E52" w:rsidP="00AB5E52">
      <w:pPr>
        <w:pStyle w:val="Odstavecseseznamem"/>
        <w:ind w:left="426" w:hanging="426"/>
        <w:jc w:val="both"/>
        <w:rPr>
          <w:rFonts w:ascii="Arial" w:hAnsi="Arial" w:cs="Arial"/>
          <w:bCs/>
          <w:sz w:val="22"/>
          <w:szCs w:val="22"/>
        </w:rPr>
      </w:pPr>
      <w:r w:rsidRPr="00734C9A">
        <w:rPr>
          <w:rFonts w:ascii="Arial" w:hAnsi="Arial" w:cs="Arial"/>
          <w:bCs/>
          <w:sz w:val="22"/>
          <w:szCs w:val="22"/>
        </w:rPr>
        <w:t xml:space="preserve">Bank </w:t>
      </w:r>
      <w:proofErr w:type="spellStart"/>
      <w:r w:rsidRPr="00734C9A">
        <w:rPr>
          <w:rFonts w:ascii="Arial" w:hAnsi="Arial" w:cs="Arial"/>
          <w:bCs/>
          <w:sz w:val="22"/>
          <w:szCs w:val="22"/>
        </w:rPr>
        <w:t>details</w:t>
      </w:r>
      <w:proofErr w:type="spellEnd"/>
      <w:r w:rsidRPr="00734C9A">
        <w:rPr>
          <w:rFonts w:ascii="Arial" w:hAnsi="Arial" w:cs="Arial"/>
          <w:bCs/>
          <w:sz w:val="22"/>
          <w:szCs w:val="22"/>
        </w:rPr>
        <w:t xml:space="preserve">: </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982E36">
        <w:rPr>
          <w:rFonts w:ascii="Arial" w:hAnsi="Arial" w:cs="Arial"/>
          <w:bCs/>
          <w:sz w:val="22"/>
          <w:szCs w:val="22"/>
          <w:highlight w:val="green"/>
        </w:rPr>
        <w:t>[•]</w:t>
      </w:r>
    </w:p>
    <w:p w14:paraId="73948C9F" w14:textId="77777777" w:rsidR="00AB5E52" w:rsidRPr="00734C9A" w:rsidRDefault="00AB5E52" w:rsidP="00AB5E52">
      <w:pPr>
        <w:pStyle w:val="Odstavecseseznamem"/>
        <w:ind w:left="426" w:hanging="426"/>
        <w:jc w:val="both"/>
        <w:rPr>
          <w:rFonts w:ascii="Arial" w:hAnsi="Arial" w:cs="Arial"/>
          <w:bCs/>
          <w:sz w:val="22"/>
          <w:szCs w:val="22"/>
        </w:rPr>
      </w:pPr>
      <w:proofErr w:type="spellStart"/>
      <w:r w:rsidRPr="00734C9A">
        <w:rPr>
          <w:rFonts w:ascii="Arial" w:hAnsi="Arial" w:cs="Arial"/>
          <w:bCs/>
          <w:sz w:val="22"/>
          <w:szCs w:val="22"/>
        </w:rPr>
        <w:t>Account</w:t>
      </w:r>
      <w:proofErr w:type="spellEnd"/>
      <w:r w:rsidRPr="00734C9A">
        <w:rPr>
          <w:rFonts w:ascii="Arial" w:hAnsi="Arial" w:cs="Arial"/>
          <w:bCs/>
          <w:sz w:val="22"/>
          <w:szCs w:val="22"/>
        </w:rPr>
        <w:t xml:space="preserve"> </w:t>
      </w:r>
      <w:proofErr w:type="spellStart"/>
      <w:r w:rsidRPr="00734C9A">
        <w:rPr>
          <w:rFonts w:ascii="Arial" w:hAnsi="Arial" w:cs="Arial"/>
          <w:bCs/>
          <w:sz w:val="22"/>
          <w:szCs w:val="22"/>
        </w:rPr>
        <w:t>number</w:t>
      </w:r>
      <w:proofErr w:type="spellEnd"/>
      <w:r w:rsidRPr="00734C9A">
        <w:rPr>
          <w:rFonts w:ascii="Arial" w:hAnsi="Arial" w:cs="Arial"/>
          <w:bCs/>
          <w:sz w:val="22"/>
          <w:szCs w:val="22"/>
        </w:rPr>
        <w:t>:</w:t>
      </w:r>
      <w:r w:rsidRPr="00734C9A">
        <w:rPr>
          <w:rFonts w:ascii="Arial" w:hAnsi="Arial" w:cs="Arial"/>
          <w:bCs/>
          <w:sz w:val="22"/>
          <w:szCs w:val="22"/>
        </w:rPr>
        <w:tab/>
      </w:r>
      <w:r w:rsidRPr="00734C9A">
        <w:rPr>
          <w:rFonts w:ascii="Arial" w:hAnsi="Arial" w:cs="Arial"/>
          <w:bCs/>
          <w:sz w:val="22"/>
          <w:szCs w:val="22"/>
        </w:rPr>
        <w:tab/>
      </w:r>
      <w:r w:rsidRPr="00982E36">
        <w:rPr>
          <w:rFonts w:ascii="Arial" w:hAnsi="Arial" w:cs="Arial"/>
          <w:bCs/>
          <w:sz w:val="22"/>
          <w:szCs w:val="22"/>
          <w:highlight w:val="green"/>
        </w:rPr>
        <w:t>[•]</w:t>
      </w:r>
    </w:p>
    <w:p w14:paraId="24E3967E" w14:textId="77777777" w:rsidR="00AB5E52" w:rsidRPr="00734C9A" w:rsidRDefault="00AB5E52" w:rsidP="00AB5E52">
      <w:pPr>
        <w:pStyle w:val="Odstavecseseznamem"/>
        <w:ind w:left="426" w:hanging="426"/>
        <w:jc w:val="both"/>
        <w:rPr>
          <w:rFonts w:ascii="Arial" w:hAnsi="Arial" w:cs="Arial"/>
          <w:bCs/>
          <w:sz w:val="22"/>
          <w:szCs w:val="22"/>
        </w:rPr>
      </w:pPr>
      <w:r w:rsidRPr="00734C9A">
        <w:rPr>
          <w:rFonts w:ascii="Arial" w:hAnsi="Arial" w:cs="Arial"/>
          <w:bCs/>
          <w:sz w:val="22"/>
          <w:szCs w:val="22"/>
        </w:rPr>
        <w:t>IBAN:</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982E36">
        <w:rPr>
          <w:rFonts w:ascii="Arial" w:hAnsi="Arial" w:cs="Arial"/>
          <w:bCs/>
          <w:sz w:val="22"/>
          <w:szCs w:val="22"/>
          <w:highlight w:val="green"/>
        </w:rPr>
        <w:t>[•]</w:t>
      </w:r>
    </w:p>
    <w:p w14:paraId="4A111473" w14:textId="77777777" w:rsidR="00AB5E52" w:rsidRPr="00734C9A" w:rsidRDefault="00AB5E52" w:rsidP="00AB5E52">
      <w:pPr>
        <w:pStyle w:val="Odstavecseseznamem"/>
        <w:ind w:left="426" w:hanging="426"/>
        <w:jc w:val="both"/>
        <w:rPr>
          <w:rFonts w:ascii="Arial" w:hAnsi="Arial" w:cs="Arial"/>
          <w:bCs/>
          <w:sz w:val="22"/>
          <w:szCs w:val="22"/>
        </w:rPr>
      </w:pPr>
      <w:r w:rsidRPr="00734C9A">
        <w:rPr>
          <w:rFonts w:ascii="Arial" w:hAnsi="Arial" w:cs="Arial"/>
          <w:bCs/>
          <w:sz w:val="22"/>
          <w:szCs w:val="22"/>
        </w:rPr>
        <w:t>SWIFT:</w:t>
      </w:r>
      <w:r w:rsidRPr="00734C9A">
        <w:rPr>
          <w:rFonts w:ascii="Arial" w:hAnsi="Arial" w:cs="Arial"/>
          <w:bCs/>
          <w:sz w:val="22"/>
          <w:szCs w:val="22"/>
        </w:rPr>
        <w:tab/>
      </w:r>
      <w:r w:rsidRPr="00734C9A">
        <w:rPr>
          <w:rFonts w:ascii="Arial" w:hAnsi="Arial" w:cs="Arial"/>
          <w:bCs/>
          <w:sz w:val="22"/>
          <w:szCs w:val="22"/>
        </w:rPr>
        <w:tab/>
      </w:r>
      <w:r w:rsidRPr="00734C9A">
        <w:rPr>
          <w:rFonts w:ascii="Arial" w:hAnsi="Arial" w:cs="Arial"/>
          <w:bCs/>
          <w:sz w:val="22"/>
          <w:szCs w:val="22"/>
        </w:rPr>
        <w:tab/>
      </w:r>
      <w:r w:rsidRPr="00982E36">
        <w:rPr>
          <w:rFonts w:ascii="Arial" w:hAnsi="Arial" w:cs="Arial"/>
          <w:bCs/>
          <w:sz w:val="22"/>
          <w:szCs w:val="22"/>
          <w:highlight w:val="green"/>
        </w:rPr>
        <w:t>[•]</w:t>
      </w:r>
    </w:p>
    <w:p w14:paraId="1A87CC43" w14:textId="77777777" w:rsidR="00D017BA" w:rsidRDefault="00D017BA" w:rsidP="003C0788">
      <w:pPr>
        <w:pStyle w:val="Odstavecseseznamem"/>
        <w:ind w:left="426" w:hanging="426"/>
        <w:jc w:val="both"/>
        <w:rPr>
          <w:rFonts w:ascii="Arial" w:hAnsi="Arial" w:cs="Arial"/>
          <w:sz w:val="22"/>
          <w:szCs w:val="22"/>
        </w:rPr>
      </w:pPr>
    </w:p>
    <w:p w14:paraId="2E090389" w14:textId="7DED7AAA"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b/>
          <w:bCs/>
          <w:sz w:val="22"/>
          <w:szCs w:val="22"/>
        </w:rPr>
        <w:t>Contractor</w:t>
      </w:r>
      <w:proofErr w:type="spellEnd"/>
      <w:r w:rsidRPr="00734C9A">
        <w:rPr>
          <w:rFonts w:ascii="Arial" w:hAnsi="Arial" w:cs="Arial"/>
          <w:sz w:val="22"/>
          <w:szCs w:val="22"/>
        </w:rPr>
        <w:t>")</w:t>
      </w:r>
    </w:p>
    <w:p w14:paraId="2AD95864" w14:textId="77777777" w:rsidR="003C0788" w:rsidRPr="00734C9A" w:rsidRDefault="003C0788" w:rsidP="003C0788">
      <w:pPr>
        <w:jc w:val="both"/>
        <w:rPr>
          <w:rFonts w:ascii="Arial" w:hAnsi="Arial" w:cs="Arial"/>
          <w:sz w:val="22"/>
          <w:szCs w:val="22"/>
        </w:rPr>
      </w:pPr>
    </w:p>
    <w:p w14:paraId="6F20C1F4" w14:textId="6EF7BA18" w:rsidR="003C0788" w:rsidRPr="00734C9A" w:rsidRDefault="003C0788" w:rsidP="003C0788">
      <w:pPr>
        <w:pStyle w:val="Odstavecseseznamem"/>
        <w:ind w:left="426" w:hanging="426"/>
        <w:jc w:val="both"/>
        <w:rPr>
          <w:rFonts w:ascii="Arial" w:hAnsi="Arial" w:cs="Arial"/>
          <w:sz w:val="22"/>
          <w:szCs w:val="22"/>
        </w:rPr>
      </w:pPr>
      <w:r w:rsidRPr="00734C9A">
        <w:rPr>
          <w:rFonts w:ascii="Arial" w:hAnsi="Arial" w:cs="Arial"/>
          <w:sz w:val="22"/>
          <w:szCs w:val="22"/>
        </w:rPr>
        <w:t>(</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D32F3A">
        <w:rPr>
          <w:rFonts w:ascii="Arial" w:hAnsi="Arial" w:cs="Arial"/>
          <w:sz w:val="22"/>
          <w:szCs w:val="22"/>
        </w:rPr>
        <w:t>Client</w:t>
      </w:r>
      <w:proofErr w:type="spellEnd"/>
      <w:r w:rsidRPr="00734C9A">
        <w:rPr>
          <w:rFonts w:ascii="Arial" w:hAnsi="Arial" w:cs="Arial"/>
          <w:sz w:val="22"/>
          <w:szCs w:val="22"/>
        </w:rPr>
        <w:t xml:space="preserve">” and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 xml:space="preserve">” </w:t>
      </w:r>
      <w:proofErr w:type="spellStart"/>
      <w:r w:rsidRPr="00734C9A">
        <w:rPr>
          <w:rFonts w:ascii="Arial" w:hAnsi="Arial" w:cs="Arial"/>
          <w:sz w:val="22"/>
          <w:szCs w:val="22"/>
        </w:rPr>
        <w:t>hereinafter</w:t>
      </w:r>
      <w:proofErr w:type="spellEnd"/>
      <w:r w:rsidRPr="00734C9A">
        <w:rPr>
          <w:rFonts w:ascii="Arial" w:hAnsi="Arial" w:cs="Arial"/>
          <w:sz w:val="22"/>
          <w:szCs w:val="22"/>
        </w:rPr>
        <w:t xml:space="preserve"> </w:t>
      </w:r>
      <w:proofErr w:type="spellStart"/>
      <w:r w:rsidRPr="00734C9A">
        <w:rPr>
          <w:rFonts w:ascii="Arial" w:hAnsi="Arial" w:cs="Arial"/>
          <w:sz w:val="22"/>
          <w:szCs w:val="22"/>
        </w:rPr>
        <w:t>collectively</w:t>
      </w:r>
      <w:proofErr w:type="spellEnd"/>
      <w:r w:rsidRPr="00734C9A">
        <w:rPr>
          <w:rFonts w:ascii="Arial" w:hAnsi="Arial" w:cs="Arial"/>
          <w:sz w:val="22"/>
          <w:szCs w:val="22"/>
        </w:rPr>
        <w:t xml:space="preserve"> </w:t>
      </w:r>
      <w:proofErr w:type="spellStart"/>
      <w:r w:rsidRPr="00734C9A">
        <w:rPr>
          <w:rFonts w:ascii="Arial" w:hAnsi="Arial" w:cs="Arial"/>
          <w:sz w:val="22"/>
          <w:szCs w:val="22"/>
        </w:rPr>
        <w:t>referred</w:t>
      </w:r>
      <w:proofErr w:type="spellEnd"/>
      <w:r w:rsidRPr="00734C9A">
        <w:rPr>
          <w:rFonts w:ascii="Arial" w:hAnsi="Arial" w:cs="Arial"/>
          <w:sz w:val="22"/>
          <w:szCs w:val="22"/>
        </w:rPr>
        <w:t xml:space="preserve"> to as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Pr="00734C9A">
        <w:rPr>
          <w:rFonts w:ascii="Arial" w:hAnsi="Arial" w:cs="Arial"/>
          <w:b/>
          <w:sz w:val="22"/>
          <w:szCs w:val="22"/>
        </w:rPr>
        <w:t>Parties</w:t>
      </w:r>
      <w:proofErr w:type="spellEnd"/>
      <w:r w:rsidRPr="00734C9A">
        <w:rPr>
          <w:rFonts w:ascii="Arial" w:hAnsi="Arial" w:cs="Arial"/>
          <w:sz w:val="22"/>
          <w:szCs w:val="22"/>
        </w:rPr>
        <w:t xml:space="preserve">” </w:t>
      </w:r>
      <w:proofErr w:type="spellStart"/>
      <w:r w:rsidRPr="00734C9A">
        <w:rPr>
          <w:rFonts w:ascii="Arial" w:hAnsi="Arial" w:cs="Arial"/>
          <w:sz w:val="22"/>
          <w:szCs w:val="22"/>
        </w:rPr>
        <w:t>or</w:t>
      </w:r>
      <w:proofErr w:type="spellEnd"/>
      <w:r w:rsidRPr="00734C9A">
        <w:rPr>
          <w:rFonts w:ascii="Arial" w:hAnsi="Arial" w:cs="Arial"/>
          <w:sz w:val="22"/>
          <w:szCs w:val="22"/>
        </w:rPr>
        <w:t xml:space="preserve"> “</w:t>
      </w:r>
      <w:proofErr w:type="spellStart"/>
      <w:r w:rsidRPr="00734C9A">
        <w:rPr>
          <w:rFonts w:ascii="Arial" w:hAnsi="Arial" w:cs="Arial"/>
          <w:b/>
          <w:bCs/>
          <w:sz w:val="22"/>
          <w:szCs w:val="22"/>
        </w:rPr>
        <w:t>Contracting</w:t>
      </w:r>
      <w:proofErr w:type="spellEnd"/>
      <w:r w:rsidRPr="00734C9A">
        <w:rPr>
          <w:rFonts w:ascii="Arial" w:hAnsi="Arial" w:cs="Arial"/>
          <w:b/>
          <w:bCs/>
          <w:sz w:val="22"/>
          <w:szCs w:val="22"/>
        </w:rPr>
        <w:t xml:space="preserve"> </w:t>
      </w:r>
      <w:proofErr w:type="spellStart"/>
      <w:r w:rsidRPr="00734C9A">
        <w:rPr>
          <w:rFonts w:ascii="Arial" w:hAnsi="Arial" w:cs="Arial"/>
          <w:b/>
          <w:bCs/>
          <w:sz w:val="22"/>
          <w:szCs w:val="22"/>
        </w:rPr>
        <w:t>Parties</w:t>
      </w:r>
      <w:proofErr w:type="spellEnd"/>
      <w:r w:rsidRPr="00734C9A">
        <w:rPr>
          <w:rFonts w:ascii="Arial" w:hAnsi="Arial" w:cs="Arial"/>
          <w:sz w:val="22"/>
          <w:szCs w:val="22"/>
        </w:rPr>
        <w:t>”)</w:t>
      </w:r>
    </w:p>
    <w:p w14:paraId="56BD8E5F" w14:textId="77777777" w:rsidR="003C0788" w:rsidRDefault="003C0788" w:rsidP="003C0788">
      <w:pPr>
        <w:pStyle w:val="Odstavecseseznamem"/>
        <w:ind w:left="426" w:hanging="426"/>
        <w:jc w:val="both"/>
        <w:rPr>
          <w:rFonts w:ascii="Arial" w:hAnsi="Arial" w:cs="Arial"/>
          <w:sz w:val="22"/>
          <w:szCs w:val="22"/>
        </w:rPr>
      </w:pPr>
    </w:p>
    <w:p w14:paraId="2B990B6F" w14:textId="77777777" w:rsidR="009062F6" w:rsidRPr="00734C9A" w:rsidRDefault="009062F6" w:rsidP="003C0788">
      <w:pPr>
        <w:pStyle w:val="Odstavecseseznamem"/>
        <w:ind w:left="426" w:hanging="426"/>
        <w:jc w:val="both"/>
        <w:rPr>
          <w:rFonts w:ascii="Arial" w:hAnsi="Arial" w:cs="Arial"/>
          <w:sz w:val="22"/>
          <w:szCs w:val="22"/>
        </w:rPr>
      </w:pPr>
    </w:p>
    <w:p w14:paraId="78212388" w14:textId="77777777" w:rsidR="004B4398" w:rsidRDefault="004B4398" w:rsidP="003C0788">
      <w:pPr>
        <w:rPr>
          <w:rFonts w:ascii="Arial" w:hAnsi="Arial" w:cs="Arial"/>
          <w:b/>
          <w:color w:val="000000"/>
          <w:sz w:val="22"/>
          <w:szCs w:val="22"/>
          <w:lang w:val="en-US"/>
        </w:rPr>
      </w:pPr>
    </w:p>
    <w:p w14:paraId="410BBF88" w14:textId="44EDF6C8" w:rsidR="003C0788" w:rsidRPr="00734C9A" w:rsidRDefault="003C0788" w:rsidP="003C0788">
      <w:pPr>
        <w:rPr>
          <w:rFonts w:ascii="Arial" w:hAnsi="Arial" w:cs="Arial"/>
          <w:b/>
          <w:caps/>
          <w:color w:val="000000"/>
          <w:sz w:val="22"/>
          <w:szCs w:val="22"/>
          <w:lang w:val="en-US"/>
        </w:rPr>
      </w:pPr>
      <w:r w:rsidRPr="00734C9A">
        <w:rPr>
          <w:rFonts w:ascii="Arial" w:hAnsi="Arial" w:cs="Arial"/>
          <w:b/>
          <w:color w:val="000000"/>
          <w:sz w:val="22"/>
          <w:szCs w:val="22"/>
          <w:lang w:val="en-US"/>
        </w:rPr>
        <w:lastRenderedPageBreak/>
        <w:t>Representatives authorized to negotiate in contractual and economic matters</w:t>
      </w:r>
      <w:r w:rsidRPr="00734C9A">
        <w:rPr>
          <w:rFonts w:ascii="Arial" w:hAnsi="Arial" w:cs="Arial"/>
          <w:b/>
          <w:caps/>
          <w:color w:val="000000"/>
          <w:sz w:val="22"/>
          <w:szCs w:val="22"/>
          <w:lang w:val="en-US"/>
        </w:rPr>
        <w:t>:</w:t>
      </w:r>
    </w:p>
    <w:p w14:paraId="7ABFA942" w14:textId="77777777" w:rsidR="003C0788" w:rsidRPr="00734C9A" w:rsidRDefault="003C0788" w:rsidP="003C0788">
      <w:pPr>
        <w:rPr>
          <w:rFonts w:ascii="Arial" w:hAnsi="Arial" w:cs="Arial"/>
          <w:b/>
          <w:color w:val="000000"/>
          <w:sz w:val="22"/>
          <w:szCs w:val="22"/>
          <w:lang w:val="en-US"/>
        </w:rPr>
      </w:pPr>
    </w:p>
    <w:p w14:paraId="25CD358D" w14:textId="35C6C90A" w:rsidR="003C0788" w:rsidRPr="00734C9A" w:rsidRDefault="003C0788" w:rsidP="003C0788">
      <w:pPr>
        <w:ind w:left="2552" w:hanging="2552"/>
        <w:jc w:val="both"/>
        <w:rPr>
          <w:rFonts w:ascii="Arial" w:hAnsi="Arial" w:cs="Arial"/>
          <w:bCs/>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734C9A">
        <w:rPr>
          <w:rFonts w:ascii="Arial" w:hAnsi="Arial" w:cs="Arial"/>
          <w:color w:val="000000"/>
          <w:sz w:val="22"/>
          <w:szCs w:val="22"/>
          <w:lang w:val="en-US"/>
        </w:rPr>
        <w:tab/>
      </w:r>
      <w:r w:rsidRPr="00734C9A">
        <w:rPr>
          <w:rFonts w:ascii="Arial" w:hAnsi="Arial" w:cs="Arial"/>
          <w:b/>
          <w:bCs/>
          <w:sz w:val="22"/>
          <w:szCs w:val="22"/>
          <w:lang w:val="en-US"/>
        </w:rPr>
        <w:t>Tomáš Hebelka,</w:t>
      </w:r>
      <w:r w:rsidRPr="00734C9A">
        <w:rPr>
          <w:rFonts w:ascii="Arial" w:hAnsi="Arial" w:cs="Arial"/>
          <w:bCs/>
          <w:sz w:val="22"/>
          <w:szCs w:val="22"/>
          <w:lang w:val="en-US"/>
        </w:rPr>
        <w:t xml:space="preserve"> </w:t>
      </w:r>
      <w:r w:rsidRPr="00734C9A">
        <w:rPr>
          <w:rFonts w:ascii="Arial" w:hAnsi="Arial" w:cs="Arial"/>
          <w:b/>
          <w:bCs/>
          <w:sz w:val="22"/>
          <w:szCs w:val="22"/>
          <w:lang w:val="en-US"/>
        </w:rPr>
        <w:t>MSc,</w:t>
      </w:r>
      <w:r w:rsidRPr="00734C9A">
        <w:rPr>
          <w:rFonts w:ascii="Arial" w:hAnsi="Arial" w:cs="Arial"/>
          <w:bCs/>
          <w:sz w:val="22"/>
          <w:szCs w:val="22"/>
          <w:lang w:val="en-US"/>
        </w:rPr>
        <w:t xml:space="preserve"> Chief Executive Officer</w:t>
      </w:r>
    </w:p>
    <w:p w14:paraId="4C8C1D57" w14:textId="02B4492A" w:rsidR="003C0788" w:rsidRPr="00734C9A" w:rsidRDefault="003C0788" w:rsidP="003C0788">
      <w:pPr>
        <w:ind w:left="2835" w:hanging="2835"/>
        <w:jc w:val="both"/>
        <w:rPr>
          <w:rFonts w:ascii="Arial" w:hAnsi="Arial" w:cs="Arial"/>
          <w:b/>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00AB5E52" w:rsidRPr="00100961">
        <w:rPr>
          <w:rFonts w:ascii="Arial" w:hAnsi="Arial" w:cs="Arial"/>
          <w:b/>
          <w:bCs/>
          <w:sz w:val="22"/>
          <w:szCs w:val="22"/>
          <w:highlight w:val="green"/>
          <w:lang w:val="en-GB"/>
        </w:rPr>
        <w:t>[</w:t>
      </w:r>
      <w:r w:rsidR="00AB5E52">
        <w:rPr>
          <w:rFonts w:ascii="Arial" w:hAnsi="Arial" w:cs="Arial"/>
          <w:b/>
          <w:bCs/>
          <w:sz w:val="22"/>
          <w:szCs w:val="22"/>
          <w:highlight w:val="green"/>
          <w:lang w:val="en-GB"/>
        </w:rPr>
        <w:t xml:space="preserve">the </w:t>
      </w:r>
      <w:r w:rsidR="00AB5E52" w:rsidRPr="00100961">
        <w:rPr>
          <w:rFonts w:ascii="Arial" w:hAnsi="Arial" w:cs="Arial"/>
          <w:b/>
          <w:sz w:val="22"/>
          <w:szCs w:val="22"/>
          <w:highlight w:val="green"/>
          <w:lang w:val="en-GB"/>
        </w:rPr>
        <w:t>Contracting Authority shall complete with the data from the Tender</w:t>
      </w:r>
      <w:r w:rsidR="00AB5E52" w:rsidRPr="00100961">
        <w:rPr>
          <w:rFonts w:ascii="Arial" w:hAnsi="Arial" w:cs="Arial"/>
          <w:b/>
          <w:bCs/>
          <w:sz w:val="22"/>
          <w:szCs w:val="22"/>
          <w:highlight w:val="green"/>
          <w:lang w:val="en-GB"/>
        </w:rPr>
        <w:t>]</w:t>
      </w:r>
    </w:p>
    <w:p w14:paraId="364E7882" w14:textId="77777777" w:rsidR="003C0788" w:rsidRPr="00734C9A" w:rsidRDefault="003C0788" w:rsidP="003C0788">
      <w:pPr>
        <w:rPr>
          <w:rFonts w:ascii="Arial" w:hAnsi="Arial" w:cs="Arial"/>
          <w:sz w:val="22"/>
          <w:szCs w:val="22"/>
          <w:lang w:val="en-US"/>
        </w:rPr>
      </w:pPr>
    </w:p>
    <w:p w14:paraId="7B71EE43" w14:textId="77777777" w:rsidR="003C0788" w:rsidRPr="00734C9A" w:rsidRDefault="003C0788" w:rsidP="003C0788">
      <w:pPr>
        <w:rPr>
          <w:rFonts w:ascii="Arial" w:hAnsi="Arial" w:cs="Arial"/>
          <w:b/>
          <w:color w:val="000000"/>
          <w:sz w:val="22"/>
          <w:szCs w:val="22"/>
          <w:lang w:val="en-US"/>
        </w:rPr>
      </w:pPr>
      <w:r w:rsidRPr="00734C9A">
        <w:rPr>
          <w:rFonts w:ascii="Arial" w:hAnsi="Arial" w:cs="Arial"/>
          <w:b/>
          <w:color w:val="000000"/>
          <w:sz w:val="22"/>
          <w:szCs w:val="22"/>
          <w:lang w:val="en-US"/>
        </w:rPr>
        <w:t xml:space="preserve">Representatives authorized </w:t>
      </w:r>
      <w:bookmarkStart w:id="0" w:name="_Hlk94280407"/>
      <w:r w:rsidRPr="00734C9A">
        <w:rPr>
          <w:rFonts w:ascii="Arial" w:hAnsi="Arial" w:cs="Arial"/>
          <w:b/>
          <w:color w:val="000000"/>
          <w:sz w:val="22"/>
          <w:szCs w:val="22"/>
          <w:lang w:val="en-US"/>
        </w:rPr>
        <w:t>to negotiate in factual and technical matters</w:t>
      </w:r>
      <w:bookmarkEnd w:id="0"/>
      <w:r w:rsidRPr="00734C9A">
        <w:rPr>
          <w:rFonts w:ascii="Arial" w:hAnsi="Arial" w:cs="Arial"/>
          <w:b/>
          <w:color w:val="000000"/>
          <w:sz w:val="22"/>
          <w:szCs w:val="22"/>
          <w:lang w:val="en-US"/>
        </w:rPr>
        <w:t>:</w:t>
      </w:r>
    </w:p>
    <w:p w14:paraId="5CCE74C7" w14:textId="77777777" w:rsidR="003C0788" w:rsidRPr="00734C9A" w:rsidRDefault="003C0788" w:rsidP="003C0788">
      <w:pPr>
        <w:rPr>
          <w:rFonts w:ascii="Arial" w:hAnsi="Arial" w:cs="Arial"/>
          <w:color w:val="000000"/>
          <w:sz w:val="22"/>
          <w:szCs w:val="22"/>
          <w:lang w:val="en-US"/>
        </w:rPr>
      </w:pPr>
    </w:p>
    <w:p w14:paraId="7762DA9E" w14:textId="254BF1DF" w:rsidR="003C0788" w:rsidRPr="00E164D7" w:rsidRDefault="003C0788" w:rsidP="003C0788">
      <w:pPr>
        <w:rPr>
          <w:rFonts w:ascii="Arial" w:hAnsi="Arial" w:cs="Arial"/>
          <w:bCs/>
          <w:color w:val="000000"/>
          <w:sz w:val="22"/>
          <w:szCs w:val="22"/>
          <w:lang w:val="en-US"/>
        </w:rPr>
      </w:pPr>
      <w:r w:rsidRPr="00734C9A">
        <w:rPr>
          <w:rFonts w:ascii="Arial" w:hAnsi="Arial" w:cs="Arial"/>
          <w:color w:val="000000"/>
          <w:sz w:val="22"/>
          <w:szCs w:val="22"/>
          <w:lang w:val="en-US"/>
        </w:rPr>
        <w:t xml:space="preserve">On behalf of the </w:t>
      </w:r>
      <w:proofErr w:type="spellStart"/>
      <w:r w:rsidR="00D32F3A">
        <w:rPr>
          <w:rFonts w:ascii="Arial" w:hAnsi="Arial" w:cs="Arial"/>
          <w:sz w:val="22"/>
          <w:szCs w:val="22"/>
        </w:rPr>
        <w:t>Client</w:t>
      </w:r>
      <w:proofErr w:type="spellEnd"/>
      <w:r w:rsidRPr="00734C9A">
        <w:rPr>
          <w:rFonts w:ascii="Arial" w:hAnsi="Arial" w:cs="Arial"/>
          <w:color w:val="000000"/>
          <w:sz w:val="22"/>
          <w:szCs w:val="22"/>
          <w:lang w:val="en-US"/>
        </w:rPr>
        <w:t xml:space="preserve">:  </w:t>
      </w:r>
      <w:r w:rsidRPr="00734C9A">
        <w:rPr>
          <w:rFonts w:ascii="Arial" w:hAnsi="Arial" w:cs="Arial"/>
          <w:color w:val="000000"/>
          <w:sz w:val="22"/>
          <w:szCs w:val="22"/>
          <w:lang w:val="en-US"/>
        </w:rPr>
        <w:tab/>
      </w:r>
      <w:r w:rsidRPr="00E164D7">
        <w:rPr>
          <w:rFonts w:ascii="Arial" w:hAnsi="Arial" w:cs="Arial"/>
          <w:b/>
          <w:color w:val="000000"/>
          <w:sz w:val="22"/>
          <w:szCs w:val="22"/>
          <w:lang w:val="en-US"/>
        </w:rPr>
        <w:t xml:space="preserve">Ondřej Hyršl, </w:t>
      </w:r>
      <w:r w:rsidRPr="00E164D7">
        <w:rPr>
          <w:rFonts w:ascii="Arial" w:hAnsi="Arial" w:cs="Arial"/>
          <w:bCs/>
          <w:color w:val="000000"/>
          <w:sz w:val="22"/>
          <w:szCs w:val="22"/>
          <w:lang w:val="en-US"/>
        </w:rPr>
        <w:t>Production Director</w:t>
      </w:r>
    </w:p>
    <w:p w14:paraId="47F2FA69" w14:textId="018DA529" w:rsidR="003C0788" w:rsidRPr="00E164D7" w:rsidRDefault="003C0788" w:rsidP="003C0788">
      <w:pPr>
        <w:ind w:left="2124" w:firstLine="708"/>
        <w:rPr>
          <w:rFonts w:ascii="Arial" w:hAnsi="Arial" w:cs="Arial"/>
          <w:bCs/>
          <w:color w:val="000000"/>
          <w:sz w:val="22"/>
          <w:szCs w:val="22"/>
          <w:lang w:val="en-US"/>
        </w:rPr>
      </w:pPr>
      <w:r w:rsidRPr="00D017BA">
        <w:rPr>
          <w:rFonts w:ascii="Arial" w:hAnsi="Arial" w:cs="Arial"/>
          <w:bCs/>
          <w:color w:val="000000"/>
          <w:sz w:val="22"/>
          <w:szCs w:val="22"/>
          <w:lang w:val="en-US"/>
        </w:rPr>
        <w:t xml:space="preserve">e-mail: </w:t>
      </w:r>
      <w:hyperlink r:id="rId11" w:history="1">
        <w:r w:rsidR="00710232" w:rsidRPr="00D017BA">
          <w:rPr>
            <w:rStyle w:val="Hypertextovodkaz"/>
            <w:rFonts w:ascii="Arial" w:hAnsi="Arial" w:cs="Arial"/>
            <w:bCs/>
            <w:sz w:val="22"/>
            <w:szCs w:val="22"/>
            <w:lang w:val="en-US"/>
          </w:rPr>
          <w:t>Hyrsl.Ondrej@stc.cz</w:t>
        </w:r>
      </w:hyperlink>
      <w:r w:rsidR="00710232" w:rsidRPr="00D017BA">
        <w:rPr>
          <w:rFonts w:ascii="Arial" w:hAnsi="Arial" w:cs="Arial"/>
          <w:bCs/>
          <w:color w:val="000000"/>
          <w:sz w:val="22"/>
          <w:szCs w:val="22"/>
          <w:lang w:val="en-US"/>
        </w:rPr>
        <w:t xml:space="preserve">, </w:t>
      </w:r>
      <w:r w:rsidRPr="00E164D7">
        <w:rPr>
          <w:rFonts w:ascii="Arial" w:hAnsi="Arial" w:cs="Arial"/>
          <w:bCs/>
          <w:color w:val="000000"/>
          <w:sz w:val="22"/>
          <w:szCs w:val="22"/>
          <w:lang w:val="en-US"/>
        </w:rPr>
        <w:t xml:space="preserve">tel.: </w:t>
      </w:r>
      <w:proofErr w:type="gramStart"/>
      <w:r w:rsidR="00E164D7" w:rsidRPr="00E164D7">
        <w:rPr>
          <w:rFonts w:ascii="Arial" w:hAnsi="Arial" w:cs="Arial"/>
          <w:bCs/>
          <w:color w:val="000000"/>
          <w:sz w:val="22"/>
          <w:szCs w:val="22"/>
          <w:lang w:val="en-US"/>
        </w:rPr>
        <w:t xml:space="preserve">+420 </w:t>
      </w:r>
      <w:r w:rsidRPr="00E164D7">
        <w:rPr>
          <w:rFonts w:ascii="Arial" w:hAnsi="Arial" w:cs="Arial"/>
          <w:bCs/>
          <w:color w:val="000000"/>
          <w:sz w:val="22"/>
          <w:szCs w:val="22"/>
          <w:lang w:val="en-US"/>
        </w:rPr>
        <w:t>236 031</w:t>
      </w:r>
      <w:r w:rsidR="0006619B" w:rsidRPr="00E164D7">
        <w:rPr>
          <w:rFonts w:ascii="Arial" w:hAnsi="Arial" w:cs="Arial"/>
          <w:bCs/>
          <w:color w:val="000000"/>
          <w:sz w:val="22"/>
          <w:szCs w:val="22"/>
          <w:lang w:val="en-US"/>
        </w:rPr>
        <w:t> </w:t>
      </w:r>
      <w:r w:rsidRPr="00E164D7">
        <w:rPr>
          <w:rFonts w:ascii="Arial" w:hAnsi="Arial" w:cs="Arial"/>
          <w:bCs/>
          <w:color w:val="000000"/>
          <w:sz w:val="22"/>
          <w:szCs w:val="22"/>
          <w:lang w:val="en-US"/>
        </w:rPr>
        <w:t>383</w:t>
      </w:r>
      <w:proofErr w:type="gramEnd"/>
    </w:p>
    <w:p w14:paraId="336780B0" w14:textId="57D69E80" w:rsidR="0006619B" w:rsidRPr="00E164D7" w:rsidRDefault="0006619B" w:rsidP="003C0788">
      <w:pPr>
        <w:ind w:left="2124" w:firstLine="708"/>
        <w:rPr>
          <w:rFonts w:ascii="Arial" w:hAnsi="Arial" w:cs="Arial"/>
          <w:bCs/>
          <w:color w:val="000000"/>
          <w:sz w:val="22"/>
          <w:szCs w:val="22"/>
          <w:lang w:val="en-US"/>
        </w:rPr>
      </w:pPr>
    </w:p>
    <w:p w14:paraId="1F895068" w14:textId="36F3C491" w:rsidR="00065A42" w:rsidRDefault="00065A42" w:rsidP="004D333B">
      <w:pPr>
        <w:ind w:left="2124" w:firstLine="708"/>
        <w:rPr>
          <w:rFonts w:ascii="Arial" w:hAnsi="Arial" w:cs="Arial"/>
          <w:b/>
          <w:bCs/>
          <w:color w:val="000000"/>
          <w:sz w:val="22"/>
          <w:szCs w:val="22"/>
        </w:rPr>
      </w:pPr>
      <w:r w:rsidRPr="00065A42">
        <w:rPr>
          <w:rFonts w:ascii="Arial" w:hAnsi="Arial" w:cs="Arial"/>
          <w:b/>
          <w:bCs/>
          <w:color w:val="000000"/>
          <w:sz w:val="22"/>
          <w:szCs w:val="22"/>
        </w:rPr>
        <w:t>Fikar Petr</w:t>
      </w:r>
      <w:r w:rsidRPr="00D017BA">
        <w:rPr>
          <w:rFonts w:ascii="Arial" w:hAnsi="Arial" w:cs="Arial"/>
          <w:color w:val="000000"/>
          <w:sz w:val="22"/>
          <w:szCs w:val="22"/>
        </w:rPr>
        <w:t>,</w:t>
      </w:r>
      <w:r>
        <w:rPr>
          <w:rFonts w:ascii="Arial" w:hAnsi="Arial" w:cs="Arial"/>
          <w:b/>
          <w:bCs/>
          <w:color w:val="000000"/>
          <w:sz w:val="22"/>
          <w:szCs w:val="22"/>
        </w:rPr>
        <w:t xml:space="preserve"> </w:t>
      </w:r>
      <w:proofErr w:type="spellStart"/>
      <w:r w:rsidRPr="00D017BA">
        <w:rPr>
          <w:rFonts w:ascii="Arial" w:hAnsi="Arial" w:cs="Arial"/>
          <w:color w:val="000000"/>
          <w:sz w:val="22"/>
          <w:szCs w:val="22"/>
        </w:rPr>
        <w:t>Head</w:t>
      </w:r>
      <w:proofErr w:type="spellEnd"/>
      <w:r w:rsidRPr="00D017BA">
        <w:rPr>
          <w:rFonts w:ascii="Arial" w:hAnsi="Arial" w:cs="Arial"/>
          <w:color w:val="000000"/>
          <w:sz w:val="22"/>
          <w:szCs w:val="22"/>
        </w:rPr>
        <w:t xml:space="preserve"> </w:t>
      </w:r>
      <w:proofErr w:type="spellStart"/>
      <w:r w:rsidRPr="00D017BA">
        <w:rPr>
          <w:rFonts w:ascii="Arial" w:hAnsi="Arial" w:cs="Arial"/>
          <w:color w:val="000000"/>
          <w:sz w:val="22"/>
          <w:szCs w:val="22"/>
        </w:rPr>
        <w:t>of</w:t>
      </w:r>
      <w:proofErr w:type="spellEnd"/>
      <w:r w:rsidRPr="00D017BA">
        <w:rPr>
          <w:rFonts w:ascii="Arial" w:hAnsi="Arial" w:cs="Arial"/>
          <w:color w:val="000000"/>
          <w:sz w:val="22"/>
          <w:szCs w:val="22"/>
        </w:rPr>
        <w:t xml:space="preserve"> </w:t>
      </w:r>
      <w:proofErr w:type="spellStart"/>
      <w:r w:rsidRPr="00D017BA">
        <w:rPr>
          <w:rFonts w:ascii="Arial" w:hAnsi="Arial" w:cs="Arial"/>
          <w:color w:val="000000"/>
          <w:sz w:val="22"/>
          <w:szCs w:val="22"/>
        </w:rPr>
        <w:t>the</w:t>
      </w:r>
      <w:proofErr w:type="spellEnd"/>
      <w:r w:rsidRPr="00D017BA">
        <w:rPr>
          <w:rFonts w:ascii="Arial" w:hAnsi="Arial" w:cs="Arial"/>
          <w:color w:val="000000"/>
          <w:sz w:val="22"/>
          <w:szCs w:val="22"/>
        </w:rPr>
        <w:t xml:space="preserve"> </w:t>
      </w:r>
      <w:proofErr w:type="spellStart"/>
      <w:r w:rsidRPr="00D017BA">
        <w:rPr>
          <w:rFonts w:ascii="Arial" w:hAnsi="Arial" w:cs="Arial"/>
          <w:color w:val="000000"/>
          <w:sz w:val="22"/>
          <w:szCs w:val="22"/>
        </w:rPr>
        <w:t>Investment</w:t>
      </w:r>
      <w:proofErr w:type="spellEnd"/>
      <w:r w:rsidRPr="00D017BA">
        <w:rPr>
          <w:rFonts w:ascii="Arial" w:hAnsi="Arial" w:cs="Arial"/>
          <w:color w:val="000000"/>
          <w:sz w:val="22"/>
          <w:szCs w:val="22"/>
        </w:rPr>
        <w:t xml:space="preserve"> Development Depart</w:t>
      </w:r>
      <w:r w:rsidR="00DD0B9A">
        <w:rPr>
          <w:rFonts w:ascii="Arial" w:hAnsi="Arial" w:cs="Arial"/>
          <w:color w:val="000000"/>
          <w:sz w:val="22"/>
          <w:szCs w:val="22"/>
        </w:rPr>
        <w:t>ment</w:t>
      </w:r>
    </w:p>
    <w:p w14:paraId="2182EB06" w14:textId="788DCD82" w:rsidR="00065A42" w:rsidRDefault="00065A42" w:rsidP="00065A42">
      <w:pPr>
        <w:ind w:left="2832"/>
        <w:rPr>
          <w:rFonts w:ascii="Arial" w:hAnsi="Arial" w:cs="Arial"/>
          <w:bCs/>
          <w:color w:val="000000"/>
          <w:sz w:val="22"/>
          <w:szCs w:val="22"/>
          <w:lang w:val="en-US"/>
        </w:rPr>
      </w:pPr>
      <w:r w:rsidRPr="00E164D7">
        <w:rPr>
          <w:rFonts w:ascii="Arial" w:hAnsi="Arial" w:cs="Arial"/>
          <w:bCs/>
          <w:color w:val="000000"/>
          <w:sz w:val="22"/>
          <w:szCs w:val="22"/>
          <w:lang w:val="en-US"/>
        </w:rPr>
        <w:t>e-mail:</w:t>
      </w:r>
      <w:r>
        <w:rPr>
          <w:rFonts w:ascii="Arial" w:hAnsi="Arial" w:cs="Arial"/>
          <w:bCs/>
          <w:color w:val="000000"/>
          <w:sz w:val="22"/>
          <w:szCs w:val="22"/>
          <w:lang w:val="en-US"/>
        </w:rPr>
        <w:t xml:space="preserve"> </w:t>
      </w:r>
      <w:hyperlink r:id="rId12" w:history="1">
        <w:r w:rsidRPr="00E25280">
          <w:rPr>
            <w:rStyle w:val="Hypertextovodkaz"/>
            <w:rFonts w:ascii="Arial" w:hAnsi="Arial" w:cs="Arial"/>
            <w:bCs/>
            <w:sz w:val="22"/>
            <w:szCs w:val="22"/>
            <w:lang w:val="en-US"/>
          </w:rPr>
          <w:t>Fikar.Petr@stc.cz</w:t>
        </w:r>
      </w:hyperlink>
      <w:r>
        <w:rPr>
          <w:rFonts w:ascii="Arial" w:hAnsi="Arial" w:cs="Arial"/>
          <w:bCs/>
          <w:color w:val="000000"/>
          <w:sz w:val="22"/>
          <w:szCs w:val="22"/>
          <w:lang w:val="en-US"/>
        </w:rPr>
        <w:t xml:space="preserve">, </w:t>
      </w:r>
      <w:r w:rsidRPr="00E164D7">
        <w:rPr>
          <w:rFonts w:ascii="Arial" w:hAnsi="Arial" w:cs="Arial"/>
          <w:bCs/>
          <w:color w:val="000000"/>
          <w:sz w:val="22"/>
          <w:szCs w:val="22"/>
          <w:lang w:val="en-US"/>
        </w:rPr>
        <w:t xml:space="preserve">tel.: </w:t>
      </w:r>
      <w:proofErr w:type="gramStart"/>
      <w:r w:rsidRPr="00E164D7">
        <w:rPr>
          <w:rFonts w:ascii="Arial" w:hAnsi="Arial" w:cs="Arial"/>
          <w:bCs/>
          <w:color w:val="000000"/>
          <w:sz w:val="22"/>
          <w:szCs w:val="22"/>
          <w:lang w:val="en-US"/>
        </w:rPr>
        <w:t>+420 236 031</w:t>
      </w:r>
      <w:r>
        <w:rPr>
          <w:rFonts w:ascii="Arial" w:hAnsi="Arial" w:cs="Arial"/>
          <w:bCs/>
          <w:color w:val="000000"/>
          <w:sz w:val="22"/>
          <w:szCs w:val="22"/>
          <w:lang w:val="en-US"/>
        </w:rPr>
        <w:t> </w:t>
      </w:r>
      <w:r w:rsidRPr="00065A42">
        <w:rPr>
          <w:rFonts w:ascii="Arial" w:hAnsi="Arial" w:cs="Arial"/>
          <w:bCs/>
          <w:color w:val="000000"/>
          <w:sz w:val="22"/>
          <w:szCs w:val="22"/>
          <w:lang w:val="en-US"/>
        </w:rPr>
        <w:t>466</w:t>
      </w:r>
      <w:proofErr w:type="gramEnd"/>
    </w:p>
    <w:p w14:paraId="2E8E8E15" w14:textId="77777777" w:rsidR="008C0720" w:rsidRDefault="008C0720" w:rsidP="00065A42">
      <w:pPr>
        <w:ind w:left="2832"/>
        <w:rPr>
          <w:rFonts w:ascii="Arial" w:hAnsi="Arial" w:cs="Arial"/>
          <w:bCs/>
          <w:color w:val="000000"/>
          <w:sz w:val="22"/>
          <w:szCs w:val="22"/>
          <w:lang w:val="en-US"/>
        </w:rPr>
      </w:pPr>
    </w:p>
    <w:p w14:paraId="101B749F" w14:textId="77777777" w:rsidR="008C0720" w:rsidRPr="00D017BA" w:rsidRDefault="008C0720" w:rsidP="008C0720">
      <w:pPr>
        <w:ind w:left="2124" w:firstLine="708"/>
        <w:rPr>
          <w:rFonts w:ascii="Arial" w:hAnsi="Arial" w:cs="Arial"/>
          <w:sz w:val="22"/>
          <w:szCs w:val="22"/>
        </w:rPr>
      </w:pPr>
      <w:r>
        <w:rPr>
          <w:rFonts w:ascii="Arial" w:hAnsi="Arial" w:cs="Arial"/>
          <w:b/>
          <w:bCs/>
          <w:color w:val="000000"/>
          <w:sz w:val="22"/>
          <w:szCs w:val="22"/>
        </w:rPr>
        <w:t>Svatopluk Skřivánek</w:t>
      </w:r>
      <w:r w:rsidRPr="00D017BA">
        <w:rPr>
          <w:rFonts w:ascii="Arial" w:hAnsi="Arial" w:cs="Arial"/>
          <w:sz w:val="22"/>
          <w:szCs w:val="22"/>
        </w:rPr>
        <w:t xml:space="preserve">, </w:t>
      </w:r>
      <w:proofErr w:type="spellStart"/>
      <w:r>
        <w:rPr>
          <w:rFonts w:ascii="Arial" w:hAnsi="Arial" w:cs="Arial"/>
          <w:sz w:val="22"/>
          <w:szCs w:val="22"/>
        </w:rPr>
        <w:t>Technical</w:t>
      </w:r>
      <w:proofErr w:type="spellEnd"/>
      <w:r>
        <w:rPr>
          <w:rFonts w:ascii="Arial" w:hAnsi="Arial" w:cs="Arial"/>
          <w:sz w:val="22"/>
          <w:szCs w:val="22"/>
        </w:rPr>
        <w:t xml:space="preserve"> </w:t>
      </w:r>
      <w:proofErr w:type="spellStart"/>
      <w:r>
        <w:rPr>
          <w:rFonts w:ascii="Arial" w:hAnsi="Arial" w:cs="Arial"/>
          <w:sz w:val="22"/>
          <w:szCs w:val="22"/>
        </w:rPr>
        <w:t>Specialist</w:t>
      </w:r>
      <w:proofErr w:type="spellEnd"/>
      <w:r>
        <w:rPr>
          <w:rFonts w:ascii="Arial" w:hAnsi="Arial" w:cs="Arial"/>
          <w:sz w:val="22"/>
          <w:szCs w:val="22"/>
        </w:rPr>
        <w:t xml:space="preserve"> </w:t>
      </w:r>
    </w:p>
    <w:p w14:paraId="0855A5EC" w14:textId="24A8054F" w:rsidR="008C0720" w:rsidRPr="00472FF5" w:rsidRDefault="008C0720" w:rsidP="008C0720">
      <w:pPr>
        <w:ind w:left="2124" w:firstLine="708"/>
        <w:rPr>
          <w:rFonts w:ascii="Arial" w:hAnsi="Arial" w:cs="Arial"/>
          <w:color w:val="000000"/>
        </w:rPr>
      </w:pPr>
      <w:r w:rsidRPr="00451D29">
        <w:rPr>
          <w:rFonts w:ascii="Arial" w:hAnsi="Arial" w:cs="Arial"/>
          <w:color w:val="000000"/>
          <w:sz w:val="22"/>
          <w:szCs w:val="22"/>
        </w:rPr>
        <w:t xml:space="preserve">e-mail: </w:t>
      </w:r>
      <w:hyperlink r:id="rId13" w:history="1">
        <w:r>
          <w:rPr>
            <w:rStyle w:val="Hypertextovodkaz"/>
            <w:rFonts w:ascii="Arial" w:hAnsi="Arial"/>
            <w:sz w:val="22"/>
            <w:szCs w:val="22"/>
          </w:rPr>
          <w:t>skrivanek.svatopluk</w:t>
        </w:r>
        <w:r w:rsidRPr="00712555">
          <w:rPr>
            <w:rStyle w:val="Hypertextovodkaz"/>
            <w:rFonts w:ascii="Arial" w:hAnsi="Arial"/>
            <w:sz w:val="22"/>
            <w:szCs w:val="22"/>
          </w:rPr>
          <w:t>@stc.cz</w:t>
        </w:r>
      </w:hyperlink>
      <w:r w:rsidRPr="00451D29">
        <w:rPr>
          <w:rFonts w:ascii="Arial" w:hAnsi="Arial" w:cs="Arial"/>
          <w:color w:val="000000"/>
          <w:sz w:val="22"/>
          <w:szCs w:val="22"/>
        </w:rPr>
        <w:t xml:space="preserve">, tel.: </w:t>
      </w:r>
      <w:r w:rsidRPr="00E164D7">
        <w:rPr>
          <w:rFonts w:ascii="Arial" w:hAnsi="Arial" w:cs="Arial"/>
          <w:bCs/>
          <w:color w:val="000000"/>
          <w:sz w:val="22"/>
          <w:szCs w:val="22"/>
          <w:lang w:val="en-US"/>
        </w:rPr>
        <w:t xml:space="preserve">+420 </w:t>
      </w:r>
      <w:r w:rsidRPr="00451D29">
        <w:rPr>
          <w:rFonts w:ascii="Arial" w:hAnsi="Arial" w:cs="Arial"/>
          <w:color w:val="000000"/>
          <w:sz w:val="22"/>
          <w:szCs w:val="22"/>
        </w:rPr>
        <w:t>236 031</w:t>
      </w:r>
      <w:r>
        <w:rPr>
          <w:rFonts w:ascii="Arial" w:hAnsi="Arial" w:cs="Arial"/>
          <w:color w:val="000000"/>
          <w:sz w:val="22"/>
          <w:szCs w:val="22"/>
        </w:rPr>
        <w:t> </w:t>
      </w:r>
      <w:r w:rsidRPr="00451D29">
        <w:rPr>
          <w:rFonts w:ascii="Arial" w:hAnsi="Arial" w:cs="Arial"/>
          <w:color w:val="000000"/>
          <w:sz w:val="22"/>
          <w:szCs w:val="22"/>
        </w:rPr>
        <w:t>4</w:t>
      </w:r>
      <w:r>
        <w:rPr>
          <w:rFonts w:ascii="Arial" w:hAnsi="Arial" w:cs="Arial"/>
          <w:color w:val="000000"/>
          <w:sz w:val="22"/>
          <w:szCs w:val="22"/>
        </w:rPr>
        <w:t>19</w:t>
      </w:r>
    </w:p>
    <w:p w14:paraId="2045A3BF" w14:textId="77777777" w:rsidR="008C0720" w:rsidRDefault="008C0720" w:rsidP="00065A42">
      <w:pPr>
        <w:ind w:left="2832"/>
        <w:rPr>
          <w:rFonts w:ascii="Arial" w:hAnsi="Arial" w:cs="Arial"/>
          <w:bCs/>
          <w:color w:val="000000"/>
          <w:sz w:val="22"/>
          <w:szCs w:val="22"/>
          <w:lang w:val="en-US"/>
        </w:rPr>
      </w:pPr>
    </w:p>
    <w:p w14:paraId="286104A4" w14:textId="3B454C92" w:rsidR="008C0720" w:rsidRPr="00E164D7" w:rsidRDefault="008C0720" w:rsidP="00065A42">
      <w:pPr>
        <w:ind w:left="2832"/>
        <w:rPr>
          <w:rFonts w:ascii="Arial" w:hAnsi="Arial" w:cs="Arial"/>
          <w:bCs/>
          <w:color w:val="000000"/>
          <w:sz w:val="22"/>
          <w:szCs w:val="22"/>
          <w:lang w:val="en-US"/>
        </w:rPr>
      </w:pPr>
      <w:r w:rsidRPr="008C0720">
        <w:rPr>
          <w:rFonts w:ascii="Arial" w:hAnsi="Arial" w:cs="Arial"/>
          <w:b/>
          <w:color w:val="000000"/>
          <w:sz w:val="22"/>
          <w:szCs w:val="22"/>
          <w:lang w:val="en-US"/>
        </w:rPr>
        <w:t>Tomáš Vybíral</w:t>
      </w:r>
      <w:r>
        <w:rPr>
          <w:rFonts w:ascii="Arial" w:hAnsi="Arial" w:cs="Arial"/>
          <w:bCs/>
          <w:color w:val="000000"/>
          <w:sz w:val="22"/>
          <w:szCs w:val="22"/>
          <w:lang w:val="en-US"/>
        </w:rPr>
        <w:t>, H</w:t>
      </w:r>
      <w:r w:rsidRPr="008C0720">
        <w:rPr>
          <w:rFonts w:ascii="Arial" w:hAnsi="Arial" w:cs="Arial"/>
          <w:bCs/>
          <w:color w:val="000000"/>
          <w:sz w:val="22"/>
          <w:szCs w:val="22"/>
          <w:lang w:val="en-US"/>
        </w:rPr>
        <w:t xml:space="preserve">ead of </w:t>
      </w:r>
      <w:r w:rsidR="00B84FAC">
        <w:rPr>
          <w:rFonts w:ascii="Arial" w:hAnsi="Arial" w:cs="Arial"/>
          <w:bCs/>
          <w:color w:val="000000"/>
          <w:sz w:val="22"/>
          <w:szCs w:val="22"/>
          <w:lang w:val="en-US"/>
        </w:rPr>
        <w:t>P</w:t>
      </w:r>
      <w:r w:rsidRPr="008C0720">
        <w:rPr>
          <w:rFonts w:ascii="Arial" w:hAnsi="Arial" w:cs="Arial"/>
          <w:bCs/>
          <w:color w:val="000000"/>
          <w:sz w:val="22"/>
          <w:szCs w:val="22"/>
          <w:lang w:val="en-US"/>
        </w:rPr>
        <w:t xml:space="preserve">rint </w:t>
      </w:r>
      <w:r w:rsidR="00B84FAC">
        <w:rPr>
          <w:rFonts w:ascii="Arial" w:hAnsi="Arial" w:cs="Arial"/>
          <w:bCs/>
          <w:color w:val="000000"/>
          <w:sz w:val="22"/>
          <w:szCs w:val="22"/>
          <w:lang w:val="en-US"/>
        </w:rPr>
        <w:t>O</w:t>
      </w:r>
      <w:r w:rsidRPr="008C0720">
        <w:rPr>
          <w:rFonts w:ascii="Arial" w:hAnsi="Arial" w:cs="Arial"/>
          <w:bCs/>
          <w:color w:val="000000"/>
          <w:sz w:val="22"/>
          <w:szCs w:val="22"/>
          <w:lang w:val="en-US"/>
        </w:rPr>
        <w:t>perations</w:t>
      </w:r>
    </w:p>
    <w:p w14:paraId="4A201560" w14:textId="5AD1951B" w:rsidR="008C0720" w:rsidRPr="008C0720" w:rsidRDefault="008C0720" w:rsidP="008C0720">
      <w:pPr>
        <w:ind w:left="2124" w:firstLine="708"/>
        <w:rPr>
          <w:rFonts w:ascii="Arial" w:hAnsi="Arial" w:cs="Arial"/>
          <w:color w:val="000000"/>
          <w:sz w:val="22"/>
          <w:szCs w:val="22"/>
        </w:rPr>
      </w:pPr>
      <w:r w:rsidRPr="008C0720">
        <w:rPr>
          <w:rFonts w:ascii="Arial" w:hAnsi="Arial" w:cs="Arial"/>
          <w:color w:val="000000"/>
          <w:sz w:val="22"/>
          <w:szCs w:val="22"/>
        </w:rPr>
        <w:t xml:space="preserve">e-mail: </w:t>
      </w:r>
      <w:hyperlink r:id="rId14" w:history="1">
        <w:r w:rsidRPr="008C0720">
          <w:rPr>
            <w:rStyle w:val="Hypertextovodkaz"/>
            <w:rFonts w:ascii="Arial" w:hAnsi="Arial" w:cs="Arial"/>
            <w:sz w:val="22"/>
            <w:szCs w:val="22"/>
          </w:rPr>
          <w:t>Vybiral.Tomas@stc.cz</w:t>
        </w:r>
      </w:hyperlink>
      <w:r w:rsidRPr="008C0720">
        <w:rPr>
          <w:rFonts w:ascii="Arial" w:hAnsi="Arial" w:cs="Arial"/>
          <w:sz w:val="22"/>
          <w:szCs w:val="22"/>
        </w:rPr>
        <w:t xml:space="preserve"> </w:t>
      </w:r>
      <w:r w:rsidRPr="008C0720">
        <w:rPr>
          <w:rFonts w:ascii="Arial" w:hAnsi="Arial" w:cs="Arial"/>
          <w:color w:val="000000"/>
          <w:sz w:val="22"/>
          <w:szCs w:val="22"/>
        </w:rPr>
        <w:t xml:space="preserve">, tel.: </w:t>
      </w:r>
      <w:r w:rsidRPr="008C0720">
        <w:rPr>
          <w:rFonts w:ascii="Arial" w:hAnsi="Arial" w:cs="Arial"/>
          <w:bCs/>
          <w:color w:val="000000"/>
          <w:sz w:val="22"/>
          <w:szCs w:val="22"/>
          <w:lang w:val="en-US"/>
        </w:rPr>
        <w:t xml:space="preserve">+420 </w:t>
      </w:r>
      <w:r w:rsidRPr="008C0720">
        <w:rPr>
          <w:rFonts w:ascii="Arial" w:hAnsi="Arial" w:cs="Arial"/>
          <w:color w:val="000000"/>
          <w:sz w:val="22"/>
          <w:szCs w:val="22"/>
        </w:rPr>
        <w:t>236 031 462</w:t>
      </w:r>
    </w:p>
    <w:p w14:paraId="7D1C9405" w14:textId="77777777" w:rsidR="00065A42" w:rsidRPr="008C0720" w:rsidRDefault="00065A42" w:rsidP="004D333B">
      <w:pPr>
        <w:ind w:left="2124" w:firstLine="708"/>
        <w:rPr>
          <w:rFonts w:ascii="Arial" w:hAnsi="Arial" w:cs="Arial"/>
          <w:b/>
          <w:bCs/>
          <w:color w:val="000000"/>
          <w:sz w:val="22"/>
          <w:szCs w:val="22"/>
        </w:rPr>
      </w:pPr>
    </w:p>
    <w:p w14:paraId="4C42526E" w14:textId="77777777" w:rsidR="004D333B" w:rsidRPr="00734C9A" w:rsidRDefault="004D333B" w:rsidP="003C0788">
      <w:pPr>
        <w:ind w:left="2124" w:firstLine="708"/>
        <w:rPr>
          <w:rFonts w:ascii="Arial" w:hAnsi="Arial" w:cs="Arial"/>
          <w:bCs/>
          <w:color w:val="000000"/>
          <w:sz w:val="22"/>
          <w:szCs w:val="22"/>
          <w:lang w:val="en-US"/>
        </w:rPr>
      </w:pPr>
    </w:p>
    <w:p w14:paraId="31F686B6" w14:textId="43E042A9" w:rsidR="003C0788" w:rsidRPr="00734C9A" w:rsidRDefault="003C0788" w:rsidP="003C0788">
      <w:pPr>
        <w:pStyle w:val="Odstavecseseznamem"/>
        <w:ind w:left="2835" w:hanging="2835"/>
        <w:jc w:val="both"/>
        <w:rPr>
          <w:rFonts w:ascii="Arial" w:hAnsi="Arial" w:cs="Arial"/>
          <w:b/>
          <w:bCs/>
          <w:sz w:val="22"/>
          <w:szCs w:val="22"/>
        </w:rPr>
      </w:pPr>
      <w:r w:rsidRPr="00734C9A">
        <w:rPr>
          <w:rFonts w:ascii="Arial" w:hAnsi="Arial" w:cs="Arial"/>
          <w:sz w:val="22"/>
          <w:szCs w:val="22"/>
        </w:rPr>
        <w:t xml:space="preserve">On </w:t>
      </w:r>
      <w:proofErr w:type="spellStart"/>
      <w:r w:rsidRPr="00734C9A">
        <w:rPr>
          <w:rFonts w:ascii="Arial" w:hAnsi="Arial" w:cs="Arial"/>
          <w:sz w:val="22"/>
          <w:szCs w:val="22"/>
        </w:rPr>
        <w:t>behalf</w:t>
      </w:r>
      <w:proofErr w:type="spellEnd"/>
      <w:r w:rsidRPr="00734C9A">
        <w:rPr>
          <w:rFonts w:ascii="Arial" w:hAnsi="Arial" w:cs="Arial"/>
          <w:sz w:val="22"/>
          <w:szCs w:val="22"/>
        </w:rPr>
        <w:t xml:space="preserve"> </w:t>
      </w:r>
      <w:proofErr w:type="spellStart"/>
      <w:r w:rsidRPr="00734C9A">
        <w:rPr>
          <w:rFonts w:ascii="Arial" w:hAnsi="Arial" w:cs="Arial"/>
          <w:sz w:val="22"/>
          <w:szCs w:val="22"/>
        </w:rPr>
        <w:t>of</w:t>
      </w:r>
      <w:proofErr w:type="spellEnd"/>
      <w:r w:rsidRPr="00734C9A">
        <w:rPr>
          <w:rFonts w:ascii="Arial" w:hAnsi="Arial" w:cs="Arial"/>
          <w:sz w:val="22"/>
          <w:szCs w:val="22"/>
        </w:rPr>
        <w:t xml:space="preserve"> </w:t>
      </w:r>
      <w:proofErr w:type="spellStart"/>
      <w:r w:rsidRPr="00734C9A">
        <w:rPr>
          <w:rFonts w:ascii="Arial" w:hAnsi="Arial" w:cs="Arial"/>
          <w:sz w:val="22"/>
          <w:szCs w:val="22"/>
        </w:rPr>
        <w:t>the</w:t>
      </w:r>
      <w:proofErr w:type="spellEnd"/>
      <w:r w:rsidRPr="00734C9A">
        <w:rPr>
          <w:rFonts w:ascii="Arial" w:hAnsi="Arial" w:cs="Arial"/>
          <w:sz w:val="22"/>
          <w:szCs w:val="22"/>
        </w:rPr>
        <w:t xml:space="preserve"> </w:t>
      </w:r>
      <w:proofErr w:type="spellStart"/>
      <w:r w:rsidR="00EC2B5B">
        <w:rPr>
          <w:rFonts w:ascii="Arial" w:hAnsi="Arial" w:cs="Arial"/>
          <w:sz w:val="22"/>
          <w:szCs w:val="22"/>
        </w:rPr>
        <w:t>Contractor</w:t>
      </w:r>
      <w:proofErr w:type="spellEnd"/>
      <w:r w:rsidRPr="00734C9A">
        <w:rPr>
          <w:rFonts w:ascii="Arial" w:hAnsi="Arial" w:cs="Arial"/>
          <w:sz w:val="22"/>
          <w:szCs w:val="22"/>
        </w:rPr>
        <w:t>:</w:t>
      </w:r>
      <w:r w:rsidRPr="00734C9A">
        <w:rPr>
          <w:rFonts w:ascii="Arial" w:hAnsi="Arial" w:cs="Arial"/>
          <w:sz w:val="22"/>
          <w:szCs w:val="22"/>
        </w:rPr>
        <w:tab/>
      </w:r>
      <w:r w:rsidR="00AB5E52" w:rsidRPr="00100961">
        <w:rPr>
          <w:rFonts w:ascii="Arial" w:hAnsi="Arial" w:cs="Arial"/>
          <w:b/>
          <w:bCs/>
          <w:sz w:val="22"/>
          <w:szCs w:val="22"/>
          <w:highlight w:val="green"/>
          <w:lang w:val="en-GB"/>
        </w:rPr>
        <w:t>[</w:t>
      </w:r>
      <w:r w:rsidR="00AB5E52">
        <w:rPr>
          <w:rFonts w:ascii="Arial" w:hAnsi="Arial" w:cs="Arial"/>
          <w:b/>
          <w:bCs/>
          <w:sz w:val="22"/>
          <w:szCs w:val="22"/>
          <w:highlight w:val="green"/>
          <w:lang w:val="en-GB"/>
        </w:rPr>
        <w:t xml:space="preserve">the </w:t>
      </w:r>
      <w:r w:rsidR="00AB5E52" w:rsidRPr="00100961">
        <w:rPr>
          <w:rFonts w:ascii="Arial" w:hAnsi="Arial" w:cs="Arial"/>
          <w:b/>
          <w:sz w:val="22"/>
          <w:szCs w:val="22"/>
          <w:highlight w:val="green"/>
          <w:lang w:val="en-GB"/>
        </w:rPr>
        <w:t>Contracting Authority shall complete with the data from the Tender</w:t>
      </w:r>
      <w:r w:rsidR="00AB5E52" w:rsidRPr="00100961">
        <w:rPr>
          <w:rFonts w:ascii="Arial" w:hAnsi="Arial" w:cs="Arial"/>
          <w:b/>
          <w:bCs/>
          <w:sz w:val="22"/>
          <w:szCs w:val="22"/>
          <w:highlight w:val="green"/>
          <w:lang w:val="en-GB"/>
        </w:rPr>
        <w:t>]</w:t>
      </w:r>
    </w:p>
    <w:p w14:paraId="1ED676F8" w14:textId="48C29886" w:rsidR="003C0788" w:rsidRPr="00710232" w:rsidRDefault="003C0788" w:rsidP="00710232">
      <w:pPr>
        <w:pStyle w:val="Odstavecseseznamem"/>
        <w:ind w:left="426" w:hanging="426"/>
        <w:jc w:val="both"/>
        <w:rPr>
          <w:rFonts w:ascii="Arial" w:hAnsi="Arial" w:cs="Arial"/>
          <w:sz w:val="22"/>
          <w:szCs w:val="22"/>
        </w:rPr>
      </w:pP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r>
      <w:r w:rsidRPr="00734C9A">
        <w:rPr>
          <w:rFonts w:ascii="Arial" w:hAnsi="Arial" w:cs="Arial"/>
          <w:sz w:val="22"/>
          <w:szCs w:val="22"/>
        </w:rPr>
        <w:tab/>
        <w:t xml:space="preserve">e-mail: </w:t>
      </w:r>
      <w:r w:rsidRPr="009062F6">
        <w:rPr>
          <w:rFonts w:ascii="Arial" w:hAnsi="Arial" w:cs="Arial"/>
          <w:sz w:val="22"/>
          <w:szCs w:val="22"/>
          <w:highlight w:val="green"/>
        </w:rPr>
        <w:t>[</w:t>
      </w:r>
      <w:r w:rsidRPr="009062F6">
        <w:rPr>
          <w:rFonts w:ascii="Arial" w:hAnsi="Arial" w:cs="Arial"/>
          <w:sz w:val="22"/>
          <w:szCs w:val="22"/>
          <w:highlight w:val="green"/>
          <w:rtl/>
        </w:rPr>
        <w:t>•</w:t>
      </w:r>
      <w:r w:rsidRPr="009062F6">
        <w:rPr>
          <w:rFonts w:ascii="Arial" w:hAnsi="Arial" w:cs="Arial"/>
          <w:sz w:val="22"/>
          <w:szCs w:val="22"/>
          <w:highlight w:val="green"/>
        </w:rPr>
        <w:t>]</w:t>
      </w:r>
      <w:r w:rsidR="00710232">
        <w:rPr>
          <w:rFonts w:ascii="Arial" w:hAnsi="Arial" w:cs="Arial"/>
          <w:sz w:val="22"/>
          <w:szCs w:val="22"/>
        </w:rPr>
        <w:t xml:space="preserve">, </w:t>
      </w:r>
      <w:r w:rsidRPr="00710232">
        <w:rPr>
          <w:rFonts w:ascii="Arial" w:hAnsi="Arial" w:cs="Arial"/>
          <w:sz w:val="22"/>
          <w:szCs w:val="22"/>
        </w:rPr>
        <w:t xml:space="preserve">tel.: </w:t>
      </w:r>
      <w:r w:rsidRPr="009062F6">
        <w:rPr>
          <w:rFonts w:ascii="Arial" w:hAnsi="Arial" w:cs="Arial"/>
          <w:sz w:val="22"/>
          <w:szCs w:val="22"/>
          <w:highlight w:val="green"/>
        </w:rPr>
        <w:t>[</w:t>
      </w:r>
      <w:r w:rsidRPr="009062F6">
        <w:rPr>
          <w:rFonts w:ascii="Arial" w:hAnsi="Arial" w:cs="Arial"/>
          <w:sz w:val="22"/>
          <w:szCs w:val="22"/>
          <w:highlight w:val="green"/>
          <w:rtl/>
        </w:rPr>
        <w:t>•</w:t>
      </w:r>
      <w:r w:rsidRPr="009062F6">
        <w:rPr>
          <w:rFonts w:ascii="Arial" w:hAnsi="Arial" w:cs="Arial"/>
          <w:sz w:val="22"/>
          <w:szCs w:val="22"/>
          <w:highlight w:val="green"/>
        </w:rPr>
        <w:t>]</w:t>
      </w:r>
    </w:p>
    <w:p w14:paraId="7B90FF0C" w14:textId="77777777" w:rsidR="003C0788" w:rsidRPr="00734C9A" w:rsidRDefault="003C0788" w:rsidP="00757EBD">
      <w:pPr>
        <w:jc w:val="center"/>
        <w:rPr>
          <w:rFonts w:ascii="Arial" w:hAnsi="Arial" w:cs="Arial"/>
          <w:sz w:val="22"/>
          <w:lang w:val="en-GB"/>
        </w:rPr>
      </w:pPr>
    </w:p>
    <w:p w14:paraId="15E37C97" w14:textId="77777777" w:rsidR="00E42F2D" w:rsidRPr="00734C9A" w:rsidRDefault="00E42F2D" w:rsidP="00E42F2D">
      <w:pPr>
        <w:jc w:val="both"/>
        <w:rPr>
          <w:rFonts w:ascii="Arial" w:hAnsi="Arial" w:cs="Arial"/>
          <w:b/>
          <w:sz w:val="22"/>
          <w:szCs w:val="22"/>
          <w:lang w:val="en-GB"/>
        </w:rPr>
      </w:pPr>
    </w:p>
    <w:p w14:paraId="216EE916" w14:textId="77777777" w:rsidR="00211157" w:rsidRPr="00734C9A" w:rsidRDefault="00211157" w:rsidP="002049F3">
      <w:pPr>
        <w:jc w:val="both"/>
        <w:rPr>
          <w:rFonts w:ascii="Arial" w:hAnsi="Arial" w:cs="Arial"/>
          <w:b/>
          <w:sz w:val="22"/>
          <w:szCs w:val="22"/>
          <w:lang w:val="en-GB"/>
        </w:rPr>
      </w:pPr>
    </w:p>
    <w:p w14:paraId="1DBEB030" w14:textId="51DC62BC" w:rsidR="002049F3" w:rsidRPr="00734C9A" w:rsidRDefault="00E73D01" w:rsidP="002049F3">
      <w:pPr>
        <w:jc w:val="center"/>
        <w:rPr>
          <w:rFonts w:ascii="Arial" w:hAnsi="Arial" w:cs="Arial"/>
          <w:b/>
          <w:caps/>
          <w:sz w:val="22"/>
          <w:szCs w:val="22"/>
          <w:lang w:val="en-GB"/>
        </w:rPr>
      </w:pPr>
      <w:r w:rsidRPr="00734C9A">
        <w:rPr>
          <w:rFonts w:ascii="Arial" w:hAnsi="Arial" w:cs="Arial"/>
          <w:b/>
          <w:caps/>
          <w:sz w:val="22"/>
          <w:lang w:val="en-GB"/>
        </w:rPr>
        <w:t>I.</w:t>
      </w:r>
      <w:r w:rsidR="006C3D08" w:rsidRPr="00734C9A">
        <w:rPr>
          <w:rFonts w:ascii="Arial" w:hAnsi="Arial" w:cs="Arial"/>
          <w:b/>
          <w:caps/>
          <w:sz w:val="22"/>
          <w:lang w:val="en-GB"/>
        </w:rPr>
        <w:t xml:space="preserve"> </w:t>
      </w:r>
      <w:r w:rsidRPr="00734C9A">
        <w:rPr>
          <w:rFonts w:ascii="Arial" w:hAnsi="Arial" w:cs="Arial"/>
          <w:b/>
          <w:caps/>
          <w:sz w:val="22"/>
          <w:lang w:val="en-GB"/>
        </w:rPr>
        <w:t>INTRODUCTORY PROVISIONS</w:t>
      </w:r>
    </w:p>
    <w:p w14:paraId="3779E686" w14:textId="77777777" w:rsidR="002049F3" w:rsidRPr="00734C9A" w:rsidRDefault="002049F3" w:rsidP="002049F3">
      <w:pPr>
        <w:jc w:val="center"/>
        <w:rPr>
          <w:rFonts w:ascii="Arial" w:hAnsi="Arial" w:cs="Arial"/>
          <w:b/>
          <w:caps/>
          <w:sz w:val="22"/>
          <w:szCs w:val="22"/>
          <w:lang w:val="en-GB"/>
        </w:rPr>
      </w:pPr>
    </w:p>
    <w:p w14:paraId="6BACBD21" w14:textId="59D28598" w:rsidR="002D6FB6" w:rsidRPr="00734C9A" w:rsidRDefault="00016718" w:rsidP="00BC6E72">
      <w:pPr>
        <w:pStyle w:val="Kapitola1"/>
        <w:tabs>
          <w:tab w:val="clear" w:pos="705"/>
          <w:tab w:val="num" w:pos="426"/>
        </w:tabs>
        <w:ind w:left="426" w:hanging="426"/>
        <w:rPr>
          <w:lang w:val="en-GB"/>
        </w:rPr>
      </w:pPr>
      <w:bookmarkStart w:id="1" w:name="_Hlk93668150"/>
      <w:bookmarkStart w:id="2" w:name="_Hlk93668137"/>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is</w:t>
      </w:r>
      <w:proofErr w:type="spellEnd"/>
      <w:r w:rsidRPr="00734C9A">
        <w:t xml:space="preserve"> </w:t>
      </w:r>
      <w:proofErr w:type="spellStart"/>
      <w:r w:rsidRPr="00734C9A">
        <w:t>concluded</w:t>
      </w:r>
      <w:proofErr w:type="spellEnd"/>
      <w:r w:rsidRPr="00734C9A">
        <w:t xml:space="preserve"> on </w:t>
      </w:r>
      <w:proofErr w:type="spellStart"/>
      <w:r w:rsidRPr="00734C9A">
        <w:t>the</w:t>
      </w:r>
      <w:proofErr w:type="spellEnd"/>
      <w:r w:rsidRPr="00734C9A">
        <w:t xml:space="preserve"> </w:t>
      </w:r>
      <w:proofErr w:type="spellStart"/>
      <w:r w:rsidRPr="00734C9A">
        <w:t>basis</w:t>
      </w:r>
      <w:proofErr w:type="spellEnd"/>
      <w:r w:rsidRPr="00734C9A">
        <w:t xml:space="preserve"> </w:t>
      </w:r>
      <w:proofErr w:type="spellStart"/>
      <w:r w:rsidRPr="00734C9A">
        <w:t>of</w:t>
      </w:r>
      <w:proofErr w:type="spellEnd"/>
      <w:r w:rsidRPr="00734C9A">
        <w:t xml:space="preserve"> </w:t>
      </w:r>
      <w:proofErr w:type="spellStart"/>
      <w:r w:rsidRPr="00734C9A">
        <w:t>the</w:t>
      </w:r>
      <w:proofErr w:type="spellEnd"/>
      <w:r w:rsidRPr="00734C9A">
        <w:t xml:space="preserve"> </w:t>
      </w:r>
      <w:proofErr w:type="spellStart"/>
      <w:r w:rsidRPr="00734C9A">
        <w:t>results</w:t>
      </w:r>
      <w:proofErr w:type="spellEnd"/>
      <w:r w:rsidRPr="00734C9A">
        <w:t xml:space="preserve"> </w:t>
      </w:r>
      <w:proofErr w:type="spellStart"/>
      <w:r w:rsidRPr="00734C9A">
        <w:t>of</w:t>
      </w:r>
      <w:proofErr w:type="spellEnd"/>
      <w:r w:rsidRPr="00734C9A">
        <w:t xml:space="preserve"> </w:t>
      </w:r>
      <w:proofErr w:type="spellStart"/>
      <w:r w:rsidRPr="00734C9A">
        <w:t>a</w:t>
      </w:r>
      <w:r w:rsidR="00B84FAC">
        <w:t>n</w:t>
      </w:r>
      <w:proofErr w:type="spellEnd"/>
      <w:r w:rsidRPr="00734C9A">
        <w:t xml:space="preserve"> </w:t>
      </w:r>
      <w:proofErr w:type="spellStart"/>
      <w:r w:rsidRPr="00734C9A">
        <w:t>over-</w:t>
      </w:r>
      <w:r w:rsidRPr="0089493F">
        <w:t>threshold</w:t>
      </w:r>
      <w:proofErr w:type="spellEnd"/>
      <w:r w:rsidRPr="0089493F">
        <w:t xml:space="preserve"> open tender </w:t>
      </w:r>
      <w:proofErr w:type="spellStart"/>
      <w:r w:rsidRPr="0089493F">
        <w:t>procedure</w:t>
      </w:r>
      <w:proofErr w:type="spellEnd"/>
      <w:r w:rsidRPr="0089493F">
        <w:t xml:space="preserve"> </w:t>
      </w:r>
      <w:proofErr w:type="spellStart"/>
      <w:r w:rsidRPr="0089493F">
        <w:t>within</w:t>
      </w:r>
      <w:proofErr w:type="spellEnd"/>
      <w:r w:rsidRPr="0089493F">
        <w:t xml:space="preserve"> </w:t>
      </w:r>
      <w:proofErr w:type="spellStart"/>
      <w:r w:rsidRPr="0089493F">
        <w:t>the</w:t>
      </w:r>
      <w:proofErr w:type="spellEnd"/>
      <w:r w:rsidRPr="0089493F">
        <w:t xml:space="preserve"> </w:t>
      </w:r>
      <w:proofErr w:type="spellStart"/>
      <w:r w:rsidRPr="0089493F">
        <w:t>meaning</w:t>
      </w:r>
      <w:proofErr w:type="spellEnd"/>
      <w:r w:rsidRPr="0089493F">
        <w:t xml:space="preserve"> </w:t>
      </w:r>
      <w:proofErr w:type="spellStart"/>
      <w:r w:rsidRPr="0089493F">
        <w:t>of</w:t>
      </w:r>
      <w:proofErr w:type="spellEnd"/>
      <w:r w:rsidRPr="0089493F">
        <w:t xml:space="preserve"> </w:t>
      </w:r>
      <w:proofErr w:type="spellStart"/>
      <w:r w:rsidRPr="0089493F">
        <w:t>Section</w:t>
      </w:r>
      <w:proofErr w:type="spellEnd"/>
      <w:r w:rsidRPr="0089493F">
        <w:t xml:space="preserve"> 56 et </w:t>
      </w:r>
      <w:proofErr w:type="spellStart"/>
      <w:r w:rsidRPr="0089493F">
        <w:t>seq</w:t>
      </w:r>
      <w:proofErr w:type="spellEnd"/>
      <w:r w:rsidRPr="0089493F">
        <w:t xml:space="preserve">. </w:t>
      </w:r>
      <w:proofErr w:type="spellStart"/>
      <w:r w:rsidRPr="0089493F">
        <w:t>of</w:t>
      </w:r>
      <w:proofErr w:type="spellEnd"/>
      <w:r w:rsidRPr="0089493F">
        <w:t xml:space="preserve"> </w:t>
      </w:r>
      <w:proofErr w:type="spellStart"/>
      <w:r w:rsidRPr="0089493F">
        <w:t>the</w:t>
      </w:r>
      <w:proofErr w:type="spellEnd"/>
      <w:r w:rsidRPr="0089493F">
        <w:t xml:space="preserve"> PPA, </w:t>
      </w:r>
      <w:proofErr w:type="spellStart"/>
      <w:r w:rsidRPr="0089493F">
        <w:t>which</w:t>
      </w:r>
      <w:proofErr w:type="spellEnd"/>
      <w:r w:rsidRPr="0089493F">
        <w:t xml:space="preserve"> </w:t>
      </w:r>
      <w:proofErr w:type="spellStart"/>
      <w:r w:rsidRPr="0089493F">
        <w:t>is</w:t>
      </w:r>
      <w:proofErr w:type="spellEnd"/>
      <w:r w:rsidRPr="0089493F">
        <w:t xml:space="preserve"> </w:t>
      </w:r>
      <w:proofErr w:type="spellStart"/>
      <w:r w:rsidRPr="0089493F">
        <w:rPr>
          <w:color w:val="auto"/>
        </w:rPr>
        <w:t>entitled</w:t>
      </w:r>
      <w:proofErr w:type="spellEnd"/>
      <w:r w:rsidRPr="0089493F">
        <w:rPr>
          <w:color w:val="auto"/>
        </w:rPr>
        <w:t xml:space="preserve"> “</w:t>
      </w:r>
      <w:proofErr w:type="spellStart"/>
      <w:r w:rsidR="00A454E0">
        <w:rPr>
          <w:i/>
          <w:iCs/>
          <w:color w:val="auto"/>
        </w:rPr>
        <w:t>Device</w:t>
      </w:r>
      <w:proofErr w:type="spellEnd"/>
      <w:r w:rsidR="00A454E0">
        <w:rPr>
          <w:i/>
          <w:iCs/>
          <w:color w:val="auto"/>
        </w:rPr>
        <w:t xml:space="preserve"> </w:t>
      </w:r>
      <w:proofErr w:type="spellStart"/>
      <w:r w:rsidR="00A454E0">
        <w:rPr>
          <w:i/>
          <w:iCs/>
          <w:color w:val="auto"/>
        </w:rPr>
        <w:t>for</w:t>
      </w:r>
      <w:proofErr w:type="spellEnd"/>
      <w:r w:rsidR="00A454E0">
        <w:rPr>
          <w:i/>
          <w:iCs/>
          <w:color w:val="auto"/>
        </w:rPr>
        <w:t xml:space="preserve"> hot </w:t>
      </w:r>
      <w:proofErr w:type="spellStart"/>
      <w:r w:rsidR="00A454E0">
        <w:rPr>
          <w:i/>
          <w:iCs/>
          <w:color w:val="auto"/>
        </w:rPr>
        <w:t>foil</w:t>
      </w:r>
      <w:proofErr w:type="spellEnd"/>
      <w:r w:rsidR="00A454E0">
        <w:rPr>
          <w:i/>
          <w:iCs/>
          <w:color w:val="auto"/>
        </w:rPr>
        <w:t xml:space="preserve"> </w:t>
      </w:r>
      <w:proofErr w:type="spellStart"/>
      <w:r w:rsidR="00A454E0">
        <w:rPr>
          <w:i/>
          <w:iCs/>
          <w:color w:val="auto"/>
        </w:rPr>
        <w:t>stamping</w:t>
      </w:r>
      <w:proofErr w:type="spellEnd"/>
      <w:r w:rsidR="00A454E0">
        <w:rPr>
          <w:i/>
          <w:iCs/>
          <w:color w:val="auto"/>
        </w:rPr>
        <w:t xml:space="preserve">, </w:t>
      </w:r>
      <w:proofErr w:type="spellStart"/>
      <w:r w:rsidR="00A454E0">
        <w:rPr>
          <w:i/>
          <w:iCs/>
          <w:color w:val="auto"/>
        </w:rPr>
        <w:t>embo</w:t>
      </w:r>
      <w:r w:rsidR="00311404">
        <w:rPr>
          <w:i/>
          <w:iCs/>
          <w:color w:val="auto"/>
        </w:rPr>
        <w:t>s</w:t>
      </w:r>
      <w:r w:rsidR="00A454E0">
        <w:rPr>
          <w:i/>
          <w:iCs/>
          <w:color w:val="auto"/>
        </w:rPr>
        <w:t>sing</w:t>
      </w:r>
      <w:proofErr w:type="spellEnd"/>
      <w:r w:rsidR="00A454E0">
        <w:rPr>
          <w:i/>
          <w:iCs/>
          <w:color w:val="auto"/>
        </w:rPr>
        <w:t xml:space="preserve"> and </w:t>
      </w:r>
      <w:proofErr w:type="spellStart"/>
      <w:r w:rsidR="00A454E0">
        <w:rPr>
          <w:i/>
          <w:iCs/>
          <w:color w:val="auto"/>
        </w:rPr>
        <w:t>die-cutting</w:t>
      </w:r>
      <w:proofErr w:type="spellEnd"/>
      <w:r w:rsidRPr="0089493F">
        <w:rPr>
          <w:color w:val="auto"/>
        </w:rPr>
        <w:t>”</w:t>
      </w:r>
      <w:r w:rsidRPr="002036EE">
        <w:rPr>
          <w:color w:val="auto"/>
        </w:rPr>
        <w:t xml:space="preserve"> (</w:t>
      </w:r>
      <w:proofErr w:type="spellStart"/>
      <w:r w:rsidRPr="002036EE">
        <w:rPr>
          <w:color w:val="auto"/>
        </w:rPr>
        <w:t>hereinafter</w:t>
      </w:r>
      <w:proofErr w:type="spellEnd"/>
      <w:r w:rsidRPr="00751C35">
        <w:rPr>
          <w:color w:val="auto"/>
        </w:rPr>
        <w:t xml:space="preserve"> </w:t>
      </w:r>
      <w:proofErr w:type="spellStart"/>
      <w:r w:rsidRPr="00734C9A">
        <w:t>referred</w:t>
      </w:r>
      <w:proofErr w:type="spellEnd"/>
      <w:r w:rsidRPr="00734C9A">
        <w:t xml:space="preserve"> to as </w:t>
      </w:r>
      <w:proofErr w:type="spellStart"/>
      <w:r w:rsidRPr="00734C9A">
        <w:t>the</w:t>
      </w:r>
      <w:proofErr w:type="spellEnd"/>
      <w:r w:rsidRPr="00734C9A">
        <w:t xml:space="preserve"> “</w:t>
      </w:r>
      <w:r w:rsidRPr="00734C9A">
        <w:rPr>
          <w:b/>
        </w:rPr>
        <w:t xml:space="preserve">tender </w:t>
      </w:r>
      <w:proofErr w:type="spellStart"/>
      <w:r w:rsidRPr="00734C9A">
        <w:rPr>
          <w:b/>
        </w:rPr>
        <w:t>procedure</w:t>
      </w:r>
      <w:proofErr w:type="spellEnd"/>
      <w:r w:rsidRPr="00734C9A">
        <w:t xml:space="preserve">”). </w:t>
      </w:r>
      <w:proofErr w:type="spellStart"/>
      <w:r w:rsidRPr="00734C9A">
        <w:t>The</w:t>
      </w:r>
      <w:proofErr w:type="spellEnd"/>
      <w:r w:rsidRPr="00734C9A">
        <w:t xml:space="preserve"> </w:t>
      </w:r>
      <w:proofErr w:type="spellStart"/>
      <w:r w:rsidRPr="00734C9A">
        <w:t>basis</w:t>
      </w:r>
      <w:proofErr w:type="spellEnd"/>
      <w:r w:rsidRPr="00734C9A">
        <w:t xml:space="preserve"> </w:t>
      </w:r>
      <w:proofErr w:type="spellStart"/>
      <w:r w:rsidRPr="00734C9A">
        <w:t>for</w:t>
      </w:r>
      <w:proofErr w:type="spellEnd"/>
      <w:r w:rsidRPr="00734C9A">
        <w:t xml:space="preserve"> </w:t>
      </w:r>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is</w:t>
      </w:r>
      <w:proofErr w:type="spellEnd"/>
      <w:r w:rsidRPr="00734C9A">
        <w:t xml:space="preserve"> </w:t>
      </w:r>
      <w:proofErr w:type="spellStart"/>
      <w:r w:rsidRPr="00734C9A">
        <w:t>also</w:t>
      </w:r>
      <w:proofErr w:type="spellEnd"/>
      <w:r w:rsidRPr="00734C9A">
        <w:t xml:space="preserve"> </w:t>
      </w:r>
      <w:proofErr w:type="spellStart"/>
      <w:r w:rsidRPr="00734C9A">
        <w:t>the</w:t>
      </w:r>
      <w:proofErr w:type="spellEnd"/>
      <w:r w:rsidRPr="00734C9A">
        <w:rPr>
          <w:lang w:val="cs-CZ"/>
        </w:rPr>
        <w:t xml:space="preserve"> </w:t>
      </w:r>
      <w:proofErr w:type="spellStart"/>
      <w:r w:rsidRPr="00734C9A">
        <w:rPr>
          <w:lang w:val="cs-CZ"/>
        </w:rPr>
        <w:t>Contractor</w:t>
      </w:r>
      <w:proofErr w:type="spellEnd"/>
      <w:r w:rsidRPr="00734C9A">
        <w:t xml:space="preserve">'s tender </w:t>
      </w:r>
      <w:proofErr w:type="spellStart"/>
      <w:r w:rsidRPr="00734C9A">
        <w:t>for</w:t>
      </w:r>
      <w:proofErr w:type="spellEnd"/>
      <w:r w:rsidRPr="00734C9A">
        <w:t xml:space="preserve"> </w:t>
      </w:r>
      <w:proofErr w:type="spellStart"/>
      <w:r w:rsidRPr="00734C9A">
        <w:t>the</w:t>
      </w:r>
      <w:proofErr w:type="spellEnd"/>
      <w:r w:rsidRPr="00734C9A">
        <w:t xml:space="preserve"> tender </w:t>
      </w:r>
      <w:proofErr w:type="spellStart"/>
      <w:r w:rsidRPr="00734C9A">
        <w:t>procedure</w:t>
      </w:r>
      <w:proofErr w:type="spellEnd"/>
      <w:r w:rsidRPr="00734C9A">
        <w:t xml:space="preserve"> </w:t>
      </w:r>
      <w:proofErr w:type="spellStart"/>
      <w:r w:rsidRPr="00734C9A">
        <w:t>submitted</w:t>
      </w:r>
      <w:proofErr w:type="spellEnd"/>
      <w:r w:rsidRPr="00734C9A">
        <w:t xml:space="preserve"> on </w:t>
      </w:r>
      <w:r w:rsidRPr="00D017BA">
        <w:rPr>
          <w:b/>
          <w:bCs/>
          <w:highlight w:val="green"/>
        </w:rPr>
        <w:t>[</w:t>
      </w:r>
      <w:proofErr w:type="spellStart"/>
      <w:r w:rsidR="004F36FA" w:rsidRPr="00D017BA">
        <w:rPr>
          <w:b/>
          <w:highlight w:val="green"/>
          <w:lang w:val="en-GB"/>
        </w:rPr>
        <w:t>the</w:t>
      </w:r>
      <w:proofErr w:type="spellEnd"/>
      <w:r w:rsidR="004F36FA" w:rsidRPr="00D017BA">
        <w:rPr>
          <w:b/>
          <w:highlight w:val="green"/>
          <w:lang w:val="en-GB"/>
        </w:rPr>
        <w:t xml:space="preserve"> Contracting </w:t>
      </w:r>
      <w:r w:rsidR="000C739D">
        <w:rPr>
          <w:b/>
          <w:highlight w:val="green"/>
          <w:lang w:val="en-GB"/>
        </w:rPr>
        <w:t>Authority</w:t>
      </w:r>
      <w:r w:rsidR="004F36FA" w:rsidRPr="00D017BA">
        <w:rPr>
          <w:b/>
          <w:highlight w:val="green"/>
          <w:lang w:val="en-GB"/>
        </w:rPr>
        <w:t xml:space="preserve"> shall complete with </w:t>
      </w:r>
      <w:r w:rsidR="00D017BA" w:rsidRPr="00D017BA">
        <w:rPr>
          <w:b/>
          <w:highlight w:val="green"/>
          <w:lang w:val="en-GB"/>
        </w:rPr>
        <w:t xml:space="preserve">the </w:t>
      </w:r>
      <w:proofErr w:type="spellStart"/>
      <w:r w:rsidR="004F36FA" w:rsidRPr="00D017BA">
        <w:rPr>
          <w:b/>
          <w:bCs/>
          <w:highlight w:val="green"/>
          <w:lang w:val="cs-CZ"/>
        </w:rPr>
        <w:t>Partincipant’s</w:t>
      </w:r>
      <w:proofErr w:type="spellEnd"/>
      <w:r w:rsidR="004F36FA" w:rsidRPr="00D017BA">
        <w:rPr>
          <w:b/>
          <w:bCs/>
          <w:highlight w:val="green"/>
          <w:lang w:val="cs-CZ"/>
        </w:rPr>
        <w:t xml:space="preserve"> </w:t>
      </w:r>
      <w:r w:rsidRPr="00D017BA">
        <w:rPr>
          <w:b/>
          <w:bCs/>
          <w:highlight w:val="green"/>
        </w:rPr>
        <w:t xml:space="preserve">tender </w:t>
      </w:r>
      <w:proofErr w:type="spellStart"/>
      <w:r w:rsidRPr="00D017BA">
        <w:rPr>
          <w:b/>
          <w:bCs/>
          <w:highlight w:val="green"/>
        </w:rPr>
        <w:t>submission</w:t>
      </w:r>
      <w:proofErr w:type="spellEnd"/>
      <w:r w:rsidRPr="00D017BA">
        <w:rPr>
          <w:b/>
          <w:bCs/>
          <w:highlight w:val="green"/>
        </w:rPr>
        <w:t xml:space="preserve"> </w:t>
      </w:r>
      <w:proofErr w:type="spellStart"/>
      <w:r w:rsidRPr="00D017BA">
        <w:rPr>
          <w:b/>
          <w:bCs/>
          <w:highlight w:val="green"/>
        </w:rPr>
        <w:t>date</w:t>
      </w:r>
      <w:proofErr w:type="spellEnd"/>
      <w:r w:rsidRPr="00D017BA">
        <w:rPr>
          <w:b/>
          <w:bCs/>
          <w:highlight w:val="green"/>
        </w:rPr>
        <w:t>]</w:t>
      </w:r>
      <w:r w:rsidRPr="00D017BA">
        <w:t>,</w:t>
      </w:r>
      <w:r w:rsidRPr="00734C9A">
        <w:t xml:space="preserve"> </w:t>
      </w:r>
      <w:proofErr w:type="spellStart"/>
      <w:r w:rsidRPr="00734C9A">
        <w:t>the</w:t>
      </w:r>
      <w:proofErr w:type="spellEnd"/>
      <w:r w:rsidRPr="00734C9A">
        <w:t xml:space="preserve"> </w:t>
      </w:r>
      <w:proofErr w:type="spellStart"/>
      <w:r w:rsidRPr="00734C9A">
        <w:t>content</w:t>
      </w:r>
      <w:proofErr w:type="spellEnd"/>
      <w:r w:rsidRPr="00734C9A">
        <w:t xml:space="preserve"> </w:t>
      </w:r>
      <w:proofErr w:type="spellStart"/>
      <w:r w:rsidRPr="00734C9A">
        <w:t>of</w:t>
      </w:r>
      <w:proofErr w:type="spellEnd"/>
      <w:r w:rsidRPr="00734C9A">
        <w:t xml:space="preserve"> </w:t>
      </w:r>
      <w:proofErr w:type="spellStart"/>
      <w:r w:rsidRPr="00734C9A">
        <w:t>which</w:t>
      </w:r>
      <w:proofErr w:type="spellEnd"/>
      <w:r w:rsidRPr="00734C9A">
        <w:t xml:space="preserve"> </w:t>
      </w:r>
      <w:proofErr w:type="spellStart"/>
      <w:r w:rsidRPr="00734C9A">
        <w:t>is</w:t>
      </w:r>
      <w:proofErr w:type="spellEnd"/>
      <w:r w:rsidRPr="00734C9A">
        <w:t xml:space="preserve"> </w:t>
      </w:r>
      <w:proofErr w:type="spellStart"/>
      <w:r w:rsidRPr="00734C9A">
        <w:t>known</w:t>
      </w:r>
      <w:proofErr w:type="spellEnd"/>
      <w:r w:rsidRPr="00734C9A">
        <w:t xml:space="preserve"> to </w:t>
      </w:r>
      <w:proofErr w:type="spellStart"/>
      <w:r w:rsidRPr="00734C9A">
        <w:t>the</w:t>
      </w:r>
      <w:proofErr w:type="spellEnd"/>
      <w:r w:rsidRPr="00734C9A">
        <w:t xml:space="preserve"> </w:t>
      </w:r>
      <w:proofErr w:type="spellStart"/>
      <w:r w:rsidRPr="00734C9A">
        <w:t>Parties</w:t>
      </w:r>
      <w:proofErr w:type="spellEnd"/>
      <w:r w:rsidRPr="00734C9A">
        <w:t xml:space="preserve"> (</w:t>
      </w:r>
      <w:proofErr w:type="spellStart"/>
      <w:r w:rsidRPr="00734C9A">
        <w:t>hereinafter</w:t>
      </w:r>
      <w:proofErr w:type="spellEnd"/>
      <w:r w:rsidRPr="00734C9A">
        <w:t xml:space="preserve"> </w:t>
      </w:r>
      <w:proofErr w:type="spellStart"/>
      <w:r w:rsidRPr="00734C9A">
        <w:t>referred</w:t>
      </w:r>
      <w:proofErr w:type="spellEnd"/>
      <w:r w:rsidRPr="00734C9A">
        <w:t xml:space="preserve"> to as </w:t>
      </w:r>
      <w:proofErr w:type="spellStart"/>
      <w:r w:rsidRPr="00734C9A">
        <w:t>the</w:t>
      </w:r>
      <w:proofErr w:type="spellEnd"/>
      <w:r w:rsidRPr="00734C9A">
        <w:t xml:space="preserve"> "</w:t>
      </w:r>
      <w:r w:rsidRPr="00734C9A">
        <w:rPr>
          <w:b/>
        </w:rPr>
        <w:t>Tender</w:t>
      </w:r>
      <w:r w:rsidRPr="00734C9A">
        <w:t>").</w:t>
      </w:r>
      <w:bookmarkEnd w:id="1"/>
    </w:p>
    <w:p w14:paraId="46293697" w14:textId="50A51B66" w:rsidR="002D6FB6" w:rsidRPr="009062F6" w:rsidRDefault="00D152AC" w:rsidP="002D6FB6">
      <w:pPr>
        <w:pStyle w:val="Kapitola1"/>
        <w:tabs>
          <w:tab w:val="clear" w:pos="705"/>
          <w:tab w:val="num" w:pos="-142"/>
        </w:tabs>
        <w:ind w:left="426" w:hanging="426"/>
        <w:rPr>
          <w:lang w:val="en-GB"/>
        </w:rPr>
      </w:pPr>
      <w:bookmarkStart w:id="3" w:name="_Hlk93668287"/>
      <w:proofErr w:type="spellStart"/>
      <w:r w:rsidRPr="00734C9A">
        <w:t>When</w:t>
      </w:r>
      <w:proofErr w:type="spellEnd"/>
      <w:r w:rsidRPr="00734C9A">
        <w:t xml:space="preserve"> </w:t>
      </w:r>
      <w:proofErr w:type="spellStart"/>
      <w:r w:rsidRPr="00734C9A">
        <w:t>interpreting</w:t>
      </w:r>
      <w:proofErr w:type="spellEnd"/>
      <w:r w:rsidRPr="00734C9A">
        <w:t xml:space="preserve"> </w:t>
      </w:r>
      <w:proofErr w:type="spellStart"/>
      <w:r w:rsidRPr="00734C9A">
        <w:t>the</w:t>
      </w:r>
      <w:proofErr w:type="spellEnd"/>
      <w:r w:rsidRPr="00734C9A">
        <w:t xml:space="preserve"> </w:t>
      </w:r>
      <w:proofErr w:type="spellStart"/>
      <w:r w:rsidRPr="00734C9A">
        <w:t>content</w:t>
      </w:r>
      <w:proofErr w:type="spellEnd"/>
      <w:r w:rsidRPr="00734C9A">
        <w:t xml:space="preserve"> </w:t>
      </w:r>
      <w:proofErr w:type="spellStart"/>
      <w:r w:rsidRPr="00734C9A">
        <w:t>of</w:t>
      </w:r>
      <w:proofErr w:type="spellEnd"/>
      <w:r w:rsidRPr="00734C9A">
        <w:t xml:space="preserve"> </w:t>
      </w:r>
      <w:proofErr w:type="spellStart"/>
      <w:r w:rsidRPr="00734C9A">
        <w:t>this</w:t>
      </w:r>
      <w:proofErr w:type="spellEnd"/>
      <w:r w:rsidRPr="00734C9A">
        <w:t xml:space="preserve"> </w:t>
      </w:r>
      <w:proofErr w:type="spellStart"/>
      <w:r w:rsidRPr="00734C9A">
        <w:rPr>
          <w:lang w:val="cs-CZ"/>
        </w:rPr>
        <w:t>Contract</w:t>
      </w:r>
      <w:proofErr w:type="spellEnd"/>
      <w:r w:rsidRPr="00734C9A">
        <w:t xml:space="preserve">, </w:t>
      </w:r>
      <w:proofErr w:type="spellStart"/>
      <w:r w:rsidRPr="00734C9A">
        <w:t>the</w:t>
      </w:r>
      <w:proofErr w:type="spellEnd"/>
      <w:r w:rsidRPr="00734C9A">
        <w:t xml:space="preserve"> </w:t>
      </w:r>
      <w:proofErr w:type="spellStart"/>
      <w:r w:rsidRPr="00734C9A">
        <w:t>Parties</w:t>
      </w:r>
      <w:proofErr w:type="spellEnd"/>
      <w:r w:rsidRPr="00734C9A">
        <w:t xml:space="preserve"> are </w:t>
      </w:r>
      <w:proofErr w:type="spellStart"/>
      <w:r w:rsidRPr="00734C9A">
        <w:t>obliged</w:t>
      </w:r>
      <w:proofErr w:type="spellEnd"/>
      <w:r w:rsidRPr="00734C9A">
        <w:t xml:space="preserve"> to </w:t>
      </w:r>
      <w:proofErr w:type="spellStart"/>
      <w:r w:rsidRPr="00734C9A">
        <w:t>take</w:t>
      </w:r>
      <w:proofErr w:type="spellEnd"/>
      <w:r w:rsidRPr="00734C9A">
        <w:t xml:space="preserve"> </w:t>
      </w:r>
      <w:proofErr w:type="spellStart"/>
      <w:r w:rsidRPr="00734C9A">
        <w:t>into</w:t>
      </w:r>
      <w:proofErr w:type="spellEnd"/>
      <w:r w:rsidRPr="00734C9A">
        <w:t xml:space="preserve"> </w:t>
      </w:r>
      <w:proofErr w:type="spellStart"/>
      <w:r w:rsidRPr="00734C9A">
        <w:t>account</w:t>
      </w:r>
      <w:proofErr w:type="spellEnd"/>
      <w:r w:rsidRPr="00734C9A">
        <w:t xml:space="preserve"> </w:t>
      </w:r>
      <w:proofErr w:type="spellStart"/>
      <w:r w:rsidRPr="00734C9A">
        <w:t>the</w:t>
      </w:r>
      <w:proofErr w:type="spellEnd"/>
      <w:r w:rsidRPr="00734C9A">
        <w:t xml:space="preserve"> tender </w:t>
      </w:r>
      <w:proofErr w:type="spellStart"/>
      <w:r w:rsidRPr="00734C9A">
        <w:t>conditions</w:t>
      </w:r>
      <w:proofErr w:type="spellEnd"/>
      <w:r w:rsidRPr="00734C9A">
        <w:t xml:space="preserve"> and </w:t>
      </w:r>
      <w:proofErr w:type="spellStart"/>
      <w:r w:rsidRPr="00734C9A">
        <w:t>the</w:t>
      </w:r>
      <w:proofErr w:type="spellEnd"/>
      <w:r w:rsidRPr="00734C9A">
        <w:t xml:space="preserve"> </w:t>
      </w:r>
      <w:proofErr w:type="spellStart"/>
      <w:r w:rsidRPr="00734C9A">
        <w:t>purpose</w:t>
      </w:r>
      <w:proofErr w:type="spellEnd"/>
      <w:r w:rsidRPr="00734C9A">
        <w:t xml:space="preserve"> </w:t>
      </w:r>
      <w:proofErr w:type="spellStart"/>
      <w:r w:rsidRPr="00734C9A">
        <w:t>related</w:t>
      </w:r>
      <w:proofErr w:type="spellEnd"/>
      <w:r w:rsidRPr="00734C9A">
        <w:t xml:space="preserve"> to </w:t>
      </w:r>
      <w:proofErr w:type="spellStart"/>
      <w:r w:rsidRPr="00734C9A">
        <w:t>the</w:t>
      </w:r>
      <w:proofErr w:type="spellEnd"/>
      <w:r w:rsidRPr="00734C9A">
        <w:t xml:space="preserve"> tender </w:t>
      </w:r>
      <w:proofErr w:type="spellStart"/>
      <w:r w:rsidRPr="00734C9A">
        <w:t>procedure</w:t>
      </w:r>
      <w:proofErr w:type="spellEnd"/>
      <w:r w:rsidRPr="00734C9A">
        <w:t xml:space="preserve">. </w:t>
      </w:r>
      <w:proofErr w:type="spellStart"/>
      <w:r w:rsidRPr="00734C9A">
        <w:t>The</w:t>
      </w:r>
      <w:proofErr w:type="spellEnd"/>
      <w:r w:rsidRPr="00734C9A">
        <w:t xml:space="preserve"> </w:t>
      </w:r>
      <w:proofErr w:type="spellStart"/>
      <w:r w:rsidRPr="00734C9A">
        <w:t>provisions</w:t>
      </w:r>
      <w:proofErr w:type="spellEnd"/>
      <w:r w:rsidRPr="00734C9A">
        <w:t xml:space="preserve"> </w:t>
      </w:r>
      <w:proofErr w:type="spellStart"/>
      <w:r w:rsidRPr="00734C9A">
        <w:t>of</w:t>
      </w:r>
      <w:proofErr w:type="spellEnd"/>
      <w:r w:rsidRPr="00734C9A">
        <w:t xml:space="preserve"> </w:t>
      </w:r>
      <w:proofErr w:type="spellStart"/>
      <w:r w:rsidRPr="00734C9A">
        <w:t>laws</w:t>
      </w:r>
      <w:proofErr w:type="spellEnd"/>
      <w:r w:rsidRPr="00734C9A">
        <w:t xml:space="preserve"> and </w:t>
      </w:r>
      <w:proofErr w:type="spellStart"/>
      <w:r w:rsidRPr="00734C9A">
        <w:t>regulations</w:t>
      </w:r>
      <w:proofErr w:type="spellEnd"/>
      <w:r w:rsidRPr="00734C9A">
        <w:t xml:space="preserve"> on </w:t>
      </w:r>
      <w:proofErr w:type="spellStart"/>
      <w:r w:rsidRPr="00734C9A">
        <w:t>interpretation</w:t>
      </w:r>
      <w:proofErr w:type="spellEnd"/>
      <w:r w:rsidRPr="00734C9A">
        <w:t xml:space="preserve"> </w:t>
      </w:r>
      <w:proofErr w:type="spellStart"/>
      <w:r w:rsidRPr="00734C9A">
        <w:t>of</w:t>
      </w:r>
      <w:proofErr w:type="spellEnd"/>
      <w:r w:rsidRPr="00734C9A">
        <w:t xml:space="preserve"> </w:t>
      </w:r>
      <w:proofErr w:type="spellStart"/>
      <w:r w:rsidRPr="00734C9A">
        <w:t>legal</w:t>
      </w:r>
      <w:proofErr w:type="spellEnd"/>
      <w:r w:rsidRPr="00734C9A">
        <w:t xml:space="preserve"> </w:t>
      </w:r>
      <w:proofErr w:type="spellStart"/>
      <w:r w:rsidRPr="00734C9A">
        <w:t>conduct</w:t>
      </w:r>
      <w:proofErr w:type="spellEnd"/>
      <w:r w:rsidRPr="00734C9A">
        <w:t xml:space="preserve"> are not </w:t>
      </w:r>
      <w:proofErr w:type="spellStart"/>
      <w:r w:rsidRPr="00734C9A">
        <w:t>affected</w:t>
      </w:r>
      <w:proofErr w:type="spellEnd"/>
      <w:r w:rsidRPr="00734C9A">
        <w:t xml:space="preserve"> by </w:t>
      </w:r>
      <w:proofErr w:type="spellStart"/>
      <w:r w:rsidRPr="00734C9A">
        <w:t>this</w:t>
      </w:r>
      <w:proofErr w:type="spellEnd"/>
      <w:r w:rsidRPr="00734C9A">
        <w:t xml:space="preserve">. Tender </w:t>
      </w:r>
      <w:proofErr w:type="spellStart"/>
      <w:r w:rsidRPr="00734C9A">
        <w:t>conditions</w:t>
      </w:r>
      <w:proofErr w:type="spellEnd"/>
      <w:r w:rsidRPr="00734C9A">
        <w:t xml:space="preserve"> </w:t>
      </w:r>
      <w:proofErr w:type="spellStart"/>
      <w:r w:rsidRPr="00734C9A">
        <w:t>have</w:t>
      </w:r>
      <w:proofErr w:type="spellEnd"/>
      <w:r w:rsidRPr="00734C9A">
        <w:t xml:space="preserve"> </w:t>
      </w:r>
      <w:proofErr w:type="spellStart"/>
      <w:r w:rsidRPr="00734C9A">
        <w:t>been</w:t>
      </w:r>
      <w:proofErr w:type="spellEnd"/>
      <w:r w:rsidRPr="00734C9A">
        <w:t xml:space="preserve"> </w:t>
      </w:r>
      <w:proofErr w:type="spellStart"/>
      <w:r w:rsidRPr="00734C9A">
        <w:t>determined</w:t>
      </w:r>
      <w:proofErr w:type="spellEnd"/>
      <w:r w:rsidRPr="00734C9A">
        <w:t xml:space="preserve"> in </w:t>
      </w:r>
      <w:proofErr w:type="spellStart"/>
      <w:r w:rsidRPr="00734C9A">
        <w:t>the</w:t>
      </w:r>
      <w:proofErr w:type="spellEnd"/>
      <w:r w:rsidRPr="00734C9A">
        <w:t xml:space="preserve"> tender </w:t>
      </w:r>
      <w:proofErr w:type="spellStart"/>
      <w:r w:rsidRPr="00734C9A">
        <w:t>documentation</w:t>
      </w:r>
      <w:proofErr w:type="spellEnd"/>
      <w:r w:rsidRPr="00734C9A">
        <w:t xml:space="preserve"> to </w:t>
      </w:r>
      <w:proofErr w:type="spellStart"/>
      <w:r w:rsidRPr="00734C9A">
        <w:t>the</w:t>
      </w:r>
      <w:proofErr w:type="spellEnd"/>
      <w:r w:rsidRPr="00734C9A">
        <w:t xml:space="preserve"> tender </w:t>
      </w:r>
      <w:proofErr w:type="spellStart"/>
      <w:r w:rsidRPr="00734C9A">
        <w:t>procedure</w:t>
      </w:r>
      <w:proofErr w:type="spellEnd"/>
      <w:r w:rsidRPr="00734C9A">
        <w:t xml:space="preserve"> (</w:t>
      </w:r>
      <w:proofErr w:type="spellStart"/>
      <w:r w:rsidRPr="00734C9A">
        <w:t>hereinafter</w:t>
      </w:r>
      <w:proofErr w:type="spellEnd"/>
      <w:r w:rsidRPr="00734C9A">
        <w:t xml:space="preserve"> </w:t>
      </w:r>
      <w:proofErr w:type="spellStart"/>
      <w:r w:rsidRPr="00734C9A">
        <w:t>referred</w:t>
      </w:r>
      <w:proofErr w:type="spellEnd"/>
      <w:r w:rsidRPr="00734C9A">
        <w:t xml:space="preserve"> to as </w:t>
      </w:r>
      <w:proofErr w:type="spellStart"/>
      <w:r w:rsidRPr="00734C9A">
        <w:t>the</w:t>
      </w:r>
      <w:proofErr w:type="spellEnd"/>
      <w:r w:rsidRPr="00734C9A">
        <w:t xml:space="preserve"> "</w:t>
      </w:r>
      <w:r w:rsidRPr="00734C9A">
        <w:rPr>
          <w:b/>
        </w:rPr>
        <w:t xml:space="preserve">Tender </w:t>
      </w:r>
      <w:proofErr w:type="spellStart"/>
      <w:r w:rsidRPr="00734C9A">
        <w:rPr>
          <w:b/>
        </w:rPr>
        <w:t>Documentation</w:t>
      </w:r>
      <w:proofErr w:type="spellEnd"/>
      <w:r w:rsidRPr="00734C9A">
        <w:t>").</w:t>
      </w:r>
      <w:bookmarkEnd w:id="2"/>
      <w:bookmarkEnd w:id="3"/>
    </w:p>
    <w:p w14:paraId="2CDA91BB" w14:textId="77777777" w:rsidR="008C0720" w:rsidRPr="00245096" w:rsidRDefault="008C0720" w:rsidP="008C0720">
      <w:pPr>
        <w:pStyle w:val="Kapitola1"/>
        <w:tabs>
          <w:tab w:val="clear" w:pos="705"/>
          <w:tab w:val="num" w:pos="-142"/>
        </w:tabs>
        <w:ind w:left="426" w:hanging="426"/>
        <w:rPr>
          <w:lang w:val="en-GB"/>
        </w:rPr>
      </w:pPr>
      <w:r w:rsidRPr="001C7329">
        <w:rPr>
          <w:lang w:val="en-US"/>
        </w:rPr>
        <w:t xml:space="preserve">The Supervisory Board of the Client within the meaning of Article VIII (1) of the Statute of </w:t>
      </w:r>
      <w:proofErr w:type="spellStart"/>
      <w:r w:rsidRPr="001C7329">
        <w:rPr>
          <w:lang w:val="en-US"/>
        </w:rPr>
        <w:t>Státní</w:t>
      </w:r>
      <w:proofErr w:type="spellEnd"/>
      <w:r w:rsidRPr="001C7329">
        <w:rPr>
          <w:lang w:val="en-US"/>
        </w:rPr>
        <w:t xml:space="preserve"> </w:t>
      </w:r>
      <w:proofErr w:type="spellStart"/>
      <w:r w:rsidRPr="001C7329">
        <w:rPr>
          <w:lang w:val="en-US"/>
        </w:rPr>
        <w:t>tiskárna</w:t>
      </w:r>
      <w:proofErr w:type="spellEnd"/>
      <w:r w:rsidRPr="001C7329">
        <w:rPr>
          <w:lang w:val="en-US"/>
        </w:rPr>
        <w:t xml:space="preserve"> </w:t>
      </w:r>
      <w:proofErr w:type="spellStart"/>
      <w:r w:rsidRPr="001C7329">
        <w:rPr>
          <w:lang w:val="en-US"/>
        </w:rPr>
        <w:t>cenin</w:t>
      </w:r>
      <w:proofErr w:type="spellEnd"/>
      <w:r w:rsidRPr="001C7329">
        <w:rPr>
          <w:lang w:val="en-US"/>
        </w:rPr>
        <w:t>, s. p. dated 19</w:t>
      </w:r>
      <w:r w:rsidRPr="001C7329">
        <w:rPr>
          <w:vertAlign w:val="superscript"/>
          <w:lang w:val="en-US"/>
        </w:rPr>
        <w:t>th</w:t>
      </w:r>
      <w:r w:rsidRPr="001C7329">
        <w:rPr>
          <w:lang w:val="en-US"/>
        </w:rPr>
        <w:t xml:space="preserve"> of </w:t>
      </w:r>
      <w:proofErr w:type="gramStart"/>
      <w:r w:rsidRPr="001C7329">
        <w:rPr>
          <w:lang w:val="en-US"/>
        </w:rPr>
        <w:t>December,</w:t>
      </w:r>
      <w:proofErr w:type="gramEnd"/>
      <w:r w:rsidRPr="001C7329">
        <w:rPr>
          <w:lang w:val="en-US"/>
        </w:rPr>
        <w:t xml:space="preserve"> 2023, Ref. No.: MF-38643/2023/02-4, approved on </w:t>
      </w:r>
      <w:r w:rsidRPr="008A38A9">
        <w:rPr>
          <w:b/>
          <w:bCs/>
          <w:highlight w:val="green"/>
          <w:lang w:val="en-US"/>
        </w:rPr>
        <w:t>[</w:t>
      </w:r>
      <w:r w:rsidRPr="002F71F8">
        <w:rPr>
          <w:b/>
          <w:bCs/>
          <w:highlight w:val="green"/>
          <w:lang w:val="en-US"/>
        </w:rPr>
        <w:t>to be completed by the Contracting Authority before signing the Contract</w:t>
      </w:r>
      <w:r w:rsidRPr="008A38A9">
        <w:rPr>
          <w:b/>
          <w:bCs/>
          <w:highlight w:val="green"/>
          <w:lang w:val="en-US"/>
        </w:rPr>
        <w:t>]</w:t>
      </w:r>
      <w:r w:rsidRPr="001C7329">
        <w:rPr>
          <w:lang w:val="en-US"/>
        </w:rPr>
        <w:t xml:space="preserve"> the conclusion of this Contract.</w:t>
      </w:r>
    </w:p>
    <w:p w14:paraId="645E0D5B" w14:textId="3A89290E" w:rsidR="008C0720" w:rsidRPr="00C811A7" w:rsidRDefault="008C0720" w:rsidP="009062F6">
      <w:pPr>
        <w:pStyle w:val="Kapitola1"/>
        <w:numPr>
          <w:ilvl w:val="0"/>
          <w:numId w:val="0"/>
        </w:numPr>
        <w:ind w:left="426"/>
        <w:rPr>
          <w:lang w:val="en-GB"/>
        </w:rPr>
      </w:pPr>
      <w:r w:rsidRPr="002055E2">
        <w:rPr>
          <w:highlight w:val="green"/>
          <w:lang w:val="en-GB"/>
        </w:rPr>
        <w:t>[</w:t>
      </w:r>
      <w:r w:rsidRPr="008C0720">
        <w:rPr>
          <w:highlight w:val="green"/>
          <w:lang w:val="en-GB"/>
        </w:rPr>
        <w:t>Before concluding the contract, the provision in Art. I Paragraph</w:t>
      </w:r>
      <w:r>
        <w:rPr>
          <w:highlight w:val="green"/>
          <w:lang w:val="en-GB"/>
        </w:rPr>
        <w:t xml:space="preserve"> 3</w:t>
      </w:r>
      <w:r w:rsidRPr="008C0720">
        <w:rPr>
          <w:highlight w:val="green"/>
          <w:lang w:val="en-GB"/>
        </w:rPr>
        <w:t xml:space="preserve"> hereof may be removed by the Contracting Authority </w:t>
      </w:r>
      <w:r w:rsidRPr="009062F6">
        <w:rPr>
          <w:highlight w:val="green"/>
          <w:lang w:val="en-GB"/>
        </w:rPr>
        <w:t>regarding the fact whether, according to internal regulations</w:t>
      </w:r>
      <w:r w:rsidR="0093604C">
        <w:rPr>
          <w:highlight w:val="green"/>
          <w:lang w:val="en-GB"/>
        </w:rPr>
        <w:t xml:space="preserve"> of the Contracting Authority</w:t>
      </w:r>
      <w:r w:rsidRPr="009062F6">
        <w:rPr>
          <w:highlight w:val="green"/>
          <w:lang w:val="en-GB"/>
        </w:rPr>
        <w:t>, it will be necessary to obtain the approval of the Supervisory Board to conclude the contract]</w:t>
      </w:r>
    </w:p>
    <w:p w14:paraId="00CC2553" w14:textId="77777777" w:rsidR="008C0720" w:rsidRPr="00330717" w:rsidRDefault="008C0720" w:rsidP="009062F6">
      <w:pPr>
        <w:pStyle w:val="Kapitola1"/>
        <w:numPr>
          <w:ilvl w:val="0"/>
          <w:numId w:val="0"/>
        </w:numPr>
        <w:ind w:left="426"/>
        <w:rPr>
          <w:lang w:val="en-GB"/>
        </w:rPr>
      </w:pPr>
    </w:p>
    <w:p w14:paraId="6918EDFF" w14:textId="77777777" w:rsidR="00330717" w:rsidRPr="00734C9A" w:rsidRDefault="00330717" w:rsidP="00330717">
      <w:pPr>
        <w:pStyle w:val="Kapitola1"/>
        <w:numPr>
          <w:ilvl w:val="0"/>
          <w:numId w:val="0"/>
        </w:numPr>
        <w:ind w:left="426"/>
        <w:rPr>
          <w:lang w:val="en-GB"/>
        </w:rPr>
      </w:pPr>
    </w:p>
    <w:p w14:paraId="15D0D3D3" w14:textId="77777777" w:rsidR="002049F3" w:rsidRPr="00734C9A" w:rsidRDefault="002049F3">
      <w:pPr>
        <w:jc w:val="center"/>
        <w:rPr>
          <w:rFonts w:ascii="Arial" w:hAnsi="Arial" w:cs="Arial"/>
          <w:b/>
          <w:caps/>
          <w:sz w:val="22"/>
          <w:szCs w:val="22"/>
          <w:lang w:val="en-GB"/>
        </w:rPr>
      </w:pPr>
    </w:p>
    <w:p w14:paraId="24EB1364" w14:textId="77777777" w:rsidR="002D6FB6" w:rsidRPr="00734C9A" w:rsidRDefault="002D6FB6" w:rsidP="002D6FB6">
      <w:pPr>
        <w:jc w:val="center"/>
        <w:rPr>
          <w:rFonts w:ascii="Arial" w:hAnsi="Arial" w:cs="Arial"/>
          <w:b/>
          <w:caps/>
          <w:color w:val="000000"/>
          <w:sz w:val="22"/>
          <w:szCs w:val="22"/>
          <w:lang w:val="en-GB"/>
        </w:rPr>
      </w:pPr>
      <w:r w:rsidRPr="00734C9A">
        <w:rPr>
          <w:rFonts w:ascii="Arial" w:hAnsi="Arial" w:cs="Arial"/>
          <w:b/>
          <w:caps/>
          <w:color w:val="000000"/>
          <w:sz w:val="22"/>
          <w:szCs w:val="22"/>
          <w:lang w:val="en-GB"/>
        </w:rPr>
        <w:lastRenderedPageBreak/>
        <w:t>II. Subject of this Contract</w:t>
      </w:r>
    </w:p>
    <w:p w14:paraId="6953B5AC" w14:textId="77777777" w:rsidR="002D6FB6" w:rsidRPr="00734C9A" w:rsidRDefault="002D6FB6" w:rsidP="00181B8C">
      <w:pPr>
        <w:jc w:val="center"/>
        <w:rPr>
          <w:rFonts w:ascii="Arial" w:hAnsi="Arial" w:cs="Arial"/>
          <w:b/>
          <w:caps/>
          <w:color w:val="000000"/>
          <w:sz w:val="22"/>
          <w:szCs w:val="22"/>
          <w:u w:val="single"/>
          <w:lang w:val="en-GB"/>
        </w:rPr>
      </w:pPr>
    </w:p>
    <w:p w14:paraId="7C3058F6" w14:textId="39D4F623" w:rsidR="001B4E26" w:rsidRPr="00734C9A" w:rsidRDefault="002D6FB6" w:rsidP="009C410E">
      <w:pPr>
        <w:numPr>
          <w:ilvl w:val="0"/>
          <w:numId w:val="14"/>
        </w:numPr>
        <w:suppressAutoHyphens w:val="0"/>
        <w:autoSpaceDN w:val="0"/>
        <w:adjustRightInd w:val="0"/>
        <w:jc w:val="both"/>
        <w:rPr>
          <w:rFonts w:ascii="Arial" w:hAnsi="Arial" w:cs="Arial"/>
          <w:color w:val="000000"/>
          <w:sz w:val="22"/>
          <w:szCs w:val="22"/>
          <w:lang w:val="en-GB"/>
        </w:rPr>
      </w:pPr>
      <w:r w:rsidRPr="0072552F">
        <w:rPr>
          <w:rFonts w:ascii="Arial" w:hAnsi="Arial" w:cs="Arial"/>
          <w:color w:val="000000"/>
          <w:sz w:val="22"/>
          <w:szCs w:val="22"/>
          <w:lang w:val="en-GB"/>
        </w:rPr>
        <w:t xml:space="preserve">The </w:t>
      </w:r>
      <w:r w:rsidR="00EC2B5B" w:rsidRPr="0072552F">
        <w:rPr>
          <w:rFonts w:ascii="Arial" w:hAnsi="Arial" w:cs="Arial"/>
          <w:color w:val="000000"/>
          <w:sz w:val="22"/>
          <w:szCs w:val="22"/>
          <w:lang w:val="en-GB"/>
        </w:rPr>
        <w:t>Contractor</w:t>
      </w:r>
      <w:r w:rsidRPr="0072552F">
        <w:rPr>
          <w:rFonts w:ascii="Arial" w:hAnsi="Arial" w:cs="Arial"/>
          <w:color w:val="000000"/>
          <w:sz w:val="22"/>
          <w:szCs w:val="22"/>
          <w:lang w:val="en-GB"/>
        </w:rPr>
        <w:t xml:space="preserve"> undertakes to </w:t>
      </w:r>
      <w:bookmarkStart w:id="4" w:name="_Hlk172035194"/>
      <w:r w:rsidRPr="0072552F">
        <w:rPr>
          <w:rFonts w:ascii="Arial" w:hAnsi="Arial" w:cs="Arial"/>
          <w:color w:val="000000"/>
          <w:sz w:val="22"/>
          <w:szCs w:val="22"/>
          <w:lang w:val="en-GB"/>
        </w:rPr>
        <w:t xml:space="preserve">supply the </w:t>
      </w:r>
      <w:proofErr w:type="spellStart"/>
      <w:r w:rsidR="00D32F3A" w:rsidRPr="0072552F">
        <w:rPr>
          <w:rFonts w:ascii="Arial" w:hAnsi="Arial" w:cs="Arial"/>
          <w:sz w:val="22"/>
          <w:szCs w:val="22"/>
        </w:rPr>
        <w:t>Client</w:t>
      </w:r>
      <w:proofErr w:type="spellEnd"/>
      <w:r w:rsidRPr="0072552F">
        <w:rPr>
          <w:rFonts w:ascii="Arial" w:hAnsi="Arial" w:cs="Arial"/>
          <w:color w:val="000000"/>
          <w:sz w:val="22"/>
          <w:szCs w:val="22"/>
          <w:lang w:val="en-GB"/>
        </w:rPr>
        <w:t xml:space="preserve"> with </w:t>
      </w:r>
      <w:bookmarkStart w:id="5" w:name="_Hlk38967129"/>
      <w:r w:rsidR="00D506A6" w:rsidRPr="0072552F">
        <w:rPr>
          <w:rFonts w:ascii="Arial" w:hAnsi="Arial" w:cs="Arial"/>
          <w:b/>
          <w:color w:val="000000"/>
          <w:sz w:val="22"/>
          <w:szCs w:val="22"/>
          <w:lang w:val="en-GB"/>
        </w:rPr>
        <w:t>1</w:t>
      </w:r>
      <w:r w:rsidR="00FF19B0" w:rsidRPr="0072552F">
        <w:rPr>
          <w:rFonts w:ascii="Arial" w:hAnsi="Arial" w:cs="Arial"/>
          <w:b/>
          <w:color w:val="000000"/>
          <w:sz w:val="22"/>
          <w:szCs w:val="22"/>
          <w:lang w:val="en-GB"/>
        </w:rPr>
        <w:t xml:space="preserve"> (</w:t>
      </w:r>
      <w:r w:rsidR="00D506A6" w:rsidRPr="0072552F">
        <w:rPr>
          <w:rFonts w:ascii="Arial" w:hAnsi="Arial" w:cs="Arial"/>
          <w:b/>
          <w:color w:val="000000"/>
          <w:sz w:val="22"/>
          <w:szCs w:val="22"/>
          <w:lang w:val="en-GB"/>
        </w:rPr>
        <w:t>one</w:t>
      </w:r>
      <w:r w:rsidR="00FF19B0" w:rsidRPr="0072552F">
        <w:rPr>
          <w:rFonts w:ascii="Arial" w:hAnsi="Arial" w:cs="Arial"/>
          <w:b/>
          <w:color w:val="000000"/>
          <w:sz w:val="22"/>
          <w:szCs w:val="22"/>
          <w:lang w:val="en-GB"/>
        </w:rPr>
        <w:t xml:space="preserve">) piece of </w:t>
      </w:r>
      <w:r w:rsidR="00A454E0" w:rsidRPr="00A454E0">
        <w:rPr>
          <w:rFonts w:ascii="Arial" w:hAnsi="Arial" w:cs="Arial"/>
          <w:b/>
          <w:color w:val="000000"/>
          <w:sz w:val="22"/>
          <w:szCs w:val="22"/>
          <w:lang w:val="en-GB"/>
        </w:rPr>
        <w:t>Device for hot foil stamping, embo</w:t>
      </w:r>
      <w:r w:rsidR="00311404">
        <w:rPr>
          <w:rFonts w:ascii="Arial" w:hAnsi="Arial" w:cs="Arial"/>
          <w:b/>
          <w:color w:val="000000"/>
          <w:sz w:val="22"/>
          <w:szCs w:val="22"/>
          <w:lang w:val="en-GB"/>
        </w:rPr>
        <w:t>s</w:t>
      </w:r>
      <w:r w:rsidR="00A454E0" w:rsidRPr="00A454E0">
        <w:rPr>
          <w:rFonts w:ascii="Arial" w:hAnsi="Arial" w:cs="Arial"/>
          <w:b/>
          <w:color w:val="000000"/>
          <w:sz w:val="22"/>
          <w:szCs w:val="22"/>
          <w:lang w:val="en-GB"/>
        </w:rPr>
        <w:t>sing and die-cutting</w:t>
      </w:r>
      <w:r w:rsidRPr="0072552F">
        <w:rPr>
          <w:rFonts w:ascii="Arial" w:hAnsi="Arial" w:cs="Arial"/>
          <w:b/>
          <w:color w:val="000000"/>
          <w:sz w:val="22"/>
          <w:szCs w:val="22"/>
          <w:lang w:val="en-GB"/>
        </w:rPr>
        <w:t xml:space="preserve">, </w:t>
      </w:r>
      <w:r w:rsidRPr="0072552F">
        <w:rPr>
          <w:rFonts w:ascii="Arial" w:hAnsi="Arial" w:cs="Arial"/>
          <w:sz w:val="22"/>
          <w:szCs w:val="22"/>
          <w:lang w:val="en-GB"/>
        </w:rPr>
        <w:t>including</w:t>
      </w:r>
      <w:r w:rsidRPr="006240C1">
        <w:rPr>
          <w:rFonts w:ascii="Arial" w:hAnsi="Arial" w:cs="Arial"/>
          <w:sz w:val="22"/>
          <w:szCs w:val="22"/>
          <w:lang w:val="en-GB"/>
        </w:rPr>
        <w:t xml:space="preserve"> all other related accessories and equipment, manufactured under applicable EU directives and regulations related to the subject of this Contract </w:t>
      </w:r>
      <w:r w:rsidR="00620412" w:rsidRPr="006240C1">
        <w:rPr>
          <w:rFonts w:ascii="Arial" w:hAnsi="Arial" w:cs="Arial"/>
          <w:sz w:val="22"/>
          <w:szCs w:val="22"/>
          <w:lang w:val="en-GB"/>
        </w:rPr>
        <w:t>according to paragraph</w:t>
      </w:r>
      <w:r w:rsidR="00620412" w:rsidRPr="00734C9A">
        <w:rPr>
          <w:rFonts w:ascii="Arial" w:hAnsi="Arial" w:cs="Arial"/>
          <w:sz w:val="22"/>
          <w:szCs w:val="22"/>
          <w:lang w:val="en-GB"/>
        </w:rPr>
        <w:t xml:space="preserve"> 2 of this Article </w:t>
      </w:r>
      <w:r w:rsidRPr="00734C9A">
        <w:rPr>
          <w:rFonts w:ascii="Arial" w:hAnsi="Arial" w:cs="Arial"/>
          <w:sz w:val="22"/>
          <w:szCs w:val="22"/>
          <w:lang w:val="en-GB"/>
        </w:rPr>
        <w:t xml:space="preserve">and in </w:t>
      </w:r>
      <w:r w:rsidR="00620412" w:rsidRPr="00734C9A">
        <w:rPr>
          <w:rFonts w:ascii="Arial" w:hAnsi="Arial" w:cs="Arial"/>
          <w:sz w:val="22"/>
          <w:szCs w:val="22"/>
          <w:lang w:val="en-GB"/>
        </w:rPr>
        <w:t>accordance</w:t>
      </w:r>
      <w:r w:rsidRPr="00734C9A">
        <w:rPr>
          <w:rFonts w:ascii="Arial" w:hAnsi="Arial" w:cs="Arial"/>
          <w:sz w:val="22"/>
          <w:szCs w:val="22"/>
          <w:lang w:val="en-GB"/>
        </w:rPr>
        <w:t xml:space="preserve"> with the </w:t>
      </w:r>
      <w:r w:rsidR="0001415F">
        <w:rPr>
          <w:rFonts w:ascii="Arial" w:hAnsi="Arial" w:cs="Arial"/>
          <w:sz w:val="22"/>
          <w:szCs w:val="22"/>
          <w:lang w:val="en-GB"/>
        </w:rPr>
        <w:t>T</w:t>
      </w:r>
      <w:r w:rsidRPr="00734C9A">
        <w:rPr>
          <w:rFonts w:ascii="Arial" w:hAnsi="Arial" w:cs="Arial"/>
          <w:sz w:val="22"/>
          <w:szCs w:val="22"/>
          <w:lang w:val="en-GB"/>
        </w:rPr>
        <w:t xml:space="preserve">echnical specifications attached to this Contract as </w:t>
      </w:r>
      <w:r w:rsidRPr="00734C9A">
        <w:rPr>
          <w:rFonts w:ascii="Arial" w:hAnsi="Arial" w:cs="Arial"/>
          <w:b/>
          <w:sz w:val="22"/>
          <w:szCs w:val="22"/>
          <w:lang w:val="en-GB"/>
        </w:rPr>
        <w:t>Annex No. 1</w:t>
      </w:r>
      <w:r w:rsidRPr="00734C9A">
        <w:rPr>
          <w:rFonts w:ascii="Arial" w:hAnsi="Arial" w:cs="Arial"/>
          <w:sz w:val="22"/>
          <w:szCs w:val="22"/>
          <w:lang w:val="en-GB"/>
        </w:rPr>
        <w:t>, which is an integral part hereof</w:t>
      </w:r>
      <w:r w:rsidR="0031230C" w:rsidRPr="00734C9A">
        <w:rPr>
          <w:rFonts w:ascii="Arial" w:hAnsi="Arial" w:cs="Arial"/>
          <w:sz w:val="22"/>
          <w:szCs w:val="22"/>
          <w:lang w:val="en-GB"/>
        </w:rPr>
        <w:t>,</w:t>
      </w:r>
      <w:r w:rsidRPr="00734C9A">
        <w:rPr>
          <w:rFonts w:ascii="Arial" w:hAnsi="Arial" w:cs="Arial"/>
          <w:sz w:val="22"/>
          <w:szCs w:val="22"/>
          <w:lang w:val="en-GB"/>
        </w:rPr>
        <w:t xml:space="preserve"> </w:t>
      </w:r>
      <w:bookmarkStart w:id="6" w:name="_Hlk38967214"/>
      <w:r w:rsidR="00A922DA" w:rsidRPr="00734C9A">
        <w:rPr>
          <w:rFonts w:ascii="Arial" w:hAnsi="Arial" w:cs="Arial"/>
          <w:sz w:val="22"/>
          <w:szCs w:val="22"/>
          <w:lang w:val="en-GB"/>
        </w:rPr>
        <w:t xml:space="preserve">and in </w:t>
      </w:r>
      <w:r w:rsidR="006745ED" w:rsidRPr="00734C9A">
        <w:rPr>
          <w:rFonts w:ascii="Arial" w:hAnsi="Arial" w:cs="Arial"/>
          <w:sz w:val="22"/>
          <w:szCs w:val="22"/>
          <w:lang w:val="en-GB"/>
        </w:rPr>
        <w:t>accordance</w:t>
      </w:r>
      <w:r w:rsidR="00A922DA" w:rsidRPr="00734C9A">
        <w:rPr>
          <w:rFonts w:ascii="Arial" w:hAnsi="Arial" w:cs="Arial"/>
          <w:sz w:val="22"/>
          <w:szCs w:val="22"/>
          <w:lang w:val="en-GB"/>
        </w:rPr>
        <w:t xml:space="preserve"> with the </w:t>
      </w:r>
      <w:r w:rsidR="004447CE" w:rsidRPr="00734C9A">
        <w:rPr>
          <w:rFonts w:ascii="Arial" w:hAnsi="Arial" w:cs="Arial"/>
          <w:sz w:val="22"/>
          <w:szCs w:val="22"/>
          <w:lang w:val="en-GB"/>
        </w:rPr>
        <w:t>Tender</w:t>
      </w:r>
      <w:bookmarkStart w:id="7" w:name="_Hlk55281781"/>
      <w:r w:rsidR="00336786">
        <w:rPr>
          <w:rFonts w:ascii="Arial" w:hAnsi="Arial" w:cs="Arial"/>
          <w:sz w:val="22"/>
          <w:szCs w:val="22"/>
          <w:lang w:val="en-GB"/>
        </w:rPr>
        <w:t xml:space="preserve">, and within the terms stated in the Time Schedule attached </w:t>
      </w:r>
      <w:r w:rsidR="00336786" w:rsidRPr="00734C9A">
        <w:rPr>
          <w:rFonts w:ascii="Arial" w:hAnsi="Arial" w:cs="Arial"/>
          <w:sz w:val="22"/>
          <w:szCs w:val="22"/>
          <w:lang w:val="en-GB"/>
        </w:rPr>
        <w:t xml:space="preserve">to this Contract as </w:t>
      </w:r>
      <w:r w:rsidR="00336786" w:rsidRPr="00734C9A">
        <w:rPr>
          <w:rFonts w:ascii="Arial" w:hAnsi="Arial" w:cs="Arial"/>
          <w:b/>
          <w:sz w:val="22"/>
          <w:szCs w:val="22"/>
          <w:lang w:val="en-GB"/>
        </w:rPr>
        <w:t xml:space="preserve">Annex No. </w:t>
      </w:r>
      <w:r w:rsidR="00336786">
        <w:rPr>
          <w:rFonts w:ascii="Arial" w:hAnsi="Arial" w:cs="Arial"/>
          <w:b/>
          <w:sz w:val="22"/>
          <w:szCs w:val="22"/>
          <w:lang w:val="en-GB"/>
        </w:rPr>
        <w:t>3</w:t>
      </w:r>
      <w:r w:rsidR="008C6ED8" w:rsidRPr="00734C9A">
        <w:rPr>
          <w:rFonts w:ascii="Arial" w:hAnsi="Arial" w:cs="Arial"/>
          <w:sz w:val="22"/>
          <w:szCs w:val="22"/>
          <w:lang w:val="en-GB"/>
        </w:rPr>
        <w:t>, which is an integral part hereof</w:t>
      </w:r>
      <w:r w:rsidR="000744D6" w:rsidRPr="00734C9A">
        <w:rPr>
          <w:rFonts w:ascii="Arial" w:hAnsi="Arial" w:cs="Arial"/>
          <w:sz w:val="22"/>
          <w:szCs w:val="22"/>
          <w:lang w:val="en-GB"/>
        </w:rPr>
        <w:t>.</w:t>
      </w:r>
    </w:p>
    <w:p w14:paraId="2E66C720" w14:textId="76B17851" w:rsidR="001B4E26" w:rsidRPr="00734C9A" w:rsidRDefault="001B4E26" w:rsidP="001B4E26">
      <w:pPr>
        <w:suppressAutoHyphens w:val="0"/>
        <w:autoSpaceDN w:val="0"/>
        <w:adjustRightInd w:val="0"/>
        <w:jc w:val="both"/>
        <w:rPr>
          <w:rFonts w:ascii="Arial" w:hAnsi="Arial" w:cs="Arial"/>
          <w:color w:val="000000"/>
          <w:sz w:val="22"/>
          <w:szCs w:val="22"/>
          <w:lang w:val="en-GB"/>
        </w:rPr>
      </w:pPr>
    </w:p>
    <w:p w14:paraId="37F1D378" w14:textId="19368218" w:rsidR="001B4E26" w:rsidRPr="008C6ED8" w:rsidRDefault="000744D6" w:rsidP="008C6ED8">
      <w:pPr>
        <w:suppressAutoHyphens w:val="0"/>
        <w:autoSpaceDN w:val="0"/>
        <w:adjustRightInd w:val="0"/>
        <w:spacing w:after="120"/>
        <w:ind w:left="357"/>
        <w:jc w:val="both"/>
        <w:rPr>
          <w:rFonts w:ascii="Arial" w:hAnsi="Arial" w:cs="Arial"/>
          <w:color w:val="000000"/>
          <w:sz w:val="22"/>
          <w:szCs w:val="22"/>
          <w:lang w:val="en-GB"/>
        </w:rPr>
      </w:pPr>
      <w:r w:rsidRPr="00734C9A">
        <w:rPr>
          <w:rFonts w:ascii="Arial" w:hAnsi="Arial" w:cs="Arial"/>
          <w:sz w:val="22"/>
          <w:szCs w:val="22"/>
          <w:lang w:val="en-GB"/>
        </w:rPr>
        <w:t>(hereafter referred to as the "</w:t>
      </w:r>
      <w:r w:rsidRPr="00C90905">
        <w:rPr>
          <w:rFonts w:ascii="Arial" w:hAnsi="Arial" w:cs="Arial"/>
          <w:b/>
          <w:bCs/>
          <w:sz w:val="22"/>
          <w:szCs w:val="22"/>
          <w:lang w:val="en-GB"/>
        </w:rPr>
        <w:t>Device</w:t>
      </w:r>
      <w:r w:rsidRPr="00734C9A">
        <w:rPr>
          <w:rFonts w:ascii="Arial" w:hAnsi="Arial" w:cs="Arial"/>
          <w:sz w:val="22"/>
          <w:szCs w:val="22"/>
          <w:cs/>
          <w:lang w:val="en-GB"/>
        </w:rPr>
        <w:t>”</w:t>
      </w:r>
      <w:r w:rsidRPr="00734C9A">
        <w:rPr>
          <w:rFonts w:ascii="Arial" w:hAnsi="Arial" w:cs="Arial"/>
          <w:sz w:val="22"/>
          <w:szCs w:val="22"/>
          <w:lang w:val="en-GB"/>
        </w:rPr>
        <w:t>, unless otherwise stated by individual provisions of this Contract)</w:t>
      </w:r>
    </w:p>
    <w:p w14:paraId="41D07592" w14:textId="2347C6DA" w:rsidR="002D6FB6" w:rsidRPr="00734C9A" w:rsidRDefault="002D6FB6" w:rsidP="009C410E">
      <w:pPr>
        <w:numPr>
          <w:ilvl w:val="0"/>
          <w:numId w:val="14"/>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8" w:name="_Hlk38967189"/>
      <w:bookmarkEnd w:id="5"/>
      <w:bookmarkEnd w:id="6"/>
      <w:bookmarkEnd w:id="7"/>
      <w:r w:rsidRPr="00734C9A">
        <w:rPr>
          <w:rFonts w:ascii="Arial" w:hAnsi="Arial" w:cs="Arial"/>
          <w:color w:val="000000"/>
          <w:sz w:val="22"/>
          <w:szCs w:val="22"/>
          <w:lang w:val="en-GB"/>
        </w:rPr>
        <w:t>The</w:t>
      </w:r>
      <w:r w:rsidR="00EE0165">
        <w:rPr>
          <w:rFonts w:ascii="Arial" w:hAnsi="Arial" w:cs="Arial"/>
          <w:color w:val="000000"/>
          <w:sz w:val="22"/>
          <w:szCs w:val="22"/>
          <w:lang w:val="en-GB"/>
        </w:rPr>
        <w:t xml:space="preserve"> supplement of the Device according to paragraph 1</w:t>
      </w:r>
      <w:r w:rsidRPr="00734C9A">
        <w:rPr>
          <w:rFonts w:ascii="Arial" w:hAnsi="Arial" w:cs="Arial"/>
          <w:color w:val="000000"/>
          <w:sz w:val="22"/>
          <w:szCs w:val="22"/>
          <w:lang w:val="en-GB"/>
        </w:rPr>
        <w:t xml:space="preserve"> includes:</w:t>
      </w:r>
    </w:p>
    <w:p w14:paraId="2EBD9393" w14:textId="3B6C5BA1" w:rsidR="00997CA4" w:rsidRPr="00D13F5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9" w:name="_Hlk55236628"/>
      <w:r w:rsidRPr="00EE0165">
        <w:rPr>
          <w:rFonts w:ascii="Arial" w:hAnsi="Arial" w:cs="Arial"/>
          <w:sz w:val="22"/>
          <w:szCs w:val="22"/>
          <w:lang w:val="en-GB"/>
        </w:rPr>
        <w:t xml:space="preserve">transportation </w:t>
      </w:r>
      <w:r w:rsidR="00E90E4A" w:rsidRPr="00EE0165">
        <w:rPr>
          <w:rFonts w:ascii="Arial" w:hAnsi="Arial" w:cs="Arial"/>
          <w:sz w:val="22"/>
          <w:szCs w:val="22"/>
          <w:lang w:val="en-GB"/>
        </w:rPr>
        <w:t xml:space="preserve">of the Device </w:t>
      </w:r>
      <w:r w:rsidRPr="00EE0165">
        <w:rPr>
          <w:rFonts w:ascii="Arial" w:hAnsi="Arial" w:cs="Arial"/>
          <w:color w:val="000000"/>
          <w:sz w:val="22"/>
          <w:szCs w:val="22"/>
          <w:lang w:val="en-GB"/>
        </w:rPr>
        <w:t xml:space="preserve">including liability insurance which provides cover for damage to the </w:t>
      </w:r>
      <w:r w:rsidR="00E90E4A" w:rsidRPr="00EE0165">
        <w:rPr>
          <w:rFonts w:ascii="Arial" w:hAnsi="Arial" w:cs="Arial"/>
          <w:color w:val="000000"/>
          <w:sz w:val="22"/>
          <w:szCs w:val="22"/>
          <w:lang w:val="en-GB"/>
        </w:rPr>
        <w:t>D</w:t>
      </w:r>
      <w:r w:rsidRPr="00EE0165">
        <w:rPr>
          <w:rFonts w:ascii="Arial" w:hAnsi="Arial" w:cs="Arial"/>
          <w:color w:val="000000"/>
          <w:sz w:val="22"/>
          <w:szCs w:val="22"/>
          <w:lang w:val="en-GB"/>
        </w:rPr>
        <w:t xml:space="preserve">evice, with a compensation limit as determined in </w:t>
      </w:r>
      <w:r w:rsidR="00153ADF" w:rsidRPr="00EE0165">
        <w:rPr>
          <w:rFonts w:ascii="Arial" w:hAnsi="Arial" w:cs="Arial"/>
          <w:color w:val="000000"/>
          <w:sz w:val="22"/>
          <w:szCs w:val="22"/>
          <w:lang w:val="en-GB"/>
        </w:rPr>
        <w:t>Art</w:t>
      </w:r>
      <w:r w:rsidR="00A033DC" w:rsidRPr="00EE0165">
        <w:rPr>
          <w:rFonts w:ascii="Arial" w:hAnsi="Arial" w:cs="Arial"/>
          <w:color w:val="000000"/>
          <w:sz w:val="22"/>
          <w:szCs w:val="22"/>
          <w:lang w:val="en-GB"/>
        </w:rPr>
        <w:t>icle</w:t>
      </w:r>
      <w:r w:rsidR="00153ADF" w:rsidRPr="00EE0165">
        <w:rPr>
          <w:rFonts w:ascii="Arial" w:hAnsi="Arial" w:cs="Arial"/>
          <w:color w:val="000000"/>
          <w:sz w:val="22"/>
          <w:szCs w:val="22"/>
          <w:lang w:val="en-GB"/>
        </w:rPr>
        <w:t xml:space="preserve"> XII</w:t>
      </w:r>
      <w:r w:rsidR="00A033DC" w:rsidRPr="00EE0165">
        <w:rPr>
          <w:rFonts w:ascii="Arial" w:hAnsi="Arial" w:cs="Arial"/>
          <w:color w:val="000000"/>
          <w:sz w:val="22"/>
          <w:szCs w:val="22"/>
          <w:lang w:val="en-GB"/>
        </w:rPr>
        <w:t>I</w:t>
      </w:r>
      <w:r w:rsidR="00153ADF" w:rsidRPr="00EE0165">
        <w:rPr>
          <w:rFonts w:ascii="Arial" w:hAnsi="Arial" w:cs="Arial"/>
          <w:color w:val="000000"/>
          <w:sz w:val="22"/>
          <w:szCs w:val="22"/>
          <w:lang w:val="en-GB"/>
        </w:rPr>
        <w:t xml:space="preserve"> </w:t>
      </w:r>
      <w:r w:rsidR="00E90EFF" w:rsidRPr="00EE0165">
        <w:rPr>
          <w:rFonts w:ascii="Arial" w:hAnsi="Arial" w:cs="Arial"/>
          <w:color w:val="000000"/>
          <w:sz w:val="22"/>
          <w:szCs w:val="22"/>
          <w:lang w:val="en-GB"/>
        </w:rPr>
        <w:t xml:space="preserve">paragraph </w:t>
      </w:r>
      <w:r w:rsidR="00153ADF" w:rsidRPr="00EE0165">
        <w:rPr>
          <w:rFonts w:ascii="Arial" w:hAnsi="Arial" w:cs="Arial"/>
          <w:color w:val="000000"/>
          <w:sz w:val="22"/>
          <w:szCs w:val="22"/>
          <w:lang w:val="en-GB"/>
        </w:rPr>
        <w:t xml:space="preserve">1 </w:t>
      </w:r>
      <w:r w:rsidR="00153ADF" w:rsidRPr="00D13F55">
        <w:rPr>
          <w:rFonts w:ascii="Arial" w:hAnsi="Arial" w:cs="Arial"/>
          <w:color w:val="000000"/>
          <w:sz w:val="22"/>
          <w:szCs w:val="22"/>
          <w:lang w:val="en-GB"/>
        </w:rPr>
        <w:t>hereof</w:t>
      </w:r>
      <w:r w:rsidRPr="00D13F55">
        <w:rPr>
          <w:rFonts w:ascii="Arial" w:hAnsi="Arial" w:cs="Arial"/>
          <w:color w:val="000000"/>
          <w:sz w:val="22"/>
          <w:szCs w:val="22"/>
          <w:lang w:val="en-GB"/>
        </w:rPr>
        <w:t xml:space="preserve">, </w:t>
      </w:r>
      <w:r w:rsidR="00A454E0" w:rsidRPr="008A38A9">
        <w:rPr>
          <w:rFonts w:ascii="Arial" w:hAnsi="Arial" w:cs="Arial"/>
          <w:color w:val="000000"/>
          <w:sz w:val="22"/>
          <w:szCs w:val="22"/>
          <w:lang w:val="en-GB"/>
        </w:rPr>
        <w:t>DPU</w:t>
      </w:r>
      <w:r w:rsidR="00A454E0">
        <w:rPr>
          <w:rFonts w:ascii="Arial" w:hAnsi="Arial" w:cs="Arial"/>
          <w:color w:val="000000"/>
          <w:sz w:val="22"/>
          <w:szCs w:val="22"/>
          <w:lang w:val="en-GB"/>
        </w:rPr>
        <w:t xml:space="preserve"> </w:t>
      </w:r>
      <w:r w:rsidR="00A454E0" w:rsidRPr="00040BB5">
        <w:rPr>
          <w:rFonts w:ascii="Arial" w:hAnsi="Arial" w:cs="Arial"/>
          <w:sz w:val="22"/>
          <w:lang w:val="en-GB"/>
        </w:rPr>
        <w:t>Installation site</w:t>
      </w:r>
      <w:r w:rsidR="00A454E0">
        <w:rPr>
          <w:rFonts w:ascii="Arial" w:hAnsi="Arial" w:cs="Arial"/>
          <w:sz w:val="22"/>
          <w:lang w:val="en-GB"/>
        </w:rPr>
        <w:t xml:space="preserve"> </w:t>
      </w:r>
      <w:r w:rsidR="00A454E0" w:rsidRPr="002F71F8">
        <w:rPr>
          <w:rFonts w:ascii="Arial" w:hAnsi="Arial" w:cs="Arial"/>
          <w:color w:val="000000"/>
          <w:sz w:val="22"/>
          <w:szCs w:val="22"/>
          <w:lang w:val="en-GB"/>
        </w:rPr>
        <w:t>(</w:t>
      </w:r>
      <w:r w:rsidR="00A454E0" w:rsidRPr="002F71F8">
        <w:rPr>
          <w:rFonts w:ascii="Arial" w:hAnsi="Arial" w:cs="Arial"/>
          <w:sz w:val="22"/>
          <w:szCs w:val="22"/>
          <w:lang w:val="en-GB"/>
        </w:rPr>
        <w:t>Incoterms® 2020</w:t>
      </w:r>
      <w:r w:rsidR="00A454E0" w:rsidRPr="002F71F8">
        <w:rPr>
          <w:rFonts w:ascii="Arial" w:hAnsi="Arial" w:cs="Arial"/>
          <w:color w:val="000000"/>
          <w:sz w:val="22"/>
          <w:szCs w:val="22"/>
          <w:lang w:val="en-GB"/>
        </w:rPr>
        <w:t>)</w:t>
      </w:r>
      <w:r w:rsidR="00A454E0">
        <w:rPr>
          <w:rFonts w:ascii="Arial" w:hAnsi="Arial" w:cs="Arial"/>
          <w:color w:val="000000"/>
          <w:sz w:val="22"/>
          <w:szCs w:val="22"/>
          <w:lang w:val="en-GB"/>
        </w:rPr>
        <w:t xml:space="preserve"> and transport to the Installation site</w:t>
      </w:r>
      <w:r w:rsidR="00E90E4A" w:rsidRPr="00D13F55">
        <w:rPr>
          <w:rFonts w:ascii="Arial" w:hAnsi="Arial" w:cs="Arial"/>
          <w:color w:val="000000"/>
          <w:sz w:val="22"/>
          <w:szCs w:val="22"/>
          <w:lang w:val="en-GB"/>
        </w:rPr>
        <w:t>,</w:t>
      </w:r>
      <w:r w:rsidR="00E90E4A" w:rsidRPr="00D13F55">
        <w:rPr>
          <w:rFonts w:ascii="Arial" w:hAnsi="Arial" w:cs="Arial"/>
          <w:color w:val="FF0000"/>
          <w:sz w:val="16"/>
          <w:szCs w:val="16"/>
          <w:lang w:val="en-US"/>
        </w:rPr>
        <w:t xml:space="preserve"> </w:t>
      </w:r>
    </w:p>
    <w:p w14:paraId="24E733DA" w14:textId="6B00AB22" w:rsidR="00997CA4" w:rsidRPr="00EE0165" w:rsidRDefault="00DB6878"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1914AD">
        <w:rPr>
          <w:rFonts w:ascii="Arial" w:hAnsi="Arial" w:cs="Arial"/>
          <w:color w:val="000000"/>
          <w:sz w:val="22"/>
          <w:szCs w:val="22"/>
          <w:lang w:val="en-GB"/>
        </w:rPr>
        <w:t xml:space="preserve">passing FAT in accordance with Article VIII </w:t>
      </w:r>
      <w:proofErr w:type="gramStart"/>
      <w:r w:rsidRPr="001914AD">
        <w:rPr>
          <w:rFonts w:ascii="Arial" w:hAnsi="Arial" w:cs="Arial"/>
          <w:color w:val="000000"/>
          <w:sz w:val="22"/>
          <w:szCs w:val="22"/>
          <w:lang w:val="en-GB"/>
        </w:rPr>
        <w:t xml:space="preserve">hereof,  </w:t>
      </w:r>
      <w:r w:rsidR="002D6FB6" w:rsidRPr="001914AD">
        <w:rPr>
          <w:rFonts w:ascii="Arial" w:hAnsi="Arial" w:cs="Arial"/>
          <w:color w:val="000000"/>
          <w:sz w:val="22"/>
          <w:szCs w:val="22"/>
          <w:lang w:val="en-GB"/>
        </w:rPr>
        <w:t>installation</w:t>
      </w:r>
      <w:proofErr w:type="gramEnd"/>
      <w:r w:rsidR="002D6FB6" w:rsidRPr="001914AD">
        <w:rPr>
          <w:rFonts w:ascii="Arial" w:hAnsi="Arial" w:cs="Arial"/>
          <w:color w:val="000000"/>
          <w:sz w:val="22"/>
          <w:szCs w:val="22"/>
          <w:lang w:val="en-GB"/>
        </w:rPr>
        <w:t xml:space="preserve"> and commissioning of the Device</w:t>
      </w:r>
      <w:r w:rsidRPr="001914AD">
        <w:rPr>
          <w:rFonts w:ascii="Arial" w:hAnsi="Arial" w:cs="Arial"/>
          <w:color w:val="000000"/>
          <w:sz w:val="22"/>
          <w:szCs w:val="22"/>
          <w:lang w:val="en-GB"/>
        </w:rPr>
        <w:t xml:space="preserve"> (</w:t>
      </w:r>
      <w:r w:rsidRPr="001914AD">
        <w:rPr>
          <w:rFonts w:ascii="Arial" w:hAnsi="Arial" w:cs="Arial"/>
          <w:sz w:val="22"/>
          <w:szCs w:val="22"/>
          <w:lang w:val="en-GB"/>
        </w:rPr>
        <w:t xml:space="preserve">including setting up programs for processing all Client’s jobs (max. </w:t>
      </w:r>
      <w:r w:rsidRPr="001914AD" w:rsidDel="00AA4D19">
        <w:rPr>
          <w:rFonts w:ascii="Arial" w:hAnsi="Arial" w:cs="Arial"/>
          <w:sz w:val="22"/>
          <w:szCs w:val="22"/>
          <w:lang w:val="en-GB"/>
        </w:rPr>
        <w:t xml:space="preserve"> </w:t>
      </w:r>
      <w:r w:rsidRPr="001914AD">
        <w:rPr>
          <w:rFonts w:ascii="Arial" w:hAnsi="Arial" w:cs="Arial"/>
          <w:sz w:val="22"/>
          <w:szCs w:val="22"/>
          <w:lang w:val="en-GB"/>
        </w:rPr>
        <w:t>5 programs) and setting and production of the pilot project with the fingerprint sensors with processing of the real material)</w:t>
      </w:r>
      <w:r w:rsidR="00617998" w:rsidRPr="001914AD">
        <w:rPr>
          <w:rFonts w:ascii="Arial" w:hAnsi="Arial" w:cs="Arial"/>
          <w:color w:val="000000"/>
          <w:sz w:val="22"/>
          <w:szCs w:val="22"/>
          <w:lang w:val="en-GB"/>
        </w:rPr>
        <w:t xml:space="preserve">, </w:t>
      </w:r>
      <w:r w:rsidRPr="001914AD">
        <w:rPr>
          <w:rFonts w:ascii="Arial" w:hAnsi="Arial" w:cs="Arial"/>
          <w:color w:val="000000"/>
          <w:sz w:val="22"/>
          <w:szCs w:val="22"/>
          <w:lang w:val="en-GB"/>
        </w:rPr>
        <w:t>passing</w:t>
      </w:r>
      <w:r>
        <w:rPr>
          <w:rFonts w:ascii="Arial" w:hAnsi="Arial" w:cs="Arial"/>
          <w:color w:val="000000"/>
          <w:sz w:val="22"/>
          <w:szCs w:val="22"/>
          <w:lang w:val="en-GB"/>
        </w:rPr>
        <w:t xml:space="preserve"> </w:t>
      </w:r>
      <w:r w:rsidR="00617998">
        <w:rPr>
          <w:rFonts w:ascii="Arial" w:hAnsi="Arial" w:cs="Arial"/>
          <w:color w:val="000000"/>
          <w:sz w:val="22"/>
          <w:szCs w:val="22"/>
          <w:lang w:val="en-GB"/>
        </w:rPr>
        <w:t xml:space="preserve">SAT in accordance with Article IX </w:t>
      </w:r>
      <w:r>
        <w:rPr>
          <w:rFonts w:ascii="Arial" w:hAnsi="Arial" w:cs="Arial"/>
          <w:color w:val="000000"/>
          <w:sz w:val="22"/>
          <w:szCs w:val="22"/>
          <w:lang w:val="en-GB"/>
        </w:rPr>
        <w:t>hereof</w:t>
      </w:r>
      <w:r w:rsidR="00617998">
        <w:rPr>
          <w:rFonts w:ascii="Arial" w:hAnsi="Arial" w:cs="Arial"/>
          <w:color w:val="000000"/>
          <w:sz w:val="22"/>
          <w:szCs w:val="22"/>
          <w:lang w:val="en-GB"/>
        </w:rPr>
        <w:t>,</w:t>
      </w:r>
      <w:r w:rsidR="008C03A5">
        <w:rPr>
          <w:rFonts w:ascii="Arial" w:hAnsi="Arial" w:cs="Arial"/>
          <w:color w:val="000000"/>
          <w:sz w:val="22"/>
          <w:szCs w:val="22"/>
          <w:lang w:val="en-GB"/>
        </w:rPr>
        <w:t xml:space="preserve"> </w:t>
      </w:r>
      <w:r w:rsidR="002D6FB6" w:rsidRPr="00EE0165">
        <w:rPr>
          <w:rFonts w:ascii="Arial" w:hAnsi="Arial" w:cs="Arial"/>
          <w:color w:val="000000"/>
          <w:sz w:val="22"/>
          <w:szCs w:val="22"/>
          <w:lang w:val="en-GB"/>
        </w:rPr>
        <w:t xml:space="preserve">including 30 calendar days of </w:t>
      </w:r>
      <w:r>
        <w:rPr>
          <w:rFonts w:ascii="Arial" w:hAnsi="Arial" w:cs="Arial"/>
          <w:color w:val="000000"/>
          <w:sz w:val="22"/>
          <w:szCs w:val="22"/>
          <w:lang w:val="en-GB"/>
        </w:rPr>
        <w:t>Device</w:t>
      </w:r>
      <w:r w:rsidRPr="00EE0165">
        <w:rPr>
          <w:rFonts w:ascii="Arial" w:hAnsi="Arial" w:cs="Arial"/>
          <w:color w:val="000000"/>
          <w:sz w:val="22"/>
          <w:szCs w:val="22"/>
          <w:lang w:val="en-GB"/>
        </w:rPr>
        <w:t xml:space="preserve"> </w:t>
      </w:r>
      <w:r w:rsidR="002D6FB6" w:rsidRPr="00EE0165">
        <w:rPr>
          <w:rFonts w:ascii="Arial" w:hAnsi="Arial" w:cs="Arial"/>
          <w:color w:val="000000"/>
          <w:sz w:val="22"/>
          <w:szCs w:val="22"/>
          <w:lang w:val="en-GB"/>
        </w:rPr>
        <w:t>test run,</w:t>
      </w:r>
    </w:p>
    <w:p w14:paraId="4AFB4EAA" w14:textId="1D88C337" w:rsidR="00997CA4" w:rsidRPr="00EE0165"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color w:val="000000"/>
          <w:sz w:val="22"/>
          <w:szCs w:val="22"/>
          <w:lang w:val="en-GB"/>
        </w:rPr>
        <w:t xml:space="preserve">training of specified </w:t>
      </w:r>
      <w:proofErr w:type="spellStart"/>
      <w:r w:rsidR="00D32F3A" w:rsidRPr="00EE0165">
        <w:rPr>
          <w:rFonts w:ascii="Arial" w:hAnsi="Arial" w:cs="Arial"/>
          <w:sz w:val="22"/>
          <w:szCs w:val="22"/>
        </w:rPr>
        <w:t>Client</w:t>
      </w:r>
      <w:proofErr w:type="spellEnd"/>
      <w:r w:rsidRPr="00EE0165">
        <w:rPr>
          <w:rFonts w:ascii="Arial" w:hAnsi="Arial" w:cs="Arial"/>
          <w:color w:val="000000"/>
          <w:sz w:val="22"/>
          <w:szCs w:val="22"/>
          <w:cs/>
          <w:lang w:val="en-GB"/>
        </w:rPr>
        <w:t>’</w:t>
      </w:r>
      <w:r w:rsidRPr="00EE0165">
        <w:rPr>
          <w:rFonts w:ascii="Arial" w:hAnsi="Arial" w:cs="Arial"/>
          <w:color w:val="000000"/>
          <w:sz w:val="22"/>
          <w:szCs w:val="22"/>
          <w:lang w:val="en-GB"/>
        </w:rPr>
        <w:t>s employees in the Device operation and maintenance for at least 5 persons (hereinafter referred to as the "</w:t>
      </w:r>
      <w:r w:rsidRPr="008C6ED8">
        <w:rPr>
          <w:rFonts w:ascii="Arial" w:hAnsi="Arial" w:cs="Arial"/>
          <w:b/>
          <w:bCs/>
          <w:color w:val="000000"/>
          <w:sz w:val="22"/>
          <w:szCs w:val="22"/>
          <w:lang w:val="en-GB"/>
        </w:rPr>
        <w:t xml:space="preserve">operator </w:t>
      </w:r>
      <w:proofErr w:type="gramStart"/>
      <w:r w:rsidR="00F650A3" w:rsidRPr="008C6ED8">
        <w:rPr>
          <w:rFonts w:ascii="Arial" w:hAnsi="Arial" w:cs="Arial"/>
          <w:b/>
          <w:bCs/>
          <w:color w:val="000000"/>
          <w:sz w:val="22"/>
          <w:szCs w:val="22"/>
          <w:lang w:val="en-GB"/>
        </w:rPr>
        <w:t>training</w:t>
      </w:r>
      <w:r w:rsidR="00F650A3" w:rsidRPr="00EE0165">
        <w:rPr>
          <w:rFonts w:ascii="Arial" w:hAnsi="Arial" w:cs="Arial" w:hint="eastAsia"/>
          <w:color w:val="000000"/>
          <w:sz w:val="22"/>
          <w:szCs w:val="22"/>
          <w:lang w:val="en-GB"/>
        </w:rPr>
        <w:t>“</w:t>
      </w:r>
      <w:proofErr w:type="gramEnd"/>
      <w:r w:rsidRPr="00EE0165">
        <w:rPr>
          <w:rFonts w:ascii="Arial" w:hAnsi="Arial" w:cs="Arial"/>
          <w:color w:val="000000"/>
          <w:sz w:val="22"/>
          <w:szCs w:val="22"/>
          <w:lang w:val="en-GB"/>
        </w:rPr>
        <w:t xml:space="preserve">), conducted at the </w:t>
      </w:r>
      <w:proofErr w:type="spellStart"/>
      <w:r w:rsidR="00D32F3A" w:rsidRPr="00D13F55">
        <w:rPr>
          <w:rFonts w:ascii="Arial" w:hAnsi="Arial" w:cs="Arial"/>
          <w:sz w:val="22"/>
          <w:szCs w:val="22"/>
        </w:rPr>
        <w:t>Client</w:t>
      </w:r>
      <w:proofErr w:type="spellEnd"/>
      <w:r w:rsidRPr="00D13F55">
        <w:rPr>
          <w:rFonts w:ascii="Arial" w:hAnsi="Arial" w:cs="Arial"/>
          <w:color w:val="000000"/>
          <w:sz w:val="22"/>
          <w:szCs w:val="22"/>
          <w:cs/>
          <w:lang w:val="en-GB"/>
        </w:rPr>
        <w:t>’</w:t>
      </w:r>
      <w:r w:rsidRPr="00D13F55">
        <w:rPr>
          <w:rFonts w:ascii="Arial" w:hAnsi="Arial" w:cs="Arial"/>
          <w:color w:val="000000"/>
          <w:sz w:val="22"/>
          <w:szCs w:val="22"/>
          <w:lang w:val="en-GB"/>
        </w:rPr>
        <w:t xml:space="preserve">s </w:t>
      </w:r>
      <w:r w:rsidR="00133D11" w:rsidRPr="00D13F55">
        <w:rPr>
          <w:rFonts w:ascii="Arial" w:hAnsi="Arial" w:cs="Arial"/>
          <w:sz w:val="22"/>
          <w:lang w:val="en-GB"/>
        </w:rPr>
        <w:t>Production Plant I</w:t>
      </w:r>
      <w:r w:rsidRPr="00D13F55">
        <w:rPr>
          <w:rFonts w:ascii="Arial" w:hAnsi="Arial" w:cs="Arial"/>
          <w:color w:val="000000"/>
          <w:sz w:val="22"/>
          <w:szCs w:val="22"/>
          <w:lang w:val="en-GB"/>
        </w:rPr>
        <w:t xml:space="preserve"> for a</w:t>
      </w:r>
      <w:r w:rsidRPr="00EE0165">
        <w:rPr>
          <w:rFonts w:ascii="Arial" w:hAnsi="Arial" w:cs="Arial"/>
          <w:color w:val="000000"/>
          <w:sz w:val="22"/>
          <w:szCs w:val="22"/>
          <w:lang w:val="en-GB"/>
        </w:rPr>
        <w:t xml:space="preserve"> minimum of </w:t>
      </w:r>
      <w:r w:rsidR="00E42F2D" w:rsidRPr="00EE0165">
        <w:rPr>
          <w:rFonts w:ascii="Arial" w:hAnsi="Arial" w:cs="Arial"/>
          <w:color w:val="000000"/>
          <w:sz w:val="22"/>
          <w:szCs w:val="22"/>
          <w:lang w:val="en-GB"/>
        </w:rPr>
        <w:t>3</w:t>
      </w:r>
      <w:r w:rsidRPr="00EE0165">
        <w:rPr>
          <w:rFonts w:ascii="Arial" w:hAnsi="Arial" w:cs="Arial"/>
          <w:color w:val="000000"/>
          <w:sz w:val="22"/>
          <w:szCs w:val="22"/>
          <w:lang w:val="en-GB"/>
        </w:rPr>
        <w:t xml:space="preserve"> </w:t>
      </w:r>
      <w:r w:rsidR="00DB3A08" w:rsidRPr="00EE0165">
        <w:rPr>
          <w:rFonts w:ascii="Arial" w:hAnsi="Arial" w:cs="Arial"/>
          <w:color w:val="000000"/>
          <w:sz w:val="22"/>
          <w:szCs w:val="22"/>
          <w:lang w:val="en-GB"/>
        </w:rPr>
        <w:t>working</w:t>
      </w:r>
      <w:r w:rsidRPr="00EE0165">
        <w:rPr>
          <w:rFonts w:ascii="Arial" w:hAnsi="Arial" w:cs="Arial"/>
          <w:color w:val="000000"/>
          <w:sz w:val="22"/>
          <w:szCs w:val="22"/>
          <w:lang w:val="en-GB"/>
        </w:rPr>
        <w:t xml:space="preserve"> days (8 hours per day, 60 minutes per hour)</w:t>
      </w:r>
      <w:r w:rsidR="008C0720">
        <w:rPr>
          <w:rFonts w:ascii="Arial" w:hAnsi="Arial" w:cs="Arial"/>
          <w:color w:val="000000"/>
          <w:sz w:val="22"/>
          <w:szCs w:val="22"/>
          <w:lang w:val="en-GB"/>
        </w:rPr>
        <w:t xml:space="preserve"> and </w:t>
      </w:r>
      <w:r w:rsidR="008C0720" w:rsidRPr="00EE0165">
        <w:rPr>
          <w:rFonts w:ascii="Arial" w:hAnsi="Arial" w:cs="Arial"/>
          <w:color w:val="000000"/>
          <w:sz w:val="22"/>
          <w:szCs w:val="22"/>
          <w:lang w:val="en-GB"/>
        </w:rPr>
        <w:t xml:space="preserve">conducted at the </w:t>
      </w:r>
      <w:proofErr w:type="spellStart"/>
      <w:r w:rsidR="008C0720">
        <w:rPr>
          <w:rFonts w:ascii="Arial" w:hAnsi="Arial" w:cs="Arial"/>
          <w:sz w:val="22"/>
          <w:szCs w:val="22"/>
        </w:rPr>
        <w:t>Contractor</w:t>
      </w:r>
      <w:proofErr w:type="spellEnd"/>
      <w:r w:rsidR="008C0720" w:rsidRPr="00D13F55">
        <w:rPr>
          <w:rFonts w:ascii="Arial" w:hAnsi="Arial" w:cs="Arial"/>
          <w:color w:val="000000"/>
          <w:sz w:val="22"/>
          <w:szCs w:val="22"/>
          <w:cs/>
          <w:lang w:val="en-GB"/>
        </w:rPr>
        <w:t>’</w:t>
      </w:r>
      <w:r w:rsidR="008C0720" w:rsidRPr="00D13F55">
        <w:rPr>
          <w:rFonts w:ascii="Arial" w:hAnsi="Arial" w:cs="Arial"/>
          <w:color w:val="000000"/>
          <w:sz w:val="22"/>
          <w:szCs w:val="22"/>
          <w:lang w:val="en-GB"/>
        </w:rPr>
        <w:t xml:space="preserve">s </w:t>
      </w:r>
      <w:r w:rsidR="008C0720" w:rsidRPr="00D13F55">
        <w:rPr>
          <w:rFonts w:ascii="Arial" w:hAnsi="Arial" w:cs="Arial"/>
          <w:sz w:val="22"/>
          <w:lang w:val="en-GB"/>
        </w:rPr>
        <w:t>Production Plant</w:t>
      </w:r>
      <w:r w:rsidR="008C0720">
        <w:rPr>
          <w:rFonts w:ascii="Arial" w:hAnsi="Arial" w:cs="Arial"/>
          <w:sz w:val="22"/>
          <w:lang w:val="en-GB"/>
        </w:rPr>
        <w:t xml:space="preserve"> in the same range</w:t>
      </w:r>
      <w:r w:rsidRPr="00EE0165">
        <w:rPr>
          <w:rFonts w:ascii="Arial" w:hAnsi="Arial" w:cs="Arial"/>
          <w:color w:val="000000"/>
          <w:sz w:val="22"/>
          <w:szCs w:val="22"/>
          <w:lang w:val="en-GB"/>
        </w:rPr>
        <w:t>,</w:t>
      </w:r>
      <w:r w:rsidRPr="00EE0165">
        <w:rPr>
          <w:rFonts w:ascii="Arial" w:hAnsi="Arial" w:cs="Arial"/>
          <w:sz w:val="22"/>
          <w:szCs w:val="22"/>
          <w:lang w:val="en-GB"/>
        </w:rPr>
        <w:t xml:space="preserve"> </w:t>
      </w:r>
    </w:p>
    <w:p w14:paraId="0C8AC7A5" w14:textId="12051BA5" w:rsidR="00BF101B" w:rsidRPr="00330717" w:rsidRDefault="002D6FB6" w:rsidP="009C410E">
      <w:pPr>
        <w:numPr>
          <w:ilvl w:val="1"/>
          <w:numId w:val="14"/>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EE0165">
        <w:rPr>
          <w:rFonts w:ascii="Arial" w:hAnsi="Arial" w:cs="Arial"/>
          <w:sz w:val="22"/>
          <w:szCs w:val="22"/>
          <w:lang w:val="en-GB"/>
        </w:rPr>
        <w:t xml:space="preserve">handover of certificates and documents relating to the use of the Device, as specified in </w:t>
      </w:r>
      <w:r w:rsidRPr="00EE0165">
        <w:rPr>
          <w:rFonts w:ascii="Arial" w:hAnsi="Arial" w:cs="Arial"/>
          <w:b/>
          <w:sz w:val="22"/>
          <w:szCs w:val="22"/>
          <w:lang w:val="en-GB"/>
        </w:rPr>
        <w:t>Annex No. 2</w:t>
      </w:r>
      <w:r w:rsidRPr="00EE0165">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EE0165">
        <w:rPr>
          <w:rFonts w:ascii="Arial" w:hAnsi="Arial" w:cs="Arial"/>
          <w:sz w:val="22"/>
          <w:szCs w:val="22"/>
          <w:lang w:val="en-GB"/>
        </w:rPr>
        <w:t>.</w:t>
      </w:r>
      <w:bookmarkEnd w:id="9"/>
    </w:p>
    <w:p w14:paraId="1EF49A21" w14:textId="7F2A7307" w:rsidR="00CB5DBF" w:rsidRPr="00AE4812" w:rsidRDefault="00EE0165" w:rsidP="007617E3">
      <w:pPr>
        <w:suppressAutoHyphens w:val="0"/>
        <w:autoSpaceDN w:val="0"/>
        <w:adjustRightInd w:val="0"/>
        <w:spacing w:after="120"/>
        <w:ind w:left="851"/>
        <w:jc w:val="both"/>
        <w:rPr>
          <w:rFonts w:ascii="Arial" w:hAnsi="Arial" w:cs="Arial"/>
          <w:color w:val="000000"/>
          <w:sz w:val="22"/>
          <w:szCs w:val="22"/>
          <w:lang w:val="en-GB"/>
        </w:rPr>
      </w:pPr>
      <w:r w:rsidRPr="00AE4812">
        <w:rPr>
          <w:rFonts w:ascii="Arial" w:hAnsi="Arial" w:cs="Arial"/>
          <w:color w:val="000000"/>
          <w:sz w:val="22"/>
          <w:szCs w:val="22"/>
          <w:lang w:val="en-GB"/>
        </w:rPr>
        <w:t xml:space="preserve">Detailed specification of the Device is stated in </w:t>
      </w:r>
      <w:proofErr w:type="gramStart"/>
      <w:r w:rsidRPr="00AE4812">
        <w:rPr>
          <w:rFonts w:ascii="Arial" w:hAnsi="Arial" w:cs="Arial"/>
          <w:color w:val="000000"/>
          <w:sz w:val="22"/>
          <w:szCs w:val="22"/>
          <w:lang w:val="en-GB"/>
        </w:rPr>
        <w:t>Technical</w:t>
      </w:r>
      <w:proofErr w:type="gramEnd"/>
      <w:r w:rsidRPr="00AE4812">
        <w:rPr>
          <w:rFonts w:ascii="Arial" w:hAnsi="Arial" w:cs="Arial"/>
          <w:color w:val="000000"/>
          <w:sz w:val="22"/>
          <w:szCs w:val="22"/>
          <w:lang w:val="en-GB"/>
        </w:rPr>
        <w:t xml:space="preserve"> specification which is Annex No. 1 to this Contract, especially in its part</w:t>
      </w:r>
      <w:r w:rsidR="00AE4812">
        <w:rPr>
          <w:rFonts w:ascii="Arial" w:hAnsi="Arial" w:cs="Arial"/>
          <w:color w:val="000000"/>
          <w:sz w:val="22"/>
          <w:szCs w:val="22"/>
          <w:lang w:val="en-GB"/>
        </w:rPr>
        <w:t xml:space="preserve"> 1.a </w:t>
      </w:r>
      <w:r w:rsidR="00C825F0" w:rsidRPr="00AE4812">
        <w:rPr>
          <w:rFonts w:ascii="Arial" w:hAnsi="Arial" w:cs="Arial"/>
          <w:color w:val="000000"/>
          <w:sz w:val="22"/>
          <w:szCs w:val="22"/>
          <w:lang w:val="en-GB"/>
        </w:rPr>
        <w:t xml:space="preserve">called </w:t>
      </w:r>
      <w:r w:rsidR="00AE4812">
        <w:rPr>
          <w:rFonts w:ascii="Arial" w:hAnsi="Arial" w:cs="Arial"/>
          <w:sz w:val="22"/>
          <w:lang w:val="en-GB"/>
        </w:rPr>
        <w:t>General technical specification</w:t>
      </w:r>
      <w:r w:rsidR="00AE4812" w:rsidRPr="00A268A8">
        <w:rPr>
          <w:rFonts w:ascii="Arial" w:hAnsi="Arial" w:cs="Arial"/>
          <w:sz w:val="22"/>
          <w:szCs w:val="22"/>
        </w:rPr>
        <w:t xml:space="preserve"> and </w:t>
      </w:r>
      <w:proofErr w:type="spellStart"/>
      <w:r w:rsidR="00AE4812" w:rsidRPr="00A268A8">
        <w:rPr>
          <w:rFonts w:ascii="Arial" w:hAnsi="Arial" w:cs="Arial"/>
          <w:sz w:val="22"/>
          <w:szCs w:val="22"/>
        </w:rPr>
        <w:t>other</w:t>
      </w:r>
      <w:proofErr w:type="spellEnd"/>
      <w:r w:rsidR="00AE4812" w:rsidRPr="00A268A8">
        <w:rPr>
          <w:rFonts w:ascii="Arial" w:hAnsi="Arial" w:cs="Arial"/>
          <w:sz w:val="22"/>
          <w:szCs w:val="22"/>
        </w:rPr>
        <w:t xml:space="preserve"> </w:t>
      </w:r>
      <w:proofErr w:type="spellStart"/>
      <w:r w:rsidR="00AE4812" w:rsidRPr="00A268A8">
        <w:rPr>
          <w:rFonts w:ascii="Arial" w:hAnsi="Arial" w:cs="Arial"/>
          <w:sz w:val="22"/>
          <w:szCs w:val="22"/>
        </w:rPr>
        <w:t>project</w:t>
      </w:r>
      <w:proofErr w:type="spellEnd"/>
      <w:r w:rsidR="00AE4812" w:rsidRPr="00A268A8">
        <w:rPr>
          <w:rFonts w:ascii="Arial" w:hAnsi="Arial" w:cs="Arial"/>
          <w:sz w:val="22"/>
          <w:szCs w:val="22"/>
        </w:rPr>
        <w:t xml:space="preserve"> </w:t>
      </w:r>
      <w:proofErr w:type="spellStart"/>
      <w:r w:rsidR="00AE4812" w:rsidRPr="00A268A8">
        <w:rPr>
          <w:rFonts w:ascii="Arial" w:hAnsi="Arial" w:cs="Arial"/>
          <w:sz w:val="22"/>
          <w:szCs w:val="22"/>
        </w:rPr>
        <w:t>implementation</w:t>
      </w:r>
      <w:proofErr w:type="spellEnd"/>
      <w:r w:rsidR="00AE4812" w:rsidRPr="00A268A8">
        <w:rPr>
          <w:rFonts w:ascii="Arial" w:hAnsi="Arial" w:cs="Arial"/>
          <w:sz w:val="22"/>
          <w:szCs w:val="22"/>
        </w:rPr>
        <w:t xml:space="preserve"> </w:t>
      </w:r>
      <w:proofErr w:type="spellStart"/>
      <w:r w:rsidR="00AE4812" w:rsidRPr="00A268A8">
        <w:rPr>
          <w:rFonts w:ascii="Arial" w:hAnsi="Arial" w:cs="Arial"/>
          <w:sz w:val="22"/>
          <w:szCs w:val="22"/>
        </w:rPr>
        <w:t>requirements</w:t>
      </w:r>
      <w:proofErr w:type="spellEnd"/>
      <w:r w:rsidR="00AE4812" w:rsidRPr="00A268A8">
        <w:rPr>
          <w:rFonts w:ascii="Arial" w:hAnsi="Arial" w:cs="Arial"/>
          <w:sz w:val="22"/>
          <w:szCs w:val="22"/>
        </w:rPr>
        <w:t xml:space="preserve"> </w:t>
      </w:r>
      <w:proofErr w:type="spellStart"/>
      <w:r w:rsidR="00AE4812" w:rsidRPr="00A268A8">
        <w:rPr>
          <w:rFonts w:ascii="Arial" w:hAnsi="Arial" w:cs="Arial"/>
          <w:sz w:val="22"/>
          <w:szCs w:val="22"/>
        </w:rPr>
        <w:t>for</w:t>
      </w:r>
      <w:proofErr w:type="spellEnd"/>
      <w:r w:rsidR="00AE4812" w:rsidRPr="00A268A8">
        <w:rPr>
          <w:rFonts w:ascii="Arial" w:hAnsi="Arial" w:cs="Arial"/>
          <w:sz w:val="22"/>
          <w:szCs w:val="22"/>
        </w:rPr>
        <w:t xml:space="preserve"> </w:t>
      </w:r>
      <w:r w:rsidR="00A454E0">
        <w:rPr>
          <w:rFonts w:ascii="Arial" w:hAnsi="Arial" w:cs="Arial"/>
          <w:sz w:val="22"/>
          <w:szCs w:val="22"/>
        </w:rPr>
        <w:t xml:space="preserve">hot </w:t>
      </w:r>
      <w:proofErr w:type="spellStart"/>
      <w:r w:rsidR="00A454E0">
        <w:rPr>
          <w:rFonts w:ascii="Arial" w:hAnsi="Arial" w:cs="Arial"/>
          <w:sz w:val="22"/>
          <w:szCs w:val="22"/>
        </w:rPr>
        <w:t>foil</w:t>
      </w:r>
      <w:proofErr w:type="spellEnd"/>
      <w:r w:rsidR="00A454E0">
        <w:rPr>
          <w:rFonts w:ascii="Arial" w:hAnsi="Arial" w:cs="Arial"/>
          <w:sz w:val="22"/>
          <w:szCs w:val="22"/>
        </w:rPr>
        <w:t xml:space="preserve"> </w:t>
      </w:r>
      <w:proofErr w:type="spellStart"/>
      <w:r w:rsidR="00A454E0">
        <w:rPr>
          <w:rFonts w:ascii="Arial" w:hAnsi="Arial" w:cs="Arial"/>
          <w:sz w:val="22"/>
          <w:szCs w:val="22"/>
        </w:rPr>
        <w:t>stamping</w:t>
      </w:r>
      <w:proofErr w:type="spellEnd"/>
      <w:r w:rsidR="00A454E0">
        <w:rPr>
          <w:rFonts w:ascii="Arial" w:hAnsi="Arial" w:cs="Arial"/>
          <w:sz w:val="22"/>
          <w:szCs w:val="22"/>
        </w:rPr>
        <w:t xml:space="preserve"> </w:t>
      </w:r>
      <w:proofErr w:type="spellStart"/>
      <w:r w:rsidR="00A454E0">
        <w:rPr>
          <w:rFonts w:ascii="Arial" w:hAnsi="Arial" w:cs="Arial"/>
          <w:sz w:val="22"/>
          <w:szCs w:val="22"/>
        </w:rPr>
        <w:t>device</w:t>
      </w:r>
      <w:proofErr w:type="spellEnd"/>
      <w:r w:rsidRPr="00AE4812">
        <w:rPr>
          <w:rFonts w:ascii="Arial" w:hAnsi="Arial" w:cs="Arial"/>
          <w:color w:val="000000"/>
          <w:sz w:val="22"/>
          <w:szCs w:val="22"/>
          <w:lang w:val="en-GB"/>
        </w:rPr>
        <w:t>.</w:t>
      </w:r>
    </w:p>
    <w:p w14:paraId="6ADE2BB1" w14:textId="487BFDF1" w:rsidR="002D6FB6" w:rsidRPr="00D13F55"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0" w:name="_Hlk38967488"/>
      <w:bookmarkEnd w:id="8"/>
      <w:r w:rsidRPr="00D13F55">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contain a specific information whether the OEM (Original Equipment Manufacturer) version is used or not. If this SW identification is missing, it is understood that this is not an OEM version.  </w:t>
      </w:r>
    </w:p>
    <w:p w14:paraId="1E99F129" w14:textId="51A15255" w:rsidR="005B7858" w:rsidRPr="00F7327C" w:rsidRDefault="005B7858" w:rsidP="009C410E">
      <w:pPr>
        <w:numPr>
          <w:ilvl w:val="0"/>
          <w:numId w:val="14"/>
        </w:numPr>
        <w:suppressAutoHyphens w:val="0"/>
        <w:autoSpaceDN w:val="0"/>
        <w:adjustRightInd w:val="0"/>
        <w:spacing w:after="120"/>
        <w:jc w:val="both"/>
        <w:rPr>
          <w:rFonts w:ascii="Arial" w:hAnsi="Arial" w:cs="Arial"/>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w:t>
      </w:r>
      <w:r>
        <w:rPr>
          <w:rFonts w:ascii="Arial" w:hAnsi="Arial" w:cs="Arial"/>
          <w:color w:val="000000"/>
          <w:sz w:val="22"/>
          <w:szCs w:val="22"/>
          <w:lang w:val="en-GB"/>
        </w:rPr>
        <w:t xml:space="preserve">also </w:t>
      </w:r>
      <w:r w:rsidRPr="00734C9A">
        <w:rPr>
          <w:rFonts w:ascii="Arial" w:hAnsi="Arial" w:cs="Arial"/>
          <w:color w:val="000000"/>
          <w:sz w:val="22"/>
          <w:szCs w:val="22"/>
          <w:lang w:val="en-GB"/>
        </w:rPr>
        <w:t xml:space="preserve">undertakes to </w:t>
      </w:r>
      <w:r>
        <w:rPr>
          <w:rFonts w:ascii="Arial" w:hAnsi="Arial" w:cs="Arial"/>
          <w:color w:val="000000"/>
          <w:sz w:val="22"/>
          <w:szCs w:val="22"/>
          <w:lang w:val="en-GB"/>
        </w:rPr>
        <w:t>provide</w:t>
      </w:r>
      <w:r w:rsidR="00A454E0">
        <w:rPr>
          <w:rFonts w:ascii="Arial" w:hAnsi="Arial" w:cs="Arial"/>
          <w:color w:val="000000"/>
          <w:sz w:val="22"/>
          <w:szCs w:val="22"/>
          <w:lang w:val="en-GB"/>
        </w:rPr>
        <w:t xml:space="preserve"> </w:t>
      </w:r>
      <w:r w:rsidR="00A454E0" w:rsidRPr="00A454E0">
        <w:rPr>
          <w:rFonts w:ascii="Arial" w:hAnsi="Arial" w:cs="Arial"/>
          <w:b/>
          <w:bCs/>
          <w:color w:val="000000"/>
          <w:sz w:val="22"/>
          <w:szCs w:val="22"/>
          <w:lang w:val="en-GB"/>
        </w:rPr>
        <w:t>warranty maintenance,</w:t>
      </w:r>
      <w:r w:rsidRPr="005B7858">
        <w:rPr>
          <w:rFonts w:ascii="Arial" w:hAnsi="Arial" w:cs="Arial"/>
          <w:sz w:val="22"/>
          <w:szCs w:val="22"/>
          <w:lang w:val="en-GB"/>
        </w:rPr>
        <w:t xml:space="preserve"> </w:t>
      </w:r>
      <w:bookmarkStart w:id="11" w:name="_Hlk150761654"/>
      <w:r w:rsidR="00B97482" w:rsidRPr="008C6ED8">
        <w:rPr>
          <w:rFonts w:ascii="Arial" w:hAnsi="Arial" w:cs="Arial"/>
          <w:b/>
          <w:bCs/>
          <w:sz w:val="22"/>
          <w:szCs w:val="22"/>
          <w:lang w:val="en-GB"/>
        </w:rPr>
        <w:t>preventive inspections and maintenance</w:t>
      </w:r>
      <w:r w:rsidR="003B0B93">
        <w:rPr>
          <w:rFonts w:ascii="Arial" w:hAnsi="Arial" w:cs="Arial"/>
          <w:b/>
          <w:bCs/>
          <w:sz w:val="22"/>
          <w:szCs w:val="22"/>
          <w:lang w:val="en-GB"/>
        </w:rPr>
        <w:t xml:space="preserve"> and</w:t>
      </w:r>
      <w:r w:rsidR="00B97482">
        <w:rPr>
          <w:rFonts w:ascii="Arial" w:hAnsi="Arial" w:cs="Arial"/>
          <w:sz w:val="22"/>
          <w:szCs w:val="22"/>
          <w:lang w:val="en-GB"/>
        </w:rPr>
        <w:t xml:space="preserve"> </w:t>
      </w:r>
      <w:r w:rsidR="00DB5401">
        <w:rPr>
          <w:rFonts w:ascii="Arial" w:hAnsi="Arial" w:cs="Arial"/>
          <w:b/>
          <w:bCs/>
          <w:sz w:val="22"/>
          <w:szCs w:val="22"/>
          <w:lang w:val="en-GB"/>
        </w:rPr>
        <w:t>out-of-warranty</w:t>
      </w:r>
      <w:r w:rsidRPr="005B7858">
        <w:rPr>
          <w:rFonts w:ascii="Arial" w:hAnsi="Arial" w:cs="Arial"/>
          <w:b/>
          <w:bCs/>
          <w:sz w:val="22"/>
          <w:szCs w:val="22"/>
          <w:lang w:val="en-GB"/>
        </w:rPr>
        <w:t xml:space="preserve"> maintenance of the Device</w:t>
      </w:r>
      <w:r w:rsidR="00B97482">
        <w:rPr>
          <w:rFonts w:ascii="Arial" w:hAnsi="Arial" w:cs="Arial"/>
          <w:b/>
          <w:bCs/>
          <w:sz w:val="22"/>
          <w:szCs w:val="22"/>
          <w:lang w:val="en-GB"/>
        </w:rPr>
        <w:t xml:space="preserve"> </w:t>
      </w:r>
      <w:r>
        <w:rPr>
          <w:rFonts w:ascii="Arial" w:hAnsi="Arial" w:cs="Arial"/>
          <w:sz w:val="22"/>
          <w:szCs w:val="22"/>
          <w:lang w:val="en-GB"/>
        </w:rPr>
        <w:t xml:space="preserve">(defined in the Paragraph 1 hereof) </w:t>
      </w:r>
      <w:bookmarkEnd w:id="11"/>
      <w:r>
        <w:rPr>
          <w:rFonts w:ascii="Arial" w:hAnsi="Arial" w:cs="Arial"/>
          <w:sz w:val="22"/>
          <w:szCs w:val="22"/>
          <w:lang w:val="en-GB"/>
        </w:rPr>
        <w:t xml:space="preserve">according to the conditions and </w:t>
      </w:r>
      <w:r w:rsidRPr="009A5DD2">
        <w:rPr>
          <w:rFonts w:ascii="Arial" w:hAnsi="Arial" w:cs="Arial"/>
          <w:sz w:val="22"/>
          <w:szCs w:val="22"/>
          <w:lang w:val="en-GB"/>
        </w:rPr>
        <w:t xml:space="preserve">terms stated in the </w:t>
      </w:r>
      <w:r w:rsidRPr="00F7327C">
        <w:rPr>
          <w:rFonts w:ascii="Arial" w:hAnsi="Arial" w:cs="Arial"/>
          <w:b/>
          <w:bCs/>
          <w:sz w:val="22"/>
          <w:szCs w:val="22"/>
          <w:lang w:val="en-GB"/>
        </w:rPr>
        <w:t>Article</w:t>
      </w:r>
      <w:r w:rsidR="00A454E0">
        <w:rPr>
          <w:rFonts w:ascii="Arial" w:hAnsi="Arial" w:cs="Arial"/>
          <w:b/>
          <w:bCs/>
          <w:sz w:val="22"/>
          <w:szCs w:val="22"/>
          <w:lang w:val="en-GB"/>
        </w:rPr>
        <w:t xml:space="preserve"> X and</w:t>
      </w:r>
      <w:r w:rsidRPr="00F7327C">
        <w:rPr>
          <w:rFonts w:ascii="Arial" w:hAnsi="Arial" w:cs="Arial"/>
          <w:b/>
          <w:bCs/>
          <w:sz w:val="22"/>
          <w:szCs w:val="22"/>
          <w:lang w:val="en-GB"/>
        </w:rPr>
        <w:t xml:space="preserve"> XI hereof</w:t>
      </w:r>
      <w:r w:rsidRPr="00F7327C">
        <w:rPr>
          <w:rFonts w:ascii="Arial" w:hAnsi="Arial" w:cs="Arial"/>
          <w:sz w:val="22"/>
          <w:szCs w:val="22"/>
          <w:lang w:val="en-GB"/>
        </w:rPr>
        <w:t>.</w:t>
      </w:r>
    </w:p>
    <w:p w14:paraId="7C4A7B68" w14:textId="6CAEE60E" w:rsidR="002D6FB6" w:rsidRPr="00734C9A"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states that:</w:t>
      </w:r>
    </w:p>
    <w:p w14:paraId="467F1DC6" w14:textId="1893B0B9" w:rsidR="002D6FB6" w:rsidRPr="00734C9A" w:rsidRDefault="00B32A2A"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B32A2A">
        <w:rPr>
          <w:rFonts w:ascii="Arial" w:hAnsi="Arial" w:cs="Arial"/>
          <w:sz w:val="22"/>
          <w:szCs w:val="22"/>
          <w:lang w:val="en-GB"/>
        </w:rPr>
        <w:t>the Contractor is aware that the Client shall use the Device specified in paragraph 1 of this Article for</w:t>
      </w:r>
      <w:r w:rsidR="000F5A6E">
        <w:rPr>
          <w:rFonts w:ascii="Arial" w:hAnsi="Arial" w:cs="Arial"/>
          <w:sz w:val="22"/>
          <w:szCs w:val="22"/>
          <w:lang w:val="en-GB"/>
        </w:rPr>
        <w:t xml:space="preserve"> the purpose of</w:t>
      </w:r>
      <w:r w:rsidRPr="00B32A2A">
        <w:rPr>
          <w:rFonts w:ascii="Arial" w:hAnsi="Arial" w:cs="Arial"/>
          <w:sz w:val="22"/>
          <w:szCs w:val="22"/>
          <w:lang w:val="en-GB"/>
        </w:rPr>
        <w:t xml:space="preserve"> </w:t>
      </w:r>
      <w:r w:rsidR="00A454E0" w:rsidRPr="00A454E0">
        <w:rPr>
          <w:rFonts w:ascii="Arial" w:hAnsi="Arial" w:cs="Arial"/>
          <w:sz w:val="22"/>
          <w:szCs w:val="22"/>
          <w:lang w:val="en-GB"/>
        </w:rPr>
        <w:t>hot foil stamping, embos</w:t>
      </w:r>
      <w:r w:rsidR="00311404">
        <w:rPr>
          <w:rFonts w:ascii="Arial" w:hAnsi="Arial" w:cs="Arial"/>
          <w:sz w:val="22"/>
          <w:szCs w:val="22"/>
          <w:lang w:val="en-GB"/>
        </w:rPr>
        <w:t>s</w:t>
      </w:r>
      <w:r w:rsidR="00A454E0" w:rsidRPr="00A454E0">
        <w:rPr>
          <w:rFonts w:ascii="Arial" w:hAnsi="Arial" w:cs="Arial"/>
          <w:sz w:val="22"/>
          <w:szCs w:val="22"/>
          <w:lang w:val="en-GB"/>
        </w:rPr>
        <w:t>ing and die-cutting</w:t>
      </w:r>
      <w:r w:rsidRPr="00B32A2A">
        <w:rPr>
          <w:rFonts w:ascii="Arial" w:hAnsi="Arial" w:cs="Arial"/>
          <w:sz w:val="22"/>
          <w:szCs w:val="22"/>
          <w:lang w:val="en-GB"/>
        </w:rPr>
        <w:t xml:space="preserve"> in 2 shift operation (Device can enable 3-shift operation), and Device will be fully functional for this </w:t>
      </w:r>
      <w:proofErr w:type="gramStart"/>
      <w:r w:rsidRPr="00B32A2A">
        <w:rPr>
          <w:rFonts w:ascii="Arial" w:hAnsi="Arial" w:cs="Arial"/>
          <w:sz w:val="22"/>
          <w:szCs w:val="22"/>
          <w:lang w:val="en-GB"/>
        </w:rPr>
        <w:t>purpose</w:t>
      </w:r>
      <w:r w:rsidR="004A4333" w:rsidRPr="00734C9A">
        <w:rPr>
          <w:rFonts w:ascii="Arial" w:hAnsi="Arial" w:cs="Arial"/>
          <w:sz w:val="22"/>
          <w:szCs w:val="22"/>
          <w:lang w:val="en-GB"/>
        </w:rPr>
        <w:t>;</w:t>
      </w:r>
      <w:proofErr w:type="gramEnd"/>
      <w:r w:rsidR="00B3273E" w:rsidRPr="00734C9A">
        <w:rPr>
          <w:rFonts w:ascii="Arial" w:hAnsi="Arial" w:cs="Arial"/>
          <w:color w:val="FF0000"/>
          <w:sz w:val="16"/>
          <w:szCs w:val="16"/>
          <w:lang w:val="en-US"/>
        </w:rPr>
        <w:t xml:space="preserve"> </w:t>
      </w:r>
    </w:p>
    <w:p w14:paraId="5FF3C29C" w14:textId="6973B2BB" w:rsidR="005560A9" w:rsidRPr="008C0720" w:rsidRDefault="002D6FB6"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734C9A">
        <w:rPr>
          <w:rFonts w:ascii="Arial" w:hAnsi="Arial" w:cs="Arial"/>
          <w:sz w:val="22"/>
          <w:szCs w:val="22"/>
          <w:lang w:val="en-GB"/>
        </w:rPr>
        <w:lastRenderedPageBreak/>
        <w:t xml:space="preserve">during the performance of this Contract, the </w:t>
      </w:r>
      <w:r w:rsidR="00EC2B5B">
        <w:rPr>
          <w:rFonts w:ascii="Arial" w:hAnsi="Arial" w:cs="Arial"/>
          <w:sz w:val="22"/>
          <w:szCs w:val="22"/>
          <w:lang w:val="en-GB"/>
        </w:rPr>
        <w:t>Contractor</w:t>
      </w:r>
      <w:r w:rsidRPr="00734C9A">
        <w:rPr>
          <w:rFonts w:ascii="Arial" w:hAnsi="Arial" w:cs="Arial"/>
          <w:sz w:val="22"/>
          <w:szCs w:val="22"/>
          <w:lang w:val="en-GB"/>
        </w:rPr>
        <w:t xml:space="preserve"> shall observe legal regulations applicable to the </w:t>
      </w:r>
      <w:proofErr w:type="spellStart"/>
      <w:r w:rsidR="00D32F3A">
        <w:rPr>
          <w:rFonts w:ascii="Arial" w:hAnsi="Arial" w:cs="Arial"/>
          <w:sz w:val="22"/>
          <w:szCs w:val="22"/>
        </w:rPr>
        <w:t>Client</w:t>
      </w:r>
      <w:proofErr w:type="spellEnd"/>
      <w:r w:rsidRPr="00734C9A">
        <w:rPr>
          <w:rFonts w:ascii="Arial" w:hAnsi="Arial" w:cs="Arial"/>
          <w:sz w:val="22"/>
          <w:szCs w:val="22"/>
          <w:lang w:val="en-GB"/>
        </w:rPr>
        <w:t xml:space="preserve">, regarding occupational safety and health, fire protection and environmental protection, including ecological disposal of waste, </w:t>
      </w:r>
      <w:r w:rsidRPr="008C0720">
        <w:rPr>
          <w:rFonts w:ascii="Arial" w:hAnsi="Arial" w:cs="Arial"/>
          <w:sz w:val="22"/>
          <w:szCs w:val="22"/>
          <w:lang w:val="en-GB"/>
        </w:rPr>
        <w:t xml:space="preserve">provided that the </w:t>
      </w:r>
      <w:r w:rsidR="00EC2B5B" w:rsidRPr="008C0720">
        <w:rPr>
          <w:rFonts w:ascii="Arial" w:hAnsi="Arial" w:cs="Arial"/>
          <w:sz w:val="22"/>
          <w:szCs w:val="22"/>
          <w:lang w:val="en-GB"/>
        </w:rPr>
        <w:t>Contractor</w:t>
      </w:r>
      <w:r w:rsidRPr="008C0720">
        <w:rPr>
          <w:rFonts w:ascii="Arial" w:hAnsi="Arial" w:cs="Arial"/>
          <w:sz w:val="22"/>
          <w:szCs w:val="22"/>
          <w:cs/>
          <w:lang w:val="en-GB"/>
        </w:rPr>
        <w:t>’</w:t>
      </w:r>
      <w:r w:rsidRPr="008C0720">
        <w:rPr>
          <w:rFonts w:ascii="Arial" w:hAnsi="Arial" w:cs="Arial"/>
          <w:sz w:val="22"/>
          <w:szCs w:val="22"/>
          <w:lang w:val="en-GB"/>
        </w:rPr>
        <w:t xml:space="preserve">s technicians are familiarized with these regulations by the </w:t>
      </w:r>
      <w:proofErr w:type="spellStart"/>
      <w:proofErr w:type="gramStart"/>
      <w:r w:rsidR="00D32F3A" w:rsidRPr="008C0720">
        <w:rPr>
          <w:rFonts w:ascii="Arial" w:hAnsi="Arial" w:cs="Arial"/>
          <w:sz w:val="22"/>
          <w:szCs w:val="22"/>
        </w:rPr>
        <w:t>Client</w:t>
      </w:r>
      <w:proofErr w:type="spellEnd"/>
      <w:r w:rsidR="004A4333" w:rsidRPr="008C0720">
        <w:rPr>
          <w:rFonts w:ascii="Arial" w:hAnsi="Arial" w:cs="Arial"/>
          <w:sz w:val="22"/>
          <w:szCs w:val="22"/>
          <w:lang w:val="en-GB"/>
        </w:rPr>
        <w:t>;</w:t>
      </w:r>
      <w:proofErr w:type="gramEnd"/>
    </w:p>
    <w:p w14:paraId="585095CC" w14:textId="36B33613" w:rsidR="00224A6E" w:rsidRPr="00D77E3D" w:rsidRDefault="00224A6E" w:rsidP="009C410E">
      <w:pPr>
        <w:numPr>
          <w:ilvl w:val="1"/>
          <w:numId w:val="15"/>
        </w:numPr>
        <w:tabs>
          <w:tab w:val="clear" w:pos="1437"/>
        </w:tabs>
        <w:suppressAutoHyphens w:val="0"/>
        <w:autoSpaceDN w:val="0"/>
        <w:adjustRightInd w:val="0"/>
        <w:spacing w:after="120"/>
        <w:ind w:left="1134" w:hanging="425"/>
        <w:jc w:val="both"/>
        <w:rPr>
          <w:rFonts w:ascii="Arial" w:hAnsi="Arial" w:cs="Arial"/>
          <w:sz w:val="22"/>
          <w:szCs w:val="22"/>
          <w:lang w:val="en-GB"/>
        </w:rPr>
      </w:pPr>
      <w:r w:rsidRPr="008C0720">
        <w:rPr>
          <w:rFonts w:ascii="Arial" w:hAnsi="Arial" w:cs="Arial"/>
          <w:sz w:val="22"/>
          <w:szCs w:val="22"/>
          <w:lang w:val="en-GB"/>
        </w:rPr>
        <w:t xml:space="preserve">acknowledges that the </w:t>
      </w:r>
      <w:proofErr w:type="spellStart"/>
      <w:r w:rsidR="00D32F3A" w:rsidRPr="008C0720">
        <w:rPr>
          <w:rFonts w:ascii="Arial" w:hAnsi="Arial" w:cs="Arial"/>
          <w:sz w:val="22"/>
          <w:szCs w:val="22"/>
        </w:rPr>
        <w:t>Client</w:t>
      </w:r>
      <w:proofErr w:type="spellEnd"/>
      <w:r w:rsidRPr="008C0720">
        <w:rPr>
          <w:rFonts w:ascii="Arial" w:hAnsi="Arial" w:cs="Arial"/>
          <w:sz w:val="22"/>
          <w:szCs w:val="22"/>
          <w:lang w:val="en-GB"/>
        </w:rPr>
        <w:t xml:space="preserve"> </w:t>
      </w:r>
      <w:r w:rsidR="005560A9" w:rsidRPr="008C0720">
        <w:rPr>
          <w:rFonts w:ascii="Arial" w:hAnsi="Arial" w:cs="Arial"/>
          <w:color w:val="000000"/>
          <w:sz w:val="22"/>
          <w:szCs w:val="22"/>
          <w:lang w:val="en-GB" w:eastAsia="cs-CZ"/>
        </w:rPr>
        <w:t>is going to procure its own material for its tests of the Device as part of FAT and SAT tests</w:t>
      </w:r>
      <w:r w:rsidR="00593EAC" w:rsidRPr="008C0720">
        <w:rPr>
          <w:rFonts w:ascii="Arial" w:hAnsi="Arial" w:cs="Arial"/>
          <w:color w:val="000000"/>
          <w:sz w:val="22"/>
          <w:szCs w:val="22"/>
          <w:lang w:val="en-GB" w:eastAsia="cs-CZ"/>
        </w:rPr>
        <w:t xml:space="preserve"> except </w:t>
      </w:r>
      <w:r w:rsidR="004F36FA" w:rsidRPr="008C0720">
        <w:rPr>
          <w:rFonts w:ascii="Arial" w:hAnsi="Arial" w:cs="Arial"/>
          <w:color w:val="000000"/>
          <w:sz w:val="22"/>
          <w:szCs w:val="22"/>
          <w:lang w:val="en-GB" w:eastAsia="cs-CZ"/>
        </w:rPr>
        <w:t>material</w:t>
      </w:r>
      <w:r w:rsidR="00593EAC" w:rsidRPr="008C0720">
        <w:rPr>
          <w:rFonts w:ascii="Arial" w:hAnsi="Arial" w:cs="Arial"/>
          <w:color w:val="000000"/>
          <w:sz w:val="22"/>
          <w:szCs w:val="22"/>
          <w:lang w:val="en-GB" w:eastAsia="cs-CZ"/>
        </w:rPr>
        <w:t xml:space="preserve"> which </w:t>
      </w:r>
      <w:r w:rsidR="004F36FA" w:rsidRPr="008C0720">
        <w:rPr>
          <w:rFonts w:ascii="Arial" w:hAnsi="Arial" w:cs="Arial"/>
          <w:color w:val="000000"/>
          <w:sz w:val="22"/>
          <w:szCs w:val="22"/>
          <w:lang w:val="en-GB" w:eastAsia="cs-CZ"/>
        </w:rPr>
        <w:t>is</w:t>
      </w:r>
      <w:r w:rsidR="00593EAC" w:rsidRPr="008C0720">
        <w:rPr>
          <w:rFonts w:ascii="Arial" w:hAnsi="Arial" w:cs="Arial"/>
          <w:color w:val="000000"/>
          <w:sz w:val="22"/>
          <w:szCs w:val="22"/>
          <w:lang w:val="en-GB" w:eastAsia="cs-CZ"/>
        </w:rPr>
        <w:t xml:space="preserve"> included in the delivery of the Device in accordance with </w:t>
      </w:r>
      <w:r w:rsidR="00593EAC" w:rsidRPr="008C0720">
        <w:rPr>
          <w:rFonts w:ascii="Arial" w:hAnsi="Arial" w:cs="Arial"/>
          <w:color w:val="000000"/>
          <w:sz w:val="22"/>
          <w:szCs w:val="22"/>
          <w:lang w:val="en-GB"/>
        </w:rPr>
        <w:t>the</w:t>
      </w:r>
      <w:r w:rsidR="00D77E3D" w:rsidRPr="00FB7152">
        <w:rPr>
          <w:rFonts w:ascii="Arial" w:hAnsi="Arial" w:cs="Arial"/>
          <w:sz w:val="22"/>
          <w:szCs w:val="22"/>
          <w:lang w:val="en-GB"/>
        </w:rPr>
        <w:t xml:space="preserve"> </w:t>
      </w:r>
      <w:r w:rsidR="00D77E3D" w:rsidRPr="00FB7152">
        <w:rPr>
          <w:rFonts w:ascii="Arial" w:hAnsi="Arial" w:cs="Arial"/>
          <w:b/>
          <w:sz w:val="22"/>
          <w:szCs w:val="22"/>
          <w:lang w:val="en-GB"/>
        </w:rPr>
        <w:t xml:space="preserve">Annex No. </w:t>
      </w:r>
      <w:r w:rsidR="00D77E3D">
        <w:rPr>
          <w:rFonts w:ascii="Arial" w:hAnsi="Arial" w:cs="Arial"/>
          <w:b/>
          <w:sz w:val="22"/>
          <w:szCs w:val="22"/>
          <w:lang w:val="en-GB"/>
        </w:rPr>
        <w:t>8</w:t>
      </w:r>
      <w:r w:rsidR="00D77E3D" w:rsidRPr="00FB7152">
        <w:rPr>
          <w:rFonts w:ascii="Arial" w:hAnsi="Arial" w:cs="Arial"/>
          <w:sz w:val="22"/>
          <w:szCs w:val="22"/>
          <w:lang w:val="en-GB"/>
        </w:rPr>
        <w:t>, which is an integral part hereof</w:t>
      </w:r>
      <w:r w:rsidR="005560A9" w:rsidRPr="008C0720">
        <w:rPr>
          <w:rFonts w:ascii="Arial" w:hAnsi="Arial" w:cs="Arial"/>
          <w:color w:val="000000"/>
          <w:sz w:val="22"/>
          <w:szCs w:val="22"/>
          <w:lang w:val="en-GB" w:eastAsia="cs-CZ"/>
        </w:rPr>
        <w:t xml:space="preserve">. If tests need to be performed on the Device in the production and actual test phases, the </w:t>
      </w:r>
      <w:r w:rsidR="00EC2B5B" w:rsidRPr="008C0720">
        <w:rPr>
          <w:rFonts w:ascii="Arial" w:hAnsi="Arial" w:cs="Arial"/>
          <w:color w:val="000000"/>
          <w:sz w:val="22"/>
          <w:szCs w:val="22"/>
          <w:lang w:val="en-GB" w:eastAsia="cs-CZ"/>
        </w:rPr>
        <w:t>Contractor</w:t>
      </w:r>
      <w:r w:rsidR="005560A9" w:rsidRPr="008C0720">
        <w:rPr>
          <w:rFonts w:ascii="Arial" w:hAnsi="Arial" w:cs="Arial"/>
          <w:color w:val="000000"/>
          <w:sz w:val="22"/>
          <w:szCs w:val="22"/>
          <w:lang w:val="en-GB" w:eastAsia="cs-CZ"/>
        </w:rPr>
        <w:t xml:space="preserve"> will procure its own material. </w:t>
      </w:r>
      <w:r w:rsidR="00D4202A" w:rsidRPr="00D77E3D" w:rsidDel="00D4202A">
        <w:rPr>
          <w:rFonts w:ascii="Arial" w:hAnsi="Arial" w:cs="Arial"/>
          <w:color w:val="000000"/>
          <w:sz w:val="22"/>
          <w:szCs w:val="22"/>
          <w:lang w:val="en-GB" w:eastAsia="cs-CZ"/>
        </w:rPr>
        <w:t xml:space="preserve"> </w:t>
      </w:r>
    </w:p>
    <w:p w14:paraId="00BD5A72" w14:textId="46CD27C7" w:rsidR="002D6FB6" w:rsidRPr="00D13F55" w:rsidRDefault="009C6B1C" w:rsidP="00AE4812">
      <w:pPr>
        <w:numPr>
          <w:ilvl w:val="0"/>
          <w:numId w:val="14"/>
        </w:numPr>
        <w:tabs>
          <w:tab w:val="clear" w:pos="357"/>
          <w:tab w:val="num" w:pos="0"/>
        </w:tabs>
        <w:suppressAutoHyphens w:val="0"/>
        <w:autoSpaceDN w:val="0"/>
        <w:adjustRightInd w:val="0"/>
        <w:spacing w:after="120"/>
        <w:ind w:left="426" w:hanging="426"/>
        <w:jc w:val="both"/>
        <w:rPr>
          <w:rFonts w:ascii="Arial" w:hAnsi="Arial" w:cs="Arial"/>
          <w:sz w:val="22"/>
          <w:szCs w:val="22"/>
          <w:lang w:val="en-GB"/>
        </w:rPr>
      </w:pPr>
      <w:bookmarkStart w:id="12" w:name="_Hlk55236716"/>
      <w:r w:rsidRPr="00D13F55">
        <w:rPr>
          <w:rFonts w:ascii="Arial" w:hAnsi="Arial" w:cs="Arial"/>
          <w:sz w:val="22"/>
          <w:szCs w:val="22"/>
          <w:lang w:val="en-GB"/>
        </w:rPr>
        <w:t xml:space="preserve">The subject of this Contract also includes </w:t>
      </w:r>
      <w:r w:rsidR="00EC2B5B" w:rsidRPr="00D13F55">
        <w:rPr>
          <w:rFonts w:ascii="Arial" w:hAnsi="Arial" w:cs="Arial"/>
          <w:sz w:val="22"/>
          <w:szCs w:val="22"/>
          <w:lang w:val="en-GB"/>
        </w:rPr>
        <w:t>Contractor</w:t>
      </w:r>
      <w:r w:rsidRPr="00D13F55">
        <w:rPr>
          <w:rFonts w:ascii="Arial" w:hAnsi="Arial" w:cs="Arial"/>
          <w:sz w:val="22"/>
          <w:szCs w:val="22"/>
          <w:lang w:val="en-GB"/>
        </w:rPr>
        <w:t xml:space="preserve">´s obligation to grant to the </w:t>
      </w:r>
      <w:proofErr w:type="spellStart"/>
      <w:r w:rsidR="00D32F3A" w:rsidRPr="00D13F55">
        <w:rPr>
          <w:rFonts w:ascii="Arial" w:hAnsi="Arial" w:cs="Arial"/>
          <w:sz w:val="22"/>
          <w:szCs w:val="22"/>
        </w:rPr>
        <w:t>Client</w:t>
      </w:r>
      <w:proofErr w:type="spellEnd"/>
      <w:r w:rsidRPr="00D13F55">
        <w:rPr>
          <w:rFonts w:ascii="Arial" w:hAnsi="Arial" w:cs="Arial"/>
          <w:sz w:val="22"/>
          <w:szCs w:val="22"/>
          <w:lang w:val="en-GB"/>
        </w:rPr>
        <w:t xml:space="preserve"> unlimited, non-exclusive and for the next possible sale of Device a transferable </w:t>
      </w:r>
      <w:proofErr w:type="spellStart"/>
      <w:r w:rsidRPr="00D13F55">
        <w:rPr>
          <w:rFonts w:ascii="Arial" w:hAnsi="Arial" w:cs="Arial"/>
          <w:sz w:val="22"/>
          <w:szCs w:val="22"/>
          <w:lang w:val="en-GB"/>
        </w:rPr>
        <w:t>righ</w:t>
      </w:r>
      <w:proofErr w:type="spellEnd"/>
      <w:r w:rsidRPr="00D13F55">
        <w:rPr>
          <w:rFonts w:ascii="Arial" w:hAnsi="Arial" w:cs="Arial"/>
          <w:sz w:val="22"/>
          <w:szCs w:val="22"/>
          <w:lang w:val="en-GB"/>
        </w:rPr>
        <w:t xml:space="preserve"> to use (licence) computer software in the device within the scope of use of the Device to the contracted purpose </w:t>
      </w:r>
      <w:r w:rsidR="00EE6C78">
        <w:rPr>
          <w:rFonts w:ascii="Arial" w:hAnsi="Arial" w:cs="Arial"/>
          <w:sz w:val="22"/>
          <w:szCs w:val="22"/>
          <w:lang w:val="en-GB"/>
        </w:rPr>
        <w:t xml:space="preserve">hologram application, </w:t>
      </w:r>
      <w:r w:rsidR="00EE6C78" w:rsidRPr="009062F6">
        <w:rPr>
          <w:rFonts w:ascii="Arial" w:hAnsi="Arial" w:cs="Arial"/>
          <w:sz w:val="22"/>
          <w:szCs w:val="22"/>
          <w:lang w:val="en-GB"/>
        </w:rPr>
        <w:t>hot foil stamping, embossing and die-cutting</w:t>
      </w:r>
      <w:r w:rsidRPr="009062F6" w:rsidDel="009E3B69">
        <w:rPr>
          <w:rFonts w:ascii="Arial" w:hAnsi="Arial" w:cs="Arial"/>
          <w:sz w:val="22"/>
          <w:szCs w:val="22"/>
          <w:lang w:val="en-GB"/>
        </w:rPr>
        <w:t>.</w:t>
      </w:r>
      <w:r w:rsidRPr="00D13F55">
        <w:rPr>
          <w:rFonts w:ascii="Arial" w:hAnsi="Arial" w:cs="Arial"/>
          <w:sz w:val="22"/>
          <w:szCs w:val="22"/>
          <w:lang w:val="en-GB"/>
        </w:rPr>
        <w:t xml:space="preserve"> The </w:t>
      </w:r>
      <w:proofErr w:type="spellStart"/>
      <w:r w:rsidR="00D32F3A" w:rsidRPr="00D13F55">
        <w:rPr>
          <w:rFonts w:ascii="Arial" w:hAnsi="Arial" w:cs="Arial"/>
          <w:sz w:val="22"/>
          <w:szCs w:val="22"/>
        </w:rPr>
        <w:t>Client</w:t>
      </w:r>
      <w:proofErr w:type="spellEnd"/>
      <w:r w:rsidRPr="00D13F55">
        <w:rPr>
          <w:rFonts w:ascii="Arial" w:hAnsi="Arial" w:cs="Arial"/>
          <w:sz w:val="22"/>
          <w:szCs w:val="22"/>
          <w:lang w:val="en-GB"/>
        </w:rPr>
        <w:t xml:space="preserve"> is granted a non-exclusive and non-assignable right to use all supplied software products provided that the </w:t>
      </w:r>
      <w:r w:rsidR="00EC2B5B" w:rsidRPr="00D13F55">
        <w:rPr>
          <w:rFonts w:ascii="Arial" w:hAnsi="Arial" w:cs="Arial"/>
          <w:sz w:val="22"/>
          <w:szCs w:val="22"/>
          <w:lang w:val="en-GB"/>
        </w:rPr>
        <w:t>Contractor</w:t>
      </w:r>
      <w:r w:rsidRPr="00D13F55">
        <w:rPr>
          <w:rFonts w:ascii="Arial" w:hAnsi="Arial" w:cs="Arial"/>
          <w:sz w:val="22"/>
          <w:szCs w:val="22"/>
          <w:cs/>
          <w:lang w:val="en-GB"/>
        </w:rPr>
        <w:t>’</w:t>
      </w:r>
      <w:r w:rsidRPr="00D13F55">
        <w:rPr>
          <w:rFonts w:ascii="Arial" w:hAnsi="Arial" w:cs="Arial"/>
          <w:sz w:val="22"/>
          <w:szCs w:val="22"/>
          <w:lang w:val="en-GB"/>
        </w:rPr>
        <w:t xml:space="preserve">s copyrights are respected. However, the </w:t>
      </w:r>
      <w:proofErr w:type="spellStart"/>
      <w:r w:rsidR="00D32F3A" w:rsidRPr="00D13F55">
        <w:rPr>
          <w:rFonts w:ascii="Arial" w:hAnsi="Arial" w:cs="Arial"/>
          <w:sz w:val="22"/>
          <w:szCs w:val="22"/>
        </w:rPr>
        <w:t>Client</w:t>
      </w:r>
      <w:proofErr w:type="spellEnd"/>
      <w:r w:rsidRPr="00D13F55">
        <w:rPr>
          <w:rFonts w:ascii="Arial" w:hAnsi="Arial" w:cs="Arial"/>
          <w:sz w:val="22"/>
          <w:szCs w:val="22"/>
          <w:lang w:val="en-GB"/>
        </w:rPr>
        <w:t xml:space="preserve"> may neither interfere with, nor modify the functions of the computer programmes in any way.</w:t>
      </w:r>
    </w:p>
    <w:bookmarkEnd w:id="10"/>
    <w:bookmarkEnd w:id="12"/>
    <w:p w14:paraId="2CAA4AFC" w14:textId="3E8ECEE6" w:rsidR="002D6FB6" w:rsidRDefault="002D6FB6"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734C9A">
        <w:rPr>
          <w:rFonts w:ascii="Arial" w:hAnsi="Arial" w:cs="Arial"/>
          <w:sz w:val="22"/>
          <w:szCs w:val="22"/>
          <w:lang w:val="en-GB"/>
        </w:rPr>
        <w:t xml:space="preserve">The </w:t>
      </w:r>
      <w:proofErr w:type="spellStart"/>
      <w:r w:rsidR="00D32F3A">
        <w:rPr>
          <w:rFonts w:ascii="Arial" w:hAnsi="Arial" w:cs="Arial"/>
          <w:sz w:val="22"/>
          <w:szCs w:val="22"/>
        </w:rPr>
        <w:t>Client</w:t>
      </w:r>
      <w:proofErr w:type="spellEnd"/>
      <w:r w:rsidRPr="00734C9A">
        <w:rPr>
          <w:rFonts w:ascii="Arial" w:hAnsi="Arial" w:cs="Arial"/>
          <w:sz w:val="22"/>
          <w:szCs w:val="22"/>
          <w:lang w:val="en-GB"/>
        </w:rPr>
        <w:t xml:space="preserve"> undertakes to take over the subject of this Contract as specified above in this Article, and to </w:t>
      </w:r>
      <w:r w:rsidR="008C6ED8">
        <w:rPr>
          <w:rFonts w:ascii="Arial" w:hAnsi="Arial" w:cs="Arial"/>
          <w:sz w:val="22"/>
          <w:szCs w:val="22"/>
          <w:lang w:val="en-GB"/>
        </w:rPr>
        <w:t xml:space="preserve">pay </w:t>
      </w:r>
      <w:r w:rsidRPr="00734C9A">
        <w:rPr>
          <w:rFonts w:ascii="Arial" w:hAnsi="Arial" w:cs="Arial"/>
          <w:sz w:val="22"/>
          <w:szCs w:val="22"/>
          <w:lang w:val="en-GB"/>
        </w:rPr>
        <w:t>the price for it as specified herein.</w:t>
      </w:r>
    </w:p>
    <w:p w14:paraId="114883EE" w14:textId="05873F9E" w:rsidR="00317889" w:rsidRDefault="00317889"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317889">
        <w:rPr>
          <w:rFonts w:ascii="Arial" w:hAnsi="Arial" w:cs="Arial"/>
          <w:sz w:val="22"/>
          <w:szCs w:val="22"/>
          <w:lang w:val="en-GB"/>
        </w:rPr>
        <w:t>The</w:t>
      </w:r>
      <w:r>
        <w:rPr>
          <w:rFonts w:ascii="Arial" w:hAnsi="Arial" w:cs="Arial"/>
          <w:sz w:val="22"/>
          <w:szCs w:val="22"/>
          <w:lang w:val="en-GB"/>
        </w:rPr>
        <w:t xml:space="preserve"> Client</w:t>
      </w:r>
      <w:r w:rsidRPr="00317889">
        <w:rPr>
          <w:rFonts w:ascii="Arial" w:hAnsi="Arial" w:cs="Arial"/>
          <w:sz w:val="22"/>
          <w:szCs w:val="22"/>
          <w:lang w:val="en-GB"/>
        </w:rPr>
        <w:t xml:space="preserve"> reserves the right upon agreement with the </w:t>
      </w:r>
      <w:proofErr w:type="spellStart"/>
      <w:r w:rsidR="00B87533">
        <w:rPr>
          <w:rFonts w:ascii="Arial" w:hAnsi="Arial" w:cs="Arial"/>
          <w:sz w:val="22"/>
          <w:szCs w:val="22"/>
        </w:rPr>
        <w:t>Contractor</w:t>
      </w:r>
      <w:proofErr w:type="spellEnd"/>
      <w:r w:rsidRPr="00317889">
        <w:rPr>
          <w:rFonts w:ascii="Arial" w:hAnsi="Arial" w:cs="Arial"/>
          <w:sz w:val="22"/>
          <w:szCs w:val="22"/>
          <w:lang w:val="en-GB"/>
        </w:rPr>
        <w:t xml:space="preserve"> to change the orientation and location of the </w:t>
      </w:r>
      <w:r>
        <w:rPr>
          <w:rFonts w:ascii="Arial" w:hAnsi="Arial" w:cs="Arial"/>
          <w:sz w:val="22"/>
          <w:szCs w:val="22"/>
          <w:lang w:val="en-GB"/>
        </w:rPr>
        <w:t>D</w:t>
      </w:r>
      <w:r w:rsidRPr="00317889">
        <w:rPr>
          <w:rFonts w:ascii="Arial" w:hAnsi="Arial" w:cs="Arial"/>
          <w:sz w:val="22"/>
          <w:szCs w:val="22"/>
          <w:lang w:val="en-GB"/>
        </w:rPr>
        <w:t xml:space="preserve">evice </w:t>
      </w:r>
      <w:r>
        <w:rPr>
          <w:rFonts w:ascii="Arial" w:hAnsi="Arial" w:cs="Arial"/>
          <w:sz w:val="22"/>
          <w:szCs w:val="22"/>
          <w:lang w:val="en-GB"/>
        </w:rPr>
        <w:t>stated</w:t>
      </w:r>
      <w:r w:rsidRPr="00317889">
        <w:rPr>
          <w:rFonts w:ascii="Arial" w:hAnsi="Arial" w:cs="Arial"/>
          <w:sz w:val="22"/>
          <w:szCs w:val="22"/>
          <w:lang w:val="en-GB"/>
        </w:rPr>
        <w:t xml:space="preserve"> A</w:t>
      </w:r>
      <w:r>
        <w:rPr>
          <w:rFonts w:ascii="Arial" w:hAnsi="Arial" w:cs="Arial"/>
          <w:sz w:val="22"/>
          <w:szCs w:val="22"/>
          <w:lang w:val="en-GB"/>
        </w:rPr>
        <w:t>nnex</w:t>
      </w:r>
      <w:r w:rsidRPr="00317889">
        <w:rPr>
          <w:rFonts w:ascii="Arial" w:hAnsi="Arial" w:cs="Arial"/>
          <w:sz w:val="22"/>
          <w:szCs w:val="22"/>
          <w:lang w:val="en-GB"/>
        </w:rPr>
        <w:t xml:space="preserve"> No. 1</w:t>
      </w:r>
      <w:r w:rsidR="00FA7BF0">
        <w:rPr>
          <w:rFonts w:ascii="Arial" w:hAnsi="Arial" w:cs="Arial"/>
          <w:sz w:val="22"/>
          <w:szCs w:val="22"/>
          <w:lang w:val="en-GB"/>
        </w:rPr>
        <w:t>.</w:t>
      </w:r>
      <w:r w:rsidR="00AE4390">
        <w:rPr>
          <w:rFonts w:ascii="Arial" w:hAnsi="Arial" w:cs="Arial"/>
          <w:sz w:val="22"/>
          <w:szCs w:val="22"/>
          <w:lang w:val="en-GB"/>
        </w:rPr>
        <w:t>b</w:t>
      </w:r>
      <w:r>
        <w:rPr>
          <w:rFonts w:ascii="Arial" w:hAnsi="Arial" w:cs="Arial"/>
          <w:sz w:val="22"/>
          <w:szCs w:val="22"/>
          <w:lang w:val="en-GB"/>
        </w:rPr>
        <w:t xml:space="preserve"> to this Contract</w:t>
      </w:r>
      <w:r w:rsidR="00593EAC">
        <w:rPr>
          <w:rFonts w:ascii="Arial" w:hAnsi="Arial" w:cs="Arial"/>
          <w:sz w:val="22"/>
          <w:szCs w:val="22"/>
          <w:lang w:val="en-GB"/>
        </w:rPr>
        <w:t xml:space="preserve"> </w:t>
      </w:r>
      <w:r w:rsidR="00593EAC" w:rsidRPr="00710232">
        <w:rPr>
          <w:rFonts w:ascii="Arial" w:hAnsi="Arial" w:cs="Arial"/>
          <w:sz w:val="22"/>
          <w:lang w:val="en-GB"/>
        </w:rPr>
        <w:t xml:space="preserve">called </w:t>
      </w:r>
      <w:proofErr w:type="spellStart"/>
      <w:r w:rsidR="00593EAC" w:rsidRPr="00710232">
        <w:rPr>
          <w:rFonts w:ascii="Arial" w:hAnsi="Arial"/>
          <w:sz w:val="22"/>
          <w:szCs w:val="22"/>
        </w:rPr>
        <w:t>Installation</w:t>
      </w:r>
      <w:proofErr w:type="spellEnd"/>
      <w:r w:rsidR="00593EAC" w:rsidRPr="00710232">
        <w:rPr>
          <w:rFonts w:ascii="Arial" w:hAnsi="Arial"/>
          <w:sz w:val="22"/>
          <w:szCs w:val="22"/>
        </w:rPr>
        <w:t xml:space="preserve"> </w:t>
      </w:r>
      <w:proofErr w:type="spellStart"/>
      <w:r w:rsidR="00593EAC" w:rsidRPr="00710232">
        <w:rPr>
          <w:rFonts w:ascii="Arial" w:hAnsi="Arial"/>
          <w:sz w:val="22"/>
          <w:szCs w:val="22"/>
        </w:rPr>
        <w:t>Site</w:t>
      </w:r>
      <w:proofErr w:type="spellEnd"/>
      <w:r w:rsidR="00593EAC" w:rsidRPr="00710232">
        <w:rPr>
          <w:rFonts w:ascii="Arial" w:hAnsi="Arial"/>
          <w:sz w:val="22"/>
          <w:szCs w:val="22"/>
        </w:rPr>
        <w:t xml:space="preserve"> </w:t>
      </w:r>
      <w:proofErr w:type="spellStart"/>
      <w:r w:rsidR="00593EAC" w:rsidRPr="00710232">
        <w:rPr>
          <w:rFonts w:ascii="Arial" w:hAnsi="Arial"/>
          <w:sz w:val="22"/>
          <w:szCs w:val="22"/>
        </w:rPr>
        <w:t>Drawing</w:t>
      </w:r>
      <w:proofErr w:type="spellEnd"/>
      <w:r>
        <w:rPr>
          <w:rFonts w:ascii="Arial" w:hAnsi="Arial" w:cs="Arial"/>
          <w:sz w:val="22"/>
          <w:szCs w:val="22"/>
          <w:lang w:val="en-GB"/>
        </w:rPr>
        <w:t xml:space="preserve">. </w:t>
      </w:r>
      <w:r w:rsidRPr="00317889">
        <w:rPr>
          <w:rFonts w:ascii="Arial" w:hAnsi="Arial" w:cs="Arial"/>
          <w:sz w:val="22"/>
          <w:szCs w:val="22"/>
          <w:lang w:val="en-GB"/>
        </w:rPr>
        <w:t xml:space="preserve">For the avoidance of </w:t>
      </w:r>
      <w:r>
        <w:rPr>
          <w:rFonts w:ascii="Arial" w:hAnsi="Arial" w:cs="Arial"/>
          <w:sz w:val="22"/>
          <w:szCs w:val="22"/>
          <w:lang w:val="en-GB"/>
        </w:rPr>
        <w:t xml:space="preserve">any </w:t>
      </w:r>
      <w:r w:rsidRPr="00317889">
        <w:rPr>
          <w:rFonts w:ascii="Arial" w:hAnsi="Arial" w:cs="Arial"/>
          <w:sz w:val="22"/>
          <w:szCs w:val="22"/>
          <w:lang w:val="en-GB"/>
        </w:rPr>
        <w:t xml:space="preserve">doubt, the </w:t>
      </w:r>
      <w:r>
        <w:rPr>
          <w:rFonts w:ascii="Arial" w:hAnsi="Arial" w:cs="Arial"/>
          <w:sz w:val="22"/>
          <w:szCs w:val="22"/>
          <w:lang w:val="en-GB"/>
        </w:rPr>
        <w:t>C</w:t>
      </w:r>
      <w:r w:rsidRPr="00317889">
        <w:rPr>
          <w:rFonts w:ascii="Arial" w:hAnsi="Arial" w:cs="Arial"/>
          <w:sz w:val="22"/>
          <w:szCs w:val="22"/>
          <w:lang w:val="en-GB"/>
        </w:rPr>
        <w:t xml:space="preserve">ontracting </w:t>
      </w:r>
      <w:r>
        <w:rPr>
          <w:rFonts w:ascii="Arial" w:hAnsi="Arial" w:cs="Arial"/>
          <w:sz w:val="22"/>
          <w:szCs w:val="22"/>
          <w:lang w:val="en-GB"/>
        </w:rPr>
        <w:t>P</w:t>
      </w:r>
      <w:r w:rsidRPr="00317889">
        <w:rPr>
          <w:rFonts w:ascii="Arial" w:hAnsi="Arial" w:cs="Arial"/>
          <w:sz w:val="22"/>
          <w:szCs w:val="22"/>
          <w:lang w:val="en-GB"/>
        </w:rPr>
        <w:t xml:space="preserve">arties state that </w:t>
      </w:r>
      <w:r>
        <w:rPr>
          <w:rFonts w:ascii="Arial" w:hAnsi="Arial" w:cs="Arial"/>
          <w:sz w:val="22"/>
          <w:szCs w:val="22"/>
          <w:lang w:val="en-GB"/>
        </w:rPr>
        <w:t xml:space="preserve">it is not </w:t>
      </w:r>
      <w:r w:rsidRPr="00317889">
        <w:rPr>
          <w:rFonts w:ascii="Arial" w:hAnsi="Arial" w:cs="Arial"/>
          <w:sz w:val="22"/>
          <w:szCs w:val="22"/>
          <w:lang w:val="en-GB"/>
        </w:rPr>
        <w:t xml:space="preserve">necessary to conclude an </w:t>
      </w:r>
      <w:r>
        <w:rPr>
          <w:rFonts w:ascii="Arial" w:hAnsi="Arial" w:cs="Arial"/>
          <w:sz w:val="22"/>
          <w:szCs w:val="22"/>
          <w:lang w:val="en-GB"/>
        </w:rPr>
        <w:t>amendment</w:t>
      </w:r>
      <w:r w:rsidRPr="00317889">
        <w:rPr>
          <w:rFonts w:ascii="Arial" w:hAnsi="Arial" w:cs="Arial"/>
          <w:sz w:val="22"/>
          <w:szCs w:val="22"/>
          <w:lang w:val="en-GB"/>
        </w:rPr>
        <w:t xml:space="preserve"> to this </w:t>
      </w:r>
      <w:r>
        <w:rPr>
          <w:rFonts w:ascii="Arial" w:hAnsi="Arial" w:cs="Arial"/>
          <w:sz w:val="22"/>
          <w:szCs w:val="22"/>
          <w:lang w:val="en-GB"/>
        </w:rPr>
        <w:t>C</w:t>
      </w:r>
      <w:r w:rsidRPr="00317889">
        <w:rPr>
          <w:rFonts w:ascii="Arial" w:hAnsi="Arial" w:cs="Arial"/>
          <w:sz w:val="22"/>
          <w:szCs w:val="22"/>
          <w:lang w:val="en-GB"/>
        </w:rPr>
        <w:t>ontract regarding t</w:t>
      </w:r>
      <w:r>
        <w:rPr>
          <w:rFonts w:ascii="Arial" w:hAnsi="Arial" w:cs="Arial"/>
          <w:sz w:val="22"/>
          <w:szCs w:val="22"/>
          <w:lang w:val="en-GB"/>
        </w:rPr>
        <w:t>he change according</w:t>
      </w:r>
      <w:r w:rsidR="00F83005">
        <w:rPr>
          <w:rFonts w:ascii="Arial" w:hAnsi="Arial" w:cs="Arial"/>
          <w:sz w:val="22"/>
          <w:szCs w:val="22"/>
          <w:lang w:val="en-GB"/>
        </w:rPr>
        <w:t xml:space="preserve"> to</w:t>
      </w:r>
      <w:r w:rsidR="000E4EB3">
        <w:rPr>
          <w:rFonts w:ascii="Arial" w:hAnsi="Arial" w:cs="Arial"/>
          <w:sz w:val="22"/>
          <w:szCs w:val="22"/>
          <w:lang w:val="en-GB"/>
        </w:rPr>
        <w:t xml:space="preserve"> the</w:t>
      </w:r>
      <w:r>
        <w:rPr>
          <w:rFonts w:ascii="Arial" w:hAnsi="Arial" w:cs="Arial"/>
          <w:sz w:val="22"/>
          <w:szCs w:val="22"/>
          <w:lang w:val="en-GB"/>
        </w:rPr>
        <w:t xml:space="preserve"> previous sentence</w:t>
      </w:r>
      <w:r w:rsidRPr="00317889">
        <w:rPr>
          <w:rFonts w:ascii="Arial" w:hAnsi="Arial" w:cs="Arial"/>
          <w:sz w:val="22"/>
          <w:szCs w:val="22"/>
          <w:lang w:val="en-GB"/>
        </w:rPr>
        <w:t>.</w:t>
      </w:r>
    </w:p>
    <w:p w14:paraId="05F8A154" w14:textId="04BEEB59" w:rsidR="009D69EE" w:rsidRPr="00734C9A" w:rsidRDefault="009D69EE" w:rsidP="009C410E">
      <w:pPr>
        <w:numPr>
          <w:ilvl w:val="0"/>
          <w:numId w:val="14"/>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3" w:name="_Hlk173410227"/>
      <w:r>
        <w:rPr>
          <w:rFonts w:ascii="Arial" w:hAnsi="Arial" w:cs="Arial"/>
          <w:sz w:val="22"/>
          <w:szCs w:val="22"/>
          <w:lang w:val="en-GB"/>
        </w:rPr>
        <w:t xml:space="preserve">The Contractor </w:t>
      </w:r>
      <w:r w:rsidRPr="009D69EE">
        <w:rPr>
          <w:rFonts w:ascii="Arial" w:hAnsi="Arial" w:cs="Arial"/>
          <w:sz w:val="22"/>
          <w:szCs w:val="22"/>
          <w:lang w:val="en-GB"/>
        </w:rPr>
        <w:t>declares bindingly that the life</w:t>
      </w:r>
      <w:r w:rsidR="00617998">
        <w:rPr>
          <w:rFonts w:ascii="Arial" w:hAnsi="Arial" w:cs="Arial"/>
          <w:sz w:val="22"/>
          <w:szCs w:val="22"/>
          <w:lang w:val="en-GB"/>
        </w:rPr>
        <w:t>time</w:t>
      </w:r>
      <w:r w:rsidRPr="009D69EE">
        <w:rPr>
          <w:rFonts w:ascii="Arial" w:hAnsi="Arial" w:cs="Arial"/>
          <w:sz w:val="22"/>
          <w:szCs w:val="22"/>
          <w:lang w:val="en-GB"/>
        </w:rPr>
        <w:t xml:space="preserve"> of the </w:t>
      </w:r>
      <w:r>
        <w:rPr>
          <w:rFonts w:ascii="Arial" w:hAnsi="Arial" w:cs="Arial"/>
          <w:sz w:val="22"/>
          <w:szCs w:val="22"/>
          <w:lang w:val="en-GB"/>
        </w:rPr>
        <w:t>Device</w:t>
      </w:r>
      <w:r w:rsidRPr="009D69EE">
        <w:rPr>
          <w:rFonts w:ascii="Arial" w:hAnsi="Arial" w:cs="Arial"/>
          <w:sz w:val="22"/>
          <w:szCs w:val="22"/>
          <w:lang w:val="en-GB"/>
        </w:rPr>
        <w:t xml:space="preserve"> </w:t>
      </w:r>
      <w:r>
        <w:rPr>
          <w:rFonts w:ascii="Arial" w:hAnsi="Arial" w:cs="Arial"/>
          <w:sz w:val="22"/>
          <w:szCs w:val="22"/>
          <w:lang w:val="en-GB"/>
        </w:rPr>
        <w:t>will be</w:t>
      </w:r>
      <w:r w:rsidRPr="009D69EE">
        <w:rPr>
          <w:rFonts w:ascii="Arial" w:hAnsi="Arial" w:cs="Arial"/>
          <w:sz w:val="22"/>
          <w:szCs w:val="22"/>
          <w:lang w:val="en-GB"/>
        </w:rPr>
        <w:t xml:space="preserve"> at least 15 years from the time the </w:t>
      </w:r>
      <w:r>
        <w:rPr>
          <w:rFonts w:ascii="Arial" w:hAnsi="Arial" w:cs="Arial"/>
          <w:sz w:val="22"/>
          <w:szCs w:val="22"/>
          <w:lang w:val="en-GB"/>
        </w:rPr>
        <w:t>Device</w:t>
      </w:r>
      <w:r w:rsidRPr="009D69EE">
        <w:rPr>
          <w:rFonts w:ascii="Arial" w:hAnsi="Arial" w:cs="Arial"/>
          <w:sz w:val="22"/>
          <w:szCs w:val="22"/>
          <w:lang w:val="en-GB"/>
        </w:rPr>
        <w:t xml:space="preserve"> is put into operation</w:t>
      </w:r>
      <w:r>
        <w:rPr>
          <w:rFonts w:ascii="Arial" w:hAnsi="Arial" w:cs="Arial"/>
          <w:sz w:val="22"/>
          <w:szCs w:val="22"/>
          <w:lang w:val="en-GB"/>
        </w:rPr>
        <w:t xml:space="preserve"> </w:t>
      </w:r>
      <w:r w:rsidRPr="009D69EE">
        <w:rPr>
          <w:rFonts w:ascii="Arial" w:hAnsi="Arial" w:cs="Arial"/>
          <w:sz w:val="22"/>
          <w:szCs w:val="22"/>
          <w:lang w:val="en-GB"/>
        </w:rPr>
        <w:t xml:space="preserve">with standard </w:t>
      </w:r>
      <w:r w:rsidR="00707339">
        <w:rPr>
          <w:rFonts w:ascii="Arial" w:hAnsi="Arial" w:cs="Arial"/>
          <w:sz w:val="22"/>
          <w:szCs w:val="22"/>
          <w:lang w:val="en-GB"/>
        </w:rPr>
        <w:t xml:space="preserve">level of </w:t>
      </w:r>
      <w:r w:rsidRPr="009D69EE">
        <w:rPr>
          <w:rFonts w:ascii="Arial" w:hAnsi="Arial" w:cs="Arial"/>
          <w:sz w:val="22"/>
          <w:szCs w:val="22"/>
          <w:lang w:val="en-GB"/>
        </w:rPr>
        <w:t>operation and maintenance.</w:t>
      </w:r>
      <w:r w:rsidR="00617998">
        <w:rPr>
          <w:rFonts w:ascii="Arial" w:hAnsi="Arial" w:cs="Arial"/>
          <w:sz w:val="22"/>
          <w:szCs w:val="22"/>
          <w:lang w:val="en-GB"/>
        </w:rPr>
        <w:t xml:space="preserve"> </w:t>
      </w:r>
      <w:r w:rsidR="00617998" w:rsidRPr="008D20C9">
        <w:rPr>
          <w:rFonts w:ascii="Arial" w:hAnsi="Arial" w:cs="Arial"/>
          <w:sz w:val="22"/>
          <w:szCs w:val="22"/>
          <w:lang w:val="en-GB"/>
        </w:rPr>
        <w:t xml:space="preserve">The lifetime applies in the same way to the availability of </w:t>
      </w:r>
      <w:r w:rsidR="00617998">
        <w:rPr>
          <w:rFonts w:ascii="Arial" w:hAnsi="Arial" w:cs="Arial"/>
          <w:sz w:val="22"/>
          <w:szCs w:val="22"/>
          <w:lang w:val="en-GB"/>
        </w:rPr>
        <w:t>Device</w:t>
      </w:r>
      <w:r w:rsidR="00617998" w:rsidRPr="008D20C9">
        <w:rPr>
          <w:rFonts w:ascii="Arial" w:hAnsi="Arial" w:cs="Arial"/>
          <w:sz w:val="22"/>
          <w:szCs w:val="22"/>
          <w:lang w:val="en-GB"/>
        </w:rPr>
        <w:t xml:space="preserve"> service and the supply of spare parts and consumables.</w:t>
      </w:r>
      <w:r w:rsidR="00617998">
        <w:rPr>
          <w:rFonts w:ascii="Arial" w:hAnsi="Arial" w:cs="Arial"/>
          <w:sz w:val="22"/>
          <w:szCs w:val="22"/>
          <w:lang w:val="en-GB"/>
        </w:rPr>
        <w:t xml:space="preserve"> </w:t>
      </w:r>
      <w:proofErr w:type="gramStart"/>
      <w:r w:rsidR="00617998" w:rsidRPr="008D20C9">
        <w:rPr>
          <w:rFonts w:ascii="Arial" w:hAnsi="Arial" w:cs="Arial"/>
          <w:sz w:val="22"/>
          <w:szCs w:val="22"/>
          <w:lang w:val="en-GB"/>
        </w:rPr>
        <w:t>In the event that</w:t>
      </w:r>
      <w:proofErr w:type="gramEnd"/>
      <w:r w:rsidR="00617998" w:rsidRPr="008D20C9">
        <w:rPr>
          <w:rFonts w:ascii="Arial" w:hAnsi="Arial" w:cs="Arial"/>
          <w:sz w:val="22"/>
          <w:szCs w:val="22"/>
          <w:lang w:val="en-GB"/>
        </w:rPr>
        <w:t xml:space="preserve"> the life</w:t>
      </w:r>
      <w:r w:rsidR="00617998">
        <w:rPr>
          <w:rFonts w:ascii="Arial" w:hAnsi="Arial" w:cs="Arial"/>
          <w:sz w:val="22"/>
          <w:szCs w:val="22"/>
          <w:lang w:val="en-GB"/>
        </w:rPr>
        <w:t>time</w:t>
      </w:r>
      <w:r w:rsidR="00617998" w:rsidRPr="008D20C9">
        <w:rPr>
          <w:rFonts w:ascii="Arial" w:hAnsi="Arial" w:cs="Arial"/>
          <w:sz w:val="22"/>
          <w:szCs w:val="22"/>
          <w:lang w:val="en-GB"/>
        </w:rPr>
        <w:t xml:space="preserve"> of the </w:t>
      </w:r>
      <w:r w:rsidR="00617998">
        <w:rPr>
          <w:rFonts w:ascii="Arial" w:hAnsi="Arial" w:cs="Arial"/>
          <w:sz w:val="22"/>
          <w:szCs w:val="22"/>
          <w:lang w:val="en-GB"/>
        </w:rPr>
        <w:t>Device</w:t>
      </w:r>
      <w:r w:rsidR="00617998" w:rsidRPr="008D20C9">
        <w:rPr>
          <w:rFonts w:ascii="Arial" w:hAnsi="Arial" w:cs="Arial"/>
          <w:sz w:val="22"/>
          <w:szCs w:val="22"/>
          <w:lang w:val="en-GB"/>
        </w:rPr>
        <w:t xml:space="preserve"> is not respected, the</w:t>
      </w:r>
      <w:r w:rsidR="00617998">
        <w:rPr>
          <w:rFonts w:ascii="Arial" w:hAnsi="Arial" w:cs="Arial"/>
          <w:sz w:val="22"/>
          <w:szCs w:val="22"/>
          <w:lang w:val="en-GB"/>
        </w:rPr>
        <w:t xml:space="preserve"> Contractor </w:t>
      </w:r>
      <w:r w:rsidR="00617998" w:rsidRPr="008D20C9">
        <w:rPr>
          <w:rFonts w:ascii="Arial" w:hAnsi="Arial" w:cs="Arial"/>
          <w:sz w:val="22"/>
          <w:szCs w:val="22"/>
          <w:lang w:val="en-GB"/>
        </w:rPr>
        <w:t xml:space="preserve">is obliged to immediately restore the operability of the </w:t>
      </w:r>
      <w:r w:rsidR="00617998">
        <w:rPr>
          <w:rFonts w:ascii="Arial" w:hAnsi="Arial" w:cs="Arial"/>
          <w:sz w:val="22"/>
          <w:szCs w:val="22"/>
          <w:lang w:val="en-GB"/>
        </w:rPr>
        <w:t>Device</w:t>
      </w:r>
      <w:r w:rsidR="00617998" w:rsidRPr="008D20C9">
        <w:rPr>
          <w:rFonts w:ascii="Arial" w:hAnsi="Arial" w:cs="Arial"/>
          <w:sz w:val="22"/>
          <w:szCs w:val="22"/>
          <w:lang w:val="en-GB"/>
        </w:rPr>
        <w:t xml:space="preserve"> in any way</w:t>
      </w:r>
      <w:r w:rsidR="00617998">
        <w:rPr>
          <w:rFonts w:ascii="Arial" w:hAnsi="Arial" w:cs="Arial"/>
          <w:sz w:val="22"/>
          <w:szCs w:val="22"/>
          <w:lang w:val="en-GB"/>
        </w:rPr>
        <w:t xml:space="preserve"> and</w:t>
      </w:r>
      <w:r w:rsidR="00617998" w:rsidRPr="008D20C9">
        <w:rPr>
          <w:rFonts w:ascii="Arial" w:hAnsi="Arial" w:cs="Arial"/>
          <w:sz w:val="22"/>
          <w:szCs w:val="22"/>
          <w:lang w:val="en-GB"/>
        </w:rPr>
        <w:t xml:space="preserve"> at his own expense. If the measures required to restore the operability of the </w:t>
      </w:r>
      <w:r w:rsidR="00617998">
        <w:rPr>
          <w:rFonts w:ascii="Arial" w:hAnsi="Arial" w:cs="Arial"/>
          <w:sz w:val="22"/>
          <w:szCs w:val="22"/>
          <w:lang w:val="en-GB"/>
        </w:rPr>
        <w:t>Device</w:t>
      </w:r>
      <w:r w:rsidR="00617998" w:rsidRPr="008D20C9">
        <w:rPr>
          <w:rFonts w:ascii="Arial" w:hAnsi="Arial" w:cs="Arial"/>
          <w:sz w:val="22"/>
          <w:szCs w:val="22"/>
          <w:lang w:val="en-GB"/>
        </w:rPr>
        <w:t xml:space="preserve"> would constitute a major intervention (overhaul of the </w:t>
      </w:r>
      <w:r w:rsidR="00617998">
        <w:rPr>
          <w:rFonts w:ascii="Arial" w:hAnsi="Arial" w:cs="Arial"/>
          <w:sz w:val="22"/>
          <w:szCs w:val="22"/>
          <w:lang w:val="en-GB"/>
        </w:rPr>
        <w:t>Device</w:t>
      </w:r>
      <w:r w:rsidR="00617998" w:rsidRPr="008D20C9">
        <w:rPr>
          <w:rFonts w:ascii="Arial" w:hAnsi="Arial" w:cs="Arial"/>
          <w:sz w:val="22"/>
          <w:szCs w:val="22"/>
          <w:lang w:val="en-GB"/>
        </w:rPr>
        <w:t xml:space="preserve"> or its partial or complete replacement), the </w:t>
      </w:r>
      <w:r w:rsidR="00617998">
        <w:rPr>
          <w:rFonts w:ascii="Arial" w:hAnsi="Arial" w:cs="Arial"/>
          <w:sz w:val="22"/>
          <w:szCs w:val="22"/>
          <w:lang w:val="en-GB"/>
        </w:rPr>
        <w:t>C</w:t>
      </w:r>
      <w:r w:rsidR="00617998" w:rsidRPr="008D20C9">
        <w:rPr>
          <w:rFonts w:ascii="Arial" w:hAnsi="Arial" w:cs="Arial"/>
          <w:sz w:val="22"/>
          <w:szCs w:val="22"/>
          <w:lang w:val="en-GB"/>
        </w:rPr>
        <w:t>lient's prior consent to such a procedure and ensuring the coordination of activities (stoppage of production, preparation of the installation site, etc.) are required.</w:t>
      </w:r>
    </w:p>
    <w:bookmarkEnd w:id="4"/>
    <w:bookmarkEnd w:id="13"/>
    <w:p w14:paraId="58E2AC63" w14:textId="77777777" w:rsidR="006174AC" w:rsidRPr="00734C9A" w:rsidRDefault="006174AC" w:rsidP="00961868">
      <w:pPr>
        <w:pStyle w:val="Kapitola1"/>
        <w:numPr>
          <w:ilvl w:val="0"/>
          <w:numId w:val="0"/>
        </w:numPr>
        <w:ind w:left="1134" w:hanging="429"/>
        <w:rPr>
          <w:lang w:val="en-GB"/>
        </w:rPr>
      </w:pPr>
    </w:p>
    <w:p w14:paraId="1B362204" w14:textId="2740C2EF" w:rsidR="00144D9C" w:rsidRPr="00734C9A" w:rsidRDefault="00E73D01" w:rsidP="0024478E">
      <w:pPr>
        <w:jc w:val="center"/>
        <w:rPr>
          <w:rFonts w:ascii="Arial" w:hAnsi="Arial" w:cs="Arial"/>
          <w:b/>
          <w:caps/>
          <w:sz w:val="22"/>
          <w:szCs w:val="22"/>
          <w:lang w:val="en-GB"/>
        </w:rPr>
      </w:pPr>
      <w:r w:rsidRPr="00734C9A">
        <w:rPr>
          <w:rFonts w:ascii="Arial" w:hAnsi="Arial" w:cs="Arial"/>
          <w:b/>
          <w:caps/>
          <w:sz w:val="22"/>
          <w:lang w:val="en-GB"/>
        </w:rPr>
        <w:t>III.</w:t>
      </w:r>
      <w:r w:rsidR="006C3D08" w:rsidRPr="00734C9A">
        <w:rPr>
          <w:rFonts w:ascii="Arial" w:hAnsi="Arial" w:cs="Arial"/>
          <w:b/>
          <w:caps/>
          <w:sz w:val="22"/>
          <w:szCs w:val="22"/>
          <w:lang w:val="en-GB"/>
        </w:rPr>
        <w:t xml:space="preserve"> </w:t>
      </w:r>
      <w:r w:rsidRPr="00734C9A">
        <w:rPr>
          <w:rFonts w:ascii="Arial" w:hAnsi="Arial" w:cs="Arial"/>
          <w:b/>
          <w:caps/>
          <w:sz w:val="22"/>
          <w:lang w:val="en-GB"/>
        </w:rPr>
        <w:t>place of performance</w:t>
      </w:r>
    </w:p>
    <w:p w14:paraId="792745F4" w14:textId="77777777" w:rsidR="006C3D08" w:rsidRPr="00734C9A" w:rsidRDefault="006C3D08" w:rsidP="0024478E">
      <w:pPr>
        <w:jc w:val="center"/>
        <w:rPr>
          <w:rFonts w:ascii="Arial" w:hAnsi="Arial" w:cs="Arial"/>
          <w:b/>
          <w:caps/>
          <w:sz w:val="22"/>
          <w:lang w:val="en-GB"/>
        </w:rPr>
      </w:pPr>
    </w:p>
    <w:p w14:paraId="506239E6" w14:textId="27AF97B1" w:rsidR="005037C5" w:rsidRPr="00734C9A" w:rsidRDefault="006C3D08" w:rsidP="006C3D08">
      <w:pPr>
        <w:jc w:val="both"/>
        <w:rPr>
          <w:rFonts w:ascii="Arial" w:hAnsi="Arial" w:cs="Arial"/>
          <w:sz w:val="22"/>
          <w:lang w:val="en-GB"/>
        </w:rPr>
      </w:pPr>
      <w:r w:rsidRPr="00734C9A">
        <w:rPr>
          <w:rFonts w:ascii="Arial" w:hAnsi="Arial" w:cs="Arial"/>
          <w:sz w:val="22"/>
          <w:lang w:val="en-GB"/>
        </w:rPr>
        <w:t xml:space="preserve">The place of </w:t>
      </w:r>
      <w:r w:rsidRPr="00B32A2A">
        <w:rPr>
          <w:rFonts w:ascii="Arial" w:hAnsi="Arial" w:cs="Arial"/>
          <w:sz w:val="22"/>
          <w:lang w:val="en-GB"/>
        </w:rPr>
        <w:t>performance is the</w:t>
      </w:r>
      <w:r w:rsidR="005037C5" w:rsidRPr="00B32A2A">
        <w:rPr>
          <w:rFonts w:ascii="Arial" w:hAnsi="Arial" w:cs="Arial"/>
          <w:sz w:val="22"/>
          <w:lang w:val="en-GB"/>
        </w:rPr>
        <w:t xml:space="preserve"> </w:t>
      </w:r>
      <w:proofErr w:type="spellStart"/>
      <w:r w:rsidR="00D32F3A" w:rsidRPr="00B32A2A">
        <w:rPr>
          <w:rFonts w:ascii="Arial" w:hAnsi="Arial" w:cs="Arial"/>
          <w:sz w:val="22"/>
          <w:szCs w:val="22"/>
        </w:rPr>
        <w:t>Client</w:t>
      </w:r>
      <w:proofErr w:type="spellEnd"/>
      <w:r w:rsidR="005037C5" w:rsidRPr="00B32A2A">
        <w:rPr>
          <w:rFonts w:ascii="Arial" w:hAnsi="Arial" w:cs="Arial"/>
          <w:sz w:val="22"/>
          <w:lang w:val="en-GB"/>
        </w:rPr>
        <w:t xml:space="preserve">’s production plant at the address: </w:t>
      </w:r>
      <w:r w:rsidR="005037C5" w:rsidRPr="00B32A2A">
        <w:rPr>
          <w:rFonts w:ascii="Arial" w:hAnsi="Arial" w:cs="Arial"/>
          <w:b/>
          <w:bCs/>
          <w:sz w:val="22"/>
          <w:lang w:val="en-GB"/>
        </w:rPr>
        <w:t xml:space="preserve">Production Plant I – </w:t>
      </w:r>
      <w:r w:rsidR="00710232" w:rsidRPr="00710232">
        <w:rPr>
          <w:rFonts w:ascii="Arial" w:hAnsi="Arial" w:cs="Arial"/>
          <w:b/>
          <w:sz w:val="22"/>
          <w:szCs w:val="22"/>
        </w:rPr>
        <w:t>Růžová 943/6, Nové Město, 110 00</w:t>
      </w:r>
      <w:r w:rsidR="00710232" w:rsidRPr="00710232">
        <w:rPr>
          <w:rFonts w:ascii="Arial" w:hAnsi="Arial" w:cs="Arial"/>
          <w:bCs/>
          <w:sz w:val="22"/>
          <w:szCs w:val="22"/>
        </w:rPr>
        <w:t xml:space="preserve"> </w:t>
      </w:r>
      <w:r w:rsidR="005037C5" w:rsidRPr="00710232">
        <w:rPr>
          <w:rFonts w:ascii="Arial" w:hAnsi="Arial" w:cs="Arial"/>
          <w:b/>
          <w:bCs/>
          <w:sz w:val="22"/>
          <w:lang w:val="en-GB"/>
        </w:rPr>
        <w:t>Prague 1</w:t>
      </w:r>
      <w:r w:rsidR="005037C5" w:rsidRPr="00B32A2A">
        <w:rPr>
          <w:rFonts w:ascii="Arial" w:hAnsi="Arial" w:cs="Arial"/>
          <w:b/>
          <w:bCs/>
          <w:sz w:val="22"/>
          <w:lang w:val="en-GB"/>
        </w:rPr>
        <w:t>, Czech Republic</w:t>
      </w:r>
      <w:r w:rsidR="00273C09" w:rsidRPr="00B32A2A">
        <w:rPr>
          <w:rFonts w:ascii="Arial" w:hAnsi="Arial" w:cs="Arial"/>
          <w:b/>
          <w:bCs/>
          <w:sz w:val="22"/>
          <w:lang w:val="en-GB"/>
        </w:rPr>
        <w:t xml:space="preserve"> </w:t>
      </w:r>
      <w:r w:rsidR="00273C09" w:rsidRPr="00B32A2A">
        <w:rPr>
          <w:rFonts w:ascii="Arial" w:hAnsi="Arial" w:cs="Arial"/>
          <w:sz w:val="22"/>
          <w:lang w:val="en-GB"/>
        </w:rPr>
        <w:t>(</w:t>
      </w:r>
      <w:r w:rsidR="006B591B" w:rsidRPr="006B591B">
        <w:rPr>
          <w:rFonts w:ascii="Arial" w:hAnsi="Arial" w:cs="Arial"/>
          <w:sz w:val="22"/>
          <w:lang w:val="en-GB"/>
        </w:rPr>
        <w:t xml:space="preserve">hereinabove </w:t>
      </w:r>
      <w:r w:rsidR="006B591B">
        <w:rPr>
          <w:rFonts w:ascii="Arial" w:hAnsi="Arial" w:cs="Arial"/>
          <w:sz w:val="22"/>
          <w:lang w:val="en-GB"/>
        </w:rPr>
        <w:t xml:space="preserve">and </w:t>
      </w:r>
      <w:r w:rsidR="00273C09" w:rsidRPr="00B32A2A">
        <w:rPr>
          <w:rFonts w:ascii="Arial" w:hAnsi="Arial" w:cs="Arial"/>
          <w:sz w:val="22"/>
          <w:lang w:val="en-GB"/>
        </w:rPr>
        <w:t>hereinafter “</w:t>
      </w:r>
      <w:r w:rsidR="00D32F3A" w:rsidRPr="00B32A2A">
        <w:rPr>
          <w:rFonts w:ascii="Arial" w:hAnsi="Arial" w:cs="Arial"/>
          <w:b/>
          <w:bCs/>
          <w:sz w:val="22"/>
          <w:lang w:val="en-GB"/>
        </w:rPr>
        <w:t>Client</w:t>
      </w:r>
      <w:r w:rsidR="00273C09" w:rsidRPr="00B32A2A">
        <w:rPr>
          <w:rFonts w:ascii="Arial" w:hAnsi="Arial" w:cs="Arial"/>
          <w:b/>
          <w:bCs/>
          <w:sz w:val="22"/>
          <w:lang w:val="en-GB"/>
        </w:rPr>
        <w:t>’s Production Plant I</w:t>
      </w:r>
      <w:r w:rsidR="00273C09" w:rsidRPr="00B32A2A">
        <w:rPr>
          <w:rFonts w:ascii="Arial" w:hAnsi="Arial" w:cs="Arial"/>
          <w:sz w:val="22"/>
          <w:lang w:val="en-GB"/>
        </w:rPr>
        <w:t>”)</w:t>
      </w:r>
      <w:r w:rsidR="005037C5" w:rsidRPr="00B32A2A">
        <w:rPr>
          <w:rFonts w:ascii="Arial" w:hAnsi="Arial" w:cs="Arial"/>
          <w:sz w:val="22"/>
          <w:lang w:val="en-GB"/>
        </w:rPr>
        <w:t>,</w:t>
      </w:r>
      <w:r w:rsidR="003B365F" w:rsidRPr="00B32A2A">
        <w:rPr>
          <w:rFonts w:ascii="Arial" w:hAnsi="Arial" w:cs="Arial"/>
          <w:sz w:val="22"/>
          <w:lang w:val="en-GB"/>
        </w:rPr>
        <w:t xml:space="preserve"> </w:t>
      </w:r>
      <w:r w:rsidR="005037C5" w:rsidRPr="00B32A2A">
        <w:rPr>
          <w:rFonts w:ascii="Arial" w:hAnsi="Arial" w:cs="Arial"/>
          <w:sz w:val="22"/>
          <w:lang w:val="en-GB"/>
        </w:rPr>
        <w:t>unless</w:t>
      </w:r>
      <w:r w:rsidR="005037C5" w:rsidRPr="00734C9A">
        <w:rPr>
          <w:rFonts w:ascii="Arial" w:hAnsi="Arial" w:cs="Arial"/>
          <w:sz w:val="22"/>
          <w:lang w:val="en-GB"/>
        </w:rPr>
        <w:t xml:space="preserve"> the nature of the individual actions necessary for the fulfilment of this Contract indicates otherwise.</w:t>
      </w:r>
      <w:r w:rsidR="00DC4C8A">
        <w:rPr>
          <w:rFonts w:ascii="Arial" w:hAnsi="Arial" w:cs="Arial"/>
          <w:sz w:val="22"/>
          <w:lang w:val="en-GB"/>
        </w:rPr>
        <w:t xml:space="preserve"> </w:t>
      </w:r>
      <w:r w:rsidR="00DC4C8A" w:rsidRPr="00710232">
        <w:rPr>
          <w:rFonts w:ascii="Arial" w:hAnsi="Arial" w:cs="Arial"/>
          <w:sz w:val="22"/>
          <w:lang w:val="en-GB"/>
        </w:rPr>
        <w:t>T</w:t>
      </w:r>
      <w:r w:rsidR="003B365F" w:rsidRPr="00710232">
        <w:rPr>
          <w:rFonts w:ascii="Arial" w:hAnsi="Arial" w:cs="Arial"/>
          <w:sz w:val="22"/>
          <w:lang w:val="en-GB"/>
        </w:rPr>
        <w:t>he specification of the space</w:t>
      </w:r>
      <w:r w:rsidR="003E4184" w:rsidRPr="00710232">
        <w:rPr>
          <w:rFonts w:ascii="Arial" w:hAnsi="Arial" w:cs="Arial"/>
          <w:sz w:val="22"/>
          <w:lang w:val="en-GB"/>
        </w:rPr>
        <w:t>, where</w:t>
      </w:r>
      <w:r w:rsidR="003B365F" w:rsidRPr="00710232">
        <w:rPr>
          <w:rFonts w:ascii="Arial" w:hAnsi="Arial" w:cs="Arial"/>
          <w:sz w:val="22"/>
          <w:lang w:val="en-GB"/>
        </w:rPr>
        <w:t xml:space="preserve"> the Device</w:t>
      </w:r>
      <w:r w:rsidR="006C389B" w:rsidRPr="00710232">
        <w:rPr>
          <w:rFonts w:ascii="Arial" w:hAnsi="Arial" w:cs="Arial"/>
          <w:sz w:val="22"/>
          <w:lang w:val="en-GB"/>
        </w:rPr>
        <w:t xml:space="preserve"> will be situated</w:t>
      </w:r>
      <w:r w:rsidR="003B365F" w:rsidRPr="00710232">
        <w:rPr>
          <w:rFonts w:ascii="Arial" w:hAnsi="Arial" w:cs="Arial"/>
          <w:sz w:val="22"/>
          <w:lang w:val="en-GB"/>
        </w:rPr>
        <w:t xml:space="preserve"> is</w:t>
      </w:r>
      <w:r w:rsidR="00C825F0" w:rsidRPr="00710232">
        <w:rPr>
          <w:rFonts w:ascii="Arial" w:hAnsi="Arial" w:cs="Arial"/>
          <w:sz w:val="22"/>
          <w:lang w:val="en-GB"/>
        </w:rPr>
        <w:t xml:space="preserve"> stated in </w:t>
      </w:r>
      <w:r w:rsidR="003B365F" w:rsidRPr="00710232">
        <w:rPr>
          <w:rFonts w:ascii="Arial" w:hAnsi="Arial" w:cs="Arial"/>
          <w:sz w:val="22"/>
          <w:lang w:val="en-GB"/>
        </w:rPr>
        <w:t xml:space="preserve">Annex No. </w:t>
      </w:r>
      <w:r w:rsidR="00C825F0" w:rsidRPr="00710232">
        <w:rPr>
          <w:rFonts w:ascii="Arial" w:hAnsi="Arial" w:cs="Arial"/>
          <w:sz w:val="22"/>
          <w:lang w:val="en-GB"/>
        </w:rPr>
        <w:t>1</w:t>
      </w:r>
      <w:r w:rsidR="003B365F" w:rsidRPr="00710232">
        <w:rPr>
          <w:rFonts w:ascii="Arial" w:hAnsi="Arial" w:cs="Arial"/>
          <w:sz w:val="22"/>
          <w:lang w:val="en-GB"/>
        </w:rPr>
        <w:t xml:space="preserve"> to this Contract</w:t>
      </w:r>
      <w:r w:rsidR="00C825F0" w:rsidRPr="00710232">
        <w:rPr>
          <w:rFonts w:ascii="Arial" w:hAnsi="Arial" w:cs="Arial"/>
          <w:sz w:val="22"/>
          <w:lang w:val="en-GB"/>
        </w:rPr>
        <w:t xml:space="preserve"> in its part </w:t>
      </w:r>
      <w:r w:rsidR="00FA7BF0">
        <w:rPr>
          <w:rFonts w:ascii="Arial" w:hAnsi="Arial" w:cs="Arial"/>
          <w:sz w:val="22"/>
          <w:lang w:val="en-GB"/>
        </w:rPr>
        <w:t>1.</w:t>
      </w:r>
      <w:r w:rsidR="00AE4390">
        <w:rPr>
          <w:rFonts w:ascii="Arial" w:hAnsi="Arial" w:cs="Arial"/>
          <w:sz w:val="22"/>
          <w:lang w:val="en-GB"/>
        </w:rPr>
        <w:t>b</w:t>
      </w:r>
      <w:r w:rsidR="00FA7BF0">
        <w:rPr>
          <w:rFonts w:ascii="Arial" w:hAnsi="Arial" w:cs="Arial"/>
          <w:sz w:val="22"/>
          <w:lang w:val="en-GB"/>
        </w:rPr>
        <w:t xml:space="preserve"> </w:t>
      </w:r>
      <w:r w:rsidR="00C825F0" w:rsidRPr="00710232">
        <w:rPr>
          <w:rFonts w:ascii="Arial" w:hAnsi="Arial" w:cs="Arial"/>
          <w:sz w:val="22"/>
          <w:lang w:val="en-GB"/>
        </w:rPr>
        <w:t xml:space="preserve">called </w:t>
      </w:r>
      <w:proofErr w:type="spellStart"/>
      <w:r w:rsidR="00C825F0" w:rsidRPr="00710232">
        <w:rPr>
          <w:rFonts w:ascii="Arial" w:hAnsi="Arial"/>
          <w:sz w:val="22"/>
          <w:szCs w:val="22"/>
        </w:rPr>
        <w:t>Installation</w:t>
      </w:r>
      <w:proofErr w:type="spellEnd"/>
      <w:r w:rsidR="00C825F0" w:rsidRPr="00710232">
        <w:rPr>
          <w:rFonts w:ascii="Arial" w:hAnsi="Arial"/>
          <w:sz w:val="22"/>
          <w:szCs w:val="22"/>
        </w:rPr>
        <w:t xml:space="preserve"> </w:t>
      </w:r>
      <w:proofErr w:type="spellStart"/>
      <w:r w:rsidR="00C825F0" w:rsidRPr="00710232">
        <w:rPr>
          <w:rFonts w:ascii="Arial" w:hAnsi="Arial"/>
          <w:sz w:val="22"/>
          <w:szCs w:val="22"/>
        </w:rPr>
        <w:t>Site</w:t>
      </w:r>
      <w:proofErr w:type="spellEnd"/>
      <w:r w:rsidR="00C825F0" w:rsidRPr="00710232">
        <w:rPr>
          <w:rFonts w:ascii="Arial" w:hAnsi="Arial"/>
          <w:sz w:val="22"/>
          <w:szCs w:val="22"/>
        </w:rPr>
        <w:t xml:space="preserve"> </w:t>
      </w:r>
      <w:proofErr w:type="spellStart"/>
      <w:r w:rsidR="00C825F0" w:rsidRPr="00710232">
        <w:rPr>
          <w:rFonts w:ascii="Arial" w:hAnsi="Arial"/>
          <w:sz w:val="22"/>
          <w:szCs w:val="22"/>
        </w:rPr>
        <w:t>Drawing</w:t>
      </w:r>
      <w:proofErr w:type="spellEnd"/>
      <w:r w:rsidR="00C825F0" w:rsidRPr="00710232">
        <w:rPr>
          <w:rFonts w:ascii="Arial" w:hAnsi="Arial"/>
          <w:sz w:val="22"/>
          <w:szCs w:val="22"/>
        </w:rPr>
        <w:t>.</w:t>
      </w:r>
    </w:p>
    <w:p w14:paraId="72B3A955" w14:textId="77777777" w:rsidR="006C3D08" w:rsidRPr="00734C9A" w:rsidRDefault="006C3D08" w:rsidP="0024478E">
      <w:pPr>
        <w:jc w:val="center"/>
        <w:rPr>
          <w:rFonts w:ascii="Arial" w:hAnsi="Arial" w:cs="Arial"/>
          <w:b/>
          <w:caps/>
          <w:sz w:val="22"/>
          <w:lang w:val="en-GB"/>
        </w:rPr>
      </w:pPr>
    </w:p>
    <w:p w14:paraId="4295D566" w14:textId="77777777" w:rsidR="00224A6E" w:rsidRPr="00734C9A" w:rsidRDefault="00224A6E" w:rsidP="006C3D08">
      <w:pPr>
        <w:jc w:val="center"/>
        <w:rPr>
          <w:rFonts w:ascii="Arial" w:hAnsi="Arial" w:cs="Arial"/>
          <w:b/>
          <w:caps/>
          <w:sz w:val="22"/>
          <w:lang w:val="en-GB"/>
        </w:rPr>
      </w:pPr>
    </w:p>
    <w:p w14:paraId="06C3BEC3" w14:textId="38FB0B89" w:rsidR="00144D9C" w:rsidRPr="00734C9A" w:rsidRDefault="006C3D08" w:rsidP="006C3D08">
      <w:pPr>
        <w:jc w:val="center"/>
        <w:rPr>
          <w:rFonts w:ascii="Arial" w:hAnsi="Arial" w:cs="Arial"/>
          <w:sz w:val="22"/>
          <w:szCs w:val="22"/>
          <w:lang w:val="en-GB"/>
        </w:rPr>
      </w:pPr>
      <w:r w:rsidRPr="00734C9A">
        <w:rPr>
          <w:rFonts w:ascii="Arial" w:hAnsi="Arial" w:cs="Arial"/>
          <w:b/>
          <w:caps/>
          <w:sz w:val="22"/>
          <w:lang w:val="en-GB"/>
        </w:rPr>
        <w:t>IV. Delivery terms</w:t>
      </w:r>
    </w:p>
    <w:p w14:paraId="3A2A39B5" w14:textId="77777777" w:rsidR="006C3D08" w:rsidRPr="00734C9A" w:rsidRDefault="006C3D08" w:rsidP="005C77CE">
      <w:pPr>
        <w:pStyle w:val="Zkladntext"/>
        <w:spacing w:after="0"/>
        <w:jc w:val="both"/>
        <w:rPr>
          <w:rFonts w:ascii="Arial" w:hAnsi="Arial" w:cs="Arial"/>
          <w:sz w:val="22"/>
          <w:szCs w:val="22"/>
          <w:highlight w:val="yellow"/>
          <w:lang w:val="en-GB"/>
        </w:rPr>
      </w:pPr>
    </w:p>
    <w:p w14:paraId="2B59FFA2" w14:textId="036E0D3B" w:rsidR="0051792A" w:rsidRPr="00B021ED"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Pr>
          <w:rFonts w:ascii="Arial" w:hAnsi="Arial" w:cs="Arial"/>
          <w:bCs/>
          <w:sz w:val="22"/>
          <w:szCs w:val="22"/>
          <w:lang w:val="en-GB"/>
        </w:rPr>
        <w:t xml:space="preserve">The </w:t>
      </w:r>
      <w:r w:rsidRPr="003A022F">
        <w:rPr>
          <w:rFonts w:ascii="Arial" w:hAnsi="Arial" w:cs="Arial"/>
          <w:b/>
          <w:sz w:val="22"/>
          <w:szCs w:val="22"/>
          <w:lang w:val="en-GB"/>
        </w:rPr>
        <w:t xml:space="preserve">Time </w:t>
      </w:r>
      <w:r w:rsidR="008221C3">
        <w:rPr>
          <w:rFonts w:ascii="Arial" w:hAnsi="Arial" w:cs="Arial"/>
          <w:b/>
          <w:sz w:val="22"/>
          <w:szCs w:val="22"/>
          <w:lang w:val="en-GB"/>
        </w:rPr>
        <w:t>S</w:t>
      </w:r>
      <w:r w:rsidRPr="003A022F">
        <w:rPr>
          <w:rFonts w:ascii="Arial" w:hAnsi="Arial" w:cs="Arial"/>
          <w:b/>
          <w:sz w:val="22"/>
          <w:szCs w:val="22"/>
          <w:lang w:val="en-GB"/>
        </w:rPr>
        <w:t>chedule</w:t>
      </w:r>
      <w:r>
        <w:rPr>
          <w:rFonts w:ascii="Arial" w:hAnsi="Arial" w:cs="Arial"/>
          <w:bCs/>
          <w:sz w:val="22"/>
          <w:szCs w:val="22"/>
          <w:lang w:val="en-GB"/>
        </w:rPr>
        <w:t xml:space="preserve"> </w:t>
      </w:r>
      <w:r w:rsidRPr="003A022F">
        <w:rPr>
          <w:rFonts w:ascii="Arial" w:hAnsi="Arial" w:cs="Arial"/>
          <w:bCs/>
          <w:sz w:val="22"/>
          <w:szCs w:val="22"/>
          <w:lang w:val="en-GB"/>
        </w:rPr>
        <w:t xml:space="preserve">for the performance of the subject of this </w:t>
      </w:r>
      <w:r>
        <w:rPr>
          <w:rFonts w:ascii="Arial" w:hAnsi="Arial" w:cs="Arial"/>
          <w:bCs/>
          <w:sz w:val="22"/>
          <w:szCs w:val="22"/>
          <w:lang w:val="en-GB"/>
        </w:rPr>
        <w:t>C</w:t>
      </w:r>
      <w:r w:rsidRPr="003A022F">
        <w:rPr>
          <w:rFonts w:ascii="Arial" w:hAnsi="Arial" w:cs="Arial"/>
          <w:bCs/>
          <w:sz w:val="22"/>
          <w:szCs w:val="22"/>
          <w:lang w:val="en-GB"/>
        </w:rPr>
        <w:t xml:space="preserve">ontract is set out in </w:t>
      </w:r>
      <w:r w:rsidRPr="003A022F">
        <w:rPr>
          <w:rFonts w:ascii="Arial" w:hAnsi="Arial" w:cs="Arial"/>
          <w:b/>
          <w:sz w:val="22"/>
          <w:szCs w:val="22"/>
          <w:lang w:val="en-GB"/>
        </w:rPr>
        <w:t>Annex No. 3</w:t>
      </w:r>
      <w:r w:rsidRPr="003A022F">
        <w:rPr>
          <w:rFonts w:ascii="Arial" w:hAnsi="Arial" w:cs="Arial"/>
          <w:bCs/>
          <w:sz w:val="22"/>
          <w:szCs w:val="22"/>
          <w:lang w:val="en-GB"/>
        </w:rPr>
        <w:t xml:space="preserve"> to this </w:t>
      </w:r>
      <w:r>
        <w:rPr>
          <w:rFonts w:ascii="Arial" w:hAnsi="Arial" w:cs="Arial"/>
          <w:bCs/>
          <w:sz w:val="22"/>
          <w:szCs w:val="22"/>
          <w:lang w:val="en-GB"/>
        </w:rPr>
        <w:t>C</w:t>
      </w:r>
      <w:r w:rsidRPr="003A022F">
        <w:rPr>
          <w:rFonts w:ascii="Arial" w:hAnsi="Arial" w:cs="Arial"/>
          <w:bCs/>
          <w:sz w:val="22"/>
          <w:szCs w:val="22"/>
          <w:lang w:val="en-GB"/>
        </w:rPr>
        <w:t>ontract.</w:t>
      </w:r>
    </w:p>
    <w:p w14:paraId="26F7C19C" w14:textId="5FE9F066" w:rsidR="007A5AA6" w:rsidRDefault="007A5AA6"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FB7152">
        <w:rPr>
          <w:rFonts w:ascii="Arial" w:hAnsi="Arial" w:cs="Arial"/>
          <w:sz w:val="22"/>
          <w:szCs w:val="22"/>
          <w:lang w:val="en-GB"/>
        </w:rPr>
        <w:t xml:space="preserve">Before delivery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the </w:t>
      </w:r>
      <w:r w:rsidRPr="0016184B">
        <w:rPr>
          <w:rFonts w:ascii="Arial" w:hAnsi="Arial" w:cs="Arial"/>
          <w:b/>
          <w:bCs/>
          <w:sz w:val="22"/>
          <w:szCs w:val="22"/>
          <w:lang w:val="en-GB"/>
        </w:rPr>
        <w:t>factory acceptance tests (FAT)</w:t>
      </w:r>
      <w:r w:rsidRPr="00FB7152">
        <w:rPr>
          <w:rFonts w:ascii="Arial" w:hAnsi="Arial" w:cs="Arial"/>
          <w:sz w:val="22"/>
          <w:szCs w:val="22"/>
          <w:lang w:val="en-GB"/>
        </w:rPr>
        <w:t xml:space="preserve"> of the </w:t>
      </w:r>
      <w:r w:rsidR="0051792A" w:rsidRPr="00FB7152">
        <w:rPr>
          <w:rFonts w:ascii="Arial" w:hAnsi="Arial" w:cs="Arial"/>
          <w:sz w:val="22"/>
          <w:szCs w:val="22"/>
          <w:lang w:val="en-GB"/>
        </w:rPr>
        <w:t>Device</w:t>
      </w:r>
      <w:r w:rsidRPr="00FB7152">
        <w:rPr>
          <w:rFonts w:ascii="Arial" w:hAnsi="Arial" w:cs="Arial"/>
          <w:sz w:val="22"/>
          <w:szCs w:val="22"/>
          <w:lang w:val="en-GB"/>
        </w:rPr>
        <w:t xml:space="preserve"> shall be completed at the </w:t>
      </w:r>
      <w:r w:rsidR="00EC2B5B">
        <w:rPr>
          <w:rFonts w:ascii="Arial" w:hAnsi="Arial" w:cs="Arial"/>
          <w:sz w:val="22"/>
          <w:szCs w:val="22"/>
          <w:lang w:val="en-GB"/>
        </w:rPr>
        <w:t>Contractor</w:t>
      </w:r>
      <w:r w:rsidRPr="00FB7152">
        <w:rPr>
          <w:rFonts w:ascii="Arial" w:hAnsi="Arial" w:cs="Arial"/>
          <w:sz w:val="22"/>
          <w:szCs w:val="22"/>
          <w:lang w:val="en-GB"/>
        </w:rPr>
        <w:t xml:space="preserve">’s manufacturing plant, </w:t>
      </w:r>
      <w:r w:rsidR="003A022F" w:rsidRPr="003A022F">
        <w:rPr>
          <w:rFonts w:ascii="Arial" w:hAnsi="Arial" w:cs="Arial"/>
          <w:sz w:val="22"/>
          <w:szCs w:val="22"/>
          <w:lang w:val="en"/>
        </w:rPr>
        <w:t xml:space="preserve">within the </w:t>
      </w:r>
      <w:r w:rsidR="0093137D">
        <w:rPr>
          <w:rFonts w:ascii="Arial" w:hAnsi="Arial" w:cs="Arial"/>
          <w:sz w:val="22"/>
          <w:szCs w:val="22"/>
          <w:lang w:val="en"/>
        </w:rPr>
        <w:t>term</w:t>
      </w:r>
      <w:r w:rsidR="003A022F" w:rsidRPr="003A022F">
        <w:rPr>
          <w:rFonts w:ascii="Arial" w:hAnsi="Arial" w:cs="Arial"/>
          <w:sz w:val="22"/>
          <w:szCs w:val="22"/>
          <w:lang w:val="en"/>
        </w:rPr>
        <w:t xml:space="preserve"> specified </w:t>
      </w:r>
      <w:r w:rsidR="0016184B">
        <w:rPr>
          <w:rFonts w:ascii="Arial" w:hAnsi="Arial" w:cs="Arial"/>
          <w:sz w:val="22"/>
          <w:szCs w:val="22"/>
          <w:lang w:val="en"/>
        </w:rPr>
        <w:t xml:space="preserve">in the </w:t>
      </w:r>
      <w:r w:rsidR="003A022F" w:rsidRPr="003A022F">
        <w:rPr>
          <w:rFonts w:ascii="Arial" w:hAnsi="Arial" w:cs="Arial"/>
          <w:sz w:val="22"/>
          <w:szCs w:val="22"/>
          <w:lang w:val="en"/>
        </w:rPr>
        <w:t xml:space="preserve">Annex </w:t>
      </w:r>
      <w:r w:rsidR="003A022F" w:rsidRPr="003A022F">
        <w:rPr>
          <w:rFonts w:ascii="Arial" w:hAnsi="Arial" w:cs="Arial"/>
          <w:sz w:val="22"/>
          <w:szCs w:val="22"/>
          <w:lang w:val="en"/>
        </w:rPr>
        <w:lastRenderedPageBreak/>
        <w:t>No. 3 to this Contract</w:t>
      </w:r>
      <w:r w:rsidRPr="00FB7152">
        <w:rPr>
          <w:rFonts w:ascii="Arial" w:hAnsi="Arial" w:cs="Arial"/>
          <w:sz w:val="22"/>
          <w:szCs w:val="22"/>
          <w:lang w:val="en-GB"/>
        </w:rPr>
        <w:t xml:space="preserve">. The factory acceptance tests (FAT) shall be performed pursuant to the basic parameters of the acceptance tests required by the </w:t>
      </w:r>
      <w:proofErr w:type="spellStart"/>
      <w:r w:rsidR="00D32F3A">
        <w:rPr>
          <w:rFonts w:ascii="Arial" w:hAnsi="Arial" w:cs="Arial"/>
          <w:sz w:val="22"/>
          <w:szCs w:val="22"/>
        </w:rPr>
        <w:t>Client</w:t>
      </w:r>
      <w:proofErr w:type="spellEnd"/>
      <w:r w:rsidRPr="00FB7152">
        <w:rPr>
          <w:rFonts w:ascii="Arial" w:hAnsi="Arial" w:cs="Arial"/>
          <w:sz w:val="22"/>
          <w:szCs w:val="22"/>
          <w:lang w:val="en-GB"/>
        </w:rPr>
        <w:t xml:space="preserve"> according to </w:t>
      </w:r>
      <w:r w:rsidRPr="00FB7152">
        <w:rPr>
          <w:rFonts w:ascii="Arial" w:hAnsi="Arial" w:cs="Arial"/>
          <w:b/>
          <w:sz w:val="22"/>
          <w:szCs w:val="22"/>
          <w:lang w:val="en-GB"/>
        </w:rPr>
        <w:t xml:space="preserve">Annex No. </w:t>
      </w:r>
      <w:r w:rsidR="000F5A6E">
        <w:rPr>
          <w:rFonts w:ascii="Arial" w:hAnsi="Arial" w:cs="Arial"/>
          <w:b/>
          <w:sz w:val="22"/>
          <w:szCs w:val="22"/>
          <w:lang w:val="en-GB"/>
        </w:rPr>
        <w:t>8</w:t>
      </w:r>
      <w:r w:rsidR="00EF3D51" w:rsidRPr="00FB7152">
        <w:rPr>
          <w:rFonts w:ascii="Arial" w:hAnsi="Arial" w:cs="Arial"/>
          <w:sz w:val="22"/>
          <w:szCs w:val="22"/>
          <w:lang w:val="en-GB"/>
        </w:rPr>
        <w:t xml:space="preserve"> hereof, </w:t>
      </w:r>
      <w:r w:rsidRPr="00FB7152">
        <w:rPr>
          <w:rFonts w:ascii="Arial" w:hAnsi="Arial" w:cs="Arial"/>
          <w:sz w:val="22"/>
          <w:szCs w:val="22"/>
          <w:lang w:val="en-GB"/>
        </w:rPr>
        <w:t xml:space="preserve">and the monitored parameters shall not exceed the minimum tolerances specified by the </w:t>
      </w:r>
      <w:r w:rsidR="00F24A0B" w:rsidRPr="00FB7152">
        <w:rPr>
          <w:rFonts w:ascii="Arial" w:hAnsi="Arial" w:cs="Arial"/>
          <w:sz w:val="22"/>
          <w:szCs w:val="22"/>
          <w:lang w:val="en-GB"/>
        </w:rPr>
        <w:t xml:space="preserve">Device </w:t>
      </w:r>
      <w:r w:rsidRPr="00FB7152">
        <w:rPr>
          <w:rFonts w:ascii="Arial" w:hAnsi="Arial" w:cs="Arial"/>
          <w:sz w:val="22"/>
          <w:szCs w:val="22"/>
          <w:lang w:val="en-GB"/>
        </w:rPr>
        <w:t>manufacturer.</w:t>
      </w:r>
      <w:r w:rsidR="0016184B">
        <w:rPr>
          <w:rFonts w:ascii="Arial" w:hAnsi="Arial" w:cs="Arial"/>
          <w:sz w:val="22"/>
          <w:szCs w:val="22"/>
          <w:lang w:val="en-GB"/>
        </w:rPr>
        <w:t xml:space="preserve"> </w:t>
      </w:r>
      <w:r w:rsidRPr="00FB7152">
        <w:rPr>
          <w:rFonts w:ascii="Arial" w:hAnsi="Arial" w:cs="Arial"/>
          <w:sz w:val="22"/>
          <w:szCs w:val="22"/>
          <w:lang w:val="en-GB"/>
        </w:rPr>
        <w:t xml:space="preserve">The factory acceptance test (FAT) cannot be rejected due to minor defects which do not reduce the </w:t>
      </w:r>
      <w:r w:rsidR="00F24A0B" w:rsidRPr="00FB7152">
        <w:rPr>
          <w:rFonts w:ascii="Arial" w:hAnsi="Arial" w:cs="Arial"/>
          <w:sz w:val="22"/>
          <w:szCs w:val="22"/>
          <w:lang w:val="en-GB"/>
        </w:rPr>
        <w:t>Device</w:t>
      </w:r>
      <w:r w:rsidRPr="00FB7152">
        <w:rPr>
          <w:rFonts w:ascii="Arial" w:hAnsi="Arial" w:cs="Arial"/>
          <w:sz w:val="22"/>
          <w:szCs w:val="22"/>
          <w:lang w:val="en-GB"/>
        </w:rPr>
        <w:t xml:space="preserve"> proper function, and the </w:t>
      </w:r>
      <w:r w:rsidR="00EC2B5B">
        <w:rPr>
          <w:rFonts w:ascii="Arial" w:hAnsi="Arial" w:cs="Arial"/>
          <w:sz w:val="22"/>
          <w:szCs w:val="22"/>
          <w:lang w:val="en-GB"/>
        </w:rPr>
        <w:t>Contractor</w:t>
      </w:r>
      <w:r w:rsidRPr="00FB7152">
        <w:rPr>
          <w:rFonts w:ascii="Arial" w:hAnsi="Arial" w:cs="Arial"/>
          <w:sz w:val="22"/>
          <w:szCs w:val="22"/>
          <w:lang w:val="en-GB"/>
        </w:rPr>
        <w:t xml:space="preserve"> undertakes to eliminate them without delay. More details in Article VIII of this Contract.</w:t>
      </w:r>
      <w:r w:rsidR="002B240A" w:rsidRPr="00FB7152">
        <w:rPr>
          <w:rFonts w:ascii="Arial" w:hAnsi="Arial" w:cs="Arial"/>
          <w:sz w:val="22"/>
          <w:szCs w:val="22"/>
          <w:lang w:val="en-GB"/>
        </w:rPr>
        <w:t xml:space="preserve"> </w:t>
      </w:r>
    </w:p>
    <w:p w14:paraId="7BCCA9EC" w14:textId="7DCF380C" w:rsidR="00FD01BF" w:rsidRPr="00713C42" w:rsidRDefault="003A022F" w:rsidP="009C410E">
      <w:pPr>
        <w:numPr>
          <w:ilvl w:val="0"/>
          <w:numId w:val="16"/>
        </w:numPr>
        <w:suppressAutoHyphens w:val="0"/>
        <w:autoSpaceDN w:val="0"/>
        <w:adjustRightInd w:val="0"/>
        <w:spacing w:after="120"/>
        <w:ind w:left="357" w:hanging="357"/>
        <w:jc w:val="both"/>
        <w:rPr>
          <w:rFonts w:ascii="Arial" w:hAnsi="Arial" w:cs="Arial"/>
          <w:sz w:val="22"/>
          <w:szCs w:val="22"/>
          <w:lang w:val="en-GB"/>
        </w:rPr>
      </w:pPr>
      <w:r w:rsidRPr="00713C42">
        <w:rPr>
          <w:rFonts w:ascii="Arial" w:hAnsi="Arial" w:cs="Arial"/>
          <w:sz w:val="22"/>
          <w:szCs w:val="22"/>
          <w:lang w:val="en-GB"/>
        </w:rPr>
        <w:t xml:space="preserve">After the successful evaluation of the acceptance tests (FAT), the </w:t>
      </w:r>
      <w:r w:rsidR="00EC2B5B">
        <w:rPr>
          <w:rFonts w:ascii="Arial" w:hAnsi="Arial" w:cs="Arial"/>
          <w:sz w:val="22"/>
          <w:szCs w:val="22"/>
          <w:lang w:val="en-GB"/>
        </w:rPr>
        <w:t>Contractor</w:t>
      </w:r>
      <w:r w:rsidRPr="00713C42">
        <w:rPr>
          <w:rFonts w:ascii="Arial" w:hAnsi="Arial" w:cs="Arial"/>
          <w:sz w:val="22"/>
          <w:szCs w:val="22"/>
          <w:lang w:val="en-GB"/>
        </w:rPr>
        <w:t xml:space="preserve"> shall </w:t>
      </w:r>
      <w:r w:rsidRPr="00B9077B">
        <w:rPr>
          <w:rFonts w:ascii="Arial" w:hAnsi="Arial" w:cs="Arial"/>
          <w:b/>
          <w:bCs/>
          <w:sz w:val="22"/>
          <w:szCs w:val="22"/>
          <w:lang w:val="en-GB"/>
        </w:rPr>
        <w:t xml:space="preserve">supply the Device to </w:t>
      </w:r>
      <w:proofErr w:type="spellStart"/>
      <w:r w:rsidR="00D32F3A" w:rsidRPr="007D5A93">
        <w:rPr>
          <w:rFonts w:ascii="Arial" w:hAnsi="Arial" w:cs="Arial"/>
          <w:b/>
          <w:bCs/>
          <w:sz w:val="22"/>
          <w:szCs w:val="22"/>
        </w:rPr>
        <w:t>Client</w:t>
      </w:r>
      <w:proofErr w:type="spellEnd"/>
      <w:r w:rsidRPr="007D5A93">
        <w:rPr>
          <w:rFonts w:ascii="Arial" w:hAnsi="Arial" w:cs="Arial"/>
          <w:b/>
          <w:bCs/>
          <w:sz w:val="22"/>
          <w:szCs w:val="22"/>
          <w:lang w:val="en-GB"/>
        </w:rPr>
        <w:t>’s Production Plant I</w:t>
      </w:r>
      <w:r w:rsidRPr="007D5A93">
        <w:rPr>
          <w:rFonts w:ascii="Arial" w:hAnsi="Arial" w:cs="Arial"/>
          <w:sz w:val="22"/>
          <w:szCs w:val="22"/>
          <w:lang w:val="en-GB"/>
        </w:rPr>
        <w:t>, within</w:t>
      </w:r>
      <w:r w:rsidRPr="00713C42">
        <w:rPr>
          <w:rFonts w:ascii="Arial" w:hAnsi="Arial" w:cs="Arial"/>
          <w:sz w:val="22"/>
          <w:szCs w:val="22"/>
          <w:lang w:val="en-GB"/>
        </w:rPr>
        <w:t xml:space="preserve"> the </w:t>
      </w:r>
      <w:r w:rsidR="0093137D">
        <w:rPr>
          <w:rFonts w:ascii="Arial" w:hAnsi="Arial" w:cs="Arial"/>
          <w:sz w:val="22"/>
          <w:szCs w:val="22"/>
          <w:lang w:val="en-GB"/>
        </w:rPr>
        <w:t>term</w:t>
      </w:r>
      <w:r w:rsidRPr="00713C42">
        <w:rPr>
          <w:rFonts w:ascii="Arial" w:hAnsi="Arial" w:cs="Arial"/>
          <w:sz w:val="22"/>
          <w:szCs w:val="22"/>
          <w:lang w:val="en-GB"/>
        </w:rPr>
        <w:t xml:space="preserve"> according to</w:t>
      </w:r>
      <w:r w:rsidR="0016184B">
        <w:rPr>
          <w:rFonts w:ascii="Arial" w:hAnsi="Arial" w:cs="Arial"/>
          <w:sz w:val="22"/>
          <w:szCs w:val="22"/>
          <w:lang w:val="en-GB"/>
        </w:rPr>
        <w:t xml:space="preserve"> point in </w:t>
      </w:r>
      <w:r w:rsidRPr="00713C42">
        <w:rPr>
          <w:rFonts w:ascii="Arial" w:hAnsi="Arial" w:cs="Arial"/>
          <w:sz w:val="22"/>
          <w:szCs w:val="22"/>
          <w:lang w:val="en-GB"/>
        </w:rPr>
        <w:t xml:space="preserve">Annex No. 3 to this Contract. The </w:t>
      </w:r>
      <w:r w:rsidRPr="005E073E">
        <w:rPr>
          <w:rFonts w:ascii="Arial" w:hAnsi="Arial" w:cs="Arial"/>
          <w:b/>
          <w:bCs/>
          <w:sz w:val="22"/>
          <w:szCs w:val="22"/>
          <w:lang w:val="en-GB"/>
        </w:rPr>
        <w:t>Delivery Note</w:t>
      </w:r>
      <w:r w:rsidRPr="00713C42">
        <w:rPr>
          <w:rFonts w:ascii="Arial" w:hAnsi="Arial" w:cs="Arial"/>
          <w:sz w:val="22"/>
          <w:szCs w:val="22"/>
          <w:lang w:val="en-GB"/>
        </w:rPr>
        <w:t xml:space="preserve"> will be signed by the </w:t>
      </w:r>
      <w:r w:rsidR="00713C42" w:rsidRPr="00713C42">
        <w:rPr>
          <w:rFonts w:ascii="Arial" w:hAnsi="Arial" w:cs="Arial"/>
          <w:sz w:val="22"/>
          <w:szCs w:val="22"/>
          <w:lang w:val="en-GB"/>
        </w:rPr>
        <w:t>C</w:t>
      </w:r>
      <w:r w:rsidRPr="00713C42">
        <w:rPr>
          <w:rFonts w:ascii="Arial" w:hAnsi="Arial" w:cs="Arial"/>
          <w:sz w:val="22"/>
          <w:szCs w:val="22"/>
          <w:lang w:val="en-GB"/>
        </w:rPr>
        <w:t xml:space="preserve">ontracting </w:t>
      </w:r>
      <w:r w:rsidR="00713C42" w:rsidRPr="00713C42">
        <w:rPr>
          <w:rFonts w:ascii="Arial" w:hAnsi="Arial" w:cs="Arial"/>
          <w:sz w:val="22"/>
          <w:szCs w:val="22"/>
          <w:lang w:val="en-GB"/>
        </w:rPr>
        <w:t>P</w:t>
      </w:r>
      <w:r w:rsidRPr="00713C42">
        <w:rPr>
          <w:rFonts w:ascii="Arial" w:hAnsi="Arial" w:cs="Arial"/>
          <w:sz w:val="22"/>
          <w:szCs w:val="22"/>
          <w:lang w:val="en-GB"/>
        </w:rPr>
        <w:t xml:space="preserve">arties on the delivery of the </w:t>
      </w:r>
      <w:r w:rsidR="00713C42" w:rsidRPr="00713C42">
        <w:rPr>
          <w:rFonts w:ascii="Arial" w:hAnsi="Arial" w:cs="Arial"/>
          <w:sz w:val="22"/>
          <w:szCs w:val="22"/>
          <w:lang w:val="en-GB"/>
        </w:rPr>
        <w:t>Device</w:t>
      </w:r>
      <w:r w:rsidRPr="00713C42">
        <w:rPr>
          <w:rFonts w:ascii="Arial" w:hAnsi="Arial" w:cs="Arial"/>
          <w:sz w:val="22"/>
          <w:szCs w:val="22"/>
          <w:lang w:val="en-GB"/>
        </w:rPr>
        <w:t>.</w:t>
      </w:r>
    </w:p>
    <w:p w14:paraId="65526408" w14:textId="19A574C5" w:rsidR="0086577E" w:rsidRPr="00B021ED" w:rsidRDefault="0093137D" w:rsidP="009C410E">
      <w:pPr>
        <w:numPr>
          <w:ilvl w:val="0"/>
          <w:numId w:val="16"/>
        </w:numPr>
        <w:suppressAutoHyphens w:val="0"/>
        <w:autoSpaceDN w:val="0"/>
        <w:adjustRightInd w:val="0"/>
        <w:spacing w:after="120"/>
        <w:jc w:val="both"/>
        <w:rPr>
          <w:rFonts w:ascii="Arial" w:hAnsi="Arial" w:cs="Arial"/>
          <w:color w:val="FF0000"/>
          <w:sz w:val="22"/>
          <w:szCs w:val="22"/>
          <w:lang w:val="en-GB"/>
        </w:rPr>
      </w:pPr>
      <w:r>
        <w:rPr>
          <w:rFonts w:ascii="Arial" w:hAnsi="Arial" w:cs="Arial"/>
          <w:sz w:val="22"/>
          <w:szCs w:val="22"/>
          <w:lang w:val="en-GB"/>
        </w:rPr>
        <w:t xml:space="preserve">After delivery of the Device (i.e. after signing the Delivery Note), the </w:t>
      </w:r>
      <w:r w:rsidR="00EC2B5B">
        <w:rPr>
          <w:rFonts w:ascii="Arial" w:hAnsi="Arial" w:cs="Arial"/>
          <w:sz w:val="22"/>
          <w:szCs w:val="22"/>
          <w:lang w:val="en-GB"/>
        </w:rPr>
        <w:t>Contractor</w:t>
      </w:r>
      <w:r>
        <w:rPr>
          <w:rFonts w:ascii="Arial" w:hAnsi="Arial" w:cs="Arial"/>
          <w:sz w:val="22"/>
          <w:szCs w:val="22"/>
          <w:lang w:val="en-GB"/>
        </w:rPr>
        <w:t xml:space="preserve"> shall ensure</w:t>
      </w:r>
      <w:r w:rsidR="0051792A" w:rsidRPr="00FB7152">
        <w:rPr>
          <w:rFonts w:ascii="Arial" w:hAnsi="Arial" w:cs="Arial"/>
          <w:b/>
          <w:sz w:val="22"/>
          <w:szCs w:val="22"/>
          <w:lang w:val="en-GB"/>
        </w:rPr>
        <w:t xml:space="preserve"> </w:t>
      </w:r>
      <w:r w:rsidR="0051792A" w:rsidRPr="00FB7152">
        <w:rPr>
          <w:rFonts w:ascii="Arial" w:hAnsi="Arial" w:cs="Arial"/>
          <w:sz w:val="22"/>
          <w:szCs w:val="22"/>
          <w:lang w:val="en-GB"/>
        </w:rPr>
        <w:t xml:space="preserve">installation, </w:t>
      </w:r>
      <w:proofErr w:type="gramStart"/>
      <w:r w:rsidR="0051792A" w:rsidRPr="00FB7152">
        <w:rPr>
          <w:rFonts w:ascii="Arial" w:hAnsi="Arial" w:cs="Arial"/>
          <w:sz w:val="22"/>
          <w:szCs w:val="22"/>
          <w:lang w:val="en-GB"/>
        </w:rPr>
        <w:t>commissioning</w:t>
      </w:r>
      <w:proofErr w:type="gramEnd"/>
      <w:r w:rsidR="0051792A" w:rsidRPr="00FB7152">
        <w:rPr>
          <w:rFonts w:ascii="Arial" w:hAnsi="Arial" w:cs="Arial"/>
          <w:sz w:val="22"/>
          <w:szCs w:val="22"/>
          <w:lang w:val="en-GB"/>
        </w:rPr>
        <w:t xml:space="preserve"> and site acceptance tests (SAT), including the operator training</w:t>
      </w:r>
      <w:r w:rsidR="0086577E" w:rsidRPr="00FB7152">
        <w:rPr>
          <w:rFonts w:ascii="Arial" w:hAnsi="Arial" w:cs="Arial"/>
          <w:sz w:val="22"/>
          <w:szCs w:val="22"/>
          <w:lang w:val="en-GB"/>
        </w:rPr>
        <w:t xml:space="preserve"> and handover the certificates and technical documents</w:t>
      </w:r>
      <w:r w:rsidR="00EC1AC7">
        <w:rPr>
          <w:rFonts w:ascii="Arial" w:hAnsi="Arial" w:cs="Arial"/>
          <w:sz w:val="22"/>
          <w:szCs w:val="22"/>
          <w:lang w:val="en-GB"/>
        </w:rPr>
        <w:t xml:space="preserve"> </w:t>
      </w:r>
      <w:r w:rsidR="00EC1AC7" w:rsidRPr="0093137D">
        <w:rPr>
          <w:rFonts w:ascii="Arial" w:hAnsi="Arial" w:cs="Arial"/>
          <w:sz w:val="22"/>
          <w:szCs w:val="22"/>
          <w:lang w:val="en-GB"/>
        </w:rPr>
        <w:t>in the Czech language</w:t>
      </w:r>
      <w:r w:rsidR="0086577E" w:rsidRPr="00FB7152">
        <w:rPr>
          <w:rFonts w:ascii="Arial" w:hAnsi="Arial" w:cs="Arial"/>
          <w:sz w:val="22"/>
          <w:szCs w:val="22"/>
          <w:lang w:val="en-GB"/>
        </w:rPr>
        <w:t xml:space="preserve"> relating to the use of the Device a</w:t>
      </w:r>
      <w:r>
        <w:rPr>
          <w:rFonts w:ascii="Arial" w:hAnsi="Arial" w:cs="Arial"/>
          <w:sz w:val="22"/>
          <w:szCs w:val="22"/>
          <w:lang w:val="en-GB"/>
        </w:rPr>
        <w:t>ccording to the</w:t>
      </w:r>
      <w:r w:rsidR="0086577E" w:rsidRPr="00FB7152">
        <w:rPr>
          <w:rFonts w:ascii="Arial" w:hAnsi="Arial" w:cs="Arial"/>
          <w:sz w:val="22"/>
          <w:szCs w:val="22"/>
          <w:lang w:val="en-GB"/>
        </w:rPr>
        <w:t xml:space="preserve"> </w:t>
      </w:r>
      <w:r w:rsidR="0086577E" w:rsidRPr="00FB7152">
        <w:rPr>
          <w:rFonts w:ascii="Arial" w:hAnsi="Arial" w:cs="Arial"/>
          <w:b/>
          <w:sz w:val="22"/>
          <w:szCs w:val="22"/>
          <w:lang w:val="en-GB"/>
        </w:rPr>
        <w:t>Annex No. 2</w:t>
      </w:r>
      <w:r>
        <w:rPr>
          <w:rFonts w:ascii="Arial" w:hAnsi="Arial" w:cs="Arial"/>
          <w:b/>
          <w:sz w:val="22"/>
          <w:szCs w:val="22"/>
          <w:lang w:val="en-GB"/>
        </w:rPr>
        <w:t xml:space="preserve"> </w:t>
      </w:r>
      <w:r w:rsidRPr="0093137D">
        <w:rPr>
          <w:rFonts w:ascii="Arial" w:hAnsi="Arial" w:cs="Arial"/>
          <w:bCs/>
          <w:sz w:val="22"/>
          <w:szCs w:val="22"/>
          <w:lang w:val="en-GB"/>
        </w:rPr>
        <w:t>to this Contract</w:t>
      </w:r>
      <w:r w:rsidR="0086577E" w:rsidRPr="0093137D">
        <w:rPr>
          <w:rFonts w:ascii="Arial" w:hAnsi="Arial" w:cs="Arial"/>
          <w:bCs/>
          <w:sz w:val="22"/>
          <w:szCs w:val="22"/>
          <w:lang w:val="en-GB"/>
        </w:rPr>
        <w:t>,</w:t>
      </w:r>
      <w:r>
        <w:rPr>
          <w:rFonts w:ascii="Arial" w:hAnsi="Arial" w:cs="Arial"/>
          <w:b/>
          <w:sz w:val="22"/>
          <w:szCs w:val="22"/>
          <w:lang w:val="en-GB"/>
        </w:rPr>
        <w:t xml:space="preserve"> </w:t>
      </w:r>
      <w:r w:rsidRPr="0093137D">
        <w:rPr>
          <w:rFonts w:ascii="Arial" w:hAnsi="Arial" w:cs="Arial"/>
          <w:sz w:val="22"/>
          <w:szCs w:val="22"/>
          <w:lang w:val="en-GB"/>
        </w:rPr>
        <w:t xml:space="preserve">within the term </w:t>
      </w:r>
      <w:r w:rsidR="00D066CC">
        <w:rPr>
          <w:rFonts w:ascii="Arial" w:hAnsi="Arial" w:cs="Arial"/>
          <w:sz w:val="22"/>
          <w:szCs w:val="22"/>
          <w:lang w:val="en-GB"/>
        </w:rPr>
        <w:t xml:space="preserve">specified in </w:t>
      </w:r>
      <w:r w:rsidR="00512C66">
        <w:rPr>
          <w:rFonts w:ascii="Arial" w:hAnsi="Arial" w:cs="Arial"/>
          <w:sz w:val="22"/>
          <w:szCs w:val="22"/>
          <w:lang w:val="en-GB"/>
        </w:rPr>
        <w:t xml:space="preserve">the </w:t>
      </w:r>
      <w:r w:rsidRPr="0093137D">
        <w:rPr>
          <w:rFonts w:ascii="Arial" w:hAnsi="Arial" w:cs="Arial"/>
          <w:sz w:val="22"/>
          <w:szCs w:val="22"/>
          <w:lang w:val="en-GB"/>
        </w:rPr>
        <w:t xml:space="preserve">Annex No. 3 to this </w:t>
      </w:r>
      <w:r>
        <w:rPr>
          <w:rFonts w:ascii="Arial" w:hAnsi="Arial" w:cs="Arial"/>
          <w:sz w:val="22"/>
          <w:szCs w:val="22"/>
          <w:lang w:val="en-GB"/>
        </w:rPr>
        <w:t>C</w:t>
      </w:r>
      <w:r w:rsidRPr="0093137D">
        <w:rPr>
          <w:rFonts w:ascii="Arial" w:hAnsi="Arial" w:cs="Arial"/>
          <w:sz w:val="22"/>
          <w:szCs w:val="22"/>
          <w:lang w:val="en-GB"/>
        </w:rPr>
        <w:t>ontract</w:t>
      </w:r>
      <w:r w:rsidR="0051792A" w:rsidRPr="00FB7152">
        <w:rPr>
          <w:rFonts w:ascii="Arial" w:hAnsi="Arial" w:cs="Arial"/>
          <w:sz w:val="22"/>
          <w:szCs w:val="22"/>
          <w:lang w:val="en-GB"/>
        </w:rPr>
        <w:t>.</w:t>
      </w:r>
      <w:r w:rsidR="00EC1AC7">
        <w:rPr>
          <w:rFonts w:ascii="Arial" w:hAnsi="Arial" w:cs="Arial"/>
          <w:sz w:val="22"/>
          <w:szCs w:val="22"/>
          <w:lang w:val="en-GB"/>
        </w:rPr>
        <w:t xml:space="preserve"> </w:t>
      </w:r>
      <w:r w:rsidR="009C4070" w:rsidRPr="009C4070">
        <w:rPr>
          <w:rFonts w:ascii="Arial" w:hAnsi="Arial" w:cs="Arial"/>
          <w:b/>
          <w:bCs/>
          <w:sz w:val="22"/>
          <w:szCs w:val="22"/>
          <w:lang w:val="en-GB"/>
        </w:rPr>
        <w:t>The</w:t>
      </w:r>
      <w:r w:rsidR="009C4070">
        <w:rPr>
          <w:rFonts w:ascii="Arial" w:hAnsi="Arial" w:cs="Arial"/>
          <w:sz w:val="22"/>
          <w:szCs w:val="22"/>
          <w:lang w:val="en-GB"/>
        </w:rPr>
        <w:t xml:space="preserve"> </w:t>
      </w:r>
      <w:r w:rsidR="00EC1AC7" w:rsidRPr="00512C66">
        <w:rPr>
          <w:rFonts w:ascii="Arial" w:hAnsi="Arial" w:cs="Arial"/>
          <w:b/>
          <w:bCs/>
          <w:sz w:val="22"/>
          <w:szCs w:val="22"/>
          <w:lang w:val="en-GB"/>
        </w:rPr>
        <w:t>Protocol No. 1</w:t>
      </w:r>
      <w:r w:rsidR="00EC1AC7" w:rsidRPr="0093137D">
        <w:rPr>
          <w:rFonts w:ascii="Arial" w:hAnsi="Arial" w:cs="Arial"/>
          <w:sz w:val="22"/>
          <w:szCs w:val="22"/>
          <w:lang w:val="en-GB"/>
        </w:rPr>
        <w:t xml:space="preserve"> </w:t>
      </w:r>
      <w:r w:rsidR="00EC1AC7">
        <w:rPr>
          <w:rFonts w:ascii="Arial" w:hAnsi="Arial" w:cs="Arial"/>
          <w:sz w:val="22"/>
          <w:szCs w:val="22"/>
          <w:lang w:val="en-GB"/>
        </w:rPr>
        <w:t>shall</w:t>
      </w:r>
      <w:r w:rsidR="00EC1AC7" w:rsidRPr="0093137D">
        <w:rPr>
          <w:rFonts w:ascii="Arial" w:hAnsi="Arial" w:cs="Arial"/>
          <w:sz w:val="22"/>
          <w:szCs w:val="22"/>
          <w:lang w:val="en-GB"/>
        </w:rPr>
        <w:t xml:space="preserve"> be signed by the </w:t>
      </w:r>
      <w:r w:rsidR="00EC1AC7">
        <w:rPr>
          <w:rFonts w:ascii="Arial" w:hAnsi="Arial" w:cs="Arial"/>
          <w:sz w:val="22"/>
          <w:szCs w:val="22"/>
          <w:lang w:val="en-GB"/>
        </w:rPr>
        <w:t>C</w:t>
      </w:r>
      <w:r w:rsidR="00EC1AC7" w:rsidRPr="0093137D">
        <w:rPr>
          <w:rFonts w:ascii="Arial" w:hAnsi="Arial" w:cs="Arial"/>
          <w:sz w:val="22"/>
          <w:szCs w:val="22"/>
          <w:lang w:val="en-GB"/>
        </w:rPr>
        <w:t xml:space="preserve">ontracting </w:t>
      </w:r>
      <w:r w:rsidR="006B591B">
        <w:rPr>
          <w:rFonts w:ascii="Arial" w:hAnsi="Arial" w:cs="Arial"/>
          <w:sz w:val="22"/>
          <w:szCs w:val="22"/>
          <w:lang w:val="en-GB"/>
        </w:rPr>
        <w:t>P</w:t>
      </w:r>
      <w:r w:rsidR="00EC1AC7" w:rsidRPr="0093137D">
        <w:rPr>
          <w:rFonts w:ascii="Arial" w:hAnsi="Arial" w:cs="Arial"/>
          <w:sz w:val="22"/>
          <w:szCs w:val="22"/>
          <w:lang w:val="en-GB"/>
        </w:rPr>
        <w:t xml:space="preserve">arties according to Article IX paragraph 4 </w:t>
      </w:r>
      <w:r w:rsidR="00EC1AC7">
        <w:rPr>
          <w:rFonts w:ascii="Arial" w:hAnsi="Arial" w:cs="Arial"/>
          <w:sz w:val="22"/>
          <w:szCs w:val="22"/>
          <w:lang w:val="en-GB"/>
        </w:rPr>
        <w:t>hereof</w:t>
      </w:r>
      <w:r w:rsidR="00EC1AC7" w:rsidRPr="0093137D">
        <w:rPr>
          <w:rFonts w:ascii="Arial" w:hAnsi="Arial" w:cs="Arial"/>
          <w:sz w:val="22"/>
          <w:szCs w:val="22"/>
          <w:lang w:val="en-GB"/>
        </w:rPr>
        <w:t>.</w:t>
      </w:r>
      <w:r w:rsidR="0051792A" w:rsidRPr="00FB7152">
        <w:rPr>
          <w:rFonts w:ascii="Arial" w:hAnsi="Arial" w:cs="Arial"/>
          <w:sz w:val="22"/>
          <w:szCs w:val="22"/>
          <w:lang w:val="en-GB"/>
        </w:rPr>
        <w:t xml:space="preserve"> </w:t>
      </w:r>
      <w:r>
        <w:rPr>
          <w:rFonts w:ascii="Arial" w:hAnsi="Arial" w:cs="Arial"/>
          <w:sz w:val="22"/>
          <w:szCs w:val="22"/>
          <w:lang w:val="en-GB"/>
        </w:rPr>
        <w:t xml:space="preserve">    </w:t>
      </w:r>
    </w:p>
    <w:p w14:paraId="552339B7" w14:textId="41B224EA" w:rsidR="007A5AA6" w:rsidRPr="00BC34F8" w:rsidRDefault="00F24FCF" w:rsidP="009C410E">
      <w:pPr>
        <w:numPr>
          <w:ilvl w:val="0"/>
          <w:numId w:val="16"/>
        </w:numPr>
        <w:suppressAutoHyphens w:val="0"/>
        <w:autoSpaceDN w:val="0"/>
        <w:adjustRightInd w:val="0"/>
        <w:spacing w:after="120"/>
        <w:jc w:val="both"/>
        <w:rPr>
          <w:rFonts w:ascii="Arial" w:hAnsi="Arial" w:cs="Arial"/>
          <w:sz w:val="22"/>
          <w:szCs w:val="22"/>
          <w:lang w:val="en-GB"/>
        </w:rPr>
      </w:pPr>
      <w:r w:rsidRPr="00BC34F8">
        <w:rPr>
          <w:rFonts w:ascii="Arial" w:hAnsi="Arial" w:cs="Arial"/>
          <w:sz w:val="22"/>
          <w:szCs w:val="22"/>
          <w:lang w:val="en-GB"/>
        </w:rPr>
        <w:t>Next day a</w:t>
      </w:r>
      <w:r w:rsidR="00141D5A" w:rsidRPr="00BC34F8">
        <w:rPr>
          <w:rFonts w:ascii="Arial" w:hAnsi="Arial" w:cs="Arial"/>
          <w:sz w:val="22"/>
          <w:szCs w:val="22"/>
          <w:lang w:val="en-GB"/>
        </w:rPr>
        <w:t xml:space="preserve">fter commissioning </w:t>
      </w:r>
      <w:r w:rsidR="006534AF" w:rsidRPr="00BC34F8">
        <w:rPr>
          <w:rFonts w:ascii="Arial" w:hAnsi="Arial" w:cs="Arial"/>
          <w:sz w:val="22"/>
          <w:szCs w:val="22"/>
          <w:lang w:val="en-GB"/>
        </w:rPr>
        <w:t xml:space="preserve">of </w:t>
      </w:r>
      <w:r w:rsidR="007A5AA6" w:rsidRPr="00BC34F8">
        <w:rPr>
          <w:rFonts w:ascii="Arial" w:hAnsi="Arial" w:cs="Arial"/>
          <w:sz w:val="22"/>
          <w:szCs w:val="22"/>
          <w:lang w:val="en-GB"/>
        </w:rPr>
        <w:t xml:space="preserve">the </w:t>
      </w:r>
      <w:r w:rsidR="00141D5A" w:rsidRPr="00BC34F8">
        <w:rPr>
          <w:rFonts w:ascii="Arial" w:hAnsi="Arial" w:cs="Arial"/>
          <w:sz w:val="22"/>
          <w:szCs w:val="22"/>
          <w:lang w:val="en-GB"/>
        </w:rPr>
        <w:t>Device</w:t>
      </w:r>
      <w:r w:rsidR="007A5AA6" w:rsidRPr="00BC34F8">
        <w:rPr>
          <w:rFonts w:ascii="Arial" w:hAnsi="Arial" w:cs="Arial"/>
          <w:sz w:val="22"/>
          <w:szCs w:val="22"/>
          <w:lang w:val="en-GB"/>
        </w:rPr>
        <w:t xml:space="preserve"> and completing the site acceptance tests (SAT) according to the parameters specified in Annex No. </w:t>
      </w:r>
      <w:r w:rsidR="000F5A6E">
        <w:rPr>
          <w:rFonts w:ascii="Arial" w:hAnsi="Arial" w:cs="Arial"/>
          <w:sz w:val="22"/>
          <w:szCs w:val="22"/>
          <w:lang w:val="en-GB"/>
        </w:rPr>
        <w:t>8</w:t>
      </w:r>
      <w:r w:rsidR="007A5AA6" w:rsidRPr="00BC34F8">
        <w:rPr>
          <w:rFonts w:ascii="Arial" w:hAnsi="Arial" w:cs="Arial"/>
          <w:sz w:val="22"/>
          <w:szCs w:val="22"/>
          <w:lang w:val="en-GB"/>
        </w:rPr>
        <w:t xml:space="preserve"> hereof, confirmed by signing Protocol No. 1,</w:t>
      </w:r>
      <w:r w:rsidR="006534AF" w:rsidRPr="00BC34F8">
        <w:rPr>
          <w:rFonts w:ascii="Arial" w:hAnsi="Arial" w:cs="Arial"/>
          <w:sz w:val="22"/>
          <w:szCs w:val="22"/>
          <w:lang w:val="en-GB"/>
        </w:rPr>
        <w:t xml:space="preserve"> a</w:t>
      </w:r>
      <w:r w:rsidR="007A5AA6" w:rsidRPr="00BC34F8">
        <w:rPr>
          <w:rFonts w:ascii="Arial" w:hAnsi="Arial" w:cs="Arial"/>
          <w:sz w:val="22"/>
          <w:szCs w:val="22"/>
          <w:lang w:val="en-GB"/>
        </w:rPr>
        <w:t xml:space="preserve"> </w:t>
      </w:r>
      <w:r w:rsidR="008B7927" w:rsidRPr="00BC34F8">
        <w:rPr>
          <w:rFonts w:ascii="Arial" w:hAnsi="Arial" w:cs="Arial"/>
          <w:sz w:val="22"/>
          <w:szCs w:val="22"/>
          <w:lang w:val="en-GB"/>
        </w:rPr>
        <w:t>test run</w:t>
      </w:r>
      <w:r w:rsidR="006534AF" w:rsidRPr="00BC34F8">
        <w:rPr>
          <w:rFonts w:ascii="Arial" w:hAnsi="Arial" w:cs="Arial"/>
          <w:sz w:val="22"/>
          <w:szCs w:val="22"/>
          <w:lang w:val="en-GB"/>
        </w:rPr>
        <w:t xml:space="preserve"> will begin ranging 30 calendar days.</w:t>
      </w:r>
      <w:r w:rsidR="002C6254" w:rsidRPr="00BC34F8">
        <w:rPr>
          <w:rFonts w:ascii="Arial" w:hAnsi="Arial" w:cs="Arial"/>
          <w:sz w:val="22"/>
          <w:szCs w:val="22"/>
          <w:lang w:val="en-GB"/>
        </w:rPr>
        <w:t xml:space="preserve"> For </w:t>
      </w:r>
      <w:r w:rsidR="003E3424" w:rsidRPr="00BC34F8">
        <w:rPr>
          <w:rFonts w:ascii="Arial" w:hAnsi="Arial" w:cs="Arial"/>
          <w:sz w:val="22"/>
          <w:szCs w:val="22"/>
          <w:lang w:val="en-GB"/>
        </w:rPr>
        <w:t>avoidance</w:t>
      </w:r>
      <w:r w:rsidR="002C6254" w:rsidRPr="00BC34F8">
        <w:rPr>
          <w:rFonts w:ascii="Arial" w:hAnsi="Arial" w:cs="Arial"/>
          <w:sz w:val="22"/>
          <w:szCs w:val="22"/>
          <w:lang w:val="en-GB"/>
        </w:rPr>
        <w:t xml:space="preserve"> of any doubt the </w:t>
      </w:r>
      <w:r w:rsidR="00D32F3A" w:rsidRPr="00BC34F8">
        <w:rPr>
          <w:rFonts w:ascii="Arial" w:hAnsi="Arial" w:cs="Arial"/>
          <w:sz w:val="22"/>
          <w:szCs w:val="22"/>
          <w:lang w:val="en-GB"/>
        </w:rPr>
        <w:t>Client</w:t>
      </w:r>
      <w:r w:rsidR="002C6254" w:rsidRPr="00BC34F8">
        <w:rPr>
          <w:rFonts w:ascii="Arial" w:hAnsi="Arial" w:cs="Arial"/>
          <w:sz w:val="22"/>
          <w:szCs w:val="22"/>
          <w:lang w:val="en-GB"/>
        </w:rPr>
        <w:t xml:space="preserve"> states, that the presence of the </w:t>
      </w:r>
      <w:r w:rsidR="00EC2B5B" w:rsidRPr="00BC34F8">
        <w:rPr>
          <w:rFonts w:ascii="Arial" w:hAnsi="Arial" w:cs="Arial"/>
          <w:sz w:val="22"/>
          <w:szCs w:val="22"/>
          <w:lang w:val="en-GB"/>
        </w:rPr>
        <w:t>Contractor</w:t>
      </w:r>
      <w:r w:rsidR="002C6254" w:rsidRPr="00BC34F8">
        <w:rPr>
          <w:rFonts w:ascii="Arial" w:hAnsi="Arial" w:cs="Arial"/>
          <w:sz w:val="22"/>
          <w:szCs w:val="22"/>
          <w:lang w:val="en-GB"/>
        </w:rPr>
        <w:t xml:space="preserve">'s technician during the test run is not necessary. </w:t>
      </w:r>
    </w:p>
    <w:p w14:paraId="29965FD9" w14:textId="77777777" w:rsidR="00111E47" w:rsidRPr="00734C9A" w:rsidRDefault="00111E47" w:rsidP="00111E47">
      <w:pPr>
        <w:widowControl w:val="0"/>
        <w:suppressAutoHyphens w:val="0"/>
        <w:overflowPunct/>
        <w:autoSpaceDN w:val="0"/>
        <w:adjustRightInd w:val="0"/>
        <w:ind w:left="709" w:hanging="709"/>
        <w:jc w:val="both"/>
        <w:textAlignment w:val="auto"/>
        <w:rPr>
          <w:rFonts w:ascii="Arial" w:hAnsi="Arial" w:cs="Arial"/>
          <w:sz w:val="22"/>
          <w:szCs w:val="22"/>
          <w:lang w:val="en-GB"/>
        </w:rPr>
      </w:pPr>
    </w:p>
    <w:p w14:paraId="62B95591" w14:textId="77777777" w:rsidR="005F5165" w:rsidRDefault="005F5165" w:rsidP="00FA7BF0">
      <w:pPr>
        <w:jc w:val="center"/>
        <w:rPr>
          <w:rFonts w:ascii="Arial" w:hAnsi="Arial" w:cs="Arial"/>
          <w:b/>
          <w:caps/>
          <w:sz w:val="22"/>
          <w:lang w:val="en-GB"/>
        </w:rPr>
      </w:pPr>
    </w:p>
    <w:p w14:paraId="2588E9C4" w14:textId="60F644C6" w:rsidR="00144D9C" w:rsidRPr="00734C9A" w:rsidRDefault="00E73D01" w:rsidP="00FA7BF0">
      <w:pPr>
        <w:jc w:val="center"/>
        <w:rPr>
          <w:rFonts w:ascii="Arial" w:hAnsi="Arial" w:cs="Arial"/>
          <w:b/>
          <w:caps/>
          <w:sz w:val="22"/>
          <w:szCs w:val="22"/>
          <w:lang w:val="en-GB"/>
        </w:rPr>
      </w:pPr>
      <w:r w:rsidRPr="00734C9A">
        <w:rPr>
          <w:rFonts w:ascii="Arial" w:hAnsi="Arial" w:cs="Arial"/>
          <w:b/>
          <w:caps/>
          <w:sz w:val="22"/>
          <w:lang w:val="en-GB"/>
        </w:rPr>
        <w:t>V.</w:t>
      </w:r>
      <w:r w:rsidR="00FA7BF0">
        <w:rPr>
          <w:rFonts w:ascii="Arial" w:hAnsi="Arial" w:cs="Arial"/>
          <w:b/>
          <w:caps/>
          <w:sz w:val="22"/>
          <w:lang w:val="en-GB"/>
        </w:rPr>
        <w:t xml:space="preserve"> </w:t>
      </w:r>
      <w:r w:rsidRPr="00734C9A">
        <w:rPr>
          <w:rFonts w:ascii="Arial" w:hAnsi="Arial" w:cs="Arial"/>
          <w:b/>
          <w:caps/>
          <w:sz w:val="22"/>
          <w:lang w:val="en-GB"/>
        </w:rPr>
        <w:t>Price</w:t>
      </w:r>
    </w:p>
    <w:p w14:paraId="107CC5D8" w14:textId="77777777" w:rsidR="00144D9C" w:rsidRPr="00734C9A" w:rsidRDefault="00144D9C">
      <w:pPr>
        <w:rPr>
          <w:rFonts w:ascii="Arial" w:hAnsi="Arial" w:cs="Arial"/>
          <w:sz w:val="22"/>
          <w:szCs w:val="22"/>
          <w:lang w:val="en-GB"/>
        </w:rPr>
      </w:pPr>
    </w:p>
    <w:p w14:paraId="684662C9" w14:textId="3DCEDD13" w:rsidR="00997CA4" w:rsidRPr="00734C9A" w:rsidRDefault="00E73D01" w:rsidP="009C410E">
      <w:pPr>
        <w:pStyle w:val="Kapitola1"/>
        <w:numPr>
          <w:ilvl w:val="1"/>
          <w:numId w:val="9"/>
        </w:numPr>
        <w:tabs>
          <w:tab w:val="clear" w:pos="705"/>
          <w:tab w:val="num" w:pos="426"/>
        </w:tabs>
        <w:ind w:left="426" w:hanging="426"/>
        <w:rPr>
          <w:lang w:val="en-GB"/>
        </w:rPr>
      </w:pPr>
      <w:r w:rsidRPr="00734C9A">
        <w:rPr>
          <w:lang w:val="en-GB"/>
        </w:rPr>
        <w:t xml:space="preserve">The price of the subject matter </w:t>
      </w:r>
      <w:r w:rsidR="008E397C">
        <w:rPr>
          <w:lang w:val="en-GB"/>
        </w:rPr>
        <w:t xml:space="preserve">of this Contract </w:t>
      </w:r>
      <w:r w:rsidR="006C3D08" w:rsidRPr="00734C9A">
        <w:rPr>
          <w:lang w:val="en-GB"/>
        </w:rPr>
        <w:t>has been determined</w:t>
      </w:r>
      <w:r w:rsidRPr="00734C9A">
        <w:rPr>
          <w:lang w:val="en-GB"/>
        </w:rPr>
        <w:t xml:space="preserve"> in accordance with the </w:t>
      </w:r>
      <w:r w:rsidR="00EC2B5B">
        <w:rPr>
          <w:lang w:val="en-GB"/>
        </w:rPr>
        <w:t>Contractor</w:t>
      </w:r>
      <w:r w:rsidRPr="00734C9A">
        <w:rPr>
          <w:lang w:val="en-GB"/>
        </w:rPr>
        <w:t xml:space="preserve">’s </w:t>
      </w:r>
      <w:r w:rsidR="004447CE" w:rsidRPr="00734C9A">
        <w:rPr>
          <w:lang w:val="en-GB"/>
        </w:rPr>
        <w:t xml:space="preserve">Tender </w:t>
      </w:r>
      <w:r w:rsidRPr="00734C9A">
        <w:rPr>
          <w:lang w:val="en-GB"/>
        </w:rPr>
        <w:t xml:space="preserve">submitted under the </w:t>
      </w:r>
      <w:r w:rsidR="006B591B">
        <w:rPr>
          <w:lang w:val="en-GB"/>
        </w:rPr>
        <w:t>t</w:t>
      </w:r>
      <w:r w:rsidR="005545DF" w:rsidRPr="00734C9A">
        <w:rPr>
          <w:lang w:val="en-GB"/>
        </w:rPr>
        <w:t xml:space="preserve">ender </w:t>
      </w:r>
      <w:r w:rsidR="006B591B">
        <w:rPr>
          <w:lang w:val="en-GB"/>
        </w:rPr>
        <w:t>p</w:t>
      </w:r>
      <w:r w:rsidRPr="00734C9A">
        <w:rPr>
          <w:lang w:val="en-GB"/>
        </w:rPr>
        <w:t xml:space="preserve">rocedure organised by the </w:t>
      </w:r>
      <w:proofErr w:type="spellStart"/>
      <w:r w:rsidR="00D32F3A">
        <w:t>Client</w:t>
      </w:r>
      <w:proofErr w:type="spellEnd"/>
      <w:r w:rsidR="006C3D08" w:rsidRPr="00734C9A">
        <w:rPr>
          <w:lang w:val="en-GB"/>
        </w:rPr>
        <w:t xml:space="preserve"> as the </w:t>
      </w:r>
      <w:r w:rsidR="006B591B">
        <w:rPr>
          <w:lang w:val="en-GB"/>
        </w:rPr>
        <w:t>C</w:t>
      </w:r>
      <w:r w:rsidR="006C3D08" w:rsidRPr="00734C9A">
        <w:rPr>
          <w:lang w:val="en-GB"/>
        </w:rPr>
        <w:t xml:space="preserve">ontracting </w:t>
      </w:r>
      <w:r w:rsidR="000C739D">
        <w:rPr>
          <w:lang w:val="en-GB"/>
        </w:rPr>
        <w:t>Authority</w:t>
      </w:r>
      <w:r w:rsidR="006C3D08" w:rsidRPr="00734C9A">
        <w:rPr>
          <w:lang w:val="en-GB"/>
        </w:rPr>
        <w:t>.</w:t>
      </w:r>
    </w:p>
    <w:p w14:paraId="37662A45" w14:textId="5D02E3A9" w:rsidR="002651C9" w:rsidRDefault="00181485" w:rsidP="009C410E">
      <w:pPr>
        <w:pStyle w:val="Kapitola1"/>
        <w:numPr>
          <w:ilvl w:val="1"/>
          <w:numId w:val="9"/>
        </w:numPr>
        <w:tabs>
          <w:tab w:val="clear" w:pos="705"/>
        </w:tabs>
        <w:ind w:left="426" w:hanging="426"/>
        <w:rPr>
          <w:lang w:val="en-GB"/>
        </w:rPr>
      </w:pPr>
      <w:r>
        <w:rPr>
          <w:lang w:val="en-GB"/>
        </w:rPr>
        <w:t>T</w:t>
      </w:r>
      <w:r w:rsidRPr="00181485">
        <w:rPr>
          <w:lang w:val="en-GB"/>
        </w:rPr>
        <w:t xml:space="preserve">he </w:t>
      </w:r>
      <w:r w:rsidRPr="00273AD8">
        <w:rPr>
          <w:b/>
          <w:bCs/>
          <w:lang w:val="en-GB"/>
        </w:rPr>
        <w:t>price</w:t>
      </w:r>
      <w:r w:rsidR="008E397C" w:rsidRPr="00273AD8">
        <w:rPr>
          <w:b/>
          <w:bCs/>
          <w:lang w:val="en-GB"/>
        </w:rPr>
        <w:t xml:space="preserve"> for </w:t>
      </w:r>
      <w:r w:rsidR="00A66626" w:rsidRPr="00273AD8">
        <w:rPr>
          <w:b/>
          <w:bCs/>
          <w:lang w:val="en-GB"/>
        </w:rPr>
        <w:t xml:space="preserve">one (1) piece of </w:t>
      </w:r>
      <w:r w:rsidR="008E397C" w:rsidRPr="00273AD8">
        <w:rPr>
          <w:b/>
          <w:bCs/>
          <w:lang w:val="en-GB"/>
        </w:rPr>
        <w:t>Device</w:t>
      </w:r>
      <w:r w:rsidRPr="00181485">
        <w:rPr>
          <w:lang w:val="en-GB"/>
        </w:rPr>
        <w:t xml:space="preserve"> is set </w:t>
      </w:r>
      <w:r w:rsidR="00D066CC" w:rsidRPr="00D066CC">
        <w:rPr>
          <w:lang w:val="en-GB"/>
        </w:rPr>
        <w:t>below in this paragraph</w:t>
      </w:r>
      <w:r w:rsidR="002F4D96">
        <w:rPr>
          <w:lang w:val="en-GB"/>
        </w:rPr>
        <w:t>:</w:t>
      </w:r>
    </w:p>
    <w:tbl>
      <w:tblPr>
        <w:tblW w:w="8505" w:type="dxa"/>
        <w:tblInd w:w="567" w:type="dxa"/>
        <w:tblCellMar>
          <w:left w:w="70" w:type="dxa"/>
          <w:right w:w="70" w:type="dxa"/>
        </w:tblCellMar>
        <w:tblLook w:val="0000" w:firstRow="0" w:lastRow="0" w:firstColumn="0" w:lastColumn="0" w:noHBand="0" w:noVBand="0"/>
      </w:tblPr>
      <w:tblGrid>
        <w:gridCol w:w="4962"/>
        <w:gridCol w:w="3543"/>
      </w:tblGrid>
      <w:tr w:rsidR="00346AFA" w:rsidRPr="003256EB" w14:paraId="11838C34" w14:textId="77777777" w:rsidTr="006B591B">
        <w:trPr>
          <w:trHeight w:val="408"/>
        </w:trPr>
        <w:tc>
          <w:tcPr>
            <w:tcW w:w="4962" w:type="dxa"/>
            <w:tcBorders>
              <w:top w:val="single" w:sz="4" w:space="0" w:color="auto"/>
              <w:bottom w:val="single" w:sz="4" w:space="0" w:color="auto"/>
            </w:tcBorders>
            <w:vAlign w:val="center"/>
          </w:tcPr>
          <w:p w14:paraId="2D76E7DB" w14:textId="15EBA22E" w:rsidR="00346AFA" w:rsidRPr="003256EB" w:rsidRDefault="00346AFA" w:rsidP="001C797F">
            <w:pPr>
              <w:rPr>
                <w:rFonts w:ascii="Arial" w:hAnsi="Arial" w:cs="Arial"/>
                <w:color w:val="000000"/>
                <w:sz w:val="22"/>
                <w:lang w:val="en-GB"/>
              </w:rPr>
            </w:pPr>
            <w:r w:rsidRPr="003256EB">
              <w:rPr>
                <w:rFonts w:ascii="Arial" w:hAnsi="Arial" w:cs="Arial"/>
                <w:color w:val="000000"/>
                <w:sz w:val="22"/>
                <w:lang w:val="en-GB"/>
              </w:rPr>
              <w:t>subject of the C</w:t>
            </w:r>
            <w:r w:rsidR="009B6232">
              <w:rPr>
                <w:rFonts w:ascii="Arial" w:hAnsi="Arial" w:cs="Arial"/>
                <w:color w:val="000000"/>
                <w:sz w:val="22"/>
                <w:lang w:val="en-GB"/>
              </w:rPr>
              <w:t>o</w:t>
            </w:r>
            <w:r w:rsidRPr="003256EB">
              <w:rPr>
                <w:rFonts w:ascii="Arial" w:hAnsi="Arial" w:cs="Arial"/>
                <w:color w:val="000000"/>
                <w:sz w:val="22"/>
                <w:lang w:val="en-GB"/>
              </w:rPr>
              <w:t>ntract according to:</w:t>
            </w:r>
          </w:p>
        </w:tc>
        <w:tc>
          <w:tcPr>
            <w:tcW w:w="3543" w:type="dxa"/>
            <w:tcBorders>
              <w:top w:val="single" w:sz="4" w:space="0" w:color="auto"/>
              <w:bottom w:val="single" w:sz="4" w:space="0" w:color="auto"/>
            </w:tcBorders>
            <w:vAlign w:val="center"/>
          </w:tcPr>
          <w:p w14:paraId="45A97893" w14:textId="77777777" w:rsidR="00346AFA" w:rsidRPr="003256EB" w:rsidRDefault="00346AFA" w:rsidP="001C797F">
            <w:pPr>
              <w:jc w:val="center"/>
              <w:rPr>
                <w:rFonts w:ascii="Arial" w:hAnsi="Arial" w:cs="Arial"/>
                <w:color w:val="000000"/>
                <w:sz w:val="22"/>
                <w:lang w:val="en-GB"/>
              </w:rPr>
            </w:pPr>
            <w:r w:rsidRPr="003256EB">
              <w:rPr>
                <w:rFonts w:ascii="Arial" w:hAnsi="Arial" w:cs="Arial"/>
                <w:color w:val="000000"/>
                <w:sz w:val="22"/>
                <w:lang w:val="en-GB"/>
              </w:rPr>
              <w:t xml:space="preserve">                 amount:</w:t>
            </w:r>
          </w:p>
        </w:tc>
      </w:tr>
      <w:tr w:rsidR="00346AFA" w:rsidRPr="003256EB" w14:paraId="7CFC4D42" w14:textId="77777777" w:rsidTr="006B591B">
        <w:trPr>
          <w:trHeight w:val="495"/>
        </w:trPr>
        <w:tc>
          <w:tcPr>
            <w:tcW w:w="4962" w:type="dxa"/>
            <w:tcBorders>
              <w:top w:val="single" w:sz="4" w:space="0" w:color="auto"/>
            </w:tcBorders>
            <w:vAlign w:val="center"/>
          </w:tcPr>
          <w:p w14:paraId="7EA65079" w14:textId="564A59E0" w:rsidR="00346AFA" w:rsidRPr="003256EB" w:rsidRDefault="00346AFA" w:rsidP="001C797F">
            <w:pPr>
              <w:rPr>
                <w:rFonts w:ascii="Arial" w:hAnsi="Arial" w:cs="Arial"/>
                <w:color w:val="000000"/>
                <w:sz w:val="18"/>
                <w:szCs w:val="18"/>
                <w:lang w:val="en-GB"/>
              </w:rPr>
            </w:pPr>
            <w:r w:rsidRPr="003256EB">
              <w:rPr>
                <w:rFonts w:ascii="Arial" w:hAnsi="Arial" w:cs="Arial"/>
                <w:color w:val="000000"/>
                <w:sz w:val="22"/>
                <w:lang w:val="en-GB"/>
              </w:rPr>
              <w:t xml:space="preserve">Art. II </w:t>
            </w:r>
            <w:r w:rsidR="006759FF" w:rsidRPr="003256EB">
              <w:rPr>
                <w:rFonts w:ascii="Arial" w:hAnsi="Arial" w:cs="Arial"/>
                <w:color w:val="000000"/>
                <w:sz w:val="22"/>
                <w:lang w:val="en-GB"/>
              </w:rPr>
              <w:t xml:space="preserve">para. </w:t>
            </w:r>
            <w:proofErr w:type="gramStart"/>
            <w:r w:rsidRPr="003256EB">
              <w:rPr>
                <w:rFonts w:ascii="Arial" w:hAnsi="Arial" w:cs="Arial"/>
                <w:color w:val="000000"/>
                <w:sz w:val="22"/>
                <w:lang w:val="en-GB"/>
              </w:rPr>
              <w:t>1</w:t>
            </w:r>
            <w:r w:rsidR="006759FF" w:rsidRPr="003256EB">
              <w:rPr>
                <w:rFonts w:ascii="Arial" w:hAnsi="Arial" w:cs="Arial"/>
                <w:color w:val="000000"/>
                <w:sz w:val="22"/>
                <w:lang w:val="en-GB"/>
              </w:rPr>
              <w:t xml:space="preserve"> and 2 point</w:t>
            </w:r>
            <w:proofErr w:type="gramEnd"/>
            <w:r w:rsidR="006759FF" w:rsidRPr="003256EB">
              <w:rPr>
                <w:rFonts w:ascii="Arial" w:hAnsi="Arial" w:cs="Arial"/>
                <w:color w:val="000000"/>
                <w:sz w:val="22"/>
                <w:lang w:val="en-GB"/>
              </w:rPr>
              <w:t xml:space="preserve"> a), b) and d)</w:t>
            </w:r>
          </w:p>
        </w:tc>
        <w:tc>
          <w:tcPr>
            <w:tcW w:w="3543" w:type="dxa"/>
            <w:tcBorders>
              <w:top w:val="single" w:sz="4" w:space="0" w:color="auto"/>
            </w:tcBorders>
            <w:vAlign w:val="center"/>
          </w:tcPr>
          <w:p w14:paraId="4D6A2AE4" w14:textId="161659DF" w:rsidR="00346AFA" w:rsidRPr="003256EB" w:rsidRDefault="00346AFA" w:rsidP="001C797F">
            <w:pPr>
              <w:jc w:val="right"/>
              <w:rPr>
                <w:rFonts w:ascii="Arial" w:hAnsi="Arial" w:cs="Arial"/>
                <w:bCs/>
                <w:color w:val="000000"/>
                <w:sz w:val="22"/>
                <w:szCs w:val="22"/>
                <w:lang w:val="en-GB"/>
              </w:rPr>
            </w:pPr>
            <w:r w:rsidRPr="009D69EE">
              <w:rPr>
                <w:rFonts w:ascii="Arial" w:hAnsi="Arial" w:cs="Arial"/>
                <w:b/>
                <w:sz w:val="22"/>
                <w:szCs w:val="22"/>
                <w:highlight w:val="green"/>
                <w:lang w:val="en-GB"/>
              </w:rPr>
              <w:t>[</w:t>
            </w:r>
            <w:r w:rsidR="00B97482" w:rsidRPr="009D69EE">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B97482" w:rsidRPr="009D69EE">
              <w:rPr>
                <w:rFonts w:ascii="Arial" w:hAnsi="Arial" w:cs="Arial"/>
                <w:b/>
                <w:sz w:val="22"/>
                <w:szCs w:val="22"/>
                <w:highlight w:val="green"/>
                <w:lang w:val="en-GB"/>
              </w:rPr>
              <w:t xml:space="preserve"> shall complete the price with number from the Participant</w:t>
            </w:r>
            <w:r w:rsidR="00AE507A">
              <w:rPr>
                <w:rFonts w:ascii="Arial" w:hAnsi="Arial" w:cs="Arial"/>
                <w:b/>
                <w:sz w:val="22"/>
                <w:szCs w:val="22"/>
                <w:highlight w:val="green"/>
                <w:lang w:val="en-GB"/>
              </w:rPr>
              <w:t>’s</w:t>
            </w:r>
            <w:r w:rsidR="00B97482" w:rsidRPr="009D69EE">
              <w:rPr>
                <w:rFonts w:ascii="Arial" w:hAnsi="Arial" w:cs="Arial"/>
                <w:b/>
                <w:sz w:val="22"/>
                <w:szCs w:val="22"/>
                <w:highlight w:val="green"/>
                <w:lang w:val="en-GB"/>
              </w:rPr>
              <w:t xml:space="preserve"> </w:t>
            </w:r>
            <w:r w:rsidR="00AE507A">
              <w:rPr>
                <w:rFonts w:ascii="Arial" w:hAnsi="Arial" w:cs="Arial"/>
                <w:b/>
                <w:sz w:val="22"/>
                <w:szCs w:val="22"/>
                <w:highlight w:val="green"/>
                <w:lang w:val="en-GB"/>
              </w:rPr>
              <w:t>Tender</w:t>
            </w:r>
            <w:r w:rsidRPr="009D69EE">
              <w:rPr>
                <w:rFonts w:ascii="Arial" w:hAnsi="Arial" w:cs="Arial"/>
                <w:b/>
                <w:sz w:val="22"/>
                <w:szCs w:val="22"/>
                <w:highlight w:val="green"/>
                <w:lang w:val="en-GB"/>
              </w:rPr>
              <w:t>]</w:t>
            </w:r>
            <w:r w:rsidRPr="009D69EE">
              <w:rPr>
                <w:rFonts w:ascii="Arial" w:hAnsi="Arial" w:cs="Arial"/>
                <w:b/>
                <w:sz w:val="22"/>
                <w:szCs w:val="22"/>
                <w:lang w:val="en-GB"/>
              </w:rPr>
              <w:t xml:space="preserve"> </w:t>
            </w:r>
            <w:r w:rsidRPr="003256EB">
              <w:rPr>
                <w:rFonts w:ascii="Arial" w:hAnsi="Arial" w:cs="Arial"/>
                <w:bCs/>
                <w:color w:val="000000"/>
                <w:sz w:val="22"/>
                <w:szCs w:val="22"/>
                <w:lang w:val="en-GB"/>
              </w:rPr>
              <w:t>EUR</w:t>
            </w:r>
            <w:r w:rsidR="009062F6" w:rsidRPr="009D69EE">
              <w:rPr>
                <w:rFonts w:ascii="Arial" w:hAnsi="Arial" w:cs="Arial"/>
                <w:bCs/>
                <w:sz w:val="22"/>
                <w:lang w:val="en-GB"/>
              </w:rPr>
              <w:t xml:space="preserve"> excluding VAT</w:t>
            </w:r>
            <w:r w:rsidR="009062F6" w:rsidRPr="009D69EE">
              <w:rPr>
                <w:rFonts w:ascii="Arial" w:hAnsi="Arial" w:cs="Arial"/>
                <w:sz w:val="22"/>
              </w:rPr>
              <w:t xml:space="preserve">  </w:t>
            </w:r>
          </w:p>
        </w:tc>
      </w:tr>
      <w:tr w:rsidR="00346AFA" w:rsidRPr="003256EB" w14:paraId="4382869A" w14:textId="77777777" w:rsidTr="006B591B">
        <w:trPr>
          <w:trHeight w:val="85"/>
        </w:trPr>
        <w:tc>
          <w:tcPr>
            <w:tcW w:w="4962" w:type="dxa"/>
            <w:vAlign w:val="center"/>
          </w:tcPr>
          <w:p w14:paraId="762CD469" w14:textId="6B8C7CC5" w:rsidR="00346AFA" w:rsidRPr="003256EB" w:rsidRDefault="00346AFA" w:rsidP="00736FE9">
            <w:pPr>
              <w:rPr>
                <w:rFonts w:ascii="Arial" w:hAnsi="Arial" w:cs="Arial"/>
                <w:color w:val="000000"/>
                <w:sz w:val="18"/>
                <w:szCs w:val="18"/>
                <w:lang w:val="en-GB"/>
              </w:rPr>
            </w:pPr>
          </w:p>
        </w:tc>
        <w:tc>
          <w:tcPr>
            <w:tcW w:w="3543" w:type="dxa"/>
            <w:vAlign w:val="center"/>
          </w:tcPr>
          <w:p w14:paraId="30DDAEAA" w14:textId="7234B25A" w:rsidR="00346AFA" w:rsidRPr="003256EB" w:rsidRDefault="00346AFA" w:rsidP="001C797F">
            <w:pPr>
              <w:jc w:val="right"/>
              <w:rPr>
                <w:rFonts w:ascii="Arial" w:hAnsi="Arial" w:cs="Arial"/>
                <w:bCs/>
                <w:color w:val="000000"/>
                <w:sz w:val="22"/>
                <w:szCs w:val="22"/>
                <w:lang w:val="en-GB"/>
              </w:rPr>
            </w:pPr>
          </w:p>
        </w:tc>
      </w:tr>
      <w:tr w:rsidR="00346AFA" w:rsidRPr="003256EB" w14:paraId="0F5C10D0" w14:textId="77777777" w:rsidTr="006B591B">
        <w:trPr>
          <w:trHeight w:val="459"/>
        </w:trPr>
        <w:tc>
          <w:tcPr>
            <w:tcW w:w="4962" w:type="dxa"/>
            <w:vAlign w:val="center"/>
          </w:tcPr>
          <w:p w14:paraId="11C1985A" w14:textId="77777777" w:rsidR="00346AFA" w:rsidRPr="003256EB" w:rsidRDefault="00346AFA" w:rsidP="001C797F">
            <w:pPr>
              <w:spacing w:line="360" w:lineRule="auto"/>
              <w:rPr>
                <w:rFonts w:ascii="Arial" w:hAnsi="Arial" w:cs="Arial"/>
                <w:color w:val="000000"/>
                <w:sz w:val="18"/>
                <w:szCs w:val="18"/>
                <w:lang w:val="en-GB"/>
              </w:rPr>
            </w:pPr>
            <w:r w:rsidRPr="003256EB">
              <w:rPr>
                <w:rFonts w:ascii="Arial" w:hAnsi="Arial" w:cs="Arial"/>
                <w:color w:val="000000"/>
                <w:sz w:val="22"/>
                <w:lang w:val="en-GB"/>
              </w:rPr>
              <w:t xml:space="preserve">Art. II (2) point c) </w:t>
            </w:r>
            <w:r w:rsidRPr="003256EB">
              <w:rPr>
                <w:rFonts w:ascii="Arial" w:hAnsi="Arial" w:cs="Arial"/>
                <w:color w:val="000000"/>
                <w:sz w:val="18"/>
                <w:szCs w:val="18"/>
                <w:lang w:val="en-GB"/>
              </w:rPr>
              <w:t>(operators training)</w:t>
            </w:r>
          </w:p>
          <w:p w14:paraId="4AFE7B8A" w14:textId="68B686BA" w:rsidR="00346AFA" w:rsidRPr="003256EB" w:rsidRDefault="00346AFA" w:rsidP="001C797F">
            <w:pPr>
              <w:spacing w:line="360" w:lineRule="auto"/>
              <w:rPr>
                <w:rFonts w:ascii="Arial" w:hAnsi="Arial" w:cs="Arial"/>
                <w:color w:val="000000"/>
                <w:sz w:val="22"/>
                <w:szCs w:val="22"/>
                <w:lang w:val="en-GB"/>
              </w:rPr>
            </w:pPr>
          </w:p>
        </w:tc>
        <w:tc>
          <w:tcPr>
            <w:tcW w:w="3543" w:type="dxa"/>
            <w:vAlign w:val="center"/>
          </w:tcPr>
          <w:p w14:paraId="796AC031" w14:textId="1241CC53" w:rsidR="00346AFA" w:rsidRPr="003256EB" w:rsidRDefault="00B97482" w:rsidP="006B591B">
            <w:pPr>
              <w:jc w:val="right"/>
              <w:rPr>
                <w:rFonts w:ascii="Arial" w:hAnsi="Arial" w:cs="Arial"/>
                <w:bCs/>
                <w:color w:val="000000"/>
                <w:sz w:val="22"/>
                <w:szCs w:val="22"/>
                <w:lang w:val="en-GB"/>
              </w:rPr>
            </w:pPr>
            <w:r w:rsidRPr="00841BFE">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Pr="00841BFE">
              <w:rPr>
                <w:rFonts w:ascii="Arial" w:hAnsi="Arial" w:cs="Arial"/>
                <w:b/>
                <w:sz w:val="22"/>
                <w:szCs w:val="22"/>
                <w:highlight w:val="green"/>
                <w:lang w:val="en-GB"/>
              </w:rPr>
              <w:t xml:space="preserve"> shall complete the price with number from the Participant</w:t>
            </w:r>
            <w:r w:rsidR="00AE507A">
              <w:rPr>
                <w:rFonts w:ascii="Arial" w:hAnsi="Arial" w:cs="Arial"/>
                <w:b/>
                <w:sz w:val="22"/>
                <w:szCs w:val="22"/>
                <w:highlight w:val="green"/>
                <w:lang w:val="en-GB"/>
              </w:rPr>
              <w:t>’s</w:t>
            </w:r>
            <w:r w:rsidRPr="00841BFE">
              <w:rPr>
                <w:rFonts w:ascii="Arial" w:hAnsi="Arial" w:cs="Arial"/>
                <w:b/>
                <w:sz w:val="22"/>
                <w:szCs w:val="22"/>
                <w:highlight w:val="green"/>
                <w:lang w:val="en-GB"/>
              </w:rPr>
              <w:t xml:space="preserve"> </w:t>
            </w:r>
            <w:proofErr w:type="gramStart"/>
            <w:r w:rsidR="00AE507A">
              <w:rPr>
                <w:rFonts w:ascii="Arial" w:hAnsi="Arial" w:cs="Arial"/>
                <w:b/>
                <w:sz w:val="22"/>
                <w:szCs w:val="22"/>
                <w:highlight w:val="green"/>
                <w:lang w:val="en-GB"/>
              </w:rPr>
              <w:t>Tender</w:t>
            </w:r>
            <w:r w:rsidRPr="00841BFE">
              <w:rPr>
                <w:rFonts w:ascii="Arial" w:hAnsi="Arial" w:cs="Arial"/>
                <w:b/>
                <w:sz w:val="22"/>
                <w:szCs w:val="22"/>
                <w:highlight w:val="green"/>
                <w:lang w:val="en-GB"/>
              </w:rPr>
              <w:t>]</w:t>
            </w:r>
            <w:r w:rsidRPr="00841BFE">
              <w:rPr>
                <w:rFonts w:ascii="Arial" w:hAnsi="Arial" w:cs="Arial"/>
                <w:b/>
                <w:sz w:val="22"/>
                <w:szCs w:val="22"/>
                <w:lang w:val="en-GB"/>
              </w:rPr>
              <w:t xml:space="preserve"> </w:t>
            </w:r>
            <w:r w:rsidR="00346AFA" w:rsidRPr="003256EB">
              <w:rPr>
                <w:rFonts w:ascii="Arial" w:hAnsi="Arial" w:cs="Arial"/>
                <w:bCs/>
                <w:sz w:val="22"/>
                <w:szCs w:val="22"/>
                <w:lang w:val="en-GB"/>
              </w:rPr>
              <w:t xml:space="preserve"> </w:t>
            </w:r>
            <w:r w:rsidR="00346AFA" w:rsidRPr="003256EB">
              <w:rPr>
                <w:rFonts w:ascii="Arial" w:hAnsi="Arial" w:cs="Arial"/>
                <w:bCs/>
                <w:color w:val="000000"/>
                <w:sz w:val="22"/>
                <w:szCs w:val="22"/>
                <w:lang w:val="en-GB"/>
              </w:rPr>
              <w:t>EUR</w:t>
            </w:r>
            <w:proofErr w:type="gramEnd"/>
            <w:r w:rsidR="009062F6" w:rsidRPr="009D69EE">
              <w:rPr>
                <w:rFonts w:ascii="Arial" w:hAnsi="Arial" w:cs="Arial"/>
                <w:bCs/>
                <w:sz w:val="22"/>
                <w:lang w:val="en-GB"/>
              </w:rPr>
              <w:t xml:space="preserve"> excluding VAT</w:t>
            </w:r>
            <w:r w:rsidR="009062F6" w:rsidRPr="009D69EE">
              <w:rPr>
                <w:rFonts w:ascii="Arial" w:hAnsi="Arial" w:cs="Arial"/>
                <w:sz w:val="22"/>
              </w:rPr>
              <w:t xml:space="preserve">  </w:t>
            </w:r>
          </w:p>
        </w:tc>
      </w:tr>
      <w:tr w:rsidR="00346AFA" w:rsidRPr="003256EB" w14:paraId="1C35D20C" w14:textId="77777777" w:rsidTr="006B591B">
        <w:trPr>
          <w:trHeight w:val="529"/>
        </w:trPr>
        <w:tc>
          <w:tcPr>
            <w:tcW w:w="4962" w:type="dxa"/>
            <w:vAlign w:val="center"/>
          </w:tcPr>
          <w:p w14:paraId="59FDBC86" w14:textId="77777777" w:rsidR="00346AFA" w:rsidRPr="003256EB" w:rsidRDefault="00346AFA" w:rsidP="001C797F">
            <w:pPr>
              <w:rPr>
                <w:rFonts w:ascii="Arial" w:hAnsi="Arial" w:cs="Arial"/>
                <w:b/>
                <w:color w:val="000000"/>
                <w:sz w:val="22"/>
                <w:lang w:val="en-GB"/>
              </w:rPr>
            </w:pPr>
            <w:r w:rsidRPr="003256EB">
              <w:rPr>
                <w:rFonts w:ascii="Arial" w:hAnsi="Arial" w:cs="Arial"/>
                <w:b/>
                <w:color w:val="000000"/>
                <w:sz w:val="22"/>
                <w:lang w:val="en-GB"/>
              </w:rPr>
              <w:t>Total price</w:t>
            </w:r>
          </w:p>
        </w:tc>
        <w:tc>
          <w:tcPr>
            <w:tcW w:w="3543" w:type="dxa"/>
            <w:tcBorders>
              <w:top w:val="single" w:sz="12" w:space="0" w:color="auto"/>
            </w:tcBorders>
            <w:vAlign w:val="center"/>
          </w:tcPr>
          <w:p w14:paraId="4E749A2C" w14:textId="77777777" w:rsidR="00B97482" w:rsidRDefault="00B97482" w:rsidP="001C797F">
            <w:pPr>
              <w:overflowPunct/>
              <w:autoSpaceDE/>
              <w:jc w:val="right"/>
              <w:textAlignment w:val="auto"/>
              <w:rPr>
                <w:rFonts w:ascii="Arial" w:hAnsi="Arial" w:cs="Arial"/>
                <w:b/>
                <w:sz w:val="22"/>
                <w:szCs w:val="22"/>
                <w:highlight w:val="yellow"/>
                <w:lang w:val="en-GB"/>
              </w:rPr>
            </w:pPr>
          </w:p>
          <w:p w14:paraId="76364D06" w14:textId="4EE2B0F3" w:rsidR="00346AFA" w:rsidRPr="003256EB" w:rsidRDefault="00346AFA" w:rsidP="001C797F">
            <w:pPr>
              <w:overflowPunct/>
              <w:autoSpaceDE/>
              <w:jc w:val="right"/>
              <w:textAlignment w:val="auto"/>
              <w:rPr>
                <w:rFonts w:ascii="Arial" w:hAnsi="Arial" w:cs="Arial"/>
                <w:b/>
                <w:color w:val="000000"/>
                <w:sz w:val="22"/>
                <w:szCs w:val="22"/>
                <w:lang w:val="en-GB"/>
              </w:rPr>
            </w:pPr>
            <w:r w:rsidRPr="006B591B">
              <w:rPr>
                <w:rFonts w:ascii="Arial" w:hAnsi="Arial" w:cs="Arial"/>
                <w:b/>
                <w:sz w:val="22"/>
                <w:szCs w:val="22"/>
                <w:highlight w:val="green"/>
                <w:lang w:val="en-GB"/>
              </w:rPr>
              <w:t>[</w:t>
            </w:r>
            <w:r w:rsidR="00B97482" w:rsidRPr="00B97482">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B97482" w:rsidRPr="00B97482">
              <w:rPr>
                <w:rFonts w:ascii="Arial" w:hAnsi="Arial" w:cs="Arial"/>
                <w:b/>
                <w:sz w:val="22"/>
                <w:szCs w:val="22"/>
                <w:highlight w:val="green"/>
                <w:lang w:val="en-GB"/>
              </w:rPr>
              <w:t xml:space="preserve"> shall complete the price with number from the Participant</w:t>
            </w:r>
            <w:r w:rsidR="00AE507A">
              <w:rPr>
                <w:rFonts w:ascii="Arial" w:hAnsi="Arial" w:cs="Arial"/>
                <w:b/>
                <w:sz w:val="22"/>
                <w:szCs w:val="22"/>
                <w:highlight w:val="green"/>
                <w:lang w:val="en-GB"/>
              </w:rPr>
              <w:t>’s</w:t>
            </w:r>
            <w:r w:rsidR="00B97482" w:rsidRPr="00B97482">
              <w:rPr>
                <w:rFonts w:ascii="Arial" w:hAnsi="Arial" w:cs="Arial"/>
                <w:b/>
                <w:sz w:val="22"/>
                <w:szCs w:val="22"/>
                <w:highlight w:val="green"/>
                <w:lang w:val="en-GB"/>
              </w:rPr>
              <w:t xml:space="preserve"> </w:t>
            </w:r>
            <w:r w:rsidR="00AE507A">
              <w:rPr>
                <w:rFonts w:ascii="Arial" w:hAnsi="Arial" w:cs="Arial"/>
                <w:b/>
                <w:sz w:val="22"/>
                <w:szCs w:val="22"/>
                <w:highlight w:val="green"/>
                <w:lang w:val="en-GB"/>
              </w:rPr>
              <w:t>Tender</w:t>
            </w:r>
            <w:r w:rsidRPr="006B591B">
              <w:rPr>
                <w:rFonts w:ascii="Arial" w:hAnsi="Arial" w:cs="Arial"/>
                <w:b/>
                <w:sz w:val="22"/>
                <w:szCs w:val="22"/>
                <w:highlight w:val="green"/>
                <w:lang w:val="en-GB"/>
              </w:rPr>
              <w:t xml:space="preserve">] </w:t>
            </w:r>
            <w:r w:rsidRPr="003256EB">
              <w:rPr>
                <w:rFonts w:ascii="Arial" w:hAnsi="Arial" w:cs="Arial"/>
                <w:b/>
                <w:color w:val="000000"/>
                <w:sz w:val="22"/>
                <w:szCs w:val="22"/>
                <w:lang w:val="en-GB"/>
              </w:rPr>
              <w:t>EUR</w:t>
            </w:r>
            <w:r w:rsidR="009062F6" w:rsidRPr="009D69EE">
              <w:rPr>
                <w:rFonts w:ascii="Arial" w:hAnsi="Arial" w:cs="Arial"/>
                <w:bCs/>
                <w:sz w:val="22"/>
                <w:lang w:val="en-GB"/>
              </w:rPr>
              <w:t xml:space="preserve"> </w:t>
            </w:r>
            <w:r w:rsidR="009062F6" w:rsidRPr="009062F6">
              <w:rPr>
                <w:rFonts w:ascii="Arial" w:hAnsi="Arial" w:cs="Arial"/>
                <w:b/>
                <w:sz w:val="22"/>
                <w:lang w:val="en-GB"/>
              </w:rPr>
              <w:t>excluding VAT</w:t>
            </w:r>
            <w:r w:rsidR="009062F6" w:rsidRPr="009D69EE">
              <w:rPr>
                <w:rFonts w:ascii="Arial" w:hAnsi="Arial" w:cs="Arial"/>
                <w:sz w:val="22"/>
              </w:rPr>
              <w:t xml:space="preserve">  </w:t>
            </w:r>
          </w:p>
        </w:tc>
      </w:tr>
    </w:tbl>
    <w:p w14:paraId="362A67D4" w14:textId="18C3E00C" w:rsidR="009037A4" w:rsidRPr="003256EB" w:rsidRDefault="009037A4" w:rsidP="006067D0">
      <w:pPr>
        <w:ind w:left="1134"/>
        <w:rPr>
          <w:rFonts w:ascii="Arial" w:hAnsi="Arial" w:cs="Arial"/>
          <w:b/>
          <w:sz w:val="22"/>
          <w:szCs w:val="22"/>
          <w:lang w:val="en-GB"/>
        </w:rPr>
      </w:pPr>
    </w:p>
    <w:p w14:paraId="723B9255" w14:textId="77777777" w:rsidR="00144D9C" w:rsidRPr="003256EB" w:rsidRDefault="00144D9C">
      <w:pPr>
        <w:jc w:val="both"/>
        <w:rPr>
          <w:rFonts w:ascii="Arial" w:hAnsi="Arial" w:cs="Arial"/>
          <w:sz w:val="22"/>
          <w:szCs w:val="22"/>
          <w:lang w:val="en-GB"/>
        </w:rPr>
      </w:pPr>
    </w:p>
    <w:p w14:paraId="0F3F8412" w14:textId="08BE4A29" w:rsidR="00346AFA" w:rsidRPr="00720346" w:rsidRDefault="00A665E4" w:rsidP="009C4070">
      <w:pPr>
        <w:pStyle w:val="Kapitola1"/>
        <w:numPr>
          <w:ilvl w:val="0"/>
          <w:numId w:val="0"/>
        </w:numPr>
        <w:ind w:left="426"/>
      </w:pPr>
      <w:bookmarkStart w:id="14" w:name="_Hlk94187024"/>
      <w:proofErr w:type="spellStart"/>
      <w:r w:rsidRPr="003256EB">
        <w:t>If</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entity </w:t>
      </w:r>
      <w:proofErr w:type="spellStart"/>
      <w:r w:rsidRPr="003256EB">
        <w:t>liable</w:t>
      </w:r>
      <w:proofErr w:type="spellEnd"/>
      <w:r w:rsidRPr="003256EB">
        <w:t xml:space="preserve"> </w:t>
      </w:r>
      <w:proofErr w:type="spellStart"/>
      <w:r w:rsidRPr="003256EB">
        <w:t>for</w:t>
      </w:r>
      <w:proofErr w:type="spellEnd"/>
      <w:r w:rsidRPr="003256EB">
        <w:t xml:space="preserve"> VAT </w:t>
      </w:r>
      <w:proofErr w:type="spellStart"/>
      <w:r w:rsidRPr="003256EB">
        <w:t>registered</w:t>
      </w:r>
      <w:proofErr w:type="spellEnd"/>
      <w:r w:rsidRPr="003256EB">
        <w:t xml:space="preserve"> in </w:t>
      </w:r>
      <w:proofErr w:type="spellStart"/>
      <w:r w:rsidRPr="003256EB">
        <w:t>the</w:t>
      </w:r>
      <w:proofErr w:type="spellEnd"/>
      <w:r w:rsidRPr="003256EB">
        <w:t xml:space="preserve"> Czech Republic, VAT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billed</w:t>
      </w:r>
      <w:proofErr w:type="spellEnd"/>
      <w:r w:rsidRPr="003256EB">
        <w:t xml:space="preserve"> </w:t>
      </w:r>
      <w:proofErr w:type="spellStart"/>
      <w:r w:rsidRPr="003256EB">
        <w:t>at</w:t>
      </w:r>
      <w:proofErr w:type="spellEnd"/>
      <w:r w:rsidRPr="003256EB">
        <w:t xml:space="preserve"> </w:t>
      </w:r>
      <w:proofErr w:type="spellStart"/>
      <w:r w:rsidRPr="003256EB">
        <w:t>the</w:t>
      </w:r>
      <w:proofErr w:type="spellEnd"/>
      <w:r w:rsidRPr="003256EB">
        <w:t xml:space="preserve"> </w:t>
      </w:r>
      <w:proofErr w:type="spellStart"/>
      <w:r w:rsidRPr="003256EB">
        <w:t>rate</w:t>
      </w:r>
      <w:proofErr w:type="spellEnd"/>
      <w:r w:rsidRPr="003256EB">
        <w:t xml:space="preserve"> </w:t>
      </w:r>
      <w:proofErr w:type="spellStart"/>
      <w:r w:rsidRPr="003256EB">
        <w:t>stipulated</w:t>
      </w:r>
      <w:proofErr w:type="spellEnd"/>
      <w:r w:rsidRPr="003256EB">
        <w:t xml:space="preserve"> in </w:t>
      </w:r>
      <w:proofErr w:type="spellStart"/>
      <w:r w:rsidRPr="003256EB">
        <w:t>the</w:t>
      </w:r>
      <w:proofErr w:type="spellEnd"/>
      <w:r w:rsidRPr="003256EB">
        <w:t xml:space="preserve"> </w:t>
      </w:r>
      <w:proofErr w:type="spellStart"/>
      <w:r w:rsidRPr="003256EB">
        <w:t>legislation</w:t>
      </w:r>
      <w:proofErr w:type="spellEnd"/>
      <w:r w:rsidRPr="003256EB">
        <w:t xml:space="preserve"> </w:t>
      </w:r>
      <w:proofErr w:type="spellStart"/>
      <w:r w:rsidRPr="003256EB">
        <w:t>that</w:t>
      </w:r>
      <w:proofErr w:type="spellEnd"/>
      <w:r w:rsidRPr="003256EB">
        <w:t xml:space="preserve"> </w:t>
      </w:r>
      <w:proofErr w:type="spellStart"/>
      <w:r w:rsidRPr="003256EB">
        <w:t>is</w:t>
      </w:r>
      <w:proofErr w:type="spellEnd"/>
      <w:r w:rsidRPr="003256EB">
        <w:t xml:space="preserve"> </w:t>
      </w:r>
      <w:proofErr w:type="spellStart"/>
      <w:r w:rsidRPr="003256EB">
        <w:t>valid</w:t>
      </w:r>
      <w:proofErr w:type="spellEnd"/>
      <w:r w:rsidRPr="003256EB">
        <w:t xml:space="preserve"> and in </w:t>
      </w:r>
      <w:proofErr w:type="spellStart"/>
      <w:r w:rsidRPr="003256EB">
        <w:t>force</w:t>
      </w:r>
      <w:proofErr w:type="spellEnd"/>
      <w:r w:rsidRPr="003256EB">
        <w:t xml:space="preserve"> on </w:t>
      </w:r>
      <w:proofErr w:type="spellStart"/>
      <w:r w:rsidRPr="003256EB">
        <w:t>the</w:t>
      </w:r>
      <w:proofErr w:type="spellEnd"/>
      <w:r w:rsidRPr="003256EB">
        <w:t xml:space="preserve"> </w:t>
      </w:r>
      <w:proofErr w:type="spellStart"/>
      <w:r w:rsidRPr="003256EB">
        <w:t>date</w:t>
      </w:r>
      <w:proofErr w:type="spellEnd"/>
      <w:r w:rsidRPr="003256EB">
        <w:t xml:space="preserve"> </w:t>
      </w:r>
      <w:proofErr w:type="spellStart"/>
      <w:r w:rsidRPr="003256EB">
        <w:t>of</w:t>
      </w:r>
      <w:proofErr w:type="spellEnd"/>
      <w:r w:rsidRPr="003256EB">
        <w:t xml:space="preserve"> </w:t>
      </w:r>
      <w:proofErr w:type="spellStart"/>
      <w:r w:rsidRPr="003256EB">
        <w:t>taxable</w:t>
      </w:r>
      <w:proofErr w:type="spellEnd"/>
      <w:r w:rsidRPr="003256EB">
        <w:t xml:space="preserve"> </w:t>
      </w:r>
      <w:proofErr w:type="spellStart"/>
      <w:r w:rsidRPr="003256EB">
        <w:t>supply</w:t>
      </w:r>
      <w:proofErr w:type="spellEnd"/>
      <w:r w:rsidRPr="003256EB">
        <w:t>.</w:t>
      </w:r>
      <w:bookmarkEnd w:id="14"/>
    </w:p>
    <w:p w14:paraId="0E57A3AB" w14:textId="53900D47" w:rsidR="00997CA4" w:rsidRPr="00720346" w:rsidRDefault="00E73D01" w:rsidP="00720346">
      <w:pPr>
        <w:pStyle w:val="Kapitola1"/>
        <w:tabs>
          <w:tab w:val="clear" w:pos="705"/>
        </w:tabs>
        <w:ind w:left="426" w:hanging="426"/>
        <w:rPr>
          <w:lang w:val="en-GB"/>
        </w:rPr>
      </w:pPr>
      <w:r w:rsidRPr="000E2C58">
        <w:rPr>
          <w:bCs/>
          <w:lang w:val="en-GB"/>
        </w:rPr>
        <w:t>The price</w:t>
      </w:r>
      <w:r w:rsidR="00273AD8">
        <w:rPr>
          <w:bCs/>
          <w:lang w:val="en-GB"/>
        </w:rPr>
        <w:t>s</w:t>
      </w:r>
      <w:r w:rsidRPr="000E2C58">
        <w:rPr>
          <w:bCs/>
          <w:lang w:val="en-GB"/>
        </w:rPr>
        <w:t xml:space="preserve"> set</w:t>
      </w:r>
      <w:r w:rsidRPr="000E2C58">
        <w:rPr>
          <w:lang w:val="en-GB"/>
        </w:rPr>
        <w:t xml:space="preserve"> in </w:t>
      </w:r>
      <w:r w:rsidR="002B21FA" w:rsidRPr="00B32A2A">
        <w:rPr>
          <w:lang w:val="en-GB"/>
        </w:rPr>
        <w:t>paragraph</w:t>
      </w:r>
      <w:r w:rsidRPr="00B32A2A">
        <w:rPr>
          <w:lang w:val="en-GB"/>
        </w:rPr>
        <w:t xml:space="preserve"> </w:t>
      </w:r>
      <w:r w:rsidR="004C13A4" w:rsidRPr="00B32A2A">
        <w:rPr>
          <w:lang w:val="en-GB"/>
        </w:rPr>
        <w:t xml:space="preserve">2 </w:t>
      </w:r>
      <w:r w:rsidR="00E802CA" w:rsidRPr="00B32A2A">
        <w:rPr>
          <w:lang w:val="en-GB"/>
        </w:rPr>
        <w:t xml:space="preserve">and 5 </w:t>
      </w:r>
      <w:r w:rsidRPr="00B32A2A">
        <w:rPr>
          <w:lang w:val="en-GB"/>
        </w:rPr>
        <w:t>of this</w:t>
      </w:r>
      <w:r w:rsidRPr="000E2C58">
        <w:rPr>
          <w:lang w:val="en-GB"/>
        </w:rPr>
        <w:t xml:space="preserve"> Article</w:t>
      </w:r>
      <w:r w:rsidR="001F67AD" w:rsidRPr="000E2C58">
        <w:t xml:space="preserve"> </w:t>
      </w:r>
      <w:r w:rsidR="00273AD8">
        <w:rPr>
          <w:lang w:val="cs-CZ"/>
        </w:rPr>
        <w:t>are</w:t>
      </w:r>
      <w:r w:rsidR="001F67AD" w:rsidRPr="000E2C58">
        <w:t xml:space="preserve"> </w:t>
      </w:r>
      <w:proofErr w:type="spellStart"/>
      <w:r w:rsidR="001F67AD" w:rsidRPr="000E2C58">
        <w:t>maximal</w:t>
      </w:r>
      <w:proofErr w:type="spellEnd"/>
      <w:r w:rsidR="001F67AD" w:rsidRPr="000E2C58">
        <w:t xml:space="preserve"> and </w:t>
      </w:r>
      <w:proofErr w:type="spellStart"/>
      <w:r w:rsidR="001F67AD" w:rsidRPr="000E2C58">
        <w:t>final</w:t>
      </w:r>
      <w:proofErr w:type="spellEnd"/>
      <w:r w:rsidR="001F67AD" w:rsidRPr="000E2C58">
        <w:t xml:space="preserve"> and </w:t>
      </w:r>
      <w:proofErr w:type="spellStart"/>
      <w:r w:rsidR="001F67AD" w:rsidRPr="000E2C58">
        <w:t>include</w:t>
      </w:r>
      <w:proofErr w:type="spellEnd"/>
      <w:r w:rsidR="001F67AD" w:rsidRPr="000E2C58">
        <w:t xml:space="preserve"> </w:t>
      </w:r>
      <w:proofErr w:type="spellStart"/>
      <w:r w:rsidR="001F67AD" w:rsidRPr="000E2C58">
        <w:t>all</w:t>
      </w:r>
      <w:proofErr w:type="spellEnd"/>
      <w:r w:rsidR="001F67AD" w:rsidRPr="000E2C58">
        <w:t xml:space="preserve"> </w:t>
      </w:r>
      <w:proofErr w:type="spellStart"/>
      <w:r w:rsidR="001F67AD" w:rsidRPr="000E2C58">
        <w:t>costs</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EC2B5B" w:rsidRPr="000E2C58">
        <w:t>Contractor</w:t>
      </w:r>
      <w:proofErr w:type="spellEnd"/>
      <w:r w:rsidR="001F67AD" w:rsidRPr="000E2C58">
        <w:t xml:space="preserve"> </w:t>
      </w:r>
      <w:proofErr w:type="spellStart"/>
      <w:r w:rsidR="001F67AD" w:rsidRPr="000E2C58">
        <w:t>for</w:t>
      </w:r>
      <w:proofErr w:type="spellEnd"/>
      <w:r w:rsidR="001F67AD" w:rsidRPr="000E2C58">
        <w:t xml:space="preserve"> </w:t>
      </w:r>
      <w:proofErr w:type="spellStart"/>
      <w:r w:rsidR="001F67AD" w:rsidRPr="000E2C58">
        <w:t>all</w:t>
      </w:r>
      <w:proofErr w:type="spellEnd"/>
      <w:r w:rsidR="001F67AD" w:rsidRPr="000E2C58">
        <w:t xml:space="preserve"> </w:t>
      </w:r>
      <w:proofErr w:type="spellStart"/>
      <w:r w:rsidR="001F67AD" w:rsidRPr="000E2C58">
        <w:t>associated</w:t>
      </w:r>
      <w:proofErr w:type="spellEnd"/>
      <w:r w:rsidR="001F67AD" w:rsidRPr="000E2C58">
        <w:t xml:space="preserve"> </w:t>
      </w:r>
      <w:proofErr w:type="spellStart"/>
      <w:r w:rsidR="001F67AD" w:rsidRPr="000E2C58">
        <w:t>costs</w:t>
      </w:r>
      <w:proofErr w:type="spellEnd"/>
      <w:r w:rsidR="001F67AD" w:rsidRPr="000E2C58">
        <w:t xml:space="preserve"> and </w:t>
      </w:r>
      <w:proofErr w:type="spellStart"/>
      <w:r w:rsidR="001F67AD" w:rsidRPr="000E2C58">
        <w:t>charges</w:t>
      </w:r>
      <w:proofErr w:type="spellEnd"/>
      <w:r w:rsidR="001F67AD" w:rsidRPr="000E2C58">
        <w:t xml:space="preserve"> </w:t>
      </w:r>
      <w:proofErr w:type="spellStart"/>
      <w:r w:rsidR="001F67AD" w:rsidRPr="000E2C58">
        <w:t>related</w:t>
      </w:r>
      <w:proofErr w:type="spellEnd"/>
      <w:r w:rsidR="001F67AD" w:rsidRPr="000E2C58">
        <w:t xml:space="preserve"> to </w:t>
      </w:r>
      <w:proofErr w:type="spellStart"/>
      <w:r w:rsidR="001F67AD" w:rsidRPr="000E2C58">
        <w:t>the</w:t>
      </w:r>
      <w:proofErr w:type="spellEnd"/>
      <w:r w:rsidR="001F67AD" w:rsidRPr="000E2C58">
        <w:t xml:space="preserve"> </w:t>
      </w:r>
      <w:proofErr w:type="spellStart"/>
      <w:r w:rsidR="001F67AD" w:rsidRPr="000E2C58">
        <w:t>production</w:t>
      </w:r>
      <w:proofErr w:type="spellEnd"/>
      <w:r w:rsidR="001F67AD" w:rsidRPr="000E2C58">
        <w:t xml:space="preserve">, </w:t>
      </w:r>
      <w:proofErr w:type="spellStart"/>
      <w:r w:rsidR="001F67AD" w:rsidRPr="000E2C58">
        <w:lastRenderedPageBreak/>
        <w:t>delivery</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8555DD" w:rsidRPr="000E2C58">
        <w:rPr>
          <w:lang w:val="cs-CZ"/>
        </w:rPr>
        <w:t>Devic</w:t>
      </w:r>
      <w:r w:rsidR="008555DD" w:rsidRPr="000C7582">
        <w:rPr>
          <w:lang w:val="cs-CZ"/>
        </w:rPr>
        <w:t>e</w:t>
      </w:r>
      <w:proofErr w:type="spellEnd"/>
      <w:r w:rsidR="001F67AD" w:rsidRPr="000C7582">
        <w:t xml:space="preserve"> and </w:t>
      </w:r>
      <w:proofErr w:type="spellStart"/>
      <w:r w:rsidR="001F67AD" w:rsidRPr="000C7582">
        <w:t>the</w:t>
      </w:r>
      <w:proofErr w:type="spellEnd"/>
      <w:r w:rsidR="001F67AD" w:rsidRPr="000C7582">
        <w:t xml:space="preserve"> </w:t>
      </w:r>
      <w:proofErr w:type="spellStart"/>
      <w:r w:rsidR="001F67AD" w:rsidRPr="000C7582">
        <w:t>discharge</w:t>
      </w:r>
      <w:proofErr w:type="spellEnd"/>
      <w:r w:rsidR="001F67AD" w:rsidRPr="000C7582">
        <w:t xml:space="preserve"> </w:t>
      </w:r>
      <w:proofErr w:type="spellStart"/>
      <w:r w:rsidR="001F67AD" w:rsidRPr="000C7582">
        <w:t>of</w:t>
      </w:r>
      <w:proofErr w:type="spellEnd"/>
      <w:r w:rsidR="001F67AD" w:rsidRPr="000C7582">
        <w:t xml:space="preserve"> </w:t>
      </w:r>
      <w:proofErr w:type="spellStart"/>
      <w:r w:rsidR="001F67AD" w:rsidRPr="000C7582">
        <w:t>the</w:t>
      </w:r>
      <w:proofErr w:type="spellEnd"/>
      <w:r w:rsidR="001F67AD" w:rsidRPr="000C7582">
        <w:t xml:space="preserve"> </w:t>
      </w:r>
      <w:proofErr w:type="spellStart"/>
      <w:r w:rsidR="00EC2B5B" w:rsidRPr="000C7582">
        <w:t>Contractor</w:t>
      </w:r>
      <w:proofErr w:type="spellEnd"/>
      <w:r w:rsidR="001F67AD" w:rsidRPr="000C7582">
        <w:rPr>
          <w:cs/>
        </w:rPr>
        <w:t>’</w:t>
      </w:r>
      <w:r w:rsidR="001F67AD" w:rsidRPr="000C7582">
        <w:t xml:space="preserve">s </w:t>
      </w:r>
      <w:proofErr w:type="spellStart"/>
      <w:r w:rsidR="001F67AD" w:rsidRPr="000C7582">
        <w:t>obligations</w:t>
      </w:r>
      <w:proofErr w:type="spellEnd"/>
      <w:r w:rsidR="001F67AD" w:rsidRPr="000C7582">
        <w:t xml:space="preserve"> </w:t>
      </w:r>
      <w:proofErr w:type="spellStart"/>
      <w:r w:rsidR="001F67AD" w:rsidRPr="000C7582">
        <w:t>under</w:t>
      </w:r>
      <w:proofErr w:type="spellEnd"/>
      <w:r w:rsidR="001F67AD" w:rsidRPr="000C7582">
        <w:t xml:space="preserve"> </w:t>
      </w:r>
      <w:r w:rsidR="000C7582" w:rsidRPr="000C7582">
        <w:rPr>
          <w:lang w:val="en-GB"/>
        </w:rPr>
        <w:t>D</w:t>
      </w:r>
      <w:r w:rsidR="00525539">
        <w:rPr>
          <w:lang w:val="en-GB"/>
        </w:rPr>
        <w:t>PU</w:t>
      </w:r>
      <w:r w:rsidR="000C7582" w:rsidRPr="000C7582">
        <w:rPr>
          <w:lang w:val="en-GB"/>
        </w:rPr>
        <w:t xml:space="preserve"> </w:t>
      </w:r>
      <w:r w:rsidR="00525539">
        <w:rPr>
          <w:lang w:val="en-GB"/>
        </w:rPr>
        <w:t>Installation site</w:t>
      </w:r>
      <w:r w:rsidR="000C7582" w:rsidRPr="000C7582">
        <w:rPr>
          <w:lang w:val="en-GB"/>
        </w:rPr>
        <w:t xml:space="preserve"> (Incoterms® 2020)</w:t>
      </w:r>
      <w:r w:rsidR="000C7582" w:rsidRPr="000C7582">
        <w:t xml:space="preserve"> </w:t>
      </w:r>
      <w:r w:rsidR="001F67AD" w:rsidRPr="000C7582">
        <w:t>(</w:t>
      </w:r>
      <w:proofErr w:type="spellStart"/>
      <w:r w:rsidR="001F67AD" w:rsidRPr="000C7582">
        <w:t>defined</w:t>
      </w:r>
      <w:proofErr w:type="spellEnd"/>
      <w:r w:rsidR="001F67AD" w:rsidRPr="000C7582">
        <w:t xml:space="preserve"> </w:t>
      </w:r>
      <w:proofErr w:type="spellStart"/>
      <w:r w:rsidR="001F67AD" w:rsidRPr="000C7582">
        <w:t>delivery</w:t>
      </w:r>
      <w:proofErr w:type="spellEnd"/>
      <w:r w:rsidR="001F67AD" w:rsidRPr="000E2C58">
        <w:t xml:space="preserve"> </w:t>
      </w:r>
      <w:proofErr w:type="spellStart"/>
      <w:r w:rsidR="001F67AD" w:rsidRPr="000E2C58">
        <w:t>terms</w:t>
      </w:r>
      <w:proofErr w:type="spellEnd"/>
      <w:r w:rsidR="001F67AD" w:rsidRPr="000E2C58">
        <w:t xml:space="preserve">, </w:t>
      </w:r>
      <w:proofErr w:type="spellStart"/>
      <w:r w:rsidR="001F67AD" w:rsidRPr="000E2C58">
        <w:t>i.e</w:t>
      </w:r>
      <w:proofErr w:type="spellEnd"/>
      <w:r w:rsidR="001F67AD" w:rsidRPr="000E2C58">
        <w:t xml:space="preserve">. </w:t>
      </w:r>
      <w:proofErr w:type="spellStart"/>
      <w:r w:rsidR="001F67AD" w:rsidRPr="000E2C58">
        <w:t>mainly</w:t>
      </w:r>
      <w:proofErr w:type="spellEnd"/>
      <w:r w:rsidR="001F67AD" w:rsidRPr="000E2C58">
        <w:t xml:space="preserve"> </w:t>
      </w:r>
      <w:proofErr w:type="spellStart"/>
      <w:r w:rsidR="001F67AD" w:rsidRPr="000E2C58">
        <w:t>including</w:t>
      </w:r>
      <w:proofErr w:type="spellEnd"/>
      <w:r w:rsidR="001F67AD" w:rsidRPr="000E2C58">
        <w:t xml:space="preserve"> </w:t>
      </w:r>
      <w:proofErr w:type="spellStart"/>
      <w:r w:rsidR="001F67AD" w:rsidRPr="000E2C58">
        <w:t>packaging</w:t>
      </w:r>
      <w:proofErr w:type="spellEnd"/>
      <w:r w:rsidR="008555DD" w:rsidRPr="000E2C58">
        <w:rPr>
          <w:lang w:val="cs-CZ"/>
        </w:rPr>
        <w:t xml:space="preserve"> in non-</w:t>
      </w:r>
      <w:r w:rsidR="008555DD" w:rsidRPr="000E2C58">
        <w:t xml:space="preserve"> </w:t>
      </w:r>
      <w:proofErr w:type="spellStart"/>
      <w:r w:rsidR="008555DD" w:rsidRPr="000E2C58">
        <w:rPr>
          <w:lang w:val="cs-CZ"/>
        </w:rPr>
        <w:t>returnable</w:t>
      </w:r>
      <w:proofErr w:type="spellEnd"/>
      <w:r w:rsidR="008555DD" w:rsidRPr="000E2C58">
        <w:rPr>
          <w:lang w:val="cs-CZ"/>
        </w:rPr>
        <w:t xml:space="preserve"> </w:t>
      </w:r>
      <w:proofErr w:type="spellStart"/>
      <w:r w:rsidR="008555DD" w:rsidRPr="000E2C58">
        <w:rPr>
          <w:lang w:val="cs-CZ"/>
        </w:rPr>
        <w:t>pallets</w:t>
      </w:r>
      <w:proofErr w:type="spellEnd"/>
      <w:r w:rsidR="001F67AD" w:rsidRPr="000E2C58">
        <w:t xml:space="preserve">, transport and </w:t>
      </w:r>
      <w:proofErr w:type="spellStart"/>
      <w:r w:rsidR="001F67AD" w:rsidRPr="000E2C58">
        <w:t>delivery</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7A3A06">
        <w:rPr>
          <w:lang w:val="cs-CZ"/>
        </w:rPr>
        <w:t>Device</w:t>
      </w:r>
      <w:proofErr w:type="spellEnd"/>
      <w:r w:rsidR="007A3A06" w:rsidRPr="000E2C58">
        <w:t xml:space="preserve"> </w:t>
      </w:r>
      <w:r w:rsidR="001F67AD" w:rsidRPr="000E2C58">
        <w:t xml:space="preserve">to </w:t>
      </w:r>
      <w:proofErr w:type="spellStart"/>
      <w:r w:rsidR="001F67AD" w:rsidRPr="000E2C58">
        <w:t>the</w:t>
      </w:r>
      <w:proofErr w:type="spellEnd"/>
      <w:r w:rsidR="001F67AD" w:rsidRPr="000E2C58">
        <w:t xml:space="preserve"> </w:t>
      </w:r>
      <w:proofErr w:type="spellStart"/>
      <w:r w:rsidR="00D32F3A" w:rsidRPr="000E2C58">
        <w:t>Client</w:t>
      </w:r>
      <w:proofErr w:type="spellEnd"/>
      <w:r w:rsidR="001F67AD" w:rsidRPr="000E2C58">
        <w:t xml:space="preserve">, </w:t>
      </w:r>
      <w:proofErr w:type="spellStart"/>
      <w:r w:rsidR="001F67AD" w:rsidRPr="000E2C58">
        <w:t>insurance</w:t>
      </w:r>
      <w:proofErr w:type="spellEnd"/>
      <w:r w:rsidR="001F67AD" w:rsidRPr="000E2C58">
        <w:t xml:space="preserve"> </w:t>
      </w:r>
      <w:proofErr w:type="spellStart"/>
      <w:r w:rsidR="001F67AD" w:rsidRPr="000E2C58">
        <w:t>of</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7A3A06">
        <w:rPr>
          <w:lang w:val="cs-CZ"/>
        </w:rPr>
        <w:t>Device</w:t>
      </w:r>
      <w:proofErr w:type="spellEnd"/>
      <w:r w:rsidR="001F67AD" w:rsidRPr="000E2C58">
        <w:t xml:space="preserve">, </w:t>
      </w:r>
      <w:proofErr w:type="spellStart"/>
      <w:r w:rsidR="001F67AD" w:rsidRPr="000E2C58">
        <w:t>costs</w:t>
      </w:r>
      <w:proofErr w:type="spellEnd"/>
      <w:r w:rsidR="001F67AD" w:rsidRPr="000E2C58">
        <w:t xml:space="preserve"> </w:t>
      </w:r>
      <w:proofErr w:type="spellStart"/>
      <w:r w:rsidR="001F67AD" w:rsidRPr="000E2C58">
        <w:t>associated</w:t>
      </w:r>
      <w:proofErr w:type="spellEnd"/>
      <w:r w:rsidR="001F67AD" w:rsidRPr="000E2C58">
        <w:t xml:space="preserve"> </w:t>
      </w:r>
      <w:proofErr w:type="spellStart"/>
      <w:r w:rsidR="001F67AD" w:rsidRPr="000E2C58">
        <w:t>with</w:t>
      </w:r>
      <w:proofErr w:type="spellEnd"/>
      <w:r w:rsidR="001F67AD" w:rsidRPr="000E2C58">
        <w:t xml:space="preserve"> </w:t>
      </w:r>
      <w:proofErr w:type="spellStart"/>
      <w:r w:rsidR="001F67AD" w:rsidRPr="000E2C58">
        <w:t>obtaining</w:t>
      </w:r>
      <w:proofErr w:type="spellEnd"/>
      <w:r w:rsidR="001F67AD" w:rsidRPr="000E2C58">
        <w:t xml:space="preserve"> </w:t>
      </w:r>
      <w:proofErr w:type="spellStart"/>
      <w:r w:rsidR="001F67AD" w:rsidRPr="000E2C58">
        <w:t>the</w:t>
      </w:r>
      <w:proofErr w:type="spellEnd"/>
      <w:r w:rsidR="001F67AD" w:rsidRPr="000E2C58">
        <w:t xml:space="preserve"> </w:t>
      </w:r>
      <w:proofErr w:type="spellStart"/>
      <w:r w:rsidR="001F67AD" w:rsidRPr="000E2C58">
        <w:t>documents</w:t>
      </w:r>
      <w:proofErr w:type="spellEnd"/>
      <w:r w:rsidR="001F67AD" w:rsidRPr="000E2C58">
        <w:t xml:space="preserve">, </w:t>
      </w:r>
      <w:proofErr w:type="spellStart"/>
      <w:r w:rsidR="001F67AD" w:rsidRPr="000E2C58">
        <w:t>etc</w:t>
      </w:r>
      <w:proofErr w:type="spellEnd"/>
      <w:r w:rsidR="001F67AD" w:rsidRPr="000E2C58">
        <w:t>.).</w:t>
      </w:r>
    </w:p>
    <w:p w14:paraId="23FC6FB7" w14:textId="532E8906" w:rsidR="002B21FA" w:rsidRPr="00B32A2A" w:rsidRDefault="002B21FA" w:rsidP="00613350">
      <w:pPr>
        <w:pStyle w:val="Kapitola1"/>
        <w:tabs>
          <w:tab w:val="clear" w:pos="705"/>
        </w:tabs>
        <w:ind w:left="426" w:hanging="426"/>
        <w:rPr>
          <w:lang w:val="en-GB"/>
        </w:rPr>
      </w:pPr>
      <w:r w:rsidRPr="00BC34F8">
        <w:rPr>
          <w:b/>
          <w:lang w:val="en-GB"/>
        </w:rPr>
        <w:t>The price</w:t>
      </w:r>
      <w:r w:rsidRPr="00BC34F8">
        <w:rPr>
          <w:lang w:val="en-GB"/>
        </w:rPr>
        <w:t xml:space="preserve"> of the subject </w:t>
      </w:r>
      <w:r w:rsidRPr="00B32A2A">
        <w:rPr>
          <w:lang w:val="en-GB"/>
        </w:rPr>
        <w:t xml:space="preserve">matter referred to in paragraph 2 of this Article </w:t>
      </w:r>
      <w:r w:rsidRPr="00B32A2A">
        <w:rPr>
          <w:b/>
          <w:lang w:val="en-GB"/>
        </w:rPr>
        <w:t>does not include</w:t>
      </w:r>
      <w:r w:rsidRPr="00B32A2A">
        <w:rPr>
          <w:lang w:val="en-GB"/>
        </w:rPr>
        <w:t>:</w:t>
      </w:r>
    </w:p>
    <w:p w14:paraId="75E1FBEA" w14:textId="1F4C6693" w:rsidR="002C6254" w:rsidRPr="00B32A2A" w:rsidRDefault="00153415" w:rsidP="006B591B">
      <w:pPr>
        <w:pStyle w:val="Kapitola1"/>
        <w:numPr>
          <w:ilvl w:val="0"/>
          <w:numId w:val="10"/>
        </w:numPr>
        <w:ind w:left="1060" w:hanging="357"/>
        <w:rPr>
          <w:lang w:val="en-GB"/>
        </w:rPr>
      </w:pPr>
      <w:r w:rsidRPr="00B32A2A">
        <w:rPr>
          <w:lang w:val="en-GB"/>
        </w:rPr>
        <w:t xml:space="preserve">test material for </w:t>
      </w:r>
      <w:r w:rsidR="00662579" w:rsidRPr="00B32A2A">
        <w:rPr>
          <w:lang w:val="en-GB"/>
        </w:rPr>
        <w:t>performance of the subject</w:t>
      </w:r>
      <w:r w:rsidR="005F51BC" w:rsidRPr="00B32A2A">
        <w:rPr>
          <w:lang w:val="en-GB"/>
        </w:rPr>
        <w:t xml:space="preserve"> </w:t>
      </w:r>
      <w:r w:rsidR="00662579" w:rsidRPr="00B32A2A">
        <w:rPr>
          <w:lang w:val="en-GB"/>
        </w:rPr>
        <w:t>mat</w:t>
      </w:r>
      <w:r w:rsidR="005F51BC" w:rsidRPr="00B32A2A">
        <w:rPr>
          <w:lang w:val="en-GB"/>
        </w:rPr>
        <w:t>t</w:t>
      </w:r>
      <w:r w:rsidR="00662579" w:rsidRPr="00B32A2A">
        <w:rPr>
          <w:lang w:val="en-GB"/>
        </w:rPr>
        <w:t xml:space="preserve">er of this Contract within the meaning of </w:t>
      </w:r>
      <w:r w:rsidR="006431F2" w:rsidRPr="00B32A2A">
        <w:rPr>
          <w:lang w:val="en-GB"/>
        </w:rPr>
        <w:t>Art</w:t>
      </w:r>
      <w:r w:rsidR="005E7E20" w:rsidRPr="00B32A2A">
        <w:rPr>
          <w:lang w:val="en-GB"/>
        </w:rPr>
        <w:t>icle</w:t>
      </w:r>
      <w:r w:rsidR="006431F2" w:rsidRPr="00B32A2A">
        <w:rPr>
          <w:lang w:val="en-GB"/>
        </w:rPr>
        <w:t xml:space="preserve"> </w:t>
      </w:r>
      <w:r w:rsidR="00662579" w:rsidRPr="00B32A2A">
        <w:rPr>
          <w:lang w:val="en-GB"/>
        </w:rPr>
        <w:t xml:space="preserve">II </w:t>
      </w:r>
      <w:r w:rsidR="005E7E20" w:rsidRPr="00B32A2A">
        <w:rPr>
          <w:lang w:val="en-GB"/>
        </w:rPr>
        <w:t xml:space="preserve">paragraph </w:t>
      </w:r>
      <w:proofErr w:type="gramStart"/>
      <w:r w:rsidR="00273AD8" w:rsidRPr="00B32A2A">
        <w:rPr>
          <w:lang w:val="en-GB"/>
        </w:rPr>
        <w:t>5</w:t>
      </w:r>
      <w:r w:rsidR="00662579" w:rsidRPr="00B32A2A">
        <w:rPr>
          <w:lang w:val="en-GB"/>
        </w:rPr>
        <w:t xml:space="preserve"> </w:t>
      </w:r>
      <w:r w:rsidR="005E7E20" w:rsidRPr="00B32A2A">
        <w:rPr>
          <w:lang w:val="en-GB"/>
        </w:rPr>
        <w:t>point</w:t>
      </w:r>
      <w:proofErr w:type="gramEnd"/>
      <w:r w:rsidR="006431F2" w:rsidRPr="00B32A2A">
        <w:rPr>
          <w:lang w:val="en-GB"/>
        </w:rPr>
        <w:t xml:space="preserve"> </w:t>
      </w:r>
      <w:r w:rsidR="00662579" w:rsidRPr="00B32A2A">
        <w:rPr>
          <w:lang w:val="en-GB"/>
        </w:rPr>
        <w:t xml:space="preserve">c) </w:t>
      </w:r>
      <w:r w:rsidR="006431F2" w:rsidRPr="00B32A2A">
        <w:rPr>
          <w:lang w:val="en-GB"/>
        </w:rPr>
        <w:t>hereof</w:t>
      </w:r>
      <w:r w:rsidR="00D52B9F" w:rsidRPr="00B32A2A">
        <w:rPr>
          <w:lang w:val="en-GB"/>
        </w:rPr>
        <w:t xml:space="preserve">, </w:t>
      </w:r>
      <w:proofErr w:type="spellStart"/>
      <w:r w:rsidR="00D52B9F" w:rsidRPr="00B32A2A">
        <w:rPr>
          <w:lang w:val="en-GB"/>
        </w:rPr>
        <w:t>i.e.</w:t>
      </w:r>
      <w:r w:rsidR="00662579" w:rsidRPr="00B32A2A">
        <w:rPr>
          <w:lang w:val="en-GB"/>
        </w:rPr>
        <w:t>for</w:t>
      </w:r>
      <w:proofErr w:type="spellEnd"/>
      <w:r w:rsidR="00662579" w:rsidRPr="00B32A2A">
        <w:rPr>
          <w:lang w:val="en-GB"/>
        </w:rPr>
        <w:t xml:space="preserve"> </w:t>
      </w:r>
      <w:r w:rsidRPr="00B32A2A">
        <w:rPr>
          <w:lang w:val="en-GB"/>
        </w:rPr>
        <w:t>verification of the quality and functionality of the Device</w:t>
      </w:r>
      <w:r w:rsidR="00662579" w:rsidRPr="00B32A2A">
        <w:rPr>
          <w:lang w:val="en-GB"/>
        </w:rPr>
        <w:t xml:space="preserve"> (acceptance tests FAT and SAT)</w:t>
      </w:r>
      <w:r w:rsidRPr="00B32A2A">
        <w:rPr>
          <w:lang w:val="en-GB"/>
        </w:rPr>
        <w:t xml:space="preserve">, which will be provided and supplied by the </w:t>
      </w:r>
      <w:r w:rsidR="00D52B9F" w:rsidRPr="00B32A2A">
        <w:rPr>
          <w:lang w:val="en-GB"/>
        </w:rPr>
        <w:t>Client</w:t>
      </w:r>
      <w:r w:rsidR="00662579" w:rsidRPr="00B32A2A">
        <w:rPr>
          <w:lang w:val="en-GB"/>
        </w:rPr>
        <w:t xml:space="preserve"> </w:t>
      </w:r>
      <w:r w:rsidRPr="00B32A2A">
        <w:rPr>
          <w:lang w:val="en-GB"/>
        </w:rPr>
        <w:t xml:space="preserve">at </w:t>
      </w:r>
      <w:r w:rsidR="000E1970" w:rsidRPr="00B32A2A">
        <w:rPr>
          <w:lang w:val="en-GB"/>
        </w:rPr>
        <w:t xml:space="preserve">its </w:t>
      </w:r>
      <w:r w:rsidRPr="00B32A2A">
        <w:rPr>
          <w:lang w:val="en-GB"/>
        </w:rPr>
        <w:t>expense</w:t>
      </w:r>
      <w:r w:rsidR="002C6254" w:rsidRPr="00B32A2A">
        <w:rPr>
          <w:lang w:val="en-GB"/>
        </w:rPr>
        <w:t>;</w:t>
      </w:r>
      <w:r w:rsidR="00D1404C" w:rsidRPr="00B32A2A">
        <w:rPr>
          <w:lang w:val="en-GB"/>
        </w:rPr>
        <w:t xml:space="preserve"> </w:t>
      </w:r>
      <w:r w:rsidR="009567BA" w:rsidRPr="00B32A2A">
        <w:rPr>
          <w:lang w:val="en-GB"/>
        </w:rPr>
        <w:t>The Client will provide this test material to the Contractor only for the needs of FAT and SAT tests. For the other purposes, the Contractor is obliged to provide the test material itself and at its own expense</w:t>
      </w:r>
      <w:r w:rsidR="00A66626" w:rsidRPr="00B32A2A">
        <w:rPr>
          <w:lang w:val="en-GB"/>
        </w:rPr>
        <w:t>s</w:t>
      </w:r>
      <w:r w:rsidR="00720346" w:rsidRPr="00B32A2A">
        <w:rPr>
          <w:lang w:val="en-GB"/>
        </w:rPr>
        <w:t>.</w:t>
      </w:r>
    </w:p>
    <w:p w14:paraId="6684D9ED" w14:textId="7CDD5B23" w:rsidR="008A6DFA" w:rsidRPr="009D69EE" w:rsidRDefault="008A6DFA" w:rsidP="009C410E">
      <w:pPr>
        <w:numPr>
          <w:ilvl w:val="0"/>
          <w:numId w:val="36"/>
        </w:numPr>
        <w:tabs>
          <w:tab w:val="clear" w:pos="1146"/>
        </w:tabs>
        <w:suppressAutoHyphens w:val="0"/>
        <w:overflowPunct/>
        <w:autoSpaceDE/>
        <w:spacing w:after="120"/>
        <w:ind w:left="426"/>
        <w:jc w:val="both"/>
        <w:textAlignment w:val="auto"/>
        <w:rPr>
          <w:rFonts w:ascii="Arial" w:hAnsi="Arial" w:cs="Arial"/>
          <w:sz w:val="22"/>
          <w:szCs w:val="22"/>
        </w:rPr>
      </w:pPr>
      <w:proofErr w:type="spellStart"/>
      <w:r w:rsidRPr="009D69EE">
        <w:rPr>
          <w:rFonts w:ascii="Arial" w:hAnsi="Arial"/>
          <w:sz w:val="22"/>
        </w:rPr>
        <w:t>The</w:t>
      </w:r>
      <w:proofErr w:type="spellEnd"/>
      <w:r w:rsidRPr="009D69EE">
        <w:rPr>
          <w:rFonts w:ascii="Arial" w:hAnsi="Arial"/>
          <w:sz w:val="22"/>
        </w:rPr>
        <w:t xml:space="preserve"> </w:t>
      </w:r>
      <w:proofErr w:type="spellStart"/>
      <w:r w:rsidRPr="009D69EE">
        <w:rPr>
          <w:rFonts w:ascii="Arial" w:hAnsi="Arial"/>
          <w:b/>
          <w:bCs/>
          <w:sz w:val="22"/>
        </w:rPr>
        <w:t>prices</w:t>
      </w:r>
      <w:proofErr w:type="spellEnd"/>
      <w:r w:rsidRPr="009D69EE">
        <w:rPr>
          <w:rFonts w:ascii="Arial" w:hAnsi="Arial"/>
          <w:b/>
          <w:bCs/>
          <w:sz w:val="22"/>
        </w:rPr>
        <w:t xml:space="preserve"> </w:t>
      </w:r>
      <w:proofErr w:type="spellStart"/>
      <w:r w:rsidRPr="009D69EE">
        <w:rPr>
          <w:rFonts w:ascii="Arial" w:hAnsi="Arial"/>
          <w:b/>
          <w:bCs/>
          <w:sz w:val="22"/>
        </w:rPr>
        <w:t>for</w:t>
      </w:r>
      <w:proofErr w:type="spellEnd"/>
      <w:r w:rsidRPr="009D69EE">
        <w:rPr>
          <w:rFonts w:ascii="Arial" w:hAnsi="Arial"/>
          <w:b/>
          <w:bCs/>
          <w:sz w:val="22"/>
        </w:rPr>
        <w:t xml:space="preserve"> </w:t>
      </w:r>
      <w:proofErr w:type="spellStart"/>
      <w:r w:rsidR="008E02A8" w:rsidRPr="009D69EE">
        <w:rPr>
          <w:rFonts w:ascii="Arial" w:hAnsi="Arial"/>
          <w:b/>
          <w:bCs/>
          <w:sz w:val="22"/>
        </w:rPr>
        <w:t>carrying</w:t>
      </w:r>
      <w:proofErr w:type="spellEnd"/>
      <w:r w:rsidR="008E02A8" w:rsidRPr="009D69EE">
        <w:rPr>
          <w:rFonts w:ascii="Arial" w:hAnsi="Arial"/>
          <w:b/>
          <w:bCs/>
          <w:sz w:val="22"/>
        </w:rPr>
        <w:t xml:space="preserve"> out a </w:t>
      </w:r>
      <w:proofErr w:type="spellStart"/>
      <w:r w:rsidR="008E02A8" w:rsidRPr="009D69EE">
        <w:rPr>
          <w:rFonts w:ascii="Arial" w:hAnsi="Arial"/>
          <w:b/>
          <w:bCs/>
          <w:sz w:val="22"/>
        </w:rPr>
        <w:t>preventive</w:t>
      </w:r>
      <w:proofErr w:type="spellEnd"/>
      <w:r w:rsidR="008E02A8" w:rsidRPr="009D69EE">
        <w:rPr>
          <w:rFonts w:ascii="Arial" w:hAnsi="Arial"/>
          <w:b/>
          <w:bCs/>
          <w:sz w:val="22"/>
        </w:rPr>
        <w:t xml:space="preserve"> </w:t>
      </w:r>
      <w:proofErr w:type="spellStart"/>
      <w:r w:rsidR="008E02A8" w:rsidRPr="009D69EE">
        <w:rPr>
          <w:rFonts w:ascii="Arial" w:hAnsi="Arial"/>
          <w:b/>
          <w:bCs/>
          <w:sz w:val="22"/>
        </w:rPr>
        <w:t>inspections</w:t>
      </w:r>
      <w:proofErr w:type="spellEnd"/>
      <w:r w:rsidR="008E02A8" w:rsidRPr="009D69EE">
        <w:rPr>
          <w:rFonts w:ascii="Arial" w:hAnsi="Arial"/>
          <w:b/>
          <w:bCs/>
          <w:sz w:val="22"/>
        </w:rPr>
        <w:t xml:space="preserve"> and </w:t>
      </w:r>
      <w:proofErr w:type="spellStart"/>
      <w:r w:rsidR="008E02A8" w:rsidRPr="009D69EE">
        <w:rPr>
          <w:rFonts w:ascii="Arial" w:hAnsi="Arial"/>
          <w:b/>
          <w:bCs/>
          <w:sz w:val="22"/>
        </w:rPr>
        <w:t>maintenance</w:t>
      </w:r>
      <w:proofErr w:type="spellEnd"/>
      <w:r w:rsidR="008E02A8" w:rsidRPr="009D69EE">
        <w:rPr>
          <w:rFonts w:ascii="Arial" w:hAnsi="Arial"/>
          <w:b/>
          <w:bCs/>
          <w:sz w:val="22"/>
        </w:rPr>
        <w:t xml:space="preserve"> </w:t>
      </w:r>
      <w:r w:rsidR="006B591B">
        <w:rPr>
          <w:rFonts w:ascii="Arial" w:hAnsi="Arial"/>
          <w:b/>
          <w:bCs/>
          <w:sz w:val="22"/>
        </w:rPr>
        <w:t>and</w:t>
      </w:r>
      <w:r w:rsidR="008E02A8" w:rsidRPr="009D69EE">
        <w:rPr>
          <w:rFonts w:ascii="Arial" w:hAnsi="Arial"/>
          <w:b/>
          <w:bCs/>
          <w:sz w:val="22"/>
        </w:rPr>
        <w:t xml:space="preserve"> </w:t>
      </w:r>
      <w:proofErr w:type="spellStart"/>
      <w:r w:rsidR="00353D72" w:rsidRPr="009D69EE">
        <w:rPr>
          <w:rFonts w:ascii="Arial" w:hAnsi="Arial"/>
          <w:b/>
          <w:bCs/>
          <w:sz w:val="22"/>
          <w:szCs w:val="22"/>
        </w:rPr>
        <w:t>providing</w:t>
      </w:r>
      <w:proofErr w:type="spellEnd"/>
      <w:r w:rsidR="00353D72" w:rsidRPr="009D69EE">
        <w:rPr>
          <w:rFonts w:ascii="Arial" w:hAnsi="Arial"/>
          <w:b/>
          <w:bCs/>
          <w:sz w:val="22"/>
          <w:szCs w:val="22"/>
        </w:rPr>
        <w:t xml:space="preserve"> out-</w:t>
      </w:r>
      <w:proofErr w:type="spellStart"/>
      <w:r w:rsidR="00353D72" w:rsidRPr="009D69EE">
        <w:rPr>
          <w:rFonts w:ascii="Arial" w:hAnsi="Arial"/>
          <w:b/>
          <w:bCs/>
          <w:sz w:val="22"/>
          <w:szCs w:val="22"/>
        </w:rPr>
        <w:t>of</w:t>
      </w:r>
      <w:proofErr w:type="spellEnd"/>
      <w:r w:rsidR="00353D72" w:rsidRPr="009D69EE">
        <w:rPr>
          <w:rFonts w:ascii="Arial" w:hAnsi="Arial"/>
          <w:b/>
          <w:bCs/>
          <w:sz w:val="22"/>
          <w:szCs w:val="22"/>
        </w:rPr>
        <w:t xml:space="preserve">-warranty </w:t>
      </w:r>
      <w:proofErr w:type="spellStart"/>
      <w:r w:rsidR="00353D72" w:rsidRPr="009D69EE">
        <w:rPr>
          <w:rFonts w:ascii="Arial" w:hAnsi="Arial"/>
          <w:b/>
          <w:bCs/>
          <w:sz w:val="22"/>
          <w:szCs w:val="22"/>
        </w:rPr>
        <w:t>maintenance</w:t>
      </w:r>
      <w:proofErr w:type="spellEnd"/>
      <w:r w:rsidR="00353D72" w:rsidRPr="009D69EE">
        <w:rPr>
          <w:rFonts w:ascii="Arial" w:hAnsi="Arial"/>
          <w:sz w:val="22"/>
          <w:szCs w:val="22"/>
        </w:rPr>
        <w:t xml:space="preserve"> </w:t>
      </w:r>
      <w:proofErr w:type="spellStart"/>
      <w:r w:rsidR="00353D72" w:rsidRPr="009D69EE">
        <w:rPr>
          <w:rFonts w:ascii="Arial" w:hAnsi="Arial"/>
          <w:sz w:val="22"/>
          <w:szCs w:val="22"/>
        </w:rPr>
        <w:t>of</w:t>
      </w:r>
      <w:proofErr w:type="spellEnd"/>
      <w:r w:rsidR="00353D72" w:rsidRPr="009D69EE">
        <w:rPr>
          <w:rFonts w:ascii="Arial" w:hAnsi="Arial"/>
          <w:sz w:val="22"/>
          <w:szCs w:val="22"/>
        </w:rPr>
        <w:t xml:space="preserve"> </w:t>
      </w:r>
      <w:proofErr w:type="spellStart"/>
      <w:r w:rsidR="00353D72" w:rsidRPr="009D69EE">
        <w:rPr>
          <w:rFonts w:ascii="Arial" w:hAnsi="Arial"/>
          <w:sz w:val="22"/>
          <w:szCs w:val="22"/>
        </w:rPr>
        <w:t>the</w:t>
      </w:r>
      <w:proofErr w:type="spellEnd"/>
      <w:r w:rsidR="00353D72" w:rsidRPr="009D69EE">
        <w:rPr>
          <w:rFonts w:ascii="Arial" w:hAnsi="Arial"/>
          <w:sz w:val="22"/>
          <w:szCs w:val="22"/>
        </w:rPr>
        <w:t xml:space="preserve"> </w:t>
      </w:r>
      <w:proofErr w:type="spellStart"/>
      <w:r w:rsidR="00353D72" w:rsidRPr="009D69EE">
        <w:rPr>
          <w:rFonts w:ascii="Arial" w:hAnsi="Arial"/>
          <w:sz w:val="22"/>
          <w:szCs w:val="22"/>
        </w:rPr>
        <w:t>Device</w:t>
      </w:r>
      <w:proofErr w:type="spellEnd"/>
      <w:r w:rsidR="00353D72" w:rsidRPr="009D69EE">
        <w:rPr>
          <w:rFonts w:ascii="Arial" w:hAnsi="Arial" w:cs="Arial"/>
          <w:sz w:val="22"/>
          <w:szCs w:val="22"/>
        </w:rPr>
        <w:t xml:space="preserve"> </w:t>
      </w:r>
      <w:r w:rsidRPr="009D69EE">
        <w:rPr>
          <w:rFonts w:ascii="Arial" w:hAnsi="Arial"/>
          <w:sz w:val="22"/>
        </w:rPr>
        <w:t xml:space="preserve">as </w:t>
      </w:r>
      <w:proofErr w:type="spellStart"/>
      <w:r w:rsidRPr="009D69EE">
        <w:rPr>
          <w:rFonts w:ascii="Arial" w:hAnsi="Arial"/>
          <w:sz w:val="22"/>
        </w:rPr>
        <w:t>defined</w:t>
      </w:r>
      <w:proofErr w:type="spellEnd"/>
      <w:r w:rsidRPr="009D69EE">
        <w:rPr>
          <w:rFonts w:ascii="Arial" w:hAnsi="Arial"/>
          <w:sz w:val="22"/>
        </w:rPr>
        <w:t xml:space="preserve"> </w:t>
      </w:r>
      <w:r w:rsidRPr="009D69EE">
        <w:rPr>
          <w:rFonts w:ascii="Arial" w:hAnsi="Arial"/>
          <w:sz w:val="22"/>
          <w:szCs w:val="22"/>
        </w:rPr>
        <w:t xml:space="preserve">in </w:t>
      </w:r>
      <w:proofErr w:type="spellStart"/>
      <w:r w:rsidRPr="009D69EE">
        <w:rPr>
          <w:rFonts w:ascii="Arial" w:hAnsi="Arial"/>
          <w:sz w:val="22"/>
          <w:szCs w:val="22"/>
        </w:rPr>
        <w:t>the</w:t>
      </w:r>
      <w:proofErr w:type="spellEnd"/>
      <w:r w:rsidRPr="009D69EE">
        <w:rPr>
          <w:rFonts w:ascii="Arial" w:hAnsi="Arial"/>
          <w:sz w:val="22"/>
          <w:szCs w:val="22"/>
        </w:rPr>
        <w:t xml:space="preserve"> </w:t>
      </w:r>
      <w:proofErr w:type="spellStart"/>
      <w:r w:rsidRPr="009D69EE">
        <w:rPr>
          <w:rFonts w:ascii="Arial" w:hAnsi="Arial"/>
          <w:sz w:val="22"/>
          <w:szCs w:val="22"/>
        </w:rPr>
        <w:t>scope</w:t>
      </w:r>
      <w:proofErr w:type="spellEnd"/>
      <w:r w:rsidRPr="009D69EE">
        <w:rPr>
          <w:rFonts w:ascii="Arial" w:hAnsi="Arial"/>
          <w:sz w:val="22"/>
          <w:szCs w:val="22"/>
        </w:rPr>
        <w:t xml:space="preserve"> </w:t>
      </w:r>
      <w:proofErr w:type="spellStart"/>
      <w:r w:rsidRPr="009D69EE">
        <w:rPr>
          <w:rFonts w:ascii="Arial" w:hAnsi="Arial"/>
          <w:sz w:val="22"/>
          <w:szCs w:val="22"/>
        </w:rPr>
        <w:t>specified</w:t>
      </w:r>
      <w:proofErr w:type="spellEnd"/>
      <w:r w:rsidRPr="009D69EE">
        <w:rPr>
          <w:rFonts w:ascii="Arial" w:hAnsi="Arial"/>
          <w:sz w:val="22"/>
          <w:szCs w:val="22"/>
        </w:rPr>
        <w:t xml:space="preserve"> in Art. </w:t>
      </w:r>
      <w:r w:rsidR="00353D72" w:rsidRPr="009D69EE">
        <w:rPr>
          <w:rFonts w:ascii="Arial" w:hAnsi="Arial"/>
          <w:sz w:val="22"/>
          <w:szCs w:val="22"/>
        </w:rPr>
        <w:t>XI</w:t>
      </w:r>
      <w:r w:rsidRPr="009D69EE">
        <w:rPr>
          <w:rFonts w:ascii="Arial" w:hAnsi="Arial"/>
          <w:sz w:val="22"/>
          <w:szCs w:val="22"/>
        </w:rPr>
        <w:t xml:space="preserve"> </w:t>
      </w:r>
      <w:proofErr w:type="spellStart"/>
      <w:r w:rsidRPr="009D69EE">
        <w:rPr>
          <w:rFonts w:ascii="Arial" w:hAnsi="Arial"/>
          <w:sz w:val="22"/>
        </w:rPr>
        <w:t>hereof</w:t>
      </w:r>
      <w:proofErr w:type="spellEnd"/>
      <w:r w:rsidRPr="009D69EE">
        <w:rPr>
          <w:rFonts w:ascii="Arial" w:hAnsi="Arial"/>
          <w:sz w:val="22"/>
        </w:rPr>
        <w:t xml:space="preserve"> as </w:t>
      </w:r>
      <w:proofErr w:type="spellStart"/>
      <w:r w:rsidRPr="009D69EE">
        <w:rPr>
          <w:rFonts w:ascii="Arial" w:hAnsi="Arial"/>
          <w:sz w:val="22"/>
        </w:rPr>
        <w:t>follows</w:t>
      </w:r>
      <w:proofErr w:type="spellEnd"/>
      <w:r w:rsidRPr="009D69EE">
        <w:rPr>
          <w:rFonts w:ascii="Arial" w:hAnsi="Arial"/>
          <w:sz w:val="22"/>
        </w:rPr>
        <w:t>:</w:t>
      </w:r>
    </w:p>
    <w:p w14:paraId="11A956D5" w14:textId="68FDB253" w:rsidR="008A6DFA" w:rsidRPr="009D69EE"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9D69EE">
        <w:rPr>
          <w:rFonts w:ascii="Arial" w:hAnsi="Arial" w:cs="Arial"/>
          <w:sz w:val="22"/>
        </w:rPr>
        <w:t xml:space="preserve">unit </w:t>
      </w:r>
      <w:proofErr w:type="spellStart"/>
      <w:r w:rsidRPr="009D69EE">
        <w:rPr>
          <w:rFonts w:ascii="Arial" w:hAnsi="Arial" w:cs="Arial"/>
          <w:sz w:val="22"/>
        </w:rPr>
        <w:t>price</w:t>
      </w:r>
      <w:proofErr w:type="spellEnd"/>
      <w:r w:rsidR="008A6DFA" w:rsidRPr="009D69EE">
        <w:rPr>
          <w:rFonts w:ascii="Arial" w:hAnsi="Arial" w:cs="Arial"/>
          <w:sz w:val="22"/>
        </w:rPr>
        <w:t xml:space="preserve"> </w:t>
      </w:r>
      <w:proofErr w:type="spellStart"/>
      <w:r w:rsidRPr="009D69EE">
        <w:rPr>
          <w:rFonts w:ascii="Arial" w:hAnsi="Arial" w:cs="Arial"/>
          <w:sz w:val="22"/>
        </w:rPr>
        <w:t>for</w:t>
      </w:r>
      <w:proofErr w:type="spellEnd"/>
      <w:r w:rsidR="008A6DFA" w:rsidRPr="009D69EE">
        <w:rPr>
          <w:rFonts w:ascii="Arial" w:hAnsi="Arial" w:cs="Arial"/>
          <w:sz w:val="22"/>
        </w:rPr>
        <w:t xml:space="preserve"> 1 </w:t>
      </w:r>
      <w:proofErr w:type="spellStart"/>
      <w:r w:rsidR="008A6DFA" w:rsidRPr="009D69EE">
        <w:rPr>
          <w:rFonts w:ascii="Arial" w:hAnsi="Arial" w:cs="Arial"/>
          <w:sz w:val="22"/>
        </w:rPr>
        <w:t>hour</w:t>
      </w:r>
      <w:proofErr w:type="spellEnd"/>
      <w:r w:rsidR="008A6DFA" w:rsidRPr="009D69EE">
        <w:rPr>
          <w:rFonts w:ascii="Arial" w:hAnsi="Arial" w:cs="Arial"/>
          <w:sz w:val="22"/>
        </w:rPr>
        <w:t xml:space="preserve"> </w:t>
      </w:r>
      <w:proofErr w:type="spellStart"/>
      <w:r w:rsidR="008A6DFA" w:rsidRPr="009D69EE">
        <w:rPr>
          <w:rFonts w:ascii="Arial" w:hAnsi="Arial" w:cs="Arial"/>
          <w:sz w:val="22"/>
        </w:rPr>
        <w:t>of</w:t>
      </w:r>
      <w:proofErr w:type="spellEnd"/>
      <w:r w:rsidR="008A6DFA" w:rsidRPr="009D69EE">
        <w:rPr>
          <w:rFonts w:ascii="Arial" w:hAnsi="Arial" w:cs="Arial"/>
          <w:sz w:val="22"/>
        </w:rPr>
        <w:t xml:space="preserve"> </w:t>
      </w:r>
      <w:proofErr w:type="spellStart"/>
      <w:r w:rsidR="00111F78" w:rsidRPr="009D69EE">
        <w:rPr>
          <w:rFonts w:ascii="Arial" w:hAnsi="Arial" w:cs="Arial"/>
          <w:sz w:val="22"/>
        </w:rPr>
        <w:t>carrying</w:t>
      </w:r>
      <w:proofErr w:type="spellEnd"/>
      <w:r w:rsidR="00111F78" w:rsidRPr="009D69EE">
        <w:rPr>
          <w:rFonts w:ascii="Arial" w:hAnsi="Arial" w:cs="Arial"/>
          <w:sz w:val="22"/>
        </w:rPr>
        <w:t xml:space="preserve"> out a </w:t>
      </w:r>
      <w:proofErr w:type="spellStart"/>
      <w:r w:rsidR="00111F78" w:rsidRPr="009D69EE">
        <w:rPr>
          <w:rFonts w:ascii="Arial" w:hAnsi="Arial" w:cs="Arial"/>
          <w:sz w:val="22"/>
        </w:rPr>
        <w:t>preventive</w:t>
      </w:r>
      <w:proofErr w:type="spellEnd"/>
      <w:r w:rsidR="00111F78" w:rsidRPr="009D69EE">
        <w:rPr>
          <w:rFonts w:ascii="Arial" w:hAnsi="Arial" w:cs="Arial"/>
          <w:sz w:val="22"/>
        </w:rPr>
        <w:t xml:space="preserve"> </w:t>
      </w:r>
      <w:proofErr w:type="spellStart"/>
      <w:r w:rsidR="00111F78" w:rsidRPr="009D69EE">
        <w:rPr>
          <w:rFonts w:ascii="Arial" w:hAnsi="Arial" w:cs="Arial"/>
          <w:sz w:val="22"/>
        </w:rPr>
        <w:t>inspections</w:t>
      </w:r>
      <w:proofErr w:type="spellEnd"/>
      <w:r w:rsidR="00111F78" w:rsidRPr="009D69EE">
        <w:rPr>
          <w:rFonts w:ascii="Arial" w:hAnsi="Arial" w:cs="Arial"/>
          <w:sz w:val="22"/>
        </w:rPr>
        <w:t xml:space="preserve"> and </w:t>
      </w:r>
      <w:proofErr w:type="spellStart"/>
      <w:r w:rsidR="00111F78" w:rsidRPr="009D69EE">
        <w:rPr>
          <w:rFonts w:ascii="Arial" w:hAnsi="Arial" w:cs="Arial"/>
          <w:sz w:val="22"/>
        </w:rPr>
        <w:t>maintenance</w:t>
      </w:r>
      <w:proofErr w:type="spellEnd"/>
      <w:r w:rsidR="00111F78" w:rsidRPr="009D69EE">
        <w:rPr>
          <w:rFonts w:ascii="Arial" w:hAnsi="Arial" w:cs="Arial"/>
          <w:sz w:val="22"/>
        </w:rPr>
        <w:t xml:space="preserve"> </w:t>
      </w:r>
      <w:proofErr w:type="spellStart"/>
      <w:r w:rsidR="00111F78" w:rsidRPr="009D69EE">
        <w:rPr>
          <w:rFonts w:ascii="Arial" w:hAnsi="Arial" w:cs="Arial"/>
          <w:sz w:val="22"/>
        </w:rPr>
        <w:t>or</w:t>
      </w:r>
      <w:proofErr w:type="spellEnd"/>
      <w:r w:rsidR="00111F78" w:rsidRPr="009D69EE">
        <w:rPr>
          <w:rFonts w:ascii="Arial" w:hAnsi="Arial" w:cs="Arial"/>
          <w:sz w:val="22"/>
        </w:rPr>
        <w:t xml:space="preserve"> </w:t>
      </w:r>
      <w:r w:rsidRPr="009D69EE">
        <w:rPr>
          <w:rFonts w:ascii="Arial" w:hAnsi="Arial"/>
          <w:sz w:val="22"/>
          <w:szCs w:val="22"/>
        </w:rPr>
        <w:t>out-</w:t>
      </w:r>
      <w:proofErr w:type="spellStart"/>
      <w:r w:rsidRPr="009D69EE">
        <w:rPr>
          <w:rFonts w:ascii="Arial" w:hAnsi="Arial"/>
          <w:sz w:val="22"/>
          <w:szCs w:val="22"/>
        </w:rPr>
        <w:t>of</w:t>
      </w:r>
      <w:proofErr w:type="spellEnd"/>
      <w:r w:rsidRPr="009D69EE">
        <w:rPr>
          <w:rFonts w:ascii="Arial" w:hAnsi="Arial"/>
          <w:sz w:val="22"/>
          <w:szCs w:val="22"/>
        </w:rPr>
        <w:t xml:space="preserve">-warranty </w:t>
      </w:r>
      <w:proofErr w:type="spellStart"/>
      <w:r w:rsidRPr="009D69EE">
        <w:rPr>
          <w:rFonts w:ascii="Arial" w:hAnsi="Arial"/>
          <w:sz w:val="22"/>
          <w:szCs w:val="22"/>
        </w:rPr>
        <w:t>maintenance</w:t>
      </w:r>
      <w:proofErr w:type="spellEnd"/>
      <w:r w:rsidR="008A6DFA" w:rsidRPr="009D69EE">
        <w:rPr>
          <w:rFonts w:ascii="Arial" w:hAnsi="Arial" w:cs="Arial"/>
          <w:sz w:val="22"/>
        </w:rPr>
        <w:t xml:space="preserve"> </w:t>
      </w:r>
      <w:proofErr w:type="spellStart"/>
      <w:r w:rsidR="008A6DFA" w:rsidRPr="009D69EE">
        <w:rPr>
          <w:rFonts w:ascii="Arial" w:hAnsi="Arial" w:cs="Arial"/>
          <w:sz w:val="22"/>
        </w:rPr>
        <w:t>of</w:t>
      </w:r>
      <w:proofErr w:type="spellEnd"/>
      <w:r w:rsidR="008A6DFA" w:rsidRPr="009D69EE">
        <w:rPr>
          <w:rFonts w:ascii="Arial" w:hAnsi="Arial" w:cs="Arial"/>
          <w:sz w:val="22"/>
        </w:rPr>
        <w:t xml:space="preserve"> </w:t>
      </w:r>
      <w:proofErr w:type="spellStart"/>
      <w:r w:rsidR="008A6DFA" w:rsidRPr="009D69EE">
        <w:rPr>
          <w:rFonts w:ascii="Arial" w:hAnsi="Arial" w:cs="Arial"/>
          <w:sz w:val="22"/>
        </w:rPr>
        <w:t>the</w:t>
      </w:r>
      <w:proofErr w:type="spellEnd"/>
      <w:r w:rsidR="008A6DFA" w:rsidRPr="009D69EE">
        <w:rPr>
          <w:rFonts w:ascii="Arial" w:hAnsi="Arial" w:cs="Arial"/>
          <w:sz w:val="22"/>
        </w:rPr>
        <w:t xml:space="preserve"> </w:t>
      </w:r>
      <w:proofErr w:type="spellStart"/>
      <w:r w:rsidR="008A6DFA" w:rsidRPr="009D69EE">
        <w:rPr>
          <w:rFonts w:ascii="Arial" w:hAnsi="Arial" w:cs="Arial"/>
          <w:sz w:val="22"/>
        </w:rPr>
        <w:t>Device</w:t>
      </w:r>
      <w:proofErr w:type="spellEnd"/>
      <w:r w:rsidR="008A6DFA" w:rsidRPr="009D69EE">
        <w:rPr>
          <w:rFonts w:ascii="Arial" w:hAnsi="Arial" w:cs="Arial"/>
          <w:sz w:val="22"/>
        </w:rPr>
        <w:t xml:space="preserve"> </w:t>
      </w:r>
      <w:proofErr w:type="spellStart"/>
      <w:r w:rsidR="008A6DFA" w:rsidRPr="009D69EE">
        <w:rPr>
          <w:rFonts w:ascii="Arial" w:hAnsi="Arial" w:cs="Arial"/>
          <w:sz w:val="22"/>
        </w:rPr>
        <w:t>during</w:t>
      </w:r>
      <w:proofErr w:type="spellEnd"/>
      <w:r w:rsidR="008A6DFA" w:rsidRPr="009D69EE">
        <w:rPr>
          <w:rFonts w:ascii="Arial" w:hAnsi="Arial" w:cs="Arial"/>
          <w:sz w:val="22"/>
        </w:rPr>
        <w:t xml:space="preserve"> </w:t>
      </w:r>
      <w:proofErr w:type="spellStart"/>
      <w:r w:rsidR="008A6DFA" w:rsidRPr="009D69EE">
        <w:rPr>
          <w:rFonts w:ascii="Arial" w:hAnsi="Arial" w:cs="Arial"/>
          <w:sz w:val="22"/>
        </w:rPr>
        <w:t>the</w:t>
      </w:r>
      <w:proofErr w:type="spellEnd"/>
      <w:r w:rsidR="008A6DFA" w:rsidRPr="009D69EE">
        <w:rPr>
          <w:rFonts w:ascii="Arial" w:hAnsi="Arial" w:cs="Arial"/>
          <w:sz w:val="22"/>
        </w:rPr>
        <w:t xml:space="preserve"> </w:t>
      </w:r>
      <w:proofErr w:type="spellStart"/>
      <w:r w:rsidR="008A6DFA" w:rsidRPr="009D69EE">
        <w:rPr>
          <w:rFonts w:ascii="Arial" w:hAnsi="Arial" w:cs="Arial"/>
          <w:sz w:val="22"/>
        </w:rPr>
        <w:t>Contractor’s</w:t>
      </w:r>
      <w:proofErr w:type="spellEnd"/>
      <w:r w:rsidR="008A6DFA" w:rsidRPr="009D69EE">
        <w:rPr>
          <w:rFonts w:ascii="Arial" w:hAnsi="Arial" w:cs="Arial"/>
          <w:sz w:val="22"/>
        </w:rPr>
        <w:t xml:space="preserve"> </w:t>
      </w:r>
      <w:proofErr w:type="spellStart"/>
      <w:r w:rsidR="008A6DFA" w:rsidRPr="009D69EE">
        <w:rPr>
          <w:rFonts w:ascii="Arial" w:hAnsi="Arial" w:cs="Arial"/>
          <w:sz w:val="22"/>
        </w:rPr>
        <w:t>working</w:t>
      </w:r>
      <w:proofErr w:type="spellEnd"/>
      <w:r w:rsidR="008A6DFA" w:rsidRPr="009D69EE">
        <w:rPr>
          <w:rFonts w:ascii="Arial" w:hAnsi="Arial" w:cs="Arial"/>
          <w:sz w:val="22"/>
        </w:rPr>
        <w:t xml:space="preserve"> </w:t>
      </w:r>
      <w:proofErr w:type="spellStart"/>
      <w:r w:rsidR="008A6DFA" w:rsidRPr="009D69EE">
        <w:rPr>
          <w:rFonts w:ascii="Arial" w:hAnsi="Arial" w:cs="Arial"/>
          <w:sz w:val="22"/>
        </w:rPr>
        <w:t>hours</w:t>
      </w:r>
      <w:proofErr w:type="spellEnd"/>
      <w:r w:rsidR="008A6DFA" w:rsidRPr="009D69EE">
        <w:rPr>
          <w:rFonts w:ascii="Arial" w:hAnsi="Arial" w:cs="Arial"/>
          <w:sz w:val="22"/>
        </w:rPr>
        <w:t xml:space="preserve"> (on </w:t>
      </w:r>
      <w:proofErr w:type="spellStart"/>
      <w:r w:rsidR="008A6DFA" w:rsidRPr="009D69EE">
        <w:rPr>
          <w:rFonts w:ascii="Arial" w:hAnsi="Arial" w:cs="Arial"/>
          <w:sz w:val="22"/>
        </w:rPr>
        <w:t>working</w:t>
      </w:r>
      <w:proofErr w:type="spellEnd"/>
      <w:r w:rsidR="008A6DFA" w:rsidRPr="009D69EE">
        <w:rPr>
          <w:rFonts w:ascii="Arial" w:hAnsi="Arial" w:cs="Arial"/>
          <w:sz w:val="22"/>
        </w:rPr>
        <w:t xml:space="preserve"> </w:t>
      </w:r>
      <w:proofErr w:type="spellStart"/>
      <w:r w:rsidR="008A6DFA" w:rsidRPr="009D69EE">
        <w:rPr>
          <w:rFonts w:ascii="Arial" w:hAnsi="Arial" w:cs="Arial"/>
          <w:sz w:val="22"/>
        </w:rPr>
        <w:t>days</w:t>
      </w:r>
      <w:proofErr w:type="spellEnd"/>
      <w:r w:rsidR="008A6DFA" w:rsidRPr="009D69EE">
        <w:rPr>
          <w:rFonts w:ascii="Arial" w:hAnsi="Arial" w:cs="Arial"/>
          <w:sz w:val="22"/>
        </w:rPr>
        <w:t xml:space="preserve"> </w:t>
      </w:r>
      <w:proofErr w:type="spellStart"/>
      <w:r w:rsidR="008A6DFA" w:rsidRPr="009D69EE">
        <w:rPr>
          <w:rFonts w:ascii="Arial" w:hAnsi="Arial" w:cs="Arial"/>
          <w:sz w:val="22"/>
        </w:rPr>
        <w:t>from</w:t>
      </w:r>
      <w:proofErr w:type="spellEnd"/>
      <w:r w:rsidR="008A6DFA" w:rsidRPr="009D69EE">
        <w:rPr>
          <w:rFonts w:ascii="Arial" w:hAnsi="Arial" w:cs="Arial"/>
          <w:sz w:val="22"/>
        </w:rPr>
        <w:t xml:space="preserve"> 8:00 to 18:00) </w:t>
      </w:r>
      <w:proofErr w:type="spellStart"/>
      <w:r w:rsidR="008A6DFA" w:rsidRPr="009D69EE">
        <w:rPr>
          <w:rFonts w:ascii="Arial" w:hAnsi="Arial" w:cs="Arial"/>
          <w:sz w:val="22"/>
        </w:rPr>
        <w:t>amounting</w:t>
      </w:r>
      <w:proofErr w:type="spellEnd"/>
      <w:r w:rsidR="008A6DFA" w:rsidRPr="009D69EE">
        <w:rPr>
          <w:rFonts w:ascii="Arial" w:hAnsi="Arial" w:cs="Arial"/>
          <w:sz w:val="22"/>
        </w:rPr>
        <w:t xml:space="preserve"> to: </w:t>
      </w:r>
    </w:p>
    <w:p w14:paraId="2874D4EA" w14:textId="674AF124"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190CE1" w:rsidRPr="006B591B">
        <w:rPr>
          <w:rFonts w:ascii="Arial" w:hAnsi="Arial" w:cs="Arial"/>
          <w:b/>
          <w:sz w:val="22"/>
          <w:szCs w:val="22"/>
          <w:highlight w:val="green"/>
          <w:lang w:val="en-GB"/>
        </w:rPr>
        <w:t>[</w:t>
      </w:r>
      <w:r w:rsidR="000A12EF" w:rsidRPr="006B591B">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6B591B">
        <w:rPr>
          <w:rFonts w:ascii="Arial" w:hAnsi="Arial" w:cs="Arial"/>
          <w:b/>
          <w:sz w:val="22"/>
          <w:szCs w:val="22"/>
          <w:highlight w:val="green"/>
          <w:lang w:val="en-GB"/>
        </w:rPr>
        <w:t xml:space="preserve"> shall complete the price with number from the Participant’s </w:t>
      </w:r>
      <w:r w:rsidR="00AE507A" w:rsidRPr="006B591B">
        <w:rPr>
          <w:rFonts w:ascii="Arial" w:hAnsi="Arial" w:cs="Arial"/>
          <w:b/>
          <w:sz w:val="22"/>
          <w:szCs w:val="22"/>
          <w:highlight w:val="green"/>
          <w:lang w:val="en-GB"/>
        </w:rPr>
        <w:t>Tender</w:t>
      </w:r>
      <w:r w:rsidR="00190CE1" w:rsidRPr="006B591B">
        <w:rPr>
          <w:rFonts w:ascii="Arial" w:hAnsi="Arial" w:cs="Arial"/>
          <w:b/>
          <w:sz w:val="22"/>
          <w:szCs w:val="22"/>
          <w:highlight w:val="green"/>
          <w:lang w:val="en-GB"/>
        </w:rPr>
        <w:t>]</w:t>
      </w:r>
      <w:r w:rsidR="00190CE1" w:rsidRPr="009D69EE">
        <w:rPr>
          <w:rFonts w:ascii="Arial" w:hAnsi="Arial" w:cs="Arial"/>
          <w:b/>
          <w:sz w:val="22"/>
          <w:szCs w:val="22"/>
          <w:lang w:val="en-GB"/>
        </w:rPr>
        <w:t xml:space="preserve"> </w:t>
      </w:r>
      <w:r w:rsidR="00190CE1" w:rsidRPr="009D69EE">
        <w:rPr>
          <w:rFonts w:ascii="Arial" w:hAnsi="Arial" w:cs="Arial"/>
          <w:bCs/>
          <w:sz w:val="22"/>
          <w:lang w:val="en-GB"/>
        </w:rPr>
        <w:t>excluding VAT</w:t>
      </w:r>
      <w:r w:rsidRPr="009D69EE">
        <w:rPr>
          <w:rFonts w:ascii="Arial" w:hAnsi="Arial" w:cs="Arial"/>
          <w:sz w:val="22"/>
        </w:rPr>
        <w:t xml:space="preserve"> (</w:t>
      </w:r>
      <w:proofErr w:type="spellStart"/>
      <w:r w:rsidRPr="009D69EE">
        <w:rPr>
          <w:rFonts w:ascii="Arial" w:hAnsi="Arial" w:cs="Arial"/>
          <w:sz w:val="22"/>
        </w:rPr>
        <w:t>mechanical</w:t>
      </w:r>
      <w:proofErr w:type="spellEnd"/>
      <w:r w:rsidRPr="009D69EE">
        <w:rPr>
          <w:rFonts w:ascii="Arial" w:hAnsi="Arial" w:cs="Arial"/>
          <w:sz w:val="22"/>
        </w:rPr>
        <w:t xml:space="preserve"> </w:t>
      </w:r>
      <w:proofErr w:type="spellStart"/>
      <w:r w:rsidRPr="009D69EE">
        <w:rPr>
          <w:rFonts w:ascii="Arial" w:hAnsi="Arial" w:cs="Arial"/>
          <w:sz w:val="22"/>
        </w:rPr>
        <w:t>engineer</w:t>
      </w:r>
      <w:proofErr w:type="spellEnd"/>
      <w:r w:rsidRPr="009D69EE">
        <w:rPr>
          <w:rFonts w:ascii="Arial" w:hAnsi="Arial" w:cs="Arial"/>
          <w:sz w:val="22"/>
        </w:rPr>
        <w:t xml:space="preserve">, </w:t>
      </w:r>
      <w:proofErr w:type="spellStart"/>
      <w:r w:rsidRPr="009D69EE">
        <w:rPr>
          <w:rFonts w:ascii="Arial" w:hAnsi="Arial" w:cs="Arial"/>
          <w:sz w:val="22"/>
        </w:rPr>
        <w:t>instructor</w:t>
      </w:r>
      <w:proofErr w:type="spellEnd"/>
      <w:r w:rsidRPr="009D69EE">
        <w:rPr>
          <w:rFonts w:ascii="Arial" w:hAnsi="Arial" w:cs="Arial"/>
          <w:sz w:val="22"/>
        </w:rPr>
        <w:t xml:space="preserve">), </w:t>
      </w:r>
    </w:p>
    <w:p w14:paraId="2518DCF1" w14:textId="5C29E96A" w:rsidR="008A6DFA" w:rsidRPr="00460E19"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6B591B">
        <w:rPr>
          <w:rFonts w:ascii="Arial" w:hAnsi="Arial" w:cs="Arial"/>
          <w:b/>
          <w:sz w:val="22"/>
          <w:szCs w:val="22"/>
          <w:highlight w:val="green"/>
          <w:lang w:val="en-GB"/>
        </w:rPr>
        <w:t>[</w:t>
      </w:r>
      <w:r w:rsidR="000A12EF" w:rsidRPr="006B591B">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6B591B">
        <w:rPr>
          <w:rFonts w:ascii="Arial" w:hAnsi="Arial" w:cs="Arial"/>
          <w:b/>
          <w:sz w:val="22"/>
          <w:szCs w:val="22"/>
          <w:highlight w:val="green"/>
          <w:lang w:val="en-GB"/>
        </w:rPr>
        <w:t xml:space="preserve"> shall complete the price with number from the Participant’s</w:t>
      </w:r>
      <w:r w:rsidR="00AE507A" w:rsidRPr="006B591B">
        <w:rPr>
          <w:rFonts w:ascii="Arial" w:hAnsi="Arial" w:cs="Arial"/>
          <w:b/>
          <w:sz w:val="22"/>
          <w:szCs w:val="22"/>
          <w:highlight w:val="green"/>
          <w:lang w:val="en-GB"/>
        </w:rPr>
        <w:t xml:space="preserve"> Tender</w:t>
      </w:r>
      <w:r w:rsidR="00C73ADA" w:rsidRPr="006B591B">
        <w:rPr>
          <w:rFonts w:ascii="Arial" w:hAnsi="Arial" w:cs="Arial"/>
          <w:b/>
          <w:sz w:val="22"/>
          <w:szCs w:val="22"/>
          <w:highlight w:val="green"/>
          <w:lang w:val="en-GB"/>
        </w:rPr>
        <w:t>]</w:t>
      </w:r>
      <w:r w:rsidR="008C4A39">
        <w:rPr>
          <w:rFonts w:ascii="Arial" w:hAnsi="Arial" w:cs="Arial"/>
          <w:b/>
          <w:sz w:val="22"/>
          <w:szCs w:val="22"/>
          <w:lang w:val="en-GB"/>
        </w:rPr>
        <w:t xml:space="preserve"> </w:t>
      </w:r>
      <w:r w:rsidR="008C4A39" w:rsidRPr="009D69EE">
        <w:rPr>
          <w:rFonts w:ascii="Arial" w:hAnsi="Arial" w:cs="Arial"/>
          <w:bCs/>
          <w:sz w:val="22"/>
          <w:lang w:val="en-GB"/>
        </w:rPr>
        <w:t xml:space="preserve">excluding </w:t>
      </w:r>
      <w:proofErr w:type="gramStart"/>
      <w:r w:rsidR="008C4A39" w:rsidRPr="009D69EE">
        <w:rPr>
          <w:rFonts w:ascii="Arial" w:hAnsi="Arial" w:cs="Arial"/>
          <w:bCs/>
          <w:sz w:val="22"/>
          <w:lang w:val="en-GB"/>
        </w:rPr>
        <w:t>VAT</w:t>
      </w:r>
      <w:r w:rsidR="008C4A39" w:rsidRPr="009D69EE">
        <w:rPr>
          <w:rFonts w:ascii="Arial" w:hAnsi="Arial" w:cs="Arial"/>
          <w:sz w:val="22"/>
        </w:rPr>
        <w:t xml:space="preserve"> </w:t>
      </w:r>
      <w:r w:rsidRPr="009D69EE">
        <w:rPr>
          <w:rFonts w:ascii="Arial" w:hAnsi="Arial" w:cs="Arial"/>
        </w:rPr>
        <w:t xml:space="preserve"> </w:t>
      </w:r>
      <w:r w:rsidRPr="009D69EE">
        <w:rPr>
          <w:rFonts w:ascii="Arial" w:hAnsi="Arial" w:cs="Arial"/>
          <w:sz w:val="22"/>
        </w:rPr>
        <w:t>(</w:t>
      </w:r>
      <w:proofErr w:type="spellStart"/>
      <w:proofErr w:type="gramEnd"/>
      <w:r w:rsidRPr="009D69EE">
        <w:rPr>
          <w:rFonts w:ascii="Arial" w:hAnsi="Arial" w:cs="Arial"/>
          <w:sz w:val="22"/>
        </w:rPr>
        <w:t>electrical</w:t>
      </w:r>
      <w:proofErr w:type="spellEnd"/>
      <w:r w:rsidRPr="009D69EE">
        <w:rPr>
          <w:rFonts w:ascii="Arial" w:hAnsi="Arial" w:cs="Arial"/>
          <w:sz w:val="22"/>
        </w:rPr>
        <w:t xml:space="preserve"> </w:t>
      </w:r>
      <w:proofErr w:type="spellStart"/>
      <w:r w:rsidRPr="009D69EE">
        <w:rPr>
          <w:rFonts w:ascii="Arial" w:hAnsi="Arial" w:cs="Arial"/>
          <w:sz w:val="22"/>
        </w:rPr>
        <w:t>engineer</w:t>
      </w:r>
      <w:proofErr w:type="spellEnd"/>
      <w:r w:rsidRPr="009D69EE">
        <w:rPr>
          <w:rFonts w:ascii="Arial" w:hAnsi="Arial" w:cs="Arial"/>
          <w:sz w:val="22"/>
        </w:rPr>
        <w:t xml:space="preserve">, </w:t>
      </w:r>
      <w:proofErr w:type="spellStart"/>
      <w:r w:rsidRPr="009D69EE">
        <w:rPr>
          <w:rFonts w:ascii="Arial" w:hAnsi="Arial" w:cs="Arial"/>
          <w:sz w:val="22"/>
        </w:rPr>
        <w:t>specialist</w:t>
      </w:r>
      <w:proofErr w:type="spellEnd"/>
      <w:r w:rsidRPr="009D69EE">
        <w:rPr>
          <w:rFonts w:ascii="Arial" w:hAnsi="Arial" w:cs="Arial"/>
          <w:sz w:val="22"/>
        </w:rPr>
        <w:t>)</w:t>
      </w:r>
      <w:r w:rsidR="00E57CAB" w:rsidRPr="009D69EE">
        <w:rPr>
          <w:rFonts w:ascii="Arial" w:hAnsi="Arial" w:cs="Arial"/>
          <w:sz w:val="22"/>
        </w:rPr>
        <w:t>,</w:t>
      </w:r>
    </w:p>
    <w:p w14:paraId="3E94B722" w14:textId="319C372D" w:rsidR="00E57CAB" w:rsidRPr="009D69EE" w:rsidRDefault="00E57CAB" w:rsidP="00E57CAB">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Pr="006B591B">
        <w:rPr>
          <w:rFonts w:ascii="Arial" w:hAnsi="Arial" w:cs="Arial"/>
          <w:b/>
          <w:sz w:val="22"/>
          <w:szCs w:val="22"/>
          <w:highlight w:val="green"/>
          <w:lang w:val="en-GB"/>
        </w:rPr>
        <w:t>[</w:t>
      </w:r>
      <w:r w:rsidR="000A12EF" w:rsidRPr="006B591B">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6B591B">
        <w:rPr>
          <w:rFonts w:ascii="Arial" w:hAnsi="Arial" w:cs="Arial"/>
          <w:b/>
          <w:sz w:val="22"/>
          <w:szCs w:val="22"/>
          <w:highlight w:val="green"/>
          <w:lang w:val="en-GB"/>
        </w:rPr>
        <w:t xml:space="preserve"> shall complete the price with number from the Participant’s </w:t>
      </w:r>
      <w:r w:rsidR="00AE507A" w:rsidRPr="006B591B">
        <w:rPr>
          <w:rFonts w:ascii="Arial" w:hAnsi="Arial" w:cs="Arial"/>
          <w:b/>
          <w:sz w:val="22"/>
          <w:szCs w:val="22"/>
          <w:highlight w:val="green"/>
          <w:lang w:val="en-GB"/>
        </w:rPr>
        <w:t>Tender</w:t>
      </w:r>
      <w:r w:rsidRPr="006B591B">
        <w:rPr>
          <w:rFonts w:ascii="Arial" w:hAnsi="Arial" w:cs="Arial"/>
          <w:b/>
          <w:sz w:val="22"/>
          <w:szCs w:val="22"/>
          <w:highlight w:val="green"/>
          <w:lang w:val="en-GB"/>
        </w:rPr>
        <w:t>]</w:t>
      </w:r>
      <w:r w:rsidRPr="009D69EE">
        <w:rPr>
          <w:rFonts w:ascii="Arial" w:hAnsi="Arial" w:cs="Arial"/>
        </w:rPr>
        <w:t xml:space="preserve"> </w:t>
      </w:r>
      <w:r w:rsidR="008C4A39" w:rsidRPr="009D69EE">
        <w:rPr>
          <w:rFonts w:ascii="Arial" w:hAnsi="Arial" w:cs="Arial"/>
          <w:bCs/>
          <w:sz w:val="22"/>
          <w:lang w:val="en-GB"/>
        </w:rPr>
        <w:t xml:space="preserve">excluding </w:t>
      </w:r>
      <w:proofErr w:type="gramStart"/>
      <w:r w:rsidR="008C4A39" w:rsidRPr="009D69EE">
        <w:rPr>
          <w:rFonts w:ascii="Arial" w:hAnsi="Arial" w:cs="Arial"/>
          <w:bCs/>
          <w:sz w:val="22"/>
          <w:lang w:val="en-GB"/>
        </w:rPr>
        <w:t>VAT</w:t>
      </w:r>
      <w:r w:rsidR="008C4A39" w:rsidRPr="009D69EE">
        <w:rPr>
          <w:rFonts w:ascii="Arial" w:hAnsi="Arial" w:cs="Arial"/>
          <w:sz w:val="22"/>
        </w:rPr>
        <w:t xml:space="preserve">  </w:t>
      </w:r>
      <w:r w:rsidRPr="009D69EE">
        <w:rPr>
          <w:rFonts w:ascii="Arial" w:hAnsi="Arial" w:cs="Arial"/>
          <w:sz w:val="22"/>
        </w:rPr>
        <w:t>(</w:t>
      </w:r>
      <w:proofErr w:type="gramEnd"/>
      <w:r w:rsidRPr="009D69EE">
        <w:rPr>
          <w:rFonts w:ascii="Arial" w:hAnsi="Arial" w:cs="Arial"/>
          <w:sz w:val="22"/>
        </w:rPr>
        <w:t xml:space="preserve">SW </w:t>
      </w:r>
      <w:proofErr w:type="spellStart"/>
      <w:r w:rsidRPr="009D69EE">
        <w:rPr>
          <w:rFonts w:ascii="Arial" w:hAnsi="Arial" w:cs="Arial"/>
          <w:sz w:val="22"/>
        </w:rPr>
        <w:t>specialist</w:t>
      </w:r>
      <w:proofErr w:type="spellEnd"/>
      <w:r w:rsidRPr="009D69EE">
        <w:rPr>
          <w:rFonts w:ascii="Arial" w:hAnsi="Arial" w:cs="Arial"/>
          <w:sz w:val="22"/>
        </w:rPr>
        <w:t xml:space="preserve">), </w:t>
      </w:r>
    </w:p>
    <w:p w14:paraId="45E0CB6A" w14:textId="2CEC5C1B" w:rsidR="008A6DFA" w:rsidRPr="009D69EE" w:rsidRDefault="00CE1B80" w:rsidP="009C410E">
      <w:pPr>
        <w:numPr>
          <w:ilvl w:val="1"/>
          <w:numId w:val="36"/>
        </w:numPr>
        <w:tabs>
          <w:tab w:val="num" w:pos="709"/>
        </w:tabs>
        <w:suppressAutoHyphens w:val="0"/>
        <w:overflowPunct/>
        <w:autoSpaceDE/>
        <w:spacing w:after="120"/>
        <w:ind w:left="709" w:hanging="283"/>
        <w:jc w:val="both"/>
        <w:textAlignment w:val="auto"/>
        <w:rPr>
          <w:rFonts w:ascii="Arial" w:hAnsi="Arial" w:cs="Arial"/>
          <w:sz w:val="22"/>
          <w:szCs w:val="22"/>
        </w:rPr>
      </w:pPr>
      <w:r w:rsidRPr="009D69EE">
        <w:rPr>
          <w:rFonts w:ascii="Arial" w:hAnsi="Arial" w:cs="Arial"/>
          <w:sz w:val="22"/>
        </w:rPr>
        <w:t xml:space="preserve">unit </w:t>
      </w:r>
      <w:proofErr w:type="spellStart"/>
      <w:r w:rsidRPr="009D69EE">
        <w:rPr>
          <w:rFonts w:ascii="Arial" w:hAnsi="Arial" w:cs="Arial"/>
          <w:sz w:val="22"/>
        </w:rPr>
        <w:t>price</w:t>
      </w:r>
      <w:proofErr w:type="spellEnd"/>
      <w:r w:rsidRPr="009D69EE">
        <w:rPr>
          <w:rFonts w:ascii="Arial" w:hAnsi="Arial" w:cs="Arial"/>
          <w:sz w:val="22"/>
        </w:rPr>
        <w:t xml:space="preserve"> </w:t>
      </w:r>
      <w:proofErr w:type="spellStart"/>
      <w:r w:rsidRPr="009D69EE">
        <w:rPr>
          <w:rFonts w:ascii="Arial" w:hAnsi="Arial" w:cs="Arial"/>
          <w:sz w:val="22"/>
        </w:rPr>
        <w:t>for</w:t>
      </w:r>
      <w:proofErr w:type="spellEnd"/>
      <w:r w:rsidRPr="009D69EE">
        <w:rPr>
          <w:rFonts w:ascii="Arial" w:hAnsi="Arial" w:cs="Arial"/>
          <w:sz w:val="22"/>
        </w:rPr>
        <w:t xml:space="preserve"> 1 </w:t>
      </w:r>
      <w:proofErr w:type="spellStart"/>
      <w:r w:rsidRPr="009D69EE">
        <w:rPr>
          <w:rFonts w:ascii="Arial" w:hAnsi="Arial" w:cs="Arial"/>
          <w:sz w:val="22"/>
        </w:rPr>
        <w:t>hour</w:t>
      </w:r>
      <w:proofErr w:type="spellEnd"/>
      <w:r w:rsidRPr="009D69EE">
        <w:rPr>
          <w:rFonts w:ascii="Arial" w:hAnsi="Arial" w:cs="Arial"/>
          <w:sz w:val="22"/>
        </w:rPr>
        <w:t xml:space="preserve"> </w:t>
      </w:r>
      <w:proofErr w:type="spellStart"/>
      <w:r w:rsidRPr="009D69EE">
        <w:rPr>
          <w:rFonts w:ascii="Arial" w:hAnsi="Arial" w:cs="Arial"/>
          <w:sz w:val="22"/>
        </w:rPr>
        <w:t>of</w:t>
      </w:r>
      <w:proofErr w:type="spellEnd"/>
      <w:r w:rsidRPr="009D69EE">
        <w:rPr>
          <w:rFonts w:ascii="Arial" w:hAnsi="Arial" w:cs="Arial"/>
          <w:sz w:val="22"/>
        </w:rPr>
        <w:t xml:space="preserve"> </w:t>
      </w:r>
      <w:r w:rsidRPr="009D69EE">
        <w:rPr>
          <w:rFonts w:ascii="Arial" w:hAnsi="Arial"/>
          <w:sz w:val="22"/>
          <w:szCs w:val="22"/>
        </w:rPr>
        <w:t>out-</w:t>
      </w:r>
      <w:proofErr w:type="spellStart"/>
      <w:r w:rsidRPr="009D69EE">
        <w:rPr>
          <w:rFonts w:ascii="Arial" w:hAnsi="Arial"/>
          <w:sz w:val="22"/>
          <w:szCs w:val="22"/>
        </w:rPr>
        <w:t>of</w:t>
      </w:r>
      <w:proofErr w:type="spellEnd"/>
      <w:r w:rsidRPr="009D69EE">
        <w:rPr>
          <w:rFonts w:ascii="Arial" w:hAnsi="Arial"/>
          <w:sz w:val="22"/>
          <w:szCs w:val="22"/>
        </w:rPr>
        <w:t xml:space="preserve">-warranty </w:t>
      </w:r>
      <w:proofErr w:type="spellStart"/>
      <w:r w:rsidRPr="009D69EE">
        <w:rPr>
          <w:rFonts w:ascii="Arial" w:hAnsi="Arial"/>
          <w:sz w:val="22"/>
          <w:szCs w:val="22"/>
        </w:rPr>
        <w:t>maintenance</w:t>
      </w:r>
      <w:proofErr w:type="spellEnd"/>
      <w:r w:rsidRPr="009D69EE">
        <w:rPr>
          <w:rFonts w:ascii="Arial" w:hAnsi="Arial" w:cs="Arial"/>
          <w:sz w:val="22"/>
        </w:rPr>
        <w:t xml:space="preserve"> </w:t>
      </w:r>
      <w:proofErr w:type="spellStart"/>
      <w:r w:rsidRPr="009D69EE">
        <w:rPr>
          <w:rFonts w:ascii="Arial" w:hAnsi="Arial" w:cs="Arial"/>
          <w:sz w:val="22"/>
        </w:rPr>
        <w:t>of</w:t>
      </w:r>
      <w:proofErr w:type="spellEnd"/>
      <w:r w:rsidRPr="009D69EE">
        <w:rPr>
          <w:rFonts w:ascii="Arial" w:hAnsi="Arial" w:cs="Arial"/>
          <w:sz w:val="22"/>
        </w:rPr>
        <w:t xml:space="preserve"> </w:t>
      </w:r>
      <w:proofErr w:type="spellStart"/>
      <w:r w:rsidRPr="009D69EE">
        <w:rPr>
          <w:rFonts w:ascii="Arial" w:hAnsi="Arial" w:cs="Arial"/>
          <w:sz w:val="22"/>
        </w:rPr>
        <w:t>the</w:t>
      </w:r>
      <w:proofErr w:type="spellEnd"/>
      <w:r w:rsidRPr="009D69EE">
        <w:rPr>
          <w:rFonts w:ascii="Arial" w:hAnsi="Arial" w:cs="Arial"/>
          <w:sz w:val="22"/>
        </w:rPr>
        <w:t xml:space="preserve"> </w:t>
      </w:r>
      <w:proofErr w:type="spellStart"/>
      <w:r w:rsidRPr="009D69EE">
        <w:rPr>
          <w:rFonts w:ascii="Arial" w:hAnsi="Arial" w:cs="Arial"/>
          <w:sz w:val="22"/>
        </w:rPr>
        <w:t>Device</w:t>
      </w:r>
      <w:proofErr w:type="spellEnd"/>
      <w:r w:rsidR="008A6DFA" w:rsidRPr="009D69EE">
        <w:rPr>
          <w:rFonts w:ascii="Arial" w:hAnsi="Arial" w:cs="Arial"/>
          <w:sz w:val="22"/>
        </w:rPr>
        <w:t xml:space="preserve"> </w:t>
      </w:r>
      <w:proofErr w:type="spellStart"/>
      <w:r w:rsidR="008A6DFA" w:rsidRPr="009D69EE">
        <w:rPr>
          <w:rFonts w:ascii="Arial" w:hAnsi="Arial" w:cs="Arial"/>
          <w:sz w:val="22"/>
        </w:rPr>
        <w:t>outside</w:t>
      </w:r>
      <w:proofErr w:type="spellEnd"/>
      <w:r w:rsidR="008A6DFA" w:rsidRPr="009D69EE">
        <w:rPr>
          <w:rFonts w:ascii="Arial" w:hAnsi="Arial" w:cs="Arial"/>
          <w:sz w:val="22"/>
        </w:rPr>
        <w:t xml:space="preserve"> </w:t>
      </w:r>
      <w:proofErr w:type="spellStart"/>
      <w:r w:rsidR="008A6DFA" w:rsidRPr="009D69EE">
        <w:rPr>
          <w:rFonts w:ascii="Arial" w:hAnsi="Arial" w:cs="Arial"/>
          <w:sz w:val="22"/>
        </w:rPr>
        <w:t>the</w:t>
      </w:r>
      <w:proofErr w:type="spellEnd"/>
      <w:r w:rsidR="008A6DFA" w:rsidRPr="009D69EE">
        <w:rPr>
          <w:rFonts w:ascii="Arial" w:hAnsi="Arial" w:cs="Arial"/>
          <w:sz w:val="22"/>
        </w:rPr>
        <w:t xml:space="preserve"> </w:t>
      </w:r>
      <w:proofErr w:type="spellStart"/>
      <w:r w:rsidR="008A6DFA" w:rsidRPr="009D69EE">
        <w:rPr>
          <w:rFonts w:ascii="Arial" w:hAnsi="Arial" w:cs="Arial"/>
          <w:sz w:val="22"/>
        </w:rPr>
        <w:t>Contractor’s</w:t>
      </w:r>
      <w:proofErr w:type="spellEnd"/>
      <w:r w:rsidR="008A6DFA" w:rsidRPr="009D69EE">
        <w:rPr>
          <w:rFonts w:ascii="Arial" w:hAnsi="Arial" w:cs="Arial"/>
          <w:sz w:val="22"/>
        </w:rPr>
        <w:t xml:space="preserve"> </w:t>
      </w:r>
      <w:proofErr w:type="spellStart"/>
      <w:r w:rsidR="008A6DFA" w:rsidRPr="009D69EE">
        <w:rPr>
          <w:rFonts w:ascii="Arial" w:hAnsi="Arial" w:cs="Arial"/>
          <w:sz w:val="22"/>
        </w:rPr>
        <w:t>regular</w:t>
      </w:r>
      <w:proofErr w:type="spellEnd"/>
      <w:r w:rsidR="008A6DFA" w:rsidRPr="009D69EE">
        <w:rPr>
          <w:rFonts w:ascii="Arial" w:hAnsi="Arial" w:cs="Arial"/>
          <w:sz w:val="22"/>
        </w:rPr>
        <w:t xml:space="preserve"> </w:t>
      </w:r>
      <w:proofErr w:type="spellStart"/>
      <w:r w:rsidR="008A6DFA" w:rsidRPr="009D69EE">
        <w:rPr>
          <w:rFonts w:ascii="Arial" w:hAnsi="Arial" w:cs="Arial"/>
          <w:sz w:val="22"/>
        </w:rPr>
        <w:t>working</w:t>
      </w:r>
      <w:proofErr w:type="spellEnd"/>
      <w:r w:rsidR="008A6DFA" w:rsidRPr="009D69EE">
        <w:rPr>
          <w:rFonts w:ascii="Arial" w:hAnsi="Arial" w:cs="Arial"/>
          <w:sz w:val="22"/>
        </w:rPr>
        <w:t xml:space="preserve"> </w:t>
      </w:r>
      <w:proofErr w:type="spellStart"/>
      <w:r w:rsidR="008A6DFA" w:rsidRPr="009D69EE">
        <w:rPr>
          <w:rFonts w:ascii="Arial" w:hAnsi="Arial" w:cs="Arial"/>
          <w:sz w:val="22"/>
        </w:rPr>
        <w:t>hours</w:t>
      </w:r>
      <w:proofErr w:type="spellEnd"/>
      <w:r w:rsidR="008A6DFA" w:rsidRPr="009D69EE">
        <w:rPr>
          <w:rFonts w:ascii="Arial" w:hAnsi="Arial" w:cs="Arial"/>
          <w:sz w:val="22"/>
        </w:rPr>
        <w:t xml:space="preserve"> (on </w:t>
      </w:r>
      <w:proofErr w:type="spellStart"/>
      <w:r w:rsidR="008A6DFA" w:rsidRPr="009D69EE">
        <w:rPr>
          <w:rFonts w:ascii="Arial" w:hAnsi="Arial" w:cs="Arial"/>
          <w:sz w:val="22"/>
        </w:rPr>
        <w:t>working</w:t>
      </w:r>
      <w:proofErr w:type="spellEnd"/>
      <w:r w:rsidR="008A6DFA" w:rsidRPr="009D69EE">
        <w:rPr>
          <w:rFonts w:ascii="Arial" w:hAnsi="Arial" w:cs="Arial"/>
          <w:sz w:val="22"/>
        </w:rPr>
        <w:t xml:space="preserve"> </w:t>
      </w:r>
      <w:proofErr w:type="spellStart"/>
      <w:r w:rsidR="008A6DFA" w:rsidRPr="009D69EE">
        <w:rPr>
          <w:rFonts w:ascii="Arial" w:hAnsi="Arial" w:cs="Arial"/>
          <w:sz w:val="22"/>
        </w:rPr>
        <w:t>days</w:t>
      </w:r>
      <w:proofErr w:type="spellEnd"/>
      <w:r w:rsidR="008A6DFA" w:rsidRPr="009D69EE">
        <w:rPr>
          <w:rFonts w:ascii="Arial" w:hAnsi="Arial" w:cs="Arial"/>
          <w:sz w:val="22"/>
        </w:rPr>
        <w:t xml:space="preserve"> </w:t>
      </w:r>
      <w:proofErr w:type="spellStart"/>
      <w:r w:rsidR="008A6DFA" w:rsidRPr="009D69EE">
        <w:rPr>
          <w:rFonts w:ascii="Arial" w:hAnsi="Arial" w:cs="Arial"/>
          <w:sz w:val="22"/>
        </w:rPr>
        <w:t>from</w:t>
      </w:r>
      <w:proofErr w:type="spellEnd"/>
      <w:r w:rsidR="008A6DFA" w:rsidRPr="009D69EE">
        <w:rPr>
          <w:rFonts w:ascii="Arial" w:hAnsi="Arial" w:cs="Arial"/>
          <w:sz w:val="22"/>
        </w:rPr>
        <w:t xml:space="preserve"> 18:00 to 8:00):</w:t>
      </w:r>
      <w:r w:rsidR="008A6DFA" w:rsidRPr="009D69EE">
        <w:rPr>
          <w:rFonts w:ascii="Arial" w:hAnsi="Arial" w:cs="Arial"/>
        </w:rPr>
        <w:tab/>
      </w:r>
    </w:p>
    <w:p w14:paraId="5BE86E62" w14:textId="1E5E93FD"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w:t>
      </w:r>
      <w:r w:rsidR="000A12EF" w:rsidRPr="009F52CA">
        <w:rPr>
          <w:rFonts w:ascii="Arial" w:hAnsi="Arial" w:cs="Arial"/>
          <w:b/>
          <w:sz w:val="22"/>
          <w:szCs w:val="22"/>
          <w:highlight w:val="green"/>
          <w:lang w:val="en-GB"/>
        </w:rPr>
        <w:t xml:space="preserve"> </w:t>
      </w:r>
      <w:r w:rsidR="00AE507A" w:rsidRPr="009F52CA">
        <w:rPr>
          <w:rFonts w:ascii="Arial" w:hAnsi="Arial" w:cs="Arial"/>
          <w:b/>
          <w:sz w:val="22"/>
          <w:szCs w:val="22"/>
          <w:highlight w:val="green"/>
          <w:lang w:val="en-GB"/>
        </w:rPr>
        <w:t>Tender</w:t>
      </w:r>
      <w:r w:rsidR="00C73ADA" w:rsidRPr="009F52CA">
        <w:rPr>
          <w:rFonts w:ascii="Arial" w:hAnsi="Arial" w:cs="Arial"/>
          <w:b/>
          <w:sz w:val="22"/>
          <w:szCs w:val="22"/>
          <w:highlight w:val="green"/>
          <w:lang w:val="en-GB"/>
        </w:rPr>
        <w:t>]</w:t>
      </w:r>
      <w:r w:rsidRPr="009D69EE">
        <w:rPr>
          <w:rFonts w:ascii="Arial" w:hAnsi="Arial" w:cs="Arial"/>
          <w:sz w:val="22"/>
        </w:rPr>
        <w:t xml:space="preserve"> </w:t>
      </w:r>
      <w:r w:rsidR="008C4A39" w:rsidRPr="009D69EE">
        <w:rPr>
          <w:rFonts w:ascii="Arial" w:hAnsi="Arial" w:cs="Arial"/>
          <w:bCs/>
          <w:sz w:val="22"/>
          <w:lang w:val="en-GB"/>
        </w:rPr>
        <w:t xml:space="preserve">excluding </w:t>
      </w:r>
      <w:proofErr w:type="gramStart"/>
      <w:r w:rsidR="008C4A39" w:rsidRPr="009D69EE">
        <w:rPr>
          <w:rFonts w:ascii="Arial" w:hAnsi="Arial" w:cs="Arial"/>
          <w:bCs/>
          <w:sz w:val="22"/>
          <w:lang w:val="en-GB"/>
        </w:rPr>
        <w:t>VAT</w:t>
      </w:r>
      <w:r w:rsidR="008C4A39" w:rsidRPr="009D69EE">
        <w:rPr>
          <w:rFonts w:ascii="Arial" w:hAnsi="Arial" w:cs="Arial"/>
          <w:sz w:val="22"/>
        </w:rPr>
        <w:t xml:space="preserve">  </w:t>
      </w:r>
      <w:r w:rsidRPr="009D69EE">
        <w:rPr>
          <w:rFonts w:ascii="Arial" w:hAnsi="Arial" w:cs="Arial"/>
          <w:sz w:val="22"/>
        </w:rPr>
        <w:t>(</w:t>
      </w:r>
      <w:proofErr w:type="spellStart"/>
      <w:proofErr w:type="gramEnd"/>
      <w:r w:rsidRPr="009D69EE">
        <w:rPr>
          <w:rFonts w:ascii="Arial" w:hAnsi="Arial" w:cs="Arial"/>
          <w:sz w:val="22"/>
        </w:rPr>
        <w:t>mechanical</w:t>
      </w:r>
      <w:proofErr w:type="spellEnd"/>
      <w:r w:rsidRPr="009D69EE">
        <w:rPr>
          <w:rFonts w:ascii="Arial" w:hAnsi="Arial" w:cs="Arial"/>
          <w:sz w:val="22"/>
        </w:rPr>
        <w:t xml:space="preserve"> </w:t>
      </w:r>
      <w:proofErr w:type="spellStart"/>
      <w:r w:rsidRPr="009D69EE">
        <w:rPr>
          <w:rFonts w:ascii="Arial" w:hAnsi="Arial" w:cs="Arial"/>
          <w:sz w:val="22"/>
        </w:rPr>
        <w:t>engineer</w:t>
      </w:r>
      <w:proofErr w:type="spellEnd"/>
      <w:r w:rsidRPr="009D69EE">
        <w:rPr>
          <w:rFonts w:ascii="Arial" w:hAnsi="Arial" w:cs="Arial"/>
          <w:sz w:val="22"/>
        </w:rPr>
        <w:t xml:space="preserve">, </w:t>
      </w:r>
      <w:proofErr w:type="spellStart"/>
      <w:r w:rsidRPr="009D69EE">
        <w:rPr>
          <w:rFonts w:ascii="Arial" w:hAnsi="Arial" w:cs="Arial"/>
          <w:sz w:val="22"/>
        </w:rPr>
        <w:t>instructor</w:t>
      </w:r>
      <w:proofErr w:type="spellEnd"/>
      <w:r w:rsidRPr="009D69EE">
        <w:rPr>
          <w:rFonts w:ascii="Arial" w:hAnsi="Arial" w:cs="Arial"/>
          <w:sz w:val="22"/>
        </w:rPr>
        <w:t xml:space="preserve">), </w:t>
      </w:r>
    </w:p>
    <w:p w14:paraId="7EDF8D60" w14:textId="62F29374"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w:t>
      </w:r>
      <w:r w:rsidR="000A12EF" w:rsidRPr="009F52CA">
        <w:rPr>
          <w:rFonts w:ascii="Arial" w:hAnsi="Arial" w:cs="Arial"/>
          <w:b/>
          <w:sz w:val="22"/>
          <w:szCs w:val="22"/>
          <w:highlight w:val="green"/>
          <w:lang w:val="en-GB"/>
        </w:rPr>
        <w:t xml:space="preserve"> </w:t>
      </w:r>
      <w:r w:rsidR="00AE507A" w:rsidRPr="009F52CA">
        <w:rPr>
          <w:rFonts w:ascii="Arial" w:hAnsi="Arial" w:cs="Arial"/>
          <w:b/>
          <w:sz w:val="22"/>
          <w:szCs w:val="22"/>
          <w:highlight w:val="green"/>
          <w:lang w:val="en-GB"/>
        </w:rPr>
        <w:t>Tender</w:t>
      </w:r>
      <w:r w:rsidR="00C73ADA" w:rsidRPr="009F52CA">
        <w:rPr>
          <w:rFonts w:ascii="Arial" w:hAnsi="Arial" w:cs="Arial"/>
          <w:b/>
          <w:sz w:val="22"/>
          <w:szCs w:val="22"/>
          <w:highlight w:val="green"/>
          <w:lang w:val="en-GB"/>
        </w:rPr>
        <w:t>]</w:t>
      </w:r>
      <w:r w:rsidRPr="009D69EE">
        <w:rPr>
          <w:rFonts w:ascii="Arial" w:hAnsi="Arial" w:cs="Arial"/>
          <w:sz w:val="22"/>
        </w:rPr>
        <w:t xml:space="preserve"> </w:t>
      </w:r>
      <w:r w:rsidR="008C4A39" w:rsidRPr="009D69EE">
        <w:rPr>
          <w:rFonts w:ascii="Arial" w:hAnsi="Arial" w:cs="Arial"/>
          <w:bCs/>
          <w:sz w:val="22"/>
          <w:lang w:val="en-GB"/>
        </w:rPr>
        <w:t xml:space="preserve">excluding </w:t>
      </w:r>
      <w:proofErr w:type="gramStart"/>
      <w:r w:rsidR="008C4A39" w:rsidRPr="009D69EE">
        <w:rPr>
          <w:rFonts w:ascii="Arial" w:hAnsi="Arial" w:cs="Arial"/>
          <w:bCs/>
          <w:sz w:val="22"/>
          <w:lang w:val="en-GB"/>
        </w:rPr>
        <w:t>VAT</w:t>
      </w:r>
      <w:r w:rsidR="008C4A39" w:rsidRPr="009D69EE">
        <w:rPr>
          <w:rFonts w:ascii="Arial" w:hAnsi="Arial" w:cs="Arial"/>
          <w:sz w:val="22"/>
        </w:rPr>
        <w:t xml:space="preserve">  </w:t>
      </w:r>
      <w:r w:rsidRPr="009D69EE">
        <w:rPr>
          <w:rFonts w:ascii="Arial" w:hAnsi="Arial" w:cs="Arial"/>
          <w:sz w:val="22"/>
        </w:rPr>
        <w:t>(</w:t>
      </w:r>
      <w:proofErr w:type="spellStart"/>
      <w:proofErr w:type="gramEnd"/>
      <w:r w:rsidRPr="009D69EE">
        <w:rPr>
          <w:rFonts w:ascii="Arial" w:hAnsi="Arial" w:cs="Arial"/>
          <w:sz w:val="22"/>
        </w:rPr>
        <w:t>electrical</w:t>
      </w:r>
      <w:proofErr w:type="spellEnd"/>
      <w:r w:rsidRPr="009D69EE">
        <w:rPr>
          <w:rFonts w:ascii="Arial" w:hAnsi="Arial" w:cs="Arial"/>
          <w:sz w:val="22"/>
        </w:rPr>
        <w:t xml:space="preserve"> </w:t>
      </w:r>
      <w:proofErr w:type="spellStart"/>
      <w:r w:rsidRPr="009D69EE">
        <w:rPr>
          <w:rFonts w:ascii="Arial" w:hAnsi="Arial" w:cs="Arial"/>
          <w:sz w:val="22"/>
        </w:rPr>
        <w:t>engineer</w:t>
      </w:r>
      <w:proofErr w:type="spellEnd"/>
      <w:r w:rsidRPr="009D69EE">
        <w:rPr>
          <w:rFonts w:ascii="Arial" w:hAnsi="Arial" w:cs="Arial"/>
          <w:sz w:val="22"/>
        </w:rPr>
        <w:t xml:space="preserve">, </w:t>
      </w:r>
      <w:proofErr w:type="spellStart"/>
      <w:r w:rsidRPr="009D69EE">
        <w:rPr>
          <w:rFonts w:ascii="Arial" w:hAnsi="Arial" w:cs="Arial"/>
          <w:sz w:val="22"/>
        </w:rPr>
        <w:t>specialist</w:t>
      </w:r>
      <w:proofErr w:type="spellEnd"/>
      <w:r w:rsidRPr="009D69EE">
        <w:rPr>
          <w:rFonts w:ascii="Arial" w:hAnsi="Arial" w:cs="Arial"/>
          <w:sz w:val="22"/>
        </w:rPr>
        <w:t>)</w:t>
      </w:r>
    </w:p>
    <w:p w14:paraId="223E9596" w14:textId="59C9D9CA" w:rsidR="00600178" w:rsidRPr="009D69EE" w:rsidRDefault="00600178" w:rsidP="00600178">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Pr="009F52CA">
        <w:rPr>
          <w:rFonts w:ascii="Arial" w:hAnsi="Arial" w:cs="Arial"/>
          <w:b/>
          <w:sz w:val="22"/>
          <w:szCs w:val="22"/>
          <w:highlight w:val="green"/>
          <w:lang w:val="en-GB"/>
        </w:rPr>
        <w:t xml:space="preserve"> shall complete the price with number from the Participant’s Tender]</w:t>
      </w:r>
      <w:r w:rsidRPr="009D69EE">
        <w:rPr>
          <w:rFonts w:ascii="Arial" w:hAnsi="Arial" w:cs="Arial"/>
        </w:rPr>
        <w:t xml:space="preserve"> </w:t>
      </w:r>
      <w:r w:rsidR="008C4A39" w:rsidRPr="009D69EE">
        <w:rPr>
          <w:rFonts w:ascii="Arial" w:hAnsi="Arial" w:cs="Arial"/>
          <w:bCs/>
          <w:sz w:val="22"/>
          <w:lang w:val="en-GB"/>
        </w:rPr>
        <w:t xml:space="preserve">excluding </w:t>
      </w:r>
      <w:proofErr w:type="gramStart"/>
      <w:r w:rsidR="008C4A39" w:rsidRPr="009D69EE">
        <w:rPr>
          <w:rFonts w:ascii="Arial" w:hAnsi="Arial" w:cs="Arial"/>
          <w:bCs/>
          <w:sz w:val="22"/>
          <w:lang w:val="en-GB"/>
        </w:rPr>
        <w:t>VAT</w:t>
      </w:r>
      <w:r w:rsidR="008C4A39" w:rsidRPr="009D69EE">
        <w:rPr>
          <w:rFonts w:ascii="Arial" w:hAnsi="Arial" w:cs="Arial"/>
          <w:sz w:val="22"/>
        </w:rPr>
        <w:t xml:space="preserve">  </w:t>
      </w:r>
      <w:r w:rsidRPr="009D69EE">
        <w:rPr>
          <w:rFonts w:ascii="Arial" w:hAnsi="Arial" w:cs="Arial"/>
          <w:sz w:val="22"/>
        </w:rPr>
        <w:t>(</w:t>
      </w:r>
      <w:proofErr w:type="gramEnd"/>
      <w:r w:rsidRPr="009D69EE">
        <w:rPr>
          <w:rFonts w:ascii="Arial" w:hAnsi="Arial" w:cs="Arial"/>
          <w:sz w:val="22"/>
        </w:rPr>
        <w:t xml:space="preserve">SW </w:t>
      </w:r>
      <w:proofErr w:type="spellStart"/>
      <w:r w:rsidRPr="009D69EE">
        <w:rPr>
          <w:rFonts w:ascii="Arial" w:hAnsi="Arial" w:cs="Arial"/>
          <w:sz w:val="22"/>
        </w:rPr>
        <w:t>specialist</w:t>
      </w:r>
      <w:proofErr w:type="spellEnd"/>
      <w:r w:rsidRPr="009D69EE">
        <w:rPr>
          <w:rFonts w:ascii="Arial" w:hAnsi="Arial" w:cs="Arial"/>
          <w:sz w:val="22"/>
        </w:rPr>
        <w:t xml:space="preserve">), </w:t>
      </w:r>
    </w:p>
    <w:p w14:paraId="613F8BAB" w14:textId="09D12613" w:rsidR="008A6DFA" w:rsidRPr="009D69EE" w:rsidRDefault="00CE1B80" w:rsidP="009C410E">
      <w:pPr>
        <w:pStyle w:val="Zkladntextodsazen2"/>
        <w:numPr>
          <w:ilvl w:val="1"/>
          <w:numId w:val="36"/>
        </w:numPr>
        <w:tabs>
          <w:tab w:val="num" w:pos="709"/>
          <w:tab w:val="left" w:pos="5245"/>
        </w:tabs>
        <w:suppressAutoHyphens w:val="0"/>
        <w:overflowPunct/>
        <w:autoSpaceDE/>
        <w:spacing w:line="240" w:lineRule="auto"/>
        <w:ind w:left="709" w:hanging="283"/>
        <w:jc w:val="both"/>
        <w:textAlignment w:val="auto"/>
        <w:rPr>
          <w:rFonts w:ascii="Arial" w:hAnsi="Arial" w:cs="Arial"/>
          <w:sz w:val="22"/>
          <w:szCs w:val="22"/>
        </w:rPr>
      </w:pPr>
      <w:r w:rsidRPr="009D69EE">
        <w:rPr>
          <w:rFonts w:ascii="Arial" w:hAnsi="Arial" w:cs="Arial"/>
          <w:sz w:val="22"/>
        </w:rPr>
        <w:t xml:space="preserve">unit </w:t>
      </w:r>
      <w:proofErr w:type="spellStart"/>
      <w:r w:rsidRPr="009D69EE">
        <w:rPr>
          <w:rFonts w:ascii="Arial" w:hAnsi="Arial" w:cs="Arial"/>
          <w:sz w:val="22"/>
        </w:rPr>
        <w:t>price</w:t>
      </w:r>
      <w:proofErr w:type="spellEnd"/>
      <w:r w:rsidRPr="009D69EE">
        <w:rPr>
          <w:rFonts w:ascii="Arial" w:hAnsi="Arial" w:cs="Arial"/>
          <w:sz w:val="22"/>
        </w:rPr>
        <w:t xml:space="preserve"> </w:t>
      </w:r>
      <w:proofErr w:type="spellStart"/>
      <w:r w:rsidRPr="009D69EE">
        <w:rPr>
          <w:rFonts w:ascii="Arial" w:hAnsi="Arial" w:cs="Arial"/>
          <w:sz w:val="22"/>
        </w:rPr>
        <w:t>for</w:t>
      </w:r>
      <w:proofErr w:type="spellEnd"/>
      <w:r w:rsidRPr="009D69EE">
        <w:rPr>
          <w:rFonts w:ascii="Arial" w:hAnsi="Arial" w:cs="Arial"/>
          <w:sz w:val="22"/>
        </w:rPr>
        <w:t xml:space="preserve"> 1 </w:t>
      </w:r>
      <w:proofErr w:type="spellStart"/>
      <w:r w:rsidRPr="009D69EE">
        <w:rPr>
          <w:rFonts w:ascii="Arial" w:hAnsi="Arial" w:cs="Arial"/>
          <w:sz w:val="22"/>
        </w:rPr>
        <w:t>hour</w:t>
      </w:r>
      <w:proofErr w:type="spellEnd"/>
      <w:r w:rsidRPr="009D69EE">
        <w:rPr>
          <w:rFonts w:ascii="Arial" w:hAnsi="Arial" w:cs="Arial"/>
          <w:sz w:val="22"/>
        </w:rPr>
        <w:t xml:space="preserve"> </w:t>
      </w:r>
      <w:proofErr w:type="spellStart"/>
      <w:r w:rsidRPr="009D69EE">
        <w:rPr>
          <w:rFonts w:ascii="Arial" w:hAnsi="Arial" w:cs="Arial"/>
          <w:sz w:val="22"/>
        </w:rPr>
        <w:t>of</w:t>
      </w:r>
      <w:proofErr w:type="spellEnd"/>
      <w:r w:rsidRPr="009D69EE">
        <w:rPr>
          <w:rFonts w:ascii="Arial" w:hAnsi="Arial" w:cs="Arial"/>
          <w:sz w:val="22"/>
        </w:rPr>
        <w:t xml:space="preserve"> </w:t>
      </w:r>
      <w:r w:rsidRPr="009D69EE">
        <w:rPr>
          <w:rFonts w:ascii="Arial" w:hAnsi="Arial"/>
          <w:sz w:val="22"/>
          <w:szCs w:val="22"/>
        </w:rPr>
        <w:t>out-</w:t>
      </w:r>
      <w:proofErr w:type="spellStart"/>
      <w:r w:rsidRPr="009D69EE">
        <w:rPr>
          <w:rFonts w:ascii="Arial" w:hAnsi="Arial"/>
          <w:sz w:val="22"/>
          <w:szCs w:val="22"/>
        </w:rPr>
        <w:t>of</w:t>
      </w:r>
      <w:proofErr w:type="spellEnd"/>
      <w:r w:rsidRPr="009D69EE">
        <w:rPr>
          <w:rFonts w:ascii="Arial" w:hAnsi="Arial"/>
          <w:sz w:val="22"/>
          <w:szCs w:val="22"/>
        </w:rPr>
        <w:t xml:space="preserve">-warranty </w:t>
      </w:r>
      <w:proofErr w:type="spellStart"/>
      <w:r w:rsidRPr="009D69EE">
        <w:rPr>
          <w:rFonts w:ascii="Arial" w:hAnsi="Arial"/>
          <w:sz w:val="22"/>
          <w:szCs w:val="22"/>
        </w:rPr>
        <w:t>maintenance</w:t>
      </w:r>
      <w:proofErr w:type="spellEnd"/>
      <w:r w:rsidRPr="009D69EE">
        <w:rPr>
          <w:rFonts w:ascii="Arial" w:hAnsi="Arial" w:cs="Arial"/>
          <w:sz w:val="22"/>
        </w:rPr>
        <w:t xml:space="preserve"> </w:t>
      </w:r>
      <w:proofErr w:type="spellStart"/>
      <w:r w:rsidRPr="009D69EE">
        <w:rPr>
          <w:rFonts w:ascii="Arial" w:hAnsi="Arial" w:cs="Arial"/>
          <w:sz w:val="22"/>
        </w:rPr>
        <w:t>of</w:t>
      </w:r>
      <w:proofErr w:type="spellEnd"/>
      <w:r w:rsidRPr="009D69EE">
        <w:rPr>
          <w:rFonts w:ascii="Arial" w:hAnsi="Arial" w:cs="Arial"/>
          <w:sz w:val="22"/>
        </w:rPr>
        <w:t xml:space="preserve"> </w:t>
      </w:r>
      <w:proofErr w:type="spellStart"/>
      <w:r w:rsidRPr="009D69EE">
        <w:rPr>
          <w:rFonts w:ascii="Arial" w:hAnsi="Arial" w:cs="Arial"/>
          <w:sz w:val="22"/>
        </w:rPr>
        <w:t>the</w:t>
      </w:r>
      <w:proofErr w:type="spellEnd"/>
      <w:r w:rsidRPr="009D69EE">
        <w:rPr>
          <w:rFonts w:ascii="Arial" w:hAnsi="Arial" w:cs="Arial"/>
          <w:sz w:val="22"/>
        </w:rPr>
        <w:t xml:space="preserve"> </w:t>
      </w:r>
      <w:proofErr w:type="spellStart"/>
      <w:r w:rsidRPr="009D69EE">
        <w:rPr>
          <w:rFonts w:ascii="Arial" w:hAnsi="Arial" w:cs="Arial"/>
          <w:sz w:val="22"/>
        </w:rPr>
        <w:t>Device</w:t>
      </w:r>
      <w:proofErr w:type="spellEnd"/>
      <w:r w:rsidR="008A6DFA" w:rsidRPr="009D69EE">
        <w:rPr>
          <w:rFonts w:ascii="Arial" w:hAnsi="Arial" w:cs="Arial"/>
          <w:sz w:val="22"/>
        </w:rPr>
        <w:t xml:space="preserve"> on </w:t>
      </w:r>
      <w:proofErr w:type="spellStart"/>
      <w:r w:rsidR="008A6DFA" w:rsidRPr="009D69EE">
        <w:rPr>
          <w:rFonts w:ascii="Arial" w:hAnsi="Arial" w:cs="Arial"/>
          <w:sz w:val="22"/>
        </w:rPr>
        <w:t>Saturdays</w:t>
      </w:r>
      <w:proofErr w:type="spellEnd"/>
      <w:r w:rsidR="008A6DFA" w:rsidRPr="009D69EE">
        <w:rPr>
          <w:rFonts w:ascii="Arial" w:hAnsi="Arial" w:cs="Arial"/>
          <w:sz w:val="22"/>
        </w:rPr>
        <w:t xml:space="preserve"> and </w:t>
      </w:r>
      <w:proofErr w:type="spellStart"/>
      <w:r w:rsidR="008A6DFA" w:rsidRPr="009D69EE">
        <w:rPr>
          <w:rFonts w:ascii="Arial" w:hAnsi="Arial" w:cs="Arial"/>
          <w:sz w:val="22"/>
        </w:rPr>
        <w:t>Sundays</w:t>
      </w:r>
      <w:proofErr w:type="spellEnd"/>
      <w:r w:rsidR="008A6DFA" w:rsidRPr="009D69EE">
        <w:rPr>
          <w:rFonts w:ascii="Arial" w:hAnsi="Arial" w:cs="Arial"/>
          <w:sz w:val="22"/>
        </w:rPr>
        <w:t xml:space="preserve"> </w:t>
      </w:r>
      <w:proofErr w:type="spellStart"/>
      <w:r w:rsidR="008A6DFA" w:rsidRPr="009D69EE">
        <w:rPr>
          <w:rFonts w:ascii="Arial" w:hAnsi="Arial" w:cs="Arial"/>
          <w:sz w:val="22"/>
        </w:rPr>
        <w:t>or</w:t>
      </w:r>
      <w:proofErr w:type="spellEnd"/>
      <w:r w:rsidR="008A6DFA" w:rsidRPr="009D69EE">
        <w:rPr>
          <w:rFonts w:ascii="Arial" w:hAnsi="Arial" w:cs="Arial"/>
          <w:sz w:val="22"/>
        </w:rPr>
        <w:t xml:space="preserve"> on public </w:t>
      </w:r>
      <w:proofErr w:type="spellStart"/>
      <w:r w:rsidR="008A6DFA" w:rsidRPr="009D69EE">
        <w:rPr>
          <w:rFonts w:ascii="Arial" w:hAnsi="Arial" w:cs="Arial"/>
          <w:sz w:val="22"/>
        </w:rPr>
        <w:t>holidays</w:t>
      </w:r>
      <w:proofErr w:type="spellEnd"/>
      <w:r w:rsidRPr="009D69EE">
        <w:rPr>
          <w:rFonts w:ascii="Arial" w:hAnsi="Arial" w:cs="Arial"/>
          <w:sz w:val="22"/>
        </w:rPr>
        <w:t xml:space="preserve"> </w:t>
      </w:r>
      <w:r w:rsidR="00D77E3D" w:rsidRPr="0099735D">
        <w:rPr>
          <w:rFonts w:ascii="Arial" w:hAnsi="Arial" w:cs="Arial"/>
          <w:sz w:val="22"/>
          <w:szCs w:val="22"/>
          <w:lang w:val="en-GB"/>
        </w:rPr>
        <w:t xml:space="preserve">observed in the </w:t>
      </w:r>
      <w:r w:rsidR="00D77E3D">
        <w:rPr>
          <w:rFonts w:ascii="Arial" w:hAnsi="Arial" w:cs="Arial"/>
          <w:sz w:val="22"/>
          <w:szCs w:val="22"/>
          <w:lang w:val="en-GB"/>
        </w:rPr>
        <w:t>Contractor</w:t>
      </w:r>
      <w:r w:rsidR="00D77E3D" w:rsidRPr="0099735D">
        <w:rPr>
          <w:rFonts w:ascii="Arial" w:hAnsi="Arial" w:cs="Arial"/>
          <w:sz w:val="22"/>
          <w:szCs w:val="22"/>
          <w:lang w:val="en-GB"/>
        </w:rPr>
        <w:t>’s country, respectively in the country of residence of a local representative if that representative performs the repair</w:t>
      </w:r>
      <w:r w:rsidR="008A6DFA" w:rsidRPr="009D69EE">
        <w:rPr>
          <w:rFonts w:ascii="Arial" w:hAnsi="Arial" w:cs="Arial"/>
          <w:sz w:val="22"/>
        </w:rPr>
        <w:t>:</w:t>
      </w:r>
      <w:r w:rsidR="008A6DFA" w:rsidRPr="009D69EE">
        <w:rPr>
          <w:rFonts w:ascii="Arial" w:hAnsi="Arial" w:cs="Arial"/>
        </w:rPr>
        <w:tab/>
      </w:r>
    </w:p>
    <w:p w14:paraId="5DDDF942" w14:textId="2CE4C445"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 xml:space="preserve">EUR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 Tender</w:t>
      </w:r>
      <w:r w:rsidR="00C73ADA" w:rsidRPr="009F52CA">
        <w:rPr>
          <w:rFonts w:ascii="Arial" w:hAnsi="Arial" w:cs="Arial"/>
          <w:b/>
          <w:sz w:val="22"/>
          <w:szCs w:val="22"/>
          <w:highlight w:val="green"/>
          <w:lang w:val="en-GB"/>
        </w:rPr>
        <w:t>]</w:t>
      </w:r>
      <w:r w:rsidRPr="009D69EE">
        <w:rPr>
          <w:rFonts w:ascii="Arial" w:hAnsi="Arial" w:cs="Arial"/>
          <w:sz w:val="22"/>
        </w:rPr>
        <w:t xml:space="preserve"> </w:t>
      </w:r>
      <w:r w:rsidR="008C4A39" w:rsidRPr="009D69EE">
        <w:rPr>
          <w:rFonts w:ascii="Arial" w:hAnsi="Arial" w:cs="Arial"/>
          <w:bCs/>
          <w:sz w:val="22"/>
          <w:lang w:val="en-GB"/>
        </w:rPr>
        <w:t xml:space="preserve">excluding </w:t>
      </w:r>
      <w:proofErr w:type="gramStart"/>
      <w:r w:rsidR="008C4A39" w:rsidRPr="009D69EE">
        <w:rPr>
          <w:rFonts w:ascii="Arial" w:hAnsi="Arial" w:cs="Arial"/>
          <w:bCs/>
          <w:sz w:val="22"/>
          <w:lang w:val="en-GB"/>
        </w:rPr>
        <w:t>VAT</w:t>
      </w:r>
      <w:r w:rsidR="008C4A39" w:rsidRPr="009D69EE">
        <w:rPr>
          <w:rFonts w:ascii="Arial" w:hAnsi="Arial" w:cs="Arial"/>
          <w:sz w:val="22"/>
        </w:rPr>
        <w:t xml:space="preserve">  </w:t>
      </w:r>
      <w:r w:rsidRPr="009D69EE">
        <w:rPr>
          <w:rFonts w:ascii="Arial" w:hAnsi="Arial" w:cs="Arial"/>
          <w:sz w:val="22"/>
        </w:rPr>
        <w:t>(</w:t>
      </w:r>
      <w:proofErr w:type="spellStart"/>
      <w:proofErr w:type="gramEnd"/>
      <w:r w:rsidRPr="009D69EE">
        <w:rPr>
          <w:rFonts w:ascii="Arial" w:hAnsi="Arial" w:cs="Arial"/>
          <w:sz w:val="22"/>
        </w:rPr>
        <w:t>mechanical</w:t>
      </w:r>
      <w:proofErr w:type="spellEnd"/>
      <w:r w:rsidRPr="009D69EE">
        <w:rPr>
          <w:rFonts w:ascii="Arial" w:hAnsi="Arial" w:cs="Arial"/>
          <w:sz w:val="22"/>
        </w:rPr>
        <w:t xml:space="preserve"> </w:t>
      </w:r>
      <w:proofErr w:type="spellStart"/>
      <w:r w:rsidRPr="009D69EE">
        <w:rPr>
          <w:rFonts w:ascii="Arial" w:hAnsi="Arial" w:cs="Arial"/>
          <w:sz w:val="22"/>
        </w:rPr>
        <w:t>engineer</w:t>
      </w:r>
      <w:proofErr w:type="spellEnd"/>
      <w:r w:rsidRPr="009D69EE">
        <w:rPr>
          <w:rFonts w:ascii="Arial" w:hAnsi="Arial" w:cs="Arial"/>
          <w:sz w:val="22"/>
        </w:rPr>
        <w:t xml:space="preserve">, </w:t>
      </w:r>
      <w:proofErr w:type="spellStart"/>
      <w:r w:rsidRPr="009D69EE">
        <w:rPr>
          <w:rFonts w:ascii="Arial" w:hAnsi="Arial" w:cs="Arial"/>
          <w:sz w:val="22"/>
        </w:rPr>
        <w:t>instructor</w:t>
      </w:r>
      <w:proofErr w:type="spellEnd"/>
      <w:r w:rsidRPr="009D69EE">
        <w:rPr>
          <w:rFonts w:ascii="Arial" w:hAnsi="Arial" w:cs="Arial"/>
          <w:sz w:val="22"/>
        </w:rPr>
        <w:t xml:space="preserve">), </w:t>
      </w:r>
    </w:p>
    <w:p w14:paraId="27B04686" w14:textId="2F9F8A12" w:rsidR="008A6DFA" w:rsidRPr="009D69EE" w:rsidRDefault="008A6DFA" w:rsidP="009C410E">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00C73ADA"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w:t>
      </w:r>
      <w:proofErr w:type="spellStart"/>
      <w:r w:rsidR="000A12EF" w:rsidRPr="009F52CA">
        <w:rPr>
          <w:rFonts w:ascii="Arial" w:hAnsi="Arial" w:cs="Arial"/>
          <w:b/>
          <w:sz w:val="22"/>
          <w:szCs w:val="22"/>
          <w:highlight w:val="green"/>
          <w:lang w:val="en-GB"/>
        </w:rPr>
        <w:t>Participan</w:t>
      </w:r>
      <w:r w:rsidR="00AE507A" w:rsidRPr="009F52CA">
        <w:rPr>
          <w:rFonts w:ascii="Arial" w:hAnsi="Arial" w:cs="Arial"/>
          <w:b/>
          <w:sz w:val="22"/>
          <w:szCs w:val="22"/>
          <w:highlight w:val="green"/>
          <w:lang w:val="en-GB"/>
        </w:rPr>
        <w:t>’s</w:t>
      </w:r>
      <w:proofErr w:type="spellEnd"/>
      <w:r w:rsidR="00AE507A" w:rsidRPr="009F52CA">
        <w:rPr>
          <w:rFonts w:ascii="Arial" w:hAnsi="Arial" w:cs="Arial"/>
          <w:b/>
          <w:sz w:val="22"/>
          <w:szCs w:val="22"/>
          <w:highlight w:val="green"/>
          <w:lang w:val="en-GB"/>
        </w:rPr>
        <w:t xml:space="preserve"> Tender</w:t>
      </w:r>
      <w:r w:rsidR="00C73ADA" w:rsidRPr="009F52CA">
        <w:rPr>
          <w:rFonts w:ascii="Arial" w:hAnsi="Arial" w:cs="Arial"/>
          <w:b/>
          <w:sz w:val="22"/>
          <w:szCs w:val="22"/>
          <w:highlight w:val="green"/>
          <w:lang w:val="en-GB"/>
        </w:rPr>
        <w:t>]</w:t>
      </w:r>
      <w:r w:rsidR="008C4A39">
        <w:rPr>
          <w:rFonts w:ascii="Arial" w:hAnsi="Arial" w:cs="Arial"/>
          <w:b/>
          <w:sz w:val="22"/>
          <w:szCs w:val="22"/>
          <w:lang w:val="en-GB"/>
        </w:rPr>
        <w:t xml:space="preserve"> </w:t>
      </w:r>
      <w:r w:rsidR="008C4A39" w:rsidRPr="009D69EE">
        <w:rPr>
          <w:rFonts w:ascii="Arial" w:hAnsi="Arial" w:cs="Arial"/>
          <w:bCs/>
          <w:sz w:val="22"/>
          <w:lang w:val="en-GB"/>
        </w:rPr>
        <w:t xml:space="preserve">excluding </w:t>
      </w:r>
      <w:proofErr w:type="gramStart"/>
      <w:r w:rsidR="008C4A39" w:rsidRPr="009D69EE">
        <w:rPr>
          <w:rFonts w:ascii="Arial" w:hAnsi="Arial" w:cs="Arial"/>
          <w:bCs/>
          <w:sz w:val="22"/>
          <w:lang w:val="en-GB"/>
        </w:rPr>
        <w:t>VAT</w:t>
      </w:r>
      <w:r w:rsidR="008C4A39" w:rsidRPr="009D69EE">
        <w:rPr>
          <w:rFonts w:ascii="Arial" w:hAnsi="Arial" w:cs="Arial"/>
          <w:sz w:val="22"/>
        </w:rPr>
        <w:t xml:space="preserve"> </w:t>
      </w:r>
      <w:r w:rsidR="00C73ADA" w:rsidRPr="009D69EE">
        <w:rPr>
          <w:rFonts w:ascii="Arial" w:hAnsi="Arial" w:cs="Arial"/>
        </w:rPr>
        <w:t xml:space="preserve"> </w:t>
      </w:r>
      <w:r w:rsidRPr="009D69EE">
        <w:rPr>
          <w:rFonts w:ascii="Arial" w:hAnsi="Arial" w:cs="Arial"/>
          <w:sz w:val="22"/>
        </w:rPr>
        <w:t>(</w:t>
      </w:r>
      <w:proofErr w:type="spellStart"/>
      <w:proofErr w:type="gramEnd"/>
      <w:r w:rsidRPr="009D69EE">
        <w:rPr>
          <w:rFonts w:ascii="Arial" w:hAnsi="Arial" w:cs="Arial"/>
          <w:sz w:val="22"/>
        </w:rPr>
        <w:t>electrical</w:t>
      </w:r>
      <w:proofErr w:type="spellEnd"/>
      <w:r w:rsidRPr="009D69EE">
        <w:rPr>
          <w:rFonts w:ascii="Arial" w:hAnsi="Arial" w:cs="Arial"/>
          <w:sz w:val="22"/>
        </w:rPr>
        <w:t xml:space="preserve"> </w:t>
      </w:r>
      <w:proofErr w:type="spellStart"/>
      <w:r w:rsidRPr="009D69EE">
        <w:rPr>
          <w:rFonts w:ascii="Arial" w:hAnsi="Arial" w:cs="Arial"/>
          <w:sz w:val="22"/>
        </w:rPr>
        <w:t>engineer</w:t>
      </w:r>
      <w:proofErr w:type="spellEnd"/>
      <w:r w:rsidRPr="009D69EE">
        <w:rPr>
          <w:rFonts w:ascii="Arial" w:hAnsi="Arial" w:cs="Arial"/>
          <w:sz w:val="22"/>
        </w:rPr>
        <w:t xml:space="preserve">, </w:t>
      </w:r>
      <w:proofErr w:type="spellStart"/>
      <w:r w:rsidRPr="009D69EE">
        <w:rPr>
          <w:rFonts w:ascii="Arial" w:hAnsi="Arial" w:cs="Arial"/>
          <w:sz w:val="22"/>
        </w:rPr>
        <w:t>specialist</w:t>
      </w:r>
      <w:proofErr w:type="spellEnd"/>
      <w:r w:rsidRPr="009D69EE">
        <w:rPr>
          <w:rFonts w:ascii="Arial" w:hAnsi="Arial" w:cs="Arial"/>
          <w:sz w:val="22"/>
        </w:rPr>
        <w:t xml:space="preserve">), </w:t>
      </w:r>
    </w:p>
    <w:p w14:paraId="3024F5BC" w14:textId="304F3A87" w:rsidR="00091123" w:rsidRPr="009F52CA" w:rsidRDefault="00091123" w:rsidP="009F52CA">
      <w:pPr>
        <w:pStyle w:val="Odstavecseseznamem"/>
        <w:numPr>
          <w:ilvl w:val="7"/>
          <w:numId w:val="34"/>
        </w:numPr>
        <w:suppressAutoHyphens w:val="0"/>
        <w:overflowPunct/>
        <w:autoSpaceDE/>
        <w:spacing w:after="120"/>
        <w:ind w:left="1843"/>
        <w:jc w:val="both"/>
        <w:textAlignment w:val="auto"/>
        <w:rPr>
          <w:rFonts w:ascii="Arial" w:hAnsi="Arial" w:cs="Arial"/>
          <w:sz w:val="22"/>
          <w:szCs w:val="22"/>
        </w:rPr>
      </w:pPr>
      <w:r w:rsidRPr="009D69EE">
        <w:rPr>
          <w:rFonts w:ascii="Arial" w:hAnsi="Arial" w:cs="Arial"/>
          <w:b/>
          <w:bCs/>
        </w:rPr>
        <w:t>EUR</w:t>
      </w:r>
      <w:r w:rsidRPr="009D69EE">
        <w:rPr>
          <w:rFonts w:ascii="Arial" w:hAnsi="Arial" w:cs="Arial"/>
        </w:rPr>
        <w:t xml:space="preserve"> </w:t>
      </w:r>
      <w:r w:rsidRPr="009F52CA">
        <w:rPr>
          <w:rFonts w:ascii="Arial" w:hAnsi="Arial" w:cs="Arial"/>
          <w:b/>
          <w:sz w:val="22"/>
          <w:szCs w:val="22"/>
          <w:highlight w:val="green"/>
          <w:lang w:val="en-GB"/>
        </w:rPr>
        <w:t>[</w:t>
      </w:r>
      <w:r w:rsidR="000A12EF" w:rsidRPr="009F52CA">
        <w:rPr>
          <w:rFonts w:ascii="Arial" w:hAnsi="Arial" w:cs="Arial"/>
          <w:b/>
          <w:sz w:val="22"/>
          <w:szCs w:val="22"/>
          <w:highlight w:val="green"/>
          <w:lang w:val="en-GB"/>
        </w:rPr>
        <w:t xml:space="preserve">the Contracting </w:t>
      </w:r>
      <w:r w:rsidR="000C739D">
        <w:rPr>
          <w:rFonts w:ascii="Arial" w:hAnsi="Arial" w:cs="Arial"/>
          <w:b/>
          <w:sz w:val="22"/>
          <w:szCs w:val="22"/>
          <w:highlight w:val="green"/>
          <w:lang w:val="en-GB"/>
        </w:rPr>
        <w:t>Authority</w:t>
      </w:r>
      <w:r w:rsidR="000A12EF" w:rsidRPr="009F52CA">
        <w:rPr>
          <w:rFonts w:ascii="Arial" w:hAnsi="Arial" w:cs="Arial"/>
          <w:b/>
          <w:sz w:val="22"/>
          <w:szCs w:val="22"/>
          <w:highlight w:val="green"/>
          <w:lang w:val="en-GB"/>
        </w:rPr>
        <w:t xml:space="preserve"> shall complete the price with number from the Participant</w:t>
      </w:r>
      <w:r w:rsidR="00AE507A" w:rsidRPr="009F52CA">
        <w:rPr>
          <w:rFonts w:ascii="Arial" w:hAnsi="Arial" w:cs="Arial"/>
          <w:b/>
          <w:sz w:val="22"/>
          <w:szCs w:val="22"/>
          <w:highlight w:val="green"/>
          <w:lang w:val="en-GB"/>
        </w:rPr>
        <w:t>’s</w:t>
      </w:r>
      <w:r w:rsidR="000A12EF" w:rsidRPr="009F52CA">
        <w:rPr>
          <w:rFonts w:ascii="Arial" w:hAnsi="Arial" w:cs="Arial"/>
          <w:b/>
          <w:sz w:val="22"/>
          <w:szCs w:val="22"/>
          <w:highlight w:val="green"/>
          <w:lang w:val="en-GB"/>
        </w:rPr>
        <w:t xml:space="preserve"> </w:t>
      </w:r>
      <w:proofErr w:type="gramStart"/>
      <w:r w:rsidR="00AE507A" w:rsidRPr="009F52CA">
        <w:rPr>
          <w:rFonts w:ascii="Arial" w:hAnsi="Arial" w:cs="Arial"/>
          <w:b/>
          <w:sz w:val="22"/>
          <w:szCs w:val="22"/>
          <w:highlight w:val="green"/>
          <w:lang w:val="en-GB"/>
        </w:rPr>
        <w:t>Tender</w:t>
      </w:r>
      <w:r w:rsidRPr="009F52CA">
        <w:rPr>
          <w:rFonts w:ascii="Arial" w:hAnsi="Arial" w:cs="Arial"/>
          <w:b/>
          <w:sz w:val="22"/>
          <w:szCs w:val="22"/>
          <w:highlight w:val="green"/>
          <w:lang w:val="en-GB"/>
        </w:rPr>
        <w:t>]</w:t>
      </w:r>
      <w:r w:rsidRPr="009D69EE">
        <w:rPr>
          <w:rFonts w:ascii="Arial" w:hAnsi="Arial" w:cs="Arial"/>
        </w:rPr>
        <w:t xml:space="preserve"> </w:t>
      </w:r>
      <w:r w:rsidR="008C4A39">
        <w:rPr>
          <w:rFonts w:ascii="Arial" w:hAnsi="Arial" w:cs="Arial"/>
        </w:rPr>
        <w:t xml:space="preserve"> </w:t>
      </w:r>
      <w:r w:rsidR="008C4A39" w:rsidRPr="009D69EE">
        <w:rPr>
          <w:rFonts w:ascii="Arial" w:hAnsi="Arial" w:cs="Arial"/>
          <w:bCs/>
          <w:sz w:val="22"/>
          <w:lang w:val="en-GB"/>
        </w:rPr>
        <w:t>excluding</w:t>
      </w:r>
      <w:proofErr w:type="gramEnd"/>
      <w:r w:rsidR="008C4A39" w:rsidRPr="009D69EE">
        <w:rPr>
          <w:rFonts w:ascii="Arial" w:hAnsi="Arial" w:cs="Arial"/>
          <w:bCs/>
          <w:sz w:val="22"/>
          <w:lang w:val="en-GB"/>
        </w:rPr>
        <w:t xml:space="preserve"> VAT</w:t>
      </w:r>
      <w:r w:rsidR="008C4A39" w:rsidRPr="009D69EE">
        <w:rPr>
          <w:rFonts w:ascii="Arial" w:hAnsi="Arial" w:cs="Arial"/>
          <w:sz w:val="22"/>
        </w:rPr>
        <w:t xml:space="preserve">  </w:t>
      </w:r>
      <w:r w:rsidRPr="009D69EE">
        <w:rPr>
          <w:rFonts w:ascii="Arial" w:hAnsi="Arial" w:cs="Arial"/>
          <w:sz w:val="22"/>
        </w:rPr>
        <w:t xml:space="preserve">(SW </w:t>
      </w:r>
      <w:proofErr w:type="spellStart"/>
      <w:r w:rsidRPr="009D69EE">
        <w:rPr>
          <w:rFonts w:ascii="Arial" w:hAnsi="Arial" w:cs="Arial"/>
          <w:sz w:val="22"/>
        </w:rPr>
        <w:t>specialist</w:t>
      </w:r>
      <w:proofErr w:type="spellEnd"/>
      <w:r w:rsidRPr="009D69EE">
        <w:rPr>
          <w:rFonts w:ascii="Arial" w:hAnsi="Arial" w:cs="Arial"/>
          <w:sz w:val="22"/>
        </w:rPr>
        <w:t xml:space="preserve">), </w:t>
      </w:r>
    </w:p>
    <w:p w14:paraId="076B1A79" w14:textId="70963E0D" w:rsidR="004C13A4" w:rsidRPr="009D69EE" w:rsidRDefault="00DF4CD4" w:rsidP="009C410E">
      <w:pPr>
        <w:pStyle w:val="Kapitola1"/>
        <w:numPr>
          <w:ilvl w:val="1"/>
          <w:numId w:val="36"/>
        </w:numPr>
        <w:ind w:left="851" w:hanging="425"/>
      </w:pPr>
      <w:r w:rsidRPr="009D69EE">
        <w:rPr>
          <w:lang w:val="cs-CZ"/>
        </w:rPr>
        <w:lastRenderedPageBreak/>
        <w:t>l</w:t>
      </w:r>
      <w:proofErr w:type="spellStart"/>
      <w:r w:rsidR="008A6DFA" w:rsidRPr="009D69EE">
        <w:t>ump</w:t>
      </w:r>
      <w:proofErr w:type="spellEnd"/>
      <w:r w:rsidR="008A6DFA" w:rsidRPr="009D69EE">
        <w:t xml:space="preserve">-sum </w:t>
      </w:r>
      <w:proofErr w:type="spellStart"/>
      <w:r w:rsidR="008A6DFA" w:rsidRPr="009D69EE">
        <w:t>price</w:t>
      </w:r>
      <w:proofErr w:type="spellEnd"/>
      <w:r w:rsidR="008A6DFA" w:rsidRPr="009D69EE">
        <w:t xml:space="preserve"> </w:t>
      </w:r>
      <w:proofErr w:type="spellStart"/>
      <w:r w:rsidR="008A6DFA" w:rsidRPr="009D69EE">
        <w:t>amounting</w:t>
      </w:r>
      <w:proofErr w:type="spellEnd"/>
      <w:r w:rsidR="008A6DFA" w:rsidRPr="009D69EE">
        <w:t xml:space="preserve"> to </w:t>
      </w:r>
      <w:r w:rsidR="008A6DFA" w:rsidRPr="009D69EE">
        <w:rPr>
          <w:b/>
          <w:bCs/>
        </w:rPr>
        <w:t>EUR</w:t>
      </w:r>
      <w:r w:rsidR="008A6DFA" w:rsidRPr="009D69EE">
        <w:t xml:space="preserve"> </w:t>
      </w:r>
      <w:r w:rsidR="00C73ADA" w:rsidRPr="009F52CA">
        <w:rPr>
          <w:b/>
          <w:highlight w:val="green"/>
          <w:lang w:val="en-GB"/>
        </w:rPr>
        <w:t>[</w:t>
      </w:r>
      <w:r w:rsidR="00D233C8" w:rsidRPr="009F52CA">
        <w:rPr>
          <w:b/>
          <w:highlight w:val="green"/>
          <w:lang w:val="en-GB"/>
        </w:rPr>
        <w:t xml:space="preserve">the Contracting </w:t>
      </w:r>
      <w:r w:rsidR="000C739D">
        <w:rPr>
          <w:b/>
          <w:highlight w:val="green"/>
          <w:lang w:val="en-GB"/>
        </w:rPr>
        <w:t>Authority</w:t>
      </w:r>
      <w:r w:rsidR="00D233C8" w:rsidRPr="009F52CA">
        <w:rPr>
          <w:b/>
          <w:highlight w:val="green"/>
          <w:lang w:val="en-GB"/>
        </w:rPr>
        <w:t xml:space="preserve"> shall complete the price with number from the Participant’s Tender</w:t>
      </w:r>
      <w:r w:rsidR="00C73ADA" w:rsidRPr="009F52CA">
        <w:rPr>
          <w:b/>
          <w:highlight w:val="green"/>
          <w:lang w:val="en-GB"/>
        </w:rPr>
        <w:t>]</w:t>
      </w:r>
      <w:r w:rsidR="008A6DFA" w:rsidRPr="009D69EE">
        <w:rPr>
          <w:b/>
        </w:rPr>
        <w:t xml:space="preserve"> </w:t>
      </w:r>
      <w:r w:rsidR="008C4A39" w:rsidRPr="009D69EE">
        <w:rPr>
          <w:bCs/>
          <w:lang w:val="en-GB"/>
        </w:rPr>
        <w:t>excluding VAT</w:t>
      </w:r>
      <w:r w:rsidR="008C4A39" w:rsidRPr="009D69EE">
        <w:t xml:space="preserve"> </w:t>
      </w:r>
      <w:proofErr w:type="spellStart"/>
      <w:r w:rsidR="008A6DFA" w:rsidRPr="009D69EE">
        <w:t>covering</w:t>
      </w:r>
      <w:proofErr w:type="spellEnd"/>
      <w:r w:rsidR="008A6DFA" w:rsidRPr="009D69EE">
        <w:t xml:space="preserve"> </w:t>
      </w:r>
      <w:proofErr w:type="spellStart"/>
      <w:r w:rsidR="008A6DFA" w:rsidRPr="009D69EE">
        <w:t>all</w:t>
      </w:r>
      <w:proofErr w:type="spellEnd"/>
      <w:r w:rsidR="008A6DFA" w:rsidRPr="009D69EE">
        <w:t xml:space="preserve"> </w:t>
      </w:r>
      <w:proofErr w:type="spellStart"/>
      <w:r w:rsidR="008A6DFA" w:rsidRPr="009D69EE">
        <w:t>costs</w:t>
      </w:r>
      <w:proofErr w:type="spellEnd"/>
      <w:r w:rsidR="008A6DFA" w:rsidRPr="009D69EE">
        <w:t xml:space="preserve"> </w:t>
      </w:r>
      <w:proofErr w:type="spellStart"/>
      <w:r w:rsidR="008A6DFA" w:rsidRPr="009D69EE">
        <w:t>incurred</w:t>
      </w:r>
      <w:proofErr w:type="spellEnd"/>
      <w:r w:rsidR="008A6DFA" w:rsidRPr="009D69EE">
        <w:t xml:space="preserve"> by </w:t>
      </w:r>
      <w:proofErr w:type="spellStart"/>
      <w:r w:rsidR="008A6DFA" w:rsidRPr="009D69EE">
        <w:t>the</w:t>
      </w:r>
      <w:proofErr w:type="spellEnd"/>
      <w:r w:rsidR="008A6DFA" w:rsidRPr="009D69EE">
        <w:t xml:space="preserve"> </w:t>
      </w:r>
      <w:bookmarkStart w:id="15" w:name="_Hlk94188799"/>
      <w:proofErr w:type="spellStart"/>
      <w:r w:rsidR="008A6DFA" w:rsidRPr="009D69EE">
        <w:t>Contractor</w:t>
      </w:r>
      <w:bookmarkEnd w:id="15"/>
      <w:r w:rsidR="008A6DFA" w:rsidRPr="009D69EE">
        <w:t>’s</w:t>
      </w:r>
      <w:proofErr w:type="spellEnd"/>
      <w:r w:rsidR="008A6DFA" w:rsidRPr="009D69EE">
        <w:t xml:space="preserve"> </w:t>
      </w:r>
      <w:proofErr w:type="spellStart"/>
      <w:r w:rsidR="00111F78" w:rsidRPr="009D69EE">
        <w:rPr>
          <w:lang w:val="cs-CZ"/>
        </w:rPr>
        <w:t>technician</w:t>
      </w:r>
      <w:proofErr w:type="spellEnd"/>
      <w:r w:rsidR="00111F78" w:rsidRPr="009D69EE">
        <w:t xml:space="preserve"> </w:t>
      </w:r>
      <w:r w:rsidR="008A6DFA" w:rsidRPr="009D69EE">
        <w:t>(</w:t>
      </w:r>
      <w:proofErr w:type="spellStart"/>
      <w:r w:rsidR="008A6DFA" w:rsidRPr="009D69EE">
        <w:t>costs</w:t>
      </w:r>
      <w:proofErr w:type="spellEnd"/>
      <w:r w:rsidR="008A6DFA" w:rsidRPr="009D69EE">
        <w:t xml:space="preserve"> </w:t>
      </w:r>
      <w:proofErr w:type="spellStart"/>
      <w:r w:rsidR="008A6DFA" w:rsidRPr="009D69EE">
        <w:t>of</w:t>
      </w:r>
      <w:proofErr w:type="spellEnd"/>
      <w:r w:rsidR="008A6DFA" w:rsidRPr="009D69EE">
        <w:t xml:space="preserve"> </w:t>
      </w:r>
      <w:proofErr w:type="spellStart"/>
      <w:r w:rsidR="008A6DFA" w:rsidRPr="009D69EE">
        <w:t>travelling</w:t>
      </w:r>
      <w:proofErr w:type="spellEnd"/>
      <w:r w:rsidR="008A6DFA" w:rsidRPr="009D69EE">
        <w:t xml:space="preserve"> to </w:t>
      </w:r>
      <w:proofErr w:type="spellStart"/>
      <w:r w:rsidR="008A6DFA" w:rsidRPr="009D69EE">
        <w:t>the</w:t>
      </w:r>
      <w:proofErr w:type="spellEnd"/>
      <w:r w:rsidR="008A6DFA" w:rsidRPr="009D69EE">
        <w:t xml:space="preserve"> </w:t>
      </w:r>
      <w:proofErr w:type="spellStart"/>
      <w:r w:rsidR="008A6DFA" w:rsidRPr="009D69EE">
        <w:t>Client’s</w:t>
      </w:r>
      <w:proofErr w:type="spellEnd"/>
      <w:r w:rsidR="008A6DFA" w:rsidRPr="009D69EE">
        <w:t xml:space="preserve"> </w:t>
      </w:r>
      <w:proofErr w:type="spellStart"/>
      <w:r w:rsidR="008A6DFA" w:rsidRPr="009D69EE">
        <w:t>Site</w:t>
      </w:r>
      <w:proofErr w:type="spellEnd"/>
      <w:r w:rsidR="008A6DFA" w:rsidRPr="009D69EE">
        <w:t xml:space="preserve"> and </w:t>
      </w:r>
      <w:proofErr w:type="spellStart"/>
      <w:r w:rsidR="008A6DFA" w:rsidRPr="009D69EE">
        <w:t>back</w:t>
      </w:r>
      <w:proofErr w:type="spellEnd"/>
      <w:r w:rsidR="008A6DFA" w:rsidRPr="009D69EE">
        <w:t xml:space="preserve">, </w:t>
      </w:r>
      <w:proofErr w:type="spellStart"/>
      <w:r w:rsidR="008A6DFA" w:rsidRPr="009D69EE">
        <w:t>accommodation</w:t>
      </w:r>
      <w:proofErr w:type="spellEnd"/>
      <w:r w:rsidR="008A6DFA" w:rsidRPr="009D69EE">
        <w:t xml:space="preserve">, </w:t>
      </w:r>
      <w:proofErr w:type="spellStart"/>
      <w:r w:rsidR="008A6DFA" w:rsidRPr="009D69EE">
        <w:t>travel</w:t>
      </w:r>
      <w:proofErr w:type="spellEnd"/>
      <w:r w:rsidR="008A6DFA" w:rsidRPr="009D69EE">
        <w:t xml:space="preserve"> </w:t>
      </w:r>
      <w:proofErr w:type="spellStart"/>
      <w:r w:rsidR="008A6DFA" w:rsidRPr="009D69EE">
        <w:t>expenses</w:t>
      </w:r>
      <w:proofErr w:type="spellEnd"/>
      <w:r w:rsidR="008A6DFA" w:rsidRPr="009D69EE">
        <w:t xml:space="preserve">, </w:t>
      </w:r>
      <w:proofErr w:type="spellStart"/>
      <w:r w:rsidR="008A6DFA" w:rsidRPr="009D69EE">
        <w:t>time</w:t>
      </w:r>
      <w:proofErr w:type="spellEnd"/>
      <w:r w:rsidR="008A6DFA" w:rsidRPr="009D69EE">
        <w:t xml:space="preserve"> on </w:t>
      </w:r>
      <w:proofErr w:type="spellStart"/>
      <w:r w:rsidR="008A6DFA" w:rsidRPr="009D69EE">
        <w:t>the</w:t>
      </w:r>
      <w:proofErr w:type="spellEnd"/>
      <w:r w:rsidR="008A6DFA" w:rsidRPr="009D69EE">
        <w:t xml:space="preserve"> </w:t>
      </w:r>
      <w:proofErr w:type="spellStart"/>
      <w:proofErr w:type="gramStart"/>
      <w:r w:rsidR="008A6DFA" w:rsidRPr="009D69EE">
        <w:t>road</w:t>
      </w:r>
      <w:proofErr w:type="spellEnd"/>
      <w:r w:rsidR="008A6DFA" w:rsidRPr="009D69EE">
        <w:t>,</w:t>
      </w:r>
      <w:proofErr w:type="gramEnd"/>
      <w:r w:rsidR="008A6DFA" w:rsidRPr="009D69EE">
        <w:t xml:space="preserve"> </w:t>
      </w:r>
      <w:proofErr w:type="spellStart"/>
      <w:r w:rsidR="008A6DFA" w:rsidRPr="009D69EE">
        <w:t>etc</w:t>
      </w:r>
      <w:proofErr w:type="spellEnd"/>
      <w:r w:rsidR="008A6DFA" w:rsidRPr="009D69EE">
        <w:t xml:space="preserve">.) </w:t>
      </w:r>
      <w:proofErr w:type="spellStart"/>
      <w:r w:rsidR="008A6DFA" w:rsidRPr="009D69EE">
        <w:t>when</w:t>
      </w:r>
      <w:proofErr w:type="spellEnd"/>
      <w:r w:rsidR="008A6DFA" w:rsidRPr="009D69EE">
        <w:t xml:space="preserve"> </w:t>
      </w:r>
      <w:proofErr w:type="spellStart"/>
      <w:r w:rsidR="008A6DFA" w:rsidRPr="009D69EE">
        <w:t>conducting</w:t>
      </w:r>
      <w:proofErr w:type="spellEnd"/>
      <w:r w:rsidR="008A6DFA" w:rsidRPr="009D69EE">
        <w:t xml:space="preserve"> </w:t>
      </w:r>
      <w:proofErr w:type="spellStart"/>
      <w:r w:rsidR="008A6DFA" w:rsidRPr="009D69EE">
        <w:t>servicing</w:t>
      </w:r>
      <w:proofErr w:type="spellEnd"/>
      <w:r w:rsidR="008A6DFA" w:rsidRPr="009D69EE">
        <w:t xml:space="preserve"> on </w:t>
      </w:r>
      <w:proofErr w:type="spellStart"/>
      <w:r w:rsidR="008A6DFA" w:rsidRPr="009D69EE">
        <w:t>the</w:t>
      </w:r>
      <w:proofErr w:type="spellEnd"/>
      <w:r w:rsidR="008A6DFA" w:rsidRPr="009D69EE">
        <w:t xml:space="preserve"> </w:t>
      </w:r>
      <w:proofErr w:type="spellStart"/>
      <w:r w:rsidR="008A6DFA" w:rsidRPr="009D69EE">
        <w:t>Device</w:t>
      </w:r>
      <w:proofErr w:type="spellEnd"/>
      <w:r w:rsidR="008A6DFA" w:rsidRPr="009D69EE">
        <w:t>.</w:t>
      </w:r>
    </w:p>
    <w:p w14:paraId="24080443" w14:textId="77AABC7D" w:rsidR="00F94663" w:rsidRPr="00B151F3" w:rsidRDefault="00F94663" w:rsidP="006B591B">
      <w:pPr>
        <w:pStyle w:val="Odstavecseseznamem"/>
        <w:suppressAutoHyphens w:val="0"/>
        <w:overflowPunct/>
        <w:autoSpaceDE/>
        <w:spacing w:after="120"/>
        <w:ind w:left="426"/>
        <w:jc w:val="both"/>
        <w:textAlignment w:val="auto"/>
        <w:rPr>
          <w:rFonts w:ascii="Arial" w:hAnsi="Arial" w:cs="Arial"/>
          <w:sz w:val="22"/>
          <w:szCs w:val="22"/>
        </w:rPr>
      </w:pPr>
      <w:proofErr w:type="spellStart"/>
      <w:r w:rsidRPr="00B151F3">
        <w:rPr>
          <w:rFonts w:ascii="Arial" w:hAnsi="Arial" w:cs="Arial"/>
          <w:sz w:val="22"/>
          <w:szCs w:val="22"/>
        </w:rPr>
        <w:t>The</w:t>
      </w:r>
      <w:proofErr w:type="spellEnd"/>
      <w:r w:rsidRPr="00B151F3">
        <w:rPr>
          <w:rFonts w:ascii="Arial" w:hAnsi="Arial" w:cs="Arial"/>
          <w:sz w:val="22"/>
          <w:szCs w:val="22"/>
        </w:rPr>
        <w:t xml:space="preserve"> </w:t>
      </w:r>
      <w:proofErr w:type="spellStart"/>
      <w:r w:rsidRPr="00B151F3">
        <w:rPr>
          <w:rFonts w:ascii="Arial" w:hAnsi="Arial" w:cs="Arial"/>
          <w:sz w:val="22"/>
          <w:szCs w:val="22"/>
        </w:rPr>
        <w:t>price</w:t>
      </w:r>
      <w:proofErr w:type="spellEnd"/>
      <w:r w:rsidRPr="00B151F3">
        <w:rPr>
          <w:rFonts w:ascii="Arial" w:hAnsi="Arial" w:cs="Arial"/>
          <w:sz w:val="22"/>
          <w:szCs w:val="22"/>
        </w:rPr>
        <w:t xml:space="preserve"> </w:t>
      </w:r>
      <w:proofErr w:type="spellStart"/>
      <w:r w:rsidRPr="00C432B3">
        <w:rPr>
          <w:rFonts w:ascii="Arial" w:hAnsi="Arial"/>
          <w:sz w:val="22"/>
        </w:rPr>
        <w:t>for</w:t>
      </w:r>
      <w:proofErr w:type="spellEnd"/>
      <w:r w:rsidRPr="00C432B3">
        <w:rPr>
          <w:rFonts w:ascii="Arial" w:hAnsi="Arial"/>
          <w:sz w:val="22"/>
        </w:rPr>
        <w:t xml:space="preserve"> </w:t>
      </w:r>
      <w:proofErr w:type="spellStart"/>
      <w:r w:rsidRPr="00C432B3">
        <w:rPr>
          <w:rFonts w:ascii="Arial" w:hAnsi="Arial"/>
          <w:sz w:val="22"/>
        </w:rPr>
        <w:t>carrying</w:t>
      </w:r>
      <w:proofErr w:type="spellEnd"/>
      <w:r w:rsidRPr="00C432B3">
        <w:rPr>
          <w:rFonts w:ascii="Arial" w:hAnsi="Arial"/>
          <w:sz w:val="22"/>
        </w:rPr>
        <w:t xml:space="preserve"> out a </w:t>
      </w:r>
      <w:proofErr w:type="spellStart"/>
      <w:r w:rsidRPr="00C432B3">
        <w:rPr>
          <w:rFonts w:ascii="Arial" w:hAnsi="Arial"/>
          <w:sz w:val="22"/>
        </w:rPr>
        <w:t>preventive</w:t>
      </w:r>
      <w:proofErr w:type="spellEnd"/>
      <w:r w:rsidRPr="00C432B3">
        <w:rPr>
          <w:rFonts w:ascii="Arial" w:hAnsi="Arial"/>
          <w:sz w:val="22"/>
        </w:rPr>
        <w:t xml:space="preserve"> </w:t>
      </w:r>
      <w:proofErr w:type="spellStart"/>
      <w:r w:rsidRPr="00C432B3">
        <w:rPr>
          <w:rFonts w:ascii="Arial" w:hAnsi="Arial"/>
          <w:sz w:val="22"/>
        </w:rPr>
        <w:t>inspections</w:t>
      </w:r>
      <w:proofErr w:type="spellEnd"/>
      <w:r w:rsidRPr="00C432B3">
        <w:rPr>
          <w:rFonts w:ascii="Arial" w:hAnsi="Arial"/>
          <w:sz w:val="22"/>
        </w:rPr>
        <w:t xml:space="preserve"> and </w:t>
      </w:r>
      <w:proofErr w:type="spellStart"/>
      <w:r w:rsidRPr="00C432B3">
        <w:rPr>
          <w:rFonts w:ascii="Arial" w:hAnsi="Arial"/>
          <w:sz w:val="22"/>
        </w:rPr>
        <w:t>maintenance</w:t>
      </w:r>
      <w:proofErr w:type="spellEnd"/>
      <w:r w:rsidRPr="00C432B3">
        <w:rPr>
          <w:rFonts w:ascii="Arial" w:hAnsi="Arial"/>
          <w:sz w:val="22"/>
        </w:rPr>
        <w:t xml:space="preserve"> and </w:t>
      </w:r>
      <w:proofErr w:type="spellStart"/>
      <w:r w:rsidRPr="00C432B3">
        <w:rPr>
          <w:rFonts w:ascii="Arial" w:hAnsi="Arial"/>
          <w:sz w:val="22"/>
        </w:rPr>
        <w:t>price</w:t>
      </w:r>
      <w:proofErr w:type="spellEnd"/>
      <w:r w:rsidRPr="00C432B3">
        <w:rPr>
          <w:rFonts w:ascii="Arial" w:hAnsi="Arial"/>
          <w:sz w:val="22"/>
        </w:rPr>
        <w:t xml:space="preserve"> </w:t>
      </w:r>
      <w:proofErr w:type="spellStart"/>
      <w:r w:rsidRPr="00C432B3">
        <w:rPr>
          <w:rFonts w:ascii="Arial" w:hAnsi="Arial"/>
          <w:sz w:val="22"/>
        </w:rPr>
        <w:t>for</w:t>
      </w:r>
      <w:proofErr w:type="spellEnd"/>
      <w:r w:rsidRPr="00C432B3">
        <w:rPr>
          <w:rFonts w:ascii="Arial" w:hAnsi="Arial"/>
          <w:sz w:val="22"/>
        </w:rPr>
        <w:t xml:space="preserve"> </w:t>
      </w:r>
      <w:proofErr w:type="spellStart"/>
      <w:r w:rsidRPr="00C432B3">
        <w:rPr>
          <w:rFonts w:ascii="Arial" w:hAnsi="Arial"/>
          <w:sz w:val="22"/>
        </w:rPr>
        <w:t>the</w:t>
      </w:r>
      <w:proofErr w:type="spellEnd"/>
      <w:r w:rsidRPr="00C432B3">
        <w:rPr>
          <w:rFonts w:ascii="Arial" w:hAnsi="Arial"/>
          <w:sz w:val="22"/>
        </w:rPr>
        <w:t xml:space="preserve"> out-</w:t>
      </w:r>
      <w:proofErr w:type="spellStart"/>
      <w:r w:rsidRPr="00C432B3">
        <w:rPr>
          <w:rFonts w:ascii="Arial" w:hAnsi="Arial"/>
          <w:sz w:val="22"/>
        </w:rPr>
        <w:t>of</w:t>
      </w:r>
      <w:proofErr w:type="spellEnd"/>
      <w:r w:rsidRPr="00C432B3">
        <w:rPr>
          <w:rFonts w:ascii="Arial" w:hAnsi="Arial"/>
          <w:sz w:val="22"/>
        </w:rPr>
        <w:t xml:space="preserve">-warranty </w:t>
      </w:r>
      <w:proofErr w:type="spellStart"/>
      <w:r w:rsidRPr="00C432B3">
        <w:rPr>
          <w:rFonts w:ascii="Arial" w:hAnsi="Arial"/>
          <w:sz w:val="22"/>
        </w:rPr>
        <w:t>maintenance</w:t>
      </w:r>
      <w:proofErr w:type="spellEnd"/>
      <w:r w:rsidRPr="00C432B3">
        <w:rPr>
          <w:rFonts w:ascii="Arial" w:hAnsi="Arial"/>
          <w:sz w:val="22"/>
        </w:rPr>
        <w:t xml:space="preserve"> </w:t>
      </w:r>
      <w:proofErr w:type="spellStart"/>
      <w:r w:rsidRPr="00B151F3">
        <w:rPr>
          <w:rFonts w:ascii="Arial" w:hAnsi="Arial" w:cs="Arial"/>
          <w:sz w:val="22"/>
          <w:szCs w:val="22"/>
        </w:rPr>
        <w:t>is</w:t>
      </w:r>
      <w:proofErr w:type="spellEnd"/>
      <w:r w:rsidRPr="00B151F3">
        <w:rPr>
          <w:rFonts w:ascii="Arial" w:hAnsi="Arial" w:cs="Arial"/>
          <w:sz w:val="22"/>
          <w:szCs w:val="22"/>
        </w:rPr>
        <w:t xml:space="preserve"> set as </w:t>
      </w:r>
      <w:proofErr w:type="spellStart"/>
      <w:r w:rsidRPr="00B151F3">
        <w:rPr>
          <w:rFonts w:ascii="Arial" w:hAnsi="Arial" w:cs="Arial"/>
          <w:sz w:val="22"/>
          <w:szCs w:val="22"/>
        </w:rPr>
        <w:t>the</w:t>
      </w:r>
      <w:proofErr w:type="spellEnd"/>
      <w:r w:rsidRPr="00B151F3">
        <w:rPr>
          <w:rFonts w:ascii="Arial" w:hAnsi="Arial" w:cs="Arial"/>
          <w:sz w:val="22"/>
          <w:szCs w:val="22"/>
        </w:rPr>
        <w:t xml:space="preserve"> </w:t>
      </w:r>
      <w:proofErr w:type="spellStart"/>
      <w:r w:rsidRPr="00B151F3">
        <w:rPr>
          <w:rFonts w:ascii="Arial" w:hAnsi="Arial" w:cs="Arial"/>
          <w:sz w:val="22"/>
          <w:szCs w:val="22"/>
        </w:rPr>
        <w:t>product</w:t>
      </w:r>
      <w:proofErr w:type="spellEnd"/>
      <w:r w:rsidRPr="00B151F3">
        <w:rPr>
          <w:rFonts w:ascii="Arial" w:hAnsi="Arial" w:cs="Arial"/>
          <w:sz w:val="22"/>
          <w:szCs w:val="22"/>
        </w:rPr>
        <w:t xml:space="preserve"> </w:t>
      </w:r>
      <w:proofErr w:type="spellStart"/>
      <w:r w:rsidRPr="00B151F3">
        <w:rPr>
          <w:rFonts w:ascii="Arial" w:hAnsi="Arial" w:cs="Arial"/>
          <w:sz w:val="22"/>
          <w:szCs w:val="22"/>
        </w:rPr>
        <w:t>of</w:t>
      </w:r>
      <w:proofErr w:type="spellEnd"/>
      <w:r w:rsidRPr="00B151F3">
        <w:rPr>
          <w:rFonts w:ascii="Arial" w:hAnsi="Arial" w:cs="Arial"/>
          <w:sz w:val="22"/>
          <w:szCs w:val="22"/>
        </w:rPr>
        <w:t xml:space="preserve"> </w:t>
      </w:r>
      <w:proofErr w:type="spellStart"/>
      <w:r w:rsidRPr="00B151F3">
        <w:rPr>
          <w:rFonts w:ascii="Arial" w:hAnsi="Arial" w:cs="Arial"/>
          <w:sz w:val="22"/>
          <w:szCs w:val="22"/>
        </w:rPr>
        <w:t>the</w:t>
      </w:r>
      <w:proofErr w:type="spellEnd"/>
      <w:r w:rsidRPr="00B151F3">
        <w:rPr>
          <w:rFonts w:ascii="Arial" w:hAnsi="Arial" w:cs="Arial"/>
          <w:sz w:val="22"/>
          <w:szCs w:val="22"/>
        </w:rPr>
        <w:t xml:space="preserve"> </w:t>
      </w:r>
      <w:proofErr w:type="spellStart"/>
      <w:r w:rsidRPr="00B151F3">
        <w:rPr>
          <w:rFonts w:ascii="Arial" w:hAnsi="Arial" w:cs="Arial"/>
          <w:sz w:val="22"/>
          <w:szCs w:val="22"/>
        </w:rPr>
        <w:t>actually</w:t>
      </w:r>
      <w:proofErr w:type="spellEnd"/>
      <w:r w:rsidRPr="00B151F3">
        <w:rPr>
          <w:rFonts w:ascii="Arial" w:hAnsi="Arial" w:cs="Arial"/>
          <w:sz w:val="22"/>
          <w:szCs w:val="22"/>
        </w:rPr>
        <w:t xml:space="preserve"> </w:t>
      </w:r>
      <w:proofErr w:type="spellStart"/>
      <w:r w:rsidRPr="00B151F3">
        <w:rPr>
          <w:rFonts w:ascii="Arial" w:hAnsi="Arial" w:cs="Arial"/>
          <w:sz w:val="22"/>
          <w:szCs w:val="22"/>
        </w:rPr>
        <w:t>provided</w:t>
      </w:r>
      <w:proofErr w:type="spellEnd"/>
      <w:r w:rsidRPr="00B151F3">
        <w:rPr>
          <w:rFonts w:ascii="Arial" w:hAnsi="Arial" w:cs="Arial"/>
          <w:sz w:val="22"/>
          <w:szCs w:val="22"/>
        </w:rPr>
        <w:t xml:space="preserve"> </w:t>
      </w:r>
      <w:proofErr w:type="spellStart"/>
      <w:r w:rsidRPr="00B151F3">
        <w:rPr>
          <w:rFonts w:ascii="Arial" w:hAnsi="Arial" w:cs="Arial"/>
          <w:sz w:val="22"/>
          <w:szCs w:val="22"/>
        </w:rPr>
        <w:t>services</w:t>
      </w:r>
      <w:proofErr w:type="spellEnd"/>
      <w:r w:rsidRPr="00B151F3">
        <w:rPr>
          <w:rFonts w:ascii="Arial" w:hAnsi="Arial" w:cs="Arial"/>
          <w:sz w:val="22"/>
          <w:szCs w:val="22"/>
        </w:rPr>
        <w:t xml:space="preserve"> and </w:t>
      </w:r>
      <w:proofErr w:type="spellStart"/>
      <w:r w:rsidRPr="00B151F3">
        <w:rPr>
          <w:rFonts w:ascii="Arial" w:hAnsi="Arial" w:cs="Arial"/>
          <w:sz w:val="22"/>
          <w:szCs w:val="22"/>
        </w:rPr>
        <w:t>the</w:t>
      </w:r>
      <w:proofErr w:type="spellEnd"/>
      <w:r w:rsidRPr="00B151F3">
        <w:rPr>
          <w:rFonts w:ascii="Arial" w:hAnsi="Arial" w:cs="Arial"/>
          <w:sz w:val="22"/>
          <w:szCs w:val="22"/>
        </w:rPr>
        <w:t xml:space="preserve"> </w:t>
      </w:r>
      <w:proofErr w:type="spellStart"/>
      <w:r w:rsidRPr="00B151F3">
        <w:rPr>
          <w:rFonts w:ascii="Arial" w:hAnsi="Arial" w:cs="Arial"/>
          <w:sz w:val="22"/>
          <w:szCs w:val="22"/>
        </w:rPr>
        <w:t>hour</w:t>
      </w:r>
      <w:proofErr w:type="spellEnd"/>
      <w:r>
        <w:rPr>
          <w:rFonts w:ascii="Arial" w:hAnsi="Arial" w:cs="Arial"/>
          <w:sz w:val="22"/>
          <w:szCs w:val="22"/>
        </w:rPr>
        <w:t xml:space="preserve"> unit</w:t>
      </w:r>
      <w:r w:rsidRPr="00B151F3">
        <w:rPr>
          <w:rFonts w:ascii="Arial" w:hAnsi="Arial" w:cs="Arial"/>
          <w:sz w:val="22"/>
          <w:szCs w:val="22"/>
        </w:rPr>
        <w:t xml:space="preserve"> </w:t>
      </w:r>
      <w:proofErr w:type="spellStart"/>
      <w:r>
        <w:rPr>
          <w:rFonts w:ascii="Arial" w:hAnsi="Arial" w:cs="Arial"/>
          <w:sz w:val="22"/>
          <w:szCs w:val="22"/>
        </w:rPr>
        <w:t>price</w:t>
      </w:r>
      <w:proofErr w:type="spellEnd"/>
      <w:r w:rsidRPr="00B151F3">
        <w:rPr>
          <w:rFonts w:ascii="Arial" w:hAnsi="Arial" w:cs="Arial"/>
          <w:sz w:val="22"/>
          <w:szCs w:val="22"/>
        </w:rPr>
        <w:t xml:space="preserve"> </w:t>
      </w:r>
      <w:proofErr w:type="spellStart"/>
      <w:r w:rsidRPr="00B151F3">
        <w:rPr>
          <w:rFonts w:ascii="Arial" w:hAnsi="Arial" w:cs="Arial"/>
          <w:sz w:val="22"/>
          <w:szCs w:val="22"/>
        </w:rPr>
        <w:t>according</w:t>
      </w:r>
      <w:proofErr w:type="spellEnd"/>
      <w:r w:rsidRPr="00B151F3">
        <w:rPr>
          <w:rFonts w:ascii="Arial" w:hAnsi="Arial" w:cs="Arial"/>
          <w:sz w:val="22"/>
          <w:szCs w:val="22"/>
        </w:rPr>
        <w:t xml:space="preserve"> </w:t>
      </w:r>
      <w:r w:rsidRPr="00841BFE">
        <w:rPr>
          <w:rFonts w:ascii="Arial" w:hAnsi="Arial"/>
          <w:sz w:val="22"/>
        </w:rPr>
        <w:t xml:space="preserve">to </w:t>
      </w:r>
      <w:proofErr w:type="spellStart"/>
      <w:r>
        <w:rPr>
          <w:rFonts w:ascii="Arial" w:hAnsi="Arial"/>
          <w:sz w:val="22"/>
        </w:rPr>
        <w:t>this</w:t>
      </w:r>
      <w:proofErr w:type="spellEnd"/>
      <w:r>
        <w:rPr>
          <w:rFonts w:ascii="Arial" w:hAnsi="Arial"/>
          <w:sz w:val="22"/>
        </w:rPr>
        <w:t xml:space="preserve"> </w:t>
      </w:r>
      <w:proofErr w:type="spellStart"/>
      <w:r>
        <w:rPr>
          <w:rFonts w:ascii="Arial" w:hAnsi="Arial"/>
          <w:sz w:val="22"/>
        </w:rPr>
        <w:t>Paragraph</w:t>
      </w:r>
      <w:proofErr w:type="spellEnd"/>
      <w:r w:rsidRPr="00B151F3">
        <w:rPr>
          <w:rFonts w:ascii="Arial" w:hAnsi="Arial" w:cs="Arial"/>
          <w:sz w:val="22"/>
          <w:szCs w:val="22"/>
        </w:rPr>
        <w:t>.</w:t>
      </w:r>
    </w:p>
    <w:p w14:paraId="436A2CE7" w14:textId="5D09CD73" w:rsidR="00B151F3" w:rsidRPr="009D69EE" w:rsidRDefault="00B151F3" w:rsidP="009F52CA">
      <w:pPr>
        <w:pStyle w:val="Kapitola1"/>
        <w:numPr>
          <w:ilvl w:val="1"/>
          <w:numId w:val="48"/>
        </w:numPr>
        <w:tabs>
          <w:tab w:val="clear" w:pos="705"/>
          <w:tab w:val="num" w:pos="426"/>
        </w:tabs>
        <w:ind w:left="426" w:hanging="426"/>
      </w:pPr>
      <w:bookmarkStart w:id="16" w:name="_Hlk152752930"/>
      <w:proofErr w:type="spellStart"/>
      <w:r w:rsidRPr="009D69EE">
        <w:t>If</w:t>
      </w:r>
      <w:proofErr w:type="spellEnd"/>
      <w:r w:rsidRPr="009D69EE">
        <w:t xml:space="preserve"> </w:t>
      </w:r>
      <w:proofErr w:type="spellStart"/>
      <w:r w:rsidRPr="009D69EE">
        <w:t>the</w:t>
      </w:r>
      <w:proofErr w:type="spellEnd"/>
      <w:r w:rsidRPr="009D69EE">
        <w:t xml:space="preserve"> </w:t>
      </w:r>
      <w:proofErr w:type="spellStart"/>
      <w:r w:rsidRPr="009D69EE">
        <w:t>conditions</w:t>
      </w:r>
      <w:proofErr w:type="spellEnd"/>
      <w:r w:rsidRPr="009D69EE">
        <w:t xml:space="preserve"> </w:t>
      </w:r>
      <w:proofErr w:type="spellStart"/>
      <w:r w:rsidRPr="009D69EE">
        <w:t>under</w:t>
      </w:r>
      <w:proofErr w:type="spellEnd"/>
      <w:r w:rsidRPr="00C42F6F">
        <w:rPr>
          <w:lang w:val="cs-CZ"/>
        </w:rPr>
        <w:t xml:space="preserve"> </w:t>
      </w:r>
      <w:proofErr w:type="spellStart"/>
      <w:r w:rsidRPr="00C42F6F">
        <w:rPr>
          <w:lang w:val="cs-CZ"/>
        </w:rPr>
        <w:t>paragraph</w:t>
      </w:r>
      <w:proofErr w:type="spellEnd"/>
      <w:r w:rsidR="00B87E72" w:rsidRPr="00C42F6F">
        <w:rPr>
          <w:lang w:val="cs-CZ"/>
        </w:rPr>
        <w:t xml:space="preserve"> 7</w:t>
      </w:r>
      <w:r w:rsidRPr="00C42F6F">
        <w:rPr>
          <w:lang w:val="cs-CZ"/>
        </w:rPr>
        <w:t xml:space="preserve"> </w:t>
      </w:r>
      <w:proofErr w:type="spellStart"/>
      <w:r w:rsidRPr="00C42F6F">
        <w:rPr>
          <w:lang w:val="cs-CZ"/>
        </w:rPr>
        <w:t>of</w:t>
      </w:r>
      <w:proofErr w:type="spellEnd"/>
      <w:r w:rsidRPr="00C42F6F">
        <w:rPr>
          <w:lang w:val="cs-CZ"/>
        </w:rPr>
        <w:t xml:space="preserve"> </w:t>
      </w:r>
      <w:proofErr w:type="spellStart"/>
      <w:r w:rsidRPr="00C42F6F">
        <w:rPr>
          <w:lang w:val="cs-CZ"/>
        </w:rPr>
        <w:t>this</w:t>
      </w:r>
      <w:proofErr w:type="spellEnd"/>
      <w:r w:rsidRPr="00C42F6F">
        <w:rPr>
          <w:lang w:val="cs-CZ"/>
        </w:rPr>
        <w:t xml:space="preserve"> </w:t>
      </w:r>
      <w:proofErr w:type="spellStart"/>
      <w:r w:rsidRPr="00C42F6F">
        <w:rPr>
          <w:lang w:val="cs-CZ"/>
        </w:rPr>
        <w:t>Article</w:t>
      </w:r>
      <w:proofErr w:type="spellEnd"/>
      <w:r w:rsidRPr="00C42F6F">
        <w:rPr>
          <w:lang w:val="cs-CZ"/>
        </w:rPr>
        <w:t xml:space="preserve"> </w:t>
      </w:r>
      <w:r w:rsidRPr="009D69EE">
        <w:t xml:space="preserve">are met, </w:t>
      </w:r>
      <w:proofErr w:type="spellStart"/>
      <w:r w:rsidRPr="009D69EE">
        <w:t>the</w:t>
      </w:r>
      <w:proofErr w:type="spellEnd"/>
      <w:r w:rsidRPr="009D69EE">
        <w:t xml:space="preserve"> </w:t>
      </w:r>
      <w:proofErr w:type="spellStart"/>
      <w:r w:rsidRPr="009D69EE">
        <w:t>Contractor</w:t>
      </w:r>
      <w:proofErr w:type="spellEnd"/>
      <w:r w:rsidRPr="009D69EE">
        <w:t xml:space="preserve"> </w:t>
      </w:r>
      <w:proofErr w:type="spellStart"/>
      <w:r w:rsidRPr="009D69EE">
        <w:t>may</w:t>
      </w:r>
      <w:proofErr w:type="spellEnd"/>
      <w:r w:rsidRPr="009D69EE">
        <w:t xml:space="preserve"> </w:t>
      </w:r>
      <w:proofErr w:type="spellStart"/>
      <w:r w:rsidRPr="009D69EE">
        <w:t>request</w:t>
      </w:r>
      <w:proofErr w:type="spellEnd"/>
      <w:r w:rsidRPr="009D69EE">
        <w:t xml:space="preserve"> </w:t>
      </w:r>
      <w:proofErr w:type="spellStart"/>
      <w:r w:rsidRPr="009D69EE">
        <w:t>the</w:t>
      </w:r>
      <w:proofErr w:type="spellEnd"/>
      <w:r w:rsidRPr="009D69EE">
        <w:t xml:space="preserve"> </w:t>
      </w:r>
      <w:proofErr w:type="spellStart"/>
      <w:r w:rsidRPr="009D69EE">
        <w:t>Client</w:t>
      </w:r>
      <w:proofErr w:type="spellEnd"/>
      <w:r w:rsidRPr="009D69EE">
        <w:t xml:space="preserve"> in </w:t>
      </w:r>
      <w:proofErr w:type="spellStart"/>
      <w:r w:rsidRPr="009D69EE">
        <w:t>writing</w:t>
      </w:r>
      <w:proofErr w:type="spellEnd"/>
      <w:r w:rsidRPr="009D69EE">
        <w:t xml:space="preserve"> </w:t>
      </w:r>
      <w:proofErr w:type="spellStart"/>
      <w:r w:rsidRPr="009D69EE">
        <w:t>form</w:t>
      </w:r>
      <w:proofErr w:type="spellEnd"/>
      <w:r w:rsidRPr="009D69EE">
        <w:t xml:space="preserve"> </w:t>
      </w:r>
      <w:proofErr w:type="spellStart"/>
      <w:r w:rsidR="00AE507A" w:rsidRPr="00C42F6F">
        <w:rPr>
          <w:lang w:val="cs-CZ"/>
        </w:rPr>
        <w:t>for</w:t>
      </w:r>
      <w:proofErr w:type="spellEnd"/>
      <w:r w:rsidR="00AE507A" w:rsidRPr="00C42F6F">
        <w:rPr>
          <w:lang w:val="cs-CZ"/>
        </w:rPr>
        <w:t xml:space="preserve"> </w:t>
      </w:r>
      <w:proofErr w:type="spellStart"/>
      <w:r w:rsidRPr="009D69EE">
        <w:t>an</w:t>
      </w:r>
      <w:proofErr w:type="spellEnd"/>
      <w:r w:rsidRPr="009D69EE">
        <w:t xml:space="preserve"> </w:t>
      </w:r>
      <w:proofErr w:type="spellStart"/>
      <w:r w:rsidRPr="009D69EE">
        <w:t>increase</w:t>
      </w:r>
      <w:proofErr w:type="spellEnd"/>
      <w:r w:rsidRPr="009D69EE">
        <w:t xml:space="preserve"> </w:t>
      </w:r>
      <w:proofErr w:type="spellStart"/>
      <w:r w:rsidRPr="009D69EE">
        <w:t>of</w:t>
      </w:r>
      <w:proofErr w:type="spellEnd"/>
      <w:r w:rsidRPr="009D69EE">
        <w:t xml:space="preserve"> </w:t>
      </w:r>
      <w:r w:rsidRPr="00C42F6F">
        <w:rPr>
          <w:lang w:val="cs-CZ"/>
        </w:rPr>
        <w:t xml:space="preserve">unit </w:t>
      </w:r>
      <w:proofErr w:type="spellStart"/>
      <w:r w:rsidRPr="009D69EE">
        <w:t>prices</w:t>
      </w:r>
      <w:proofErr w:type="spellEnd"/>
      <w:r w:rsidRPr="00C42F6F">
        <w:rPr>
          <w:lang w:val="cs-CZ"/>
        </w:rPr>
        <w:t xml:space="preserve"> </w:t>
      </w:r>
      <w:proofErr w:type="spellStart"/>
      <w:r w:rsidRPr="009D69EE">
        <w:t>for</w:t>
      </w:r>
      <w:proofErr w:type="spellEnd"/>
      <w:r w:rsidRPr="009D69EE">
        <w:t xml:space="preserve"> </w:t>
      </w:r>
      <w:proofErr w:type="spellStart"/>
      <w:r w:rsidRPr="009D69EE">
        <w:t>carrying</w:t>
      </w:r>
      <w:proofErr w:type="spellEnd"/>
      <w:r w:rsidRPr="009D69EE">
        <w:t xml:space="preserve"> out a </w:t>
      </w:r>
      <w:proofErr w:type="spellStart"/>
      <w:r w:rsidRPr="009D69EE">
        <w:t>preventive</w:t>
      </w:r>
      <w:proofErr w:type="spellEnd"/>
      <w:r w:rsidRPr="009D69EE">
        <w:t xml:space="preserve"> </w:t>
      </w:r>
      <w:proofErr w:type="spellStart"/>
      <w:r w:rsidRPr="009D69EE">
        <w:t>inspections</w:t>
      </w:r>
      <w:proofErr w:type="spellEnd"/>
      <w:r w:rsidRPr="009D69EE">
        <w:t xml:space="preserve"> and </w:t>
      </w:r>
      <w:proofErr w:type="spellStart"/>
      <w:r w:rsidRPr="009D69EE">
        <w:t>maintenance</w:t>
      </w:r>
      <w:proofErr w:type="spellEnd"/>
      <w:r w:rsidRPr="009D69EE">
        <w:t xml:space="preserve"> and </w:t>
      </w:r>
      <w:r w:rsidR="00781887" w:rsidRPr="00C42F6F">
        <w:rPr>
          <w:lang w:val="cs-CZ"/>
        </w:rPr>
        <w:t xml:space="preserve">unit </w:t>
      </w:r>
      <w:proofErr w:type="spellStart"/>
      <w:r w:rsidRPr="009D69EE">
        <w:t>price</w:t>
      </w:r>
      <w:r w:rsidR="00781887" w:rsidRPr="00C42F6F">
        <w:rPr>
          <w:lang w:val="cs-CZ"/>
        </w:rPr>
        <w:t>s</w:t>
      </w:r>
      <w:proofErr w:type="spellEnd"/>
      <w:r w:rsidRPr="009D69EE">
        <w:t xml:space="preserve"> </w:t>
      </w:r>
      <w:proofErr w:type="spellStart"/>
      <w:r w:rsidRPr="009D69EE">
        <w:t>for</w:t>
      </w:r>
      <w:proofErr w:type="spellEnd"/>
      <w:r w:rsidRPr="009D69EE">
        <w:t xml:space="preserve"> </w:t>
      </w:r>
      <w:proofErr w:type="spellStart"/>
      <w:r w:rsidRPr="009D69EE">
        <w:t>the</w:t>
      </w:r>
      <w:proofErr w:type="spellEnd"/>
      <w:r w:rsidRPr="009D69EE">
        <w:t xml:space="preserve"> out-</w:t>
      </w:r>
      <w:proofErr w:type="spellStart"/>
      <w:r w:rsidRPr="009D69EE">
        <w:t>of</w:t>
      </w:r>
      <w:proofErr w:type="spellEnd"/>
      <w:r w:rsidRPr="009D69EE">
        <w:t xml:space="preserve">-warranty </w:t>
      </w:r>
      <w:proofErr w:type="spellStart"/>
      <w:r w:rsidRPr="009D69EE">
        <w:t>maintenance</w:t>
      </w:r>
      <w:proofErr w:type="spellEnd"/>
      <w:r w:rsidRPr="009D69EE">
        <w:t xml:space="preserve"> </w:t>
      </w:r>
      <w:proofErr w:type="spellStart"/>
      <w:r w:rsidRPr="009D69EE">
        <w:t>according</w:t>
      </w:r>
      <w:proofErr w:type="spellEnd"/>
      <w:r w:rsidRPr="009D69EE">
        <w:t xml:space="preserve"> to </w:t>
      </w:r>
      <w:proofErr w:type="spellStart"/>
      <w:r w:rsidRPr="009D69EE">
        <w:t>the</w:t>
      </w:r>
      <w:proofErr w:type="spellEnd"/>
      <w:r w:rsidRPr="009D69EE">
        <w:t xml:space="preserve"> </w:t>
      </w:r>
      <w:proofErr w:type="spellStart"/>
      <w:r w:rsidRPr="009D69EE">
        <w:t>inflation</w:t>
      </w:r>
      <w:proofErr w:type="spellEnd"/>
      <w:r w:rsidRPr="009D69EE">
        <w:t xml:space="preserve"> </w:t>
      </w:r>
      <w:proofErr w:type="spellStart"/>
      <w:r w:rsidRPr="009D69EE">
        <w:t>clause</w:t>
      </w:r>
      <w:proofErr w:type="spellEnd"/>
      <w:r w:rsidR="00C968F4" w:rsidRPr="00C42F6F">
        <w:rPr>
          <w:lang w:val="cs-CZ"/>
        </w:rPr>
        <w:t xml:space="preserve"> </w:t>
      </w:r>
      <w:proofErr w:type="spellStart"/>
      <w:r w:rsidR="00B87E72" w:rsidRPr="00C42F6F">
        <w:rPr>
          <w:lang w:val="cs-CZ"/>
        </w:rPr>
        <w:t>according</w:t>
      </w:r>
      <w:proofErr w:type="spellEnd"/>
      <w:r w:rsidR="00B87E72" w:rsidRPr="00C42F6F">
        <w:rPr>
          <w:lang w:val="cs-CZ"/>
        </w:rPr>
        <w:t xml:space="preserve"> to </w:t>
      </w:r>
      <w:proofErr w:type="spellStart"/>
      <w:r w:rsidR="00B87E72" w:rsidRPr="00C42F6F">
        <w:rPr>
          <w:lang w:val="cs-CZ"/>
        </w:rPr>
        <w:t>paragraph</w:t>
      </w:r>
      <w:proofErr w:type="spellEnd"/>
      <w:r w:rsidR="00B87E72" w:rsidRPr="00C42F6F">
        <w:rPr>
          <w:lang w:val="cs-CZ"/>
        </w:rPr>
        <w:t xml:space="preserve"> </w:t>
      </w:r>
      <w:r w:rsidR="003830E8" w:rsidRPr="00C42F6F">
        <w:rPr>
          <w:lang w:val="cs-CZ"/>
        </w:rPr>
        <w:t>7</w:t>
      </w:r>
      <w:r w:rsidR="00B87E72" w:rsidRPr="00C42F6F">
        <w:rPr>
          <w:lang w:val="cs-CZ"/>
        </w:rPr>
        <w:t xml:space="preserve"> </w:t>
      </w:r>
      <w:proofErr w:type="spellStart"/>
      <w:r w:rsidR="00B87E72" w:rsidRPr="00C42F6F">
        <w:rPr>
          <w:lang w:val="cs-CZ"/>
        </w:rPr>
        <w:t>of</w:t>
      </w:r>
      <w:proofErr w:type="spellEnd"/>
      <w:r w:rsidR="00B87E72" w:rsidRPr="00C42F6F">
        <w:rPr>
          <w:lang w:val="cs-CZ"/>
        </w:rPr>
        <w:t xml:space="preserve"> </w:t>
      </w:r>
      <w:proofErr w:type="spellStart"/>
      <w:r w:rsidR="00B87E72" w:rsidRPr="00C42F6F">
        <w:rPr>
          <w:lang w:val="cs-CZ"/>
        </w:rPr>
        <w:t>this</w:t>
      </w:r>
      <w:proofErr w:type="spellEnd"/>
      <w:r w:rsidR="00B87E72" w:rsidRPr="00C42F6F">
        <w:rPr>
          <w:lang w:val="cs-CZ"/>
        </w:rPr>
        <w:t xml:space="preserve"> </w:t>
      </w:r>
      <w:proofErr w:type="spellStart"/>
      <w:r w:rsidR="00B87E72" w:rsidRPr="00C42F6F">
        <w:rPr>
          <w:lang w:val="cs-CZ"/>
        </w:rPr>
        <w:t>Article</w:t>
      </w:r>
      <w:proofErr w:type="spellEnd"/>
      <w:r w:rsidRPr="009D69EE">
        <w:t xml:space="preserve">, no </w:t>
      </w:r>
      <w:proofErr w:type="spellStart"/>
      <w:r w:rsidRPr="009D69EE">
        <w:t>later</w:t>
      </w:r>
      <w:proofErr w:type="spellEnd"/>
      <w:r w:rsidRPr="009D69EE">
        <w:t xml:space="preserve"> </w:t>
      </w:r>
      <w:proofErr w:type="spellStart"/>
      <w:r w:rsidRPr="009D69EE">
        <w:t>than</w:t>
      </w:r>
      <w:proofErr w:type="spellEnd"/>
      <w:r w:rsidRPr="009D69EE">
        <w:t xml:space="preserve"> </w:t>
      </w:r>
      <w:r w:rsidR="00781887" w:rsidRPr="00C42F6F">
        <w:rPr>
          <w:lang w:val="cs-CZ"/>
        </w:rPr>
        <w:t>15</w:t>
      </w:r>
      <w:r w:rsidR="00781887" w:rsidRPr="009F52CA">
        <w:rPr>
          <w:vertAlign w:val="superscript"/>
          <w:lang w:val="cs-CZ"/>
        </w:rPr>
        <w:t>th</w:t>
      </w:r>
      <w:r w:rsidR="00781887" w:rsidRPr="00C42F6F">
        <w:rPr>
          <w:lang w:val="cs-CZ"/>
        </w:rPr>
        <w:t xml:space="preserve"> </w:t>
      </w:r>
      <w:proofErr w:type="spellStart"/>
      <w:r w:rsidR="00781887" w:rsidRPr="00C42F6F">
        <w:rPr>
          <w:lang w:val="cs-CZ"/>
        </w:rPr>
        <w:t>November</w:t>
      </w:r>
      <w:proofErr w:type="spellEnd"/>
      <w:r w:rsidR="009F52CA">
        <w:rPr>
          <w:lang w:val="cs-CZ"/>
        </w:rPr>
        <w:t xml:space="preserve"> </w:t>
      </w:r>
      <w:proofErr w:type="spellStart"/>
      <w:r w:rsidR="009F52CA">
        <w:rPr>
          <w:lang w:val="cs-CZ"/>
        </w:rPr>
        <w:t>of</w:t>
      </w:r>
      <w:proofErr w:type="spellEnd"/>
      <w:r w:rsidR="009F52CA">
        <w:rPr>
          <w:lang w:val="cs-CZ"/>
        </w:rPr>
        <w:t xml:space="preserve"> </w:t>
      </w:r>
      <w:proofErr w:type="spellStart"/>
      <w:r w:rsidR="009F52CA">
        <w:rPr>
          <w:lang w:val="cs-CZ"/>
        </w:rPr>
        <w:t>given</w:t>
      </w:r>
      <w:proofErr w:type="spellEnd"/>
      <w:r w:rsidR="009F52CA">
        <w:rPr>
          <w:lang w:val="cs-CZ"/>
        </w:rPr>
        <w:t xml:space="preserve"> </w:t>
      </w:r>
      <w:proofErr w:type="spellStart"/>
      <w:r w:rsidR="009F52CA">
        <w:rPr>
          <w:lang w:val="cs-CZ"/>
        </w:rPr>
        <w:t>year</w:t>
      </w:r>
      <w:proofErr w:type="spellEnd"/>
      <w:r w:rsidR="009F52CA">
        <w:rPr>
          <w:lang w:val="cs-CZ"/>
        </w:rPr>
        <w:t>,</w:t>
      </w:r>
      <w:r w:rsidR="00781887" w:rsidRPr="00C42F6F">
        <w:rPr>
          <w:lang w:val="cs-CZ"/>
        </w:rPr>
        <w:t xml:space="preserve"> </w:t>
      </w:r>
      <w:proofErr w:type="spellStart"/>
      <w:r w:rsidR="00781887" w:rsidRPr="00C42F6F">
        <w:rPr>
          <w:lang w:val="cs-CZ"/>
        </w:rPr>
        <w:t>with</w:t>
      </w:r>
      <w:proofErr w:type="spellEnd"/>
      <w:r w:rsidR="00781887" w:rsidRPr="00C42F6F">
        <w:rPr>
          <w:lang w:val="cs-CZ"/>
        </w:rPr>
        <w:t xml:space="preserve"> </w:t>
      </w:r>
      <w:proofErr w:type="spellStart"/>
      <w:r w:rsidR="00781887" w:rsidRPr="00C42F6F">
        <w:rPr>
          <w:lang w:val="cs-CZ"/>
        </w:rPr>
        <w:t>the</w:t>
      </w:r>
      <w:proofErr w:type="spellEnd"/>
      <w:r w:rsidR="00781887" w:rsidRPr="00C42F6F">
        <w:rPr>
          <w:lang w:val="cs-CZ"/>
        </w:rPr>
        <w:t xml:space="preserve"> </w:t>
      </w:r>
      <w:proofErr w:type="spellStart"/>
      <w:r w:rsidR="00781887" w:rsidRPr="00C42F6F">
        <w:rPr>
          <w:lang w:val="cs-CZ"/>
        </w:rPr>
        <w:t>effect</w:t>
      </w:r>
      <w:proofErr w:type="spellEnd"/>
      <w:r w:rsidR="00781887" w:rsidRPr="00C42F6F">
        <w:rPr>
          <w:lang w:val="cs-CZ"/>
        </w:rPr>
        <w:t xml:space="preserve"> </w:t>
      </w:r>
      <w:proofErr w:type="spellStart"/>
      <w:r w:rsidR="00781887" w:rsidRPr="00C42F6F">
        <w:rPr>
          <w:lang w:val="cs-CZ"/>
        </w:rPr>
        <w:t>of</w:t>
      </w:r>
      <w:proofErr w:type="spellEnd"/>
      <w:r w:rsidR="00781887" w:rsidRPr="00C42F6F">
        <w:rPr>
          <w:lang w:val="cs-CZ"/>
        </w:rPr>
        <w:t xml:space="preserve"> </w:t>
      </w:r>
      <w:proofErr w:type="spellStart"/>
      <w:r w:rsidR="00781887" w:rsidRPr="00C42F6F">
        <w:rPr>
          <w:lang w:val="cs-CZ"/>
        </w:rPr>
        <w:t>prices</w:t>
      </w:r>
      <w:proofErr w:type="spellEnd"/>
      <w:r w:rsidR="00781887" w:rsidRPr="00C42F6F">
        <w:rPr>
          <w:lang w:val="cs-CZ"/>
        </w:rPr>
        <w:t xml:space="preserve"> </w:t>
      </w:r>
      <w:proofErr w:type="spellStart"/>
      <w:r w:rsidR="00781887" w:rsidRPr="00C42F6F">
        <w:rPr>
          <w:lang w:val="cs-CZ"/>
        </w:rPr>
        <w:t>increase</w:t>
      </w:r>
      <w:proofErr w:type="spellEnd"/>
      <w:r w:rsidR="00781887" w:rsidRPr="00C42F6F">
        <w:rPr>
          <w:lang w:val="cs-CZ"/>
        </w:rPr>
        <w:t xml:space="preserve"> </w:t>
      </w:r>
      <w:proofErr w:type="spellStart"/>
      <w:r w:rsidR="00781887" w:rsidRPr="00C42F6F">
        <w:rPr>
          <w:lang w:val="cs-CZ"/>
        </w:rPr>
        <w:t>always</w:t>
      </w:r>
      <w:proofErr w:type="spellEnd"/>
      <w:r w:rsidR="00781887" w:rsidRPr="00C42F6F">
        <w:rPr>
          <w:lang w:val="cs-CZ"/>
        </w:rPr>
        <w:t xml:space="preserve"> </w:t>
      </w:r>
      <w:proofErr w:type="spellStart"/>
      <w:r w:rsidR="00781887" w:rsidRPr="00C42F6F">
        <w:rPr>
          <w:lang w:val="cs-CZ"/>
        </w:rPr>
        <w:t>from</w:t>
      </w:r>
      <w:proofErr w:type="spellEnd"/>
      <w:r w:rsidR="00781887" w:rsidRPr="00C42F6F">
        <w:rPr>
          <w:lang w:val="cs-CZ"/>
        </w:rPr>
        <w:t xml:space="preserve"> 1</w:t>
      </w:r>
      <w:r w:rsidR="00F7327C" w:rsidRPr="00C42F6F">
        <w:rPr>
          <w:vertAlign w:val="superscript"/>
          <w:lang w:val="cs-CZ"/>
        </w:rPr>
        <w:t>st</w:t>
      </w:r>
      <w:r w:rsidR="00F7327C" w:rsidRPr="00C42F6F">
        <w:rPr>
          <w:lang w:val="cs-CZ"/>
        </w:rPr>
        <w:t xml:space="preserve"> </w:t>
      </w:r>
      <w:proofErr w:type="spellStart"/>
      <w:r w:rsidR="00F7327C" w:rsidRPr="00C42F6F">
        <w:rPr>
          <w:lang w:val="cs-CZ"/>
        </w:rPr>
        <w:t>of</w:t>
      </w:r>
      <w:proofErr w:type="spellEnd"/>
      <w:r w:rsidR="00F7327C" w:rsidRPr="00C42F6F">
        <w:rPr>
          <w:lang w:val="cs-CZ"/>
        </w:rPr>
        <w:t xml:space="preserve"> </w:t>
      </w:r>
      <w:proofErr w:type="spellStart"/>
      <w:r w:rsidR="00F7327C" w:rsidRPr="00C42F6F">
        <w:rPr>
          <w:lang w:val="cs-CZ"/>
        </w:rPr>
        <w:t>January</w:t>
      </w:r>
      <w:proofErr w:type="spellEnd"/>
      <w:r w:rsidR="00781887" w:rsidRPr="00C42F6F">
        <w:rPr>
          <w:lang w:val="cs-CZ"/>
        </w:rPr>
        <w:t xml:space="preserve"> </w:t>
      </w:r>
      <w:proofErr w:type="spellStart"/>
      <w:r w:rsidR="00FD7215">
        <w:rPr>
          <w:lang w:val="cs-CZ"/>
        </w:rPr>
        <w:t>of</w:t>
      </w:r>
      <w:proofErr w:type="spellEnd"/>
      <w:r w:rsidR="00FD7215">
        <w:rPr>
          <w:lang w:val="cs-CZ"/>
        </w:rPr>
        <w:t xml:space="preserve"> </w:t>
      </w:r>
      <w:proofErr w:type="spellStart"/>
      <w:r w:rsidR="00781887" w:rsidRPr="00C42F6F">
        <w:rPr>
          <w:lang w:val="cs-CZ"/>
        </w:rPr>
        <w:t>the</w:t>
      </w:r>
      <w:proofErr w:type="spellEnd"/>
      <w:r w:rsidR="00781887" w:rsidRPr="00C42F6F">
        <w:rPr>
          <w:lang w:val="cs-CZ"/>
        </w:rPr>
        <w:t xml:space="preserve"> </w:t>
      </w:r>
      <w:proofErr w:type="spellStart"/>
      <w:r w:rsidR="00781887" w:rsidRPr="00C42F6F">
        <w:rPr>
          <w:lang w:val="cs-CZ"/>
        </w:rPr>
        <w:t>following</w:t>
      </w:r>
      <w:proofErr w:type="spellEnd"/>
      <w:r w:rsidR="00781887" w:rsidRPr="00C42F6F">
        <w:rPr>
          <w:lang w:val="cs-CZ"/>
        </w:rPr>
        <w:t xml:space="preserve"> </w:t>
      </w:r>
      <w:proofErr w:type="spellStart"/>
      <w:r w:rsidR="00781887" w:rsidRPr="00C42F6F">
        <w:rPr>
          <w:lang w:val="cs-CZ"/>
        </w:rPr>
        <w:t>calendar</w:t>
      </w:r>
      <w:proofErr w:type="spellEnd"/>
      <w:r w:rsidR="00781887" w:rsidRPr="00C42F6F">
        <w:rPr>
          <w:lang w:val="cs-CZ"/>
        </w:rPr>
        <w:t xml:space="preserve"> </w:t>
      </w:r>
      <w:proofErr w:type="spellStart"/>
      <w:r w:rsidR="00781887" w:rsidRPr="00C42F6F">
        <w:rPr>
          <w:lang w:val="cs-CZ"/>
        </w:rPr>
        <w:t>year</w:t>
      </w:r>
      <w:proofErr w:type="spellEnd"/>
      <w:r w:rsidR="00781887" w:rsidRPr="00C42F6F">
        <w:rPr>
          <w:lang w:val="cs-CZ"/>
        </w:rPr>
        <w:t>.</w:t>
      </w:r>
      <w:r w:rsidR="00B87E72" w:rsidRPr="00C42F6F">
        <w:rPr>
          <w:lang w:val="cs-CZ"/>
        </w:rPr>
        <w:t xml:space="preserve"> T</w:t>
      </w:r>
      <w:r w:rsidR="00B87E72" w:rsidRPr="00C42F6F">
        <w:rPr>
          <w:color w:val="auto"/>
          <w:lang w:val="en-GB"/>
        </w:rPr>
        <w:t xml:space="preserve">his Contractor’s notification shall contain details of the calculation of the inflation rate </w:t>
      </w:r>
      <w:r w:rsidR="00F56DCD" w:rsidRPr="00C42F6F">
        <w:rPr>
          <w:color w:val="auto"/>
          <w:lang w:val="en-GB"/>
        </w:rPr>
        <w:t xml:space="preserve">and new unit prices </w:t>
      </w:r>
      <w:r w:rsidR="00B87E72" w:rsidRPr="00C42F6F">
        <w:rPr>
          <w:color w:val="auto"/>
          <w:lang w:val="en-GB"/>
        </w:rPr>
        <w:t>in accordance with paragrap</w:t>
      </w:r>
      <w:r w:rsidR="00781887" w:rsidRPr="00C42F6F">
        <w:rPr>
          <w:color w:val="auto"/>
          <w:lang w:val="en-GB"/>
        </w:rPr>
        <w:t>h</w:t>
      </w:r>
      <w:r w:rsidR="00B87E72" w:rsidRPr="00C42F6F">
        <w:rPr>
          <w:color w:val="auto"/>
          <w:lang w:val="en-GB"/>
        </w:rPr>
        <w:t xml:space="preserve"> </w:t>
      </w:r>
      <w:r w:rsidR="00F7327C" w:rsidRPr="00C42F6F">
        <w:rPr>
          <w:color w:val="auto"/>
          <w:lang w:val="en-GB"/>
        </w:rPr>
        <w:t>7</w:t>
      </w:r>
      <w:r w:rsidR="00B87E72" w:rsidRPr="00C42F6F">
        <w:rPr>
          <w:color w:val="auto"/>
          <w:lang w:val="en-GB"/>
        </w:rPr>
        <w:t xml:space="preserve"> of this Article. If the Contractor does not apply its entitlement to increase price/prices by the inflation rate and does not deliver the notification of this to the Client in the term according to the first sentence of this paragraph or if the notification does not contain details on the calculation of the inflation rate</w:t>
      </w:r>
      <w:r w:rsidR="00F7327C" w:rsidRPr="00C42F6F">
        <w:rPr>
          <w:color w:val="auto"/>
          <w:lang w:val="en-GB"/>
        </w:rPr>
        <w:t xml:space="preserve"> or new unit prices</w:t>
      </w:r>
      <w:r w:rsidR="00B87E72" w:rsidRPr="00C42F6F">
        <w:rPr>
          <w:color w:val="auto"/>
          <w:lang w:val="en-GB"/>
        </w:rPr>
        <w:t xml:space="preserve">, the Client </w:t>
      </w:r>
      <w:r w:rsidR="00617998">
        <w:rPr>
          <w:color w:val="auto"/>
          <w:lang w:val="en-GB"/>
        </w:rPr>
        <w:t>will not</w:t>
      </w:r>
      <w:r w:rsidR="00B87E72" w:rsidRPr="00C42F6F">
        <w:rPr>
          <w:color w:val="auto"/>
          <w:lang w:val="en-GB"/>
        </w:rPr>
        <w:t xml:space="preserve"> </w:t>
      </w:r>
      <w:r w:rsidR="00525539">
        <w:rPr>
          <w:color w:val="auto"/>
          <w:lang w:val="en-GB"/>
        </w:rPr>
        <w:t>agree with the</w:t>
      </w:r>
      <w:r w:rsidR="00B87E72" w:rsidRPr="00C42F6F">
        <w:rPr>
          <w:color w:val="auto"/>
          <w:lang w:val="en-GB"/>
        </w:rPr>
        <w:t xml:space="preserve"> increase </w:t>
      </w:r>
      <w:r w:rsidR="00525539">
        <w:rPr>
          <w:color w:val="auto"/>
          <w:lang w:val="en-GB"/>
        </w:rPr>
        <w:t xml:space="preserve">of </w:t>
      </w:r>
      <w:r w:rsidR="00B87E72" w:rsidRPr="00C42F6F">
        <w:rPr>
          <w:color w:val="auto"/>
          <w:lang w:val="en-GB"/>
        </w:rPr>
        <w:t xml:space="preserve">the price by the inflation rate. </w:t>
      </w:r>
    </w:p>
    <w:p w14:paraId="2E46503F" w14:textId="77777777" w:rsidR="00617998" w:rsidRDefault="00B151F3" w:rsidP="00617998">
      <w:pPr>
        <w:pStyle w:val="Kapitola1"/>
        <w:tabs>
          <w:tab w:val="clear" w:pos="705"/>
          <w:tab w:val="num" w:pos="426"/>
        </w:tabs>
        <w:ind w:left="426" w:hanging="426"/>
        <w:rPr>
          <w:color w:val="auto"/>
          <w:lang w:val="en-GB"/>
        </w:rPr>
      </w:pPr>
      <w:r w:rsidRPr="009D69EE">
        <w:rPr>
          <w:color w:val="auto"/>
          <w:lang w:val="en-GB"/>
        </w:rPr>
        <w:t xml:space="preserve">Not earlier than from </w:t>
      </w:r>
      <w:r w:rsidR="00CB22A4">
        <w:rPr>
          <w:b/>
          <w:bCs/>
          <w:lang w:val="en-GB"/>
        </w:rPr>
        <w:t>3</w:t>
      </w:r>
      <w:r w:rsidRPr="009D69EE">
        <w:rPr>
          <w:b/>
          <w:bCs/>
          <w:lang w:val="en-GB"/>
        </w:rPr>
        <w:t xml:space="preserve"> years</w:t>
      </w:r>
      <w:r w:rsidRPr="009D69EE">
        <w:rPr>
          <w:lang w:val="en-GB"/>
        </w:rPr>
        <w:t xml:space="preserve"> </w:t>
      </w:r>
      <w:proofErr w:type="spellStart"/>
      <w:r w:rsidRPr="009D69EE">
        <w:t>from</w:t>
      </w:r>
      <w:proofErr w:type="spellEnd"/>
      <w:r w:rsidRPr="009D69EE">
        <w:t xml:space="preserve"> </w:t>
      </w:r>
      <w:proofErr w:type="spellStart"/>
      <w:r w:rsidRPr="009D69EE">
        <w:t>signature</w:t>
      </w:r>
      <w:proofErr w:type="spellEnd"/>
      <w:r w:rsidRPr="009D69EE">
        <w:t xml:space="preserve"> </w:t>
      </w:r>
      <w:proofErr w:type="spellStart"/>
      <w:r w:rsidRPr="009D69EE">
        <w:t>of</w:t>
      </w:r>
      <w:proofErr w:type="spellEnd"/>
      <w:r w:rsidRPr="009D69EE">
        <w:t xml:space="preserve"> </w:t>
      </w:r>
      <w:proofErr w:type="spellStart"/>
      <w:r w:rsidRPr="009D69EE">
        <w:t>the</w:t>
      </w:r>
      <w:proofErr w:type="spellEnd"/>
      <w:r w:rsidRPr="009D69EE">
        <w:t xml:space="preserve"> </w:t>
      </w:r>
      <w:proofErr w:type="spellStart"/>
      <w:r w:rsidRPr="009D69EE">
        <w:t>Protocol</w:t>
      </w:r>
      <w:proofErr w:type="spellEnd"/>
      <w:r w:rsidRPr="009D69EE">
        <w:t xml:space="preserve"> No. 2</w:t>
      </w:r>
      <w:r w:rsidRPr="009D69EE">
        <w:rPr>
          <w:lang w:val="cs-CZ"/>
        </w:rPr>
        <w:t xml:space="preserve"> </w:t>
      </w:r>
      <w:proofErr w:type="spellStart"/>
      <w:r w:rsidRPr="009D69EE">
        <w:t>pursuant</w:t>
      </w:r>
      <w:proofErr w:type="spellEnd"/>
      <w:r w:rsidRPr="009D69EE">
        <w:t xml:space="preserve"> </w:t>
      </w:r>
      <w:proofErr w:type="spellStart"/>
      <w:r w:rsidRPr="009D69EE">
        <w:t>Art</w:t>
      </w:r>
      <w:r w:rsidRPr="009D69EE">
        <w:rPr>
          <w:lang w:val="cs-CZ"/>
        </w:rPr>
        <w:t>icle</w:t>
      </w:r>
      <w:proofErr w:type="spellEnd"/>
      <w:r w:rsidRPr="009D69EE">
        <w:t xml:space="preserve"> </w:t>
      </w:r>
      <w:r w:rsidRPr="009D69EE">
        <w:rPr>
          <w:lang w:val="cs-CZ"/>
        </w:rPr>
        <w:t xml:space="preserve">IX </w:t>
      </w:r>
      <w:proofErr w:type="spellStart"/>
      <w:r w:rsidRPr="009D69EE">
        <w:rPr>
          <w:lang w:val="cs-CZ"/>
        </w:rPr>
        <w:t>Paragraph</w:t>
      </w:r>
      <w:proofErr w:type="spellEnd"/>
      <w:r w:rsidRPr="009D69EE">
        <w:t xml:space="preserve"> </w:t>
      </w:r>
      <w:r w:rsidRPr="009D69EE">
        <w:rPr>
          <w:lang w:val="cs-CZ"/>
        </w:rPr>
        <w:t>6</w:t>
      </w:r>
      <w:r w:rsidRPr="009D69EE">
        <w:t xml:space="preserve"> </w:t>
      </w:r>
      <w:proofErr w:type="spellStart"/>
      <w:r w:rsidRPr="009D69EE">
        <w:rPr>
          <w:lang w:val="cs-CZ"/>
        </w:rPr>
        <w:t>hereof</w:t>
      </w:r>
      <w:proofErr w:type="spellEnd"/>
      <w:r w:rsidR="00C968F4" w:rsidRPr="009D69EE">
        <w:rPr>
          <w:lang w:val="cs-CZ"/>
        </w:rPr>
        <w:t xml:space="preserve"> </w:t>
      </w:r>
      <w:r w:rsidRPr="009D69EE">
        <w:rPr>
          <w:color w:val="auto"/>
          <w:lang w:val="en-GB"/>
        </w:rPr>
        <w:t xml:space="preserve">the Contractor is entitled to increase the </w:t>
      </w:r>
      <w:r w:rsidR="00C968F4" w:rsidRPr="009D69EE">
        <w:rPr>
          <w:lang w:val="cs-CZ"/>
        </w:rPr>
        <w:t xml:space="preserve">unit </w:t>
      </w:r>
      <w:proofErr w:type="spellStart"/>
      <w:r w:rsidR="00C968F4" w:rsidRPr="009D69EE">
        <w:t>prices</w:t>
      </w:r>
      <w:proofErr w:type="spellEnd"/>
      <w:r w:rsidR="00C968F4" w:rsidRPr="009D69EE">
        <w:rPr>
          <w:lang w:val="cs-CZ"/>
        </w:rPr>
        <w:t xml:space="preserve"> </w:t>
      </w:r>
      <w:proofErr w:type="spellStart"/>
      <w:r w:rsidR="00C968F4" w:rsidRPr="009D69EE">
        <w:t>for</w:t>
      </w:r>
      <w:proofErr w:type="spellEnd"/>
      <w:r w:rsidR="00C968F4" w:rsidRPr="009D69EE">
        <w:t xml:space="preserve"> </w:t>
      </w:r>
      <w:proofErr w:type="spellStart"/>
      <w:r w:rsidR="00C968F4" w:rsidRPr="009D69EE">
        <w:t>carrying</w:t>
      </w:r>
      <w:proofErr w:type="spellEnd"/>
      <w:r w:rsidR="00C968F4" w:rsidRPr="009D69EE">
        <w:t xml:space="preserve"> out a </w:t>
      </w:r>
      <w:proofErr w:type="spellStart"/>
      <w:r w:rsidR="00C968F4" w:rsidRPr="009D69EE">
        <w:t>preventive</w:t>
      </w:r>
      <w:proofErr w:type="spellEnd"/>
      <w:r w:rsidR="00C968F4" w:rsidRPr="009D69EE">
        <w:t xml:space="preserve"> </w:t>
      </w:r>
      <w:proofErr w:type="spellStart"/>
      <w:r w:rsidR="00C968F4" w:rsidRPr="009D69EE">
        <w:t>inspections</w:t>
      </w:r>
      <w:proofErr w:type="spellEnd"/>
      <w:r w:rsidR="00C968F4" w:rsidRPr="009D69EE">
        <w:t xml:space="preserve"> and </w:t>
      </w:r>
      <w:proofErr w:type="spellStart"/>
      <w:r w:rsidR="00C968F4" w:rsidRPr="009D69EE">
        <w:t>maintenance</w:t>
      </w:r>
      <w:proofErr w:type="spellEnd"/>
      <w:r w:rsidR="00C968F4" w:rsidRPr="009D69EE">
        <w:t xml:space="preserve"> and</w:t>
      </w:r>
      <w:r w:rsidR="00C968F4" w:rsidRPr="009D69EE">
        <w:rPr>
          <w:lang w:val="cs-CZ"/>
        </w:rPr>
        <w:t>/</w:t>
      </w:r>
      <w:proofErr w:type="spellStart"/>
      <w:r w:rsidR="00C968F4" w:rsidRPr="009D69EE">
        <w:rPr>
          <w:lang w:val="cs-CZ"/>
        </w:rPr>
        <w:t>or</w:t>
      </w:r>
      <w:proofErr w:type="spellEnd"/>
      <w:r w:rsidR="002418E8" w:rsidRPr="009D69EE">
        <w:rPr>
          <w:lang w:val="cs-CZ"/>
        </w:rPr>
        <w:t xml:space="preserve"> unit</w:t>
      </w:r>
      <w:r w:rsidR="00C968F4" w:rsidRPr="009D69EE">
        <w:t xml:space="preserve"> </w:t>
      </w:r>
      <w:proofErr w:type="spellStart"/>
      <w:r w:rsidR="00C968F4" w:rsidRPr="009D69EE">
        <w:t>price</w:t>
      </w:r>
      <w:r w:rsidR="002418E8" w:rsidRPr="009D69EE">
        <w:rPr>
          <w:lang w:val="cs-CZ"/>
        </w:rPr>
        <w:t>s</w:t>
      </w:r>
      <w:proofErr w:type="spellEnd"/>
      <w:r w:rsidR="00C968F4" w:rsidRPr="009D69EE">
        <w:t xml:space="preserve"> </w:t>
      </w:r>
      <w:proofErr w:type="spellStart"/>
      <w:r w:rsidR="00C968F4" w:rsidRPr="009D69EE">
        <w:t>for</w:t>
      </w:r>
      <w:proofErr w:type="spellEnd"/>
      <w:r w:rsidR="00C968F4" w:rsidRPr="009D69EE">
        <w:t xml:space="preserve"> </w:t>
      </w:r>
      <w:proofErr w:type="spellStart"/>
      <w:r w:rsidR="00C968F4" w:rsidRPr="009D69EE">
        <w:t>the</w:t>
      </w:r>
      <w:proofErr w:type="spellEnd"/>
      <w:r w:rsidR="00C968F4" w:rsidRPr="009D69EE">
        <w:t xml:space="preserve"> out-</w:t>
      </w:r>
      <w:proofErr w:type="spellStart"/>
      <w:r w:rsidR="00C968F4" w:rsidRPr="009D69EE">
        <w:t>of</w:t>
      </w:r>
      <w:proofErr w:type="spellEnd"/>
      <w:r w:rsidR="00C968F4" w:rsidRPr="009D69EE">
        <w:t xml:space="preserve">-warranty </w:t>
      </w:r>
      <w:proofErr w:type="spellStart"/>
      <w:r w:rsidR="00C968F4" w:rsidRPr="009D69EE">
        <w:t>maintenance</w:t>
      </w:r>
      <w:proofErr w:type="spellEnd"/>
      <w:r w:rsidR="00C968F4" w:rsidRPr="009D69EE">
        <w:t xml:space="preserve"> </w:t>
      </w:r>
      <w:r w:rsidRPr="009D69EE">
        <w:rPr>
          <w:color w:val="auto"/>
          <w:lang w:val="en-GB"/>
        </w:rPr>
        <w:t xml:space="preserve">(Article V Paragraph </w:t>
      </w:r>
      <w:r w:rsidR="00C968F4" w:rsidRPr="009D69EE">
        <w:rPr>
          <w:color w:val="auto"/>
          <w:lang w:val="en-GB"/>
        </w:rPr>
        <w:t>5</w:t>
      </w:r>
      <w:r w:rsidRPr="009D69EE">
        <w:rPr>
          <w:color w:val="auto"/>
          <w:lang w:val="en-GB"/>
        </w:rPr>
        <w:t xml:space="preserve"> hereof) by the inflation rate. </w:t>
      </w:r>
    </w:p>
    <w:p w14:paraId="2F37AF91" w14:textId="2A127FDD" w:rsidR="00B151F3" w:rsidRPr="00617998" w:rsidRDefault="00B151F3" w:rsidP="00617998">
      <w:pPr>
        <w:pStyle w:val="Kapitola1"/>
        <w:tabs>
          <w:tab w:val="clear" w:pos="705"/>
          <w:tab w:val="num" w:pos="426"/>
        </w:tabs>
        <w:ind w:left="426" w:hanging="426"/>
        <w:rPr>
          <w:color w:val="auto"/>
          <w:lang w:val="en-GB"/>
        </w:rPr>
      </w:pPr>
      <w:r w:rsidRPr="00617998">
        <w:rPr>
          <w:color w:val="auto"/>
          <w:lang w:val="en-GB"/>
        </w:rPr>
        <w:t>For the purposes of this Contract, the inflation rate means the average inflation rate calculated on the basis of the monthly Harmonised index of consumer prices (HICP) of European Union published by the Eurostat for country where the Contractor has registered office (hereinafter referred only as „Index“) and calculated as the averaged change in the Indexes for the 12 calendar months preceding the month in which the C</w:t>
      </w:r>
      <w:r w:rsidR="00C968F4" w:rsidRPr="00617998">
        <w:rPr>
          <w:color w:val="auto"/>
          <w:lang w:val="en-GB"/>
        </w:rPr>
        <w:t>lient</w:t>
      </w:r>
      <w:r w:rsidRPr="00617998">
        <w:rPr>
          <w:color w:val="auto"/>
          <w:lang w:val="en-GB"/>
        </w:rPr>
        <w:t xml:space="preserve"> received </w:t>
      </w:r>
      <w:r w:rsidR="00C968F4" w:rsidRPr="00617998">
        <w:rPr>
          <w:color w:val="auto"/>
          <w:lang w:val="en-GB"/>
        </w:rPr>
        <w:t>Contractor’s</w:t>
      </w:r>
      <w:r w:rsidRPr="00617998">
        <w:rPr>
          <w:color w:val="auto"/>
          <w:lang w:val="en-GB"/>
        </w:rPr>
        <w:t xml:space="preserve"> request. In the case that the country where the Contractor has registered office is not published in the HICP, the inflation rate according to previous point means the average inflation rate calculated on the basis of the monthly Harmonised index of consumer prices (HICP) of European Union published by the Eurostat for whole European Union (hereinafter referred only as „Index“) and calculated as the averaged change in the Indexes for the 12 calendar months preceding the month</w:t>
      </w:r>
      <w:r w:rsidR="00C968F4" w:rsidRPr="00617998">
        <w:rPr>
          <w:color w:val="auto"/>
          <w:lang w:val="en-GB"/>
        </w:rPr>
        <w:t xml:space="preserve"> </w:t>
      </w:r>
      <w:r w:rsidR="00781887" w:rsidRPr="00617998">
        <w:rPr>
          <w:color w:val="auto"/>
          <w:lang w:val="en-GB"/>
        </w:rPr>
        <w:t>in which the Client received Contractor’s request</w:t>
      </w:r>
      <w:r w:rsidRPr="00617998">
        <w:rPr>
          <w:color w:val="auto"/>
          <w:lang w:val="en-GB"/>
        </w:rPr>
        <w:t>.</w:t>
      </w:r>
    </w:p>
    <w:p w14:paraId="4D6E2986" w14:textId="00607F3D" w:rsidR="00C968F4" w:rsidRPr="009D69EE" w:rsidRDefault="00C968F4" w:rsidP="003830E8">
      <w:pPr>
        <w:pStyle w:val="Kapitola1"/>
        <w:tabs>
          <w:tab w:val="clear" w:pos="705"/>
          <w:tab w:val="num" w:pos="426"/>
        </w:tabs>
        <w:ind w:left="426" w:hanging="426"/>
        <w:rPr>
          <w:color w:val="auto"/>
          <w:lang w:val="en-GB"/>
        </w:rPr>
      </w:pPr>
      <w:r w:rsidRPr="009D69EE">
        <w:rPr>
          <w:color w:val="auto"/>
          <w:lang w:val="en-GB"/>
        </w:rPr>
        <w:t xml:space="preserve">For the avoidance of any doubt, the Contracting Parties state that for the purposes of this Article, a written notice/request means a written document signed by a person authorized to sign this Contract and delivered via a postal service operator or via data box. The date of making such written notification/request </w:t>
      </w:r>
      <w:proofErr w:type="gramStart"/>
      <w:r w:rsidRPr="009D69EE">
        <w:rPr>
          <w:color w:val="auto"/>
          <w:lang w:val="en-GB"/>
        </w:rPr>
        <w:t>is considered to be</w:t>
      </w:r>
      <w:proofErr w:type="gramEnd"/>
      <w:r w:rsidRPr="009D69EE">
        <w:rPr>
          <w:color w:val="auto"/>
          <w:lang w:val="en-GB"/>
        </w:rPr>
        <w:t xml:space="preserve"> the day when such written notification/request is delivered to the other Contracting party.</w:t>
      </w:r>
      <w:bookmarkEnd w:id="16"/>
    </w:p>
    <w:p w14:paraId="471EBDAA" w14:textId="02EF6092" w:rsidR="00C42F6F" w:rsidRDefault="00707339" w:rsidP="00C42F6F">
      <w:pPr>
        <w:pStyle w:val="Kapitola1"/>
        <w:tabs>
          <w:tab w:val="clear" w:pos="705"/>
          <w:tab w:val="num" w:pos="426"/>
        </w:tabs>
        <w:ind w:left="426" w:hanging="426"/>
        <w:rPr>
          <w:color w:val="auto"/>
        </w:rPr>
      </w:pPr>
      <w:proofErr w:type="spellStart"/>
      <w:r w:rsidRPr="00707339">
        <w:rPr>
          <w:color w:val="auto"/>
        </w:rPr>
        <w:t>The</w:t>
      </w:r>
      <w:proofErr w:type="spellEnd"/>
      <w:r w:rsidRPr="00707339">
        <w:rPr>
          <w:color w:val="auto"/>
        </w:rPr>
        <w:t xml:space="preserve"> </w:t>
      </w:r>
      <w:proofErr w:type="spellStart"/>
      <w:r w:rsidRPr="00707339">
        <w:rPr>
          <w:color w:val="auto"/>
        </w:rPr>
        <w:t>prices</w:t>
      </w:r>
      <w:proofErr w:type="spellEnd"/>
      <w:r w:rsidRPr="00707339">
        <w:rPr>
          <w:color w:val="auto"/>
        </w:rPr>
        <w:t xml:space="preserve"> </w:t>
      </w:r>
      <w:proofErr w:type="spellStart"/>
      <w:r w:rsidRPr="00707339">
        <w:rPr>
          <w:color w:val="auto"/>
        </w:rPr>
        <w:t>of</w:t>
      </w:r>
      <w:proofErr w:type="spellEnd"/>
      <w:r w:rsidRPr="00707339">
        <w:rPr>
          <w:color w:val="auto"/>
        </w:rPr>
        <w:t xml:space="preserve"> </w:t>
      </w:r>
      <w:proofErr w:type="spellStart"/>
      <w:r w:rsidRPr="00707339">
        <w:rPr>
          <w:color w:val="auto"/>
        </w:rPr>
        <w:t>the</w:t>
      </w:r>
      <w:proofErr w:type="spellEnd"/>
      <w:r w:rsidRPr="00707339">
        <w:rPr>
          <w:color w:val="auto"/>
        </w:rPr>
        <w:t xml:space="preserve"> </w:t>
      </w:r>
      <w:proofErr w:type="spellStart"/>
      <w:r w:rsidRPr="00707339">
        <w:rPr>
          <w:color w:val="auto"/>
        </w:rPr>
        <w:t>delivered</w:t>
      </w:r>
      <w:proofErr w:type="spellEnd"/>
      <w:r w:rsidRPr="00707339">
        <w:rPr>
          <w:color w:val="auto"/>
        </w:rPr>
        <w:t xml:space="preserve"> </w:t>
      </w:r>
      <w:proofErr w:type="spellStart"/>
      <w:r w:rsidRPr="00707339">
        <w:rPr>
          <w:color w:val="auto"/>
        </w:rPr>
        <w:t>spare</w:t>
      </w:r>
      <w:proofErr w:type="spellEnd"/>
      <w:r w:rsidRPr="00707339">
        <w:rPr>
          <w:color w:val="auto"/>
        </w:rPr>
        <w:t xml:space="preserve"> </w:t>
      </w:r>
      <w:proofErr w:type="spellStart"/>
      <w:r w:rsidRPr="00707339">
        <w:rPr>
          <w:color w:val="auto"/>
        </w:rPr>
        <w:t>parts</w:t>
      </w:r>
      <w:proofErr w:type="spellEnd"/>
      <w:r w:rsidRPr="00707339">
        <w:rPr>
          <w:color w:val="auto"/>
        </w:rPr>
        <w:t xml:space="preserve"> </w:t>
      </w:r>
      <w:proofErr w:type="spellStart"/>
      <w:r w:rsidRPr="00707339">
        <w:rPr>
          <w:color w:val="auto"/>
        </w:rPr>
        <w:t>or</w:t>
      </w:r>
      <w:proofErr w:type="spellEnd"/>
      <w:r w:rsidRPr="00707339">
        <w:rPr>
          <w:color w:val="auto"/>
        </w:rPr>
        <w:t xml:space="preserve"> </w:t>
      </w:r>
      <w:proofErr w:type="spellStart"/>
      <w:r w:rsidRPr="00707339">
        <w:rPr>
          <w:color w:val="auto"/>
        </w:rPr>
        <w:t>consumables</w:t>
      </w:r>
      <w:proofErr w:type="spellEnd"/>
      <w:r w:rsidRPr="00707339">
        <w:rPr>
          <w:color w:val="auto"/>
        </w:rPr>
        <w:t xml:space="preserve"> </w:t>
      </w:r>
      <w:proofErr w:type="spellStart"/>
      <w:r w:rsidRPr="00707339">
        <w:rPr>
          <w:color w:val="auto"/>
        </w:rPr>
        <w:t>that</w:t>
      </w:r>
      <w:proofErr w:type="spellEnd"/>
      <w:r w:rsidRPr="00707339">
        <w:rPr>
          <w:color w:val="auto"/>
        </w:rPr>
        <w:t xml:space="preserve"> </w:t>
      </w:r>
      <w:proofErr w:type="spellStart"/>
      <w:r w:rsidRPr="00707339">
        <w:rPr>
          <w:color w:val="auto"/>
        </w:rPr>
        <w:t>were</w:t>
      </w:r>
      <w:proofErr w:type="spellEnd"/>
      <w:r w:rsidRPr="00707339">
        <w:rPr>
          <w:color w:val="auto"/>
        </w:rPr>
        <w:t xml:space="preserve"> </w:t>
      </w:r>
      <w:proofErr w:type="spellStart"/>
      <w:r w:rsidRPr="00707339">
        <w:rPr>
          <w:color w:val="auto"/>
        </w:rPr>
        <w:t>included</w:t>
      </w:r>
      <w:proofErr w:type="spellEnd"/>
      <w:r w:rsidRPr="00707339">
        <w:rPr>
          <w:color w:val="auto"/>
        </w:rPr>
        <w:t xml:space="preserve"> in </w:t>
      </w:r>
      <w:proofErr w:type="spellStart"/>
      <w:r w:rsidRPr="00707339">
        <w:rPr>
          <w:color w:val="auto"/>
        </w:rPr>
        <w:t>the</w:t>
      </w:r>
      <w:proofErr w:type="spellEnd"/>
      <w:r w:rsidRPr="00707339">
        <w:rPr>
          <w:color w:val="auto"/>
        </w:rPr>
        <w:t xml:space="preserve"> </w:t>
      </w:r>
      <w:proofErr w:type="spellStart"/>
      <w:r w:rsidRPr="00707339">
        <w:rPr>
          <w:color w:val="auto"/>
        </w:rPr>
        <w:t>life</w:t>
      </w:r>
      <w:proofErr w:type="spellEnd"/>
      <w:r w:rsidRPr="00707339">
        <w:rPr>
          <w:color w:val="auto"/>
        </w:rPr>
        <w:t xml:space="preserve"> </w:t>
      </w:r>
      <w:proofErr w:type="spellStart"/>
      <w:r w:rsidRPr="00707339">
        <w:rPr>
          <w:color w:val="auto"/>
        </w:rPr>
        <w:t>cycle</w:t>
      </w:r>
      <w:proofErr w:type="spellEnd"/>
      <w:r w:rsidRPr="00707339">
        <w:rPr>
          <w:color w:val="auto"/>
        </w:rPr>
        <w:t xml:space="preserve"> </w:t>
      </w:r>
      <w:proofErr w:type="spellStart"/>
      <w:r w:rsidRPr="00707339">
        <w:rPr>
          <w:color w:val="auto"/>
        </w:rPr>
        <w:t>costs</w:t>
      </w:r>
      <w:proofErr w:type="spellEnd"/>
      <w:r w:rsidRPr="00707339">
        <w:rPr>
          <w:color w:val="auto"/>
        </w:rPr>
        <w:t xml:space="preserve"> </w:t>
      </w:r>
      <w:proofErr w:type="spellStart"/>
      <w:r w:rsidRPr="00707339">
        <w:rPr>
          <w:color w:val="auto"/>
        </w:rPr>
        <w:t>of</w:t>
      </w:r>
      <w:proofErr w:type="spellEnd"/>
      <w:r w:rsidRPr="00707339">
        <w:rPr>
          <w:color w:val="auto"/>
        </w:rPr>
        <w:t xml:space="preserve"> </w:t>
      </w:r>
      <w:proofErr w:type="spellStart"/>
      <w:r w:rsidRPr="00707339">
        <w:rPr>
          <w:color w:val="auto"/>
        </w:rPr>
        <w:t>the</w:t>
      </w:r>
      <w:proofErr w:type="spellEnd"/>
      <w:r w:rsidRPr="00707339">
        <w:rPr>
          <w:color w:val="auto"/>
        </w:rPr>
        <w:t xml:space="preserve"> </w:t>
      </w:r>
      <w:proofErr w:type="spellStart"/>
      <w:r>
        <w:rPr>
          <w:color w:val="auto"/>
          <w:lang w:val="cs-CZ"/>
        </w:rPr>
        <w:t>Device</w:t>
      </w:r>
      <w:proofErr w:type="spellEnd"/>
      <w:r w:rsidRPr="00707339">
        <w:rPr>
          <w:color w:val="auto"/>
        </w:rPr>
        <w:t xml:space="preserve"> in </w:t>
      </w:r>
      <w:proofErr w:type="spellStart"/>
      <w:r w:rsidRPr="00707339">
        <w:rPr>
          <w:color w:val="auto"/>
        </w:rPr>
        <w:t>the</w:t>
      </w:r>
      <w:proofErr w:type="spellEnd"/>
      <w:r w:rsidRPr="00707339">
        <w:rPr>
          <w:color w:val="auto"/>
        </w:rPr>
        <w:t xml:space="preserve"> </w:t>
      </w:r>
      <w:r w:rsidR="009F52CA">
        <w:rPr>
          <w:color w:val="auto"/>
          <w:lang w:val="cs-CZ"/>
        </w:rPr>
        <w:t>T</w:t>
      </w:r>
      <w:r>
        <w:rPr>
          <w:color w:val="auto"/>
          <w:lang w:val="cs-CZ"/>
        </w:rPr>
        <w:t>ender</w:t>
      </w:r>
      <w:r w:rsidRPr="00707339">
        <w:rPr>
          <w:color w:val="auto"/>
        </w:rPr>
        <w:t xml:space="preserve"> </w:t>
      </w:r>
      <w:proofErr w:type="spellStart"/>
      <w:r w:rsidRPr="00707339">
        <w:rPr>
          <w:color w:val="auto"/>
        </w:rPr>
        <w:t>will</w:t>
      </w:r>
      <w:proofErr w:type="spellEnd"/>
      <w:r w:rsidRPr="00707339">
        <w:rPr>
          <w:color w:val="auto"/>
        </w:rPr>
        <w:t xml:space="preserve"> </w:t>
      </w:r>
      <w:proofErr w:type="spellStart"/>
      <w:r w:rsidRPr="00707339">
        <w:rPr>
          <w:color w:val="auto"/>
        </w:rPr>
        <w:t>be</w:t>
      </w:r>
      <w:proofErr w:type="spellEnd"/>
      <w:r w:rsidRPr="00707339">
        <w:rPr>
          <w:color w:val="auto"/>
        </w:rPr>
        <w:t xml:space="preserve"> </w:t>
      </w:r>
      <w:proofErr w:type="spellStart"/>
      <w:r w:rsidRPr="00707339">
        <w:rPr>
          <w:color w:val="auto"/>
        </w:rPr>
        <w:t>governed</w:t>
      </w:r>
      <w:proofErr w:type="spellEnd"/>
      <w:r w:rsidRPr="00707339">
        <w:rPr>
          <w:color w:val="auto"/>
        </w:rPr>
        <w:t xml:space="preserve"> by </w:t>
      </w:r>
      <w:proofErr w:type="spellStart"/>
      <w:r w:rsidRPr="00707339">
        <w:rPr>
          <w:color w:val="auto"/>
        </w:rPr>
        <w:t>the</w:t>
      </w:r>
      <w:proofErr w:type="spellEnd"/>
      <w:r w:rsidRPr="00707339">
        <w:rPr>
          <w:color w:val="auto"/>
        </w:rPr>
        <w:t xml:space="preserve"> </w:t>
      </w:r>
      <w:proofErr w:type="spellStart"/>
      <w:r w:rsidRPr="00707339">
        <w:rPr>
          <w:color w:val="auto"/>
        </w:rPr>
        <w:t>prices</w:t>
      </w:r>
      <w:proofErr w:type="spellEnd"/>
      <w:r w:rsidRPr="00707339">
        <w:rPr>
          <w:color w:val="auto"/>
        </w:rPr>
        <w:t xml:space="preserve"> </w:t>
      </w:r>
      <w:proofErr w:type="spellStart"/>
      <w:r w:rsidRPr="00707339">
        <w:rPr>
          <w:color w:val="auto"/>
        </w:rPr>
        <w:t>listed</w:t>
      </w:r>
      <w:proofErr w:type="spellEnd"/>
      <w:r w:rsidRPr="00707339">
        <w:rPr>
          <w:color w:val="auto"/>
        </w:rPr>
        <w:t xml:space="preserve"> </w:t>
      </w:r>
      <w:r w:rsidR="00C42F6F">
        <w:rPr>
          <w:color w:val="auto"/>
          <w:lang w:val="cs-CZ"/>
        </w:rPr>
        <w:t xml:space="preserve">in List </w:t>
      </w:r>
      <w:proofErr w:type="spellStart"/>
      <w:r w:rsidR="00C42F6F">
        <w:rPr>
          <w:color w:val="auto"/>
          <w:lang w:val="cs-CZ"/>
        </w:rPr>
        <w:t>of</w:t>
      </w:r>
      <w:proofErr w:type="spellEnd"/>
      <w:r w:rsidR="00C42F6F">
        <w:rPr>
          <w:color w:val="auto"/>
          <w:lang w:val="cs-CZ"/>
        </w:rPr>
        <w:t xml:space="preserve"> </w:t>
      </w:r>
      <w:proofErr w:type="spellStart"/>
      <w:r w:rsidR="00C42F6F">
        <w:rPr>
          <w:color w:val="auto"/>
          <w:lang w:val="cs-CZ"/>
        </w:rPr>
        <w:t>spare</w:t>
      </w:r>
      <w:proofErr w:type="spellEnd"/>
      <w:r w:rsidR="00C42F6F">
        <w:rPr>
          <w:color w:val="auto"/>
          <w:lang w:val="cs-CZ"/>
        </w:rPr>
        <w:t xml:space="preserve"> </w:t>
      </w:r>
      <w:proofErr w:type="spellStart"/>
      <w:r w:rsidR="00C42F6F">
        <w:rPr>
          <w:color w:val="auto"/>
          <w:lang w:val="cs-CZ"/>
        </w:rPr>
        <w:t>parts</w:t>
      </w:r>
      <w:proofErr w:type="spellEnd"/>
      <w:r w:rsidR="00C42F6F">
        <w:rPr>
          <w:color w:val="auto"/>
          <w:lang w:val="cs-CZ"/>
        </w:rPr>
        <w:t xml:space="preserve"> and </w:t>
      </w:r>
      <w:proofErr w:type="spellStart"/>
      <w:r w:rsidR="00C42F6F">
        <w:rPr>
          <w:color w:val="auto"/>
          <w:lang w:val="cs-CZ"/>
        </w:rPr>
        <w:t>consumables</w:t>
      </w:r>
      <w:proofErr w:type="spellEnd"/>
      <w:r w:rsidR="00C42F6F">
        <w:rPr>
          <w:color w:val="auto"/>
          <w:lang w:val="cs-CZ"/>
        </w:rPr>
        <w:t xml:space="preserve"> </w:t>
      </w:r>
      <w:r w:rsidRPr="00707339">
        <w:rPr>
          <w:color w:val="auto"/>
        </w:rPr>
        <w:t xml:space="preserve">in </w:t>
      </w:r>
      <w:proofErr w:type="spellStart"/>
      <w:r w:rsidRPr="009F52CA">
        <w:rPr>
          <w:b/>
          <w:bCs/>
          <w:color w:val="auto"/>
        </w:rPr>
        <w:t>Annex</w:t>
      </w:r>
      <w:proofErr w:type="spellEnd"/>
      <w:r w:rsidRPr="009F52CA">
        <w:rPr>
          <w:b/>
          <w:bCs/>
          <w:color w:val="auto"/>
        </w:rPr>
        <w:t xml:space="preserve"> No. </w:t>
      </w:r>
      <w:r w:rsidR="000F5A6E">
        <w:rPr>
          <w:b/>
          <w:bCs/>
          <w:color w:val="auto"/>
          <w:lang w:val="cs-CZ"/>
        </w:rPr>
        <w:t>9</w:t>
      </w:r>
      <w:r w:rsidRPr="009F52CA">
        <w:rPr>
          <w:b/>
          <w:bCs/>
          <w:color w:val="auto"/>
        </w:rPr>
        <w:t>,</w:t>
      </w:r>
      <w:r w:rsidRPr="00707339">
        <w:rPr>
          <w:color w:val="auto"/>
        </w:rPr>
        <w:t xml:space="preserve"> </w:t>
      </w:r>
      <w:proofErr w:type="spellStart"/>
      <w:r w:rsidRPr="00707339">
        <w:rPr>
          <w:color w:val="auto"/>
        </w:rPr>
        <w:t>which</w:t>
      </w:r>
      <w:proofErr w:type="spellEnd"/>
      <w:r w:rsidRPr="00707339">
        <w:rPr>
          <w:color w:val="auto"/>
        </w:rPr>
        <w:t xml:space="preserve"> </w:t>
      </w:r>
      <w:proofErr w:type="spellStart"/>
      <w:r w:rsidRPr="00707339">
        <w:rPr>
          <w:color w:val="auto"/>
        </w:rPr>
        <w:t>forms</w:t>
      </w:r>
      <w:proofErr w:type="spellEnd"/>
      <w:r w:rsidRPr="00707339">
        <w:rPr>
          <w:color w:val="auto"/>
        </w:rPr>
        <w:t xml:space="preserve"> </w:t>
      </w:r>
      <w:proofErr w:type="spellStart"/>
      <w:r w:rsidRPr="00707339">
        <w:rPr>
          <w:color w:val="auto"/>
        </w:rPr>
        <w:t>an</w:t>
      </w:r>
      <w:proofErr w:type="spellEnd"/>
      <w:r w:rsidRPr="00707339">
        <w:rPr>
          <w:color w:val="auto"/>
        </w:rPr>
        <w:t xml:space="preserve"> </w:t>
      </w:r>
      <w:proofErr w:type="spellStart"/>
      <w:r w:rsidRPr="00707339">
        <w:rPr>
          <w:color w:val="auto"/>
        </w:rPr>
        <w:t>integral</w:t>
      </w:r>
      <w:proofErr w:type="spellEnd"/>
      <w:r w:rsidRPr="00707339">
        <w:rPr>
          <w:color w:val="auto"/>
        </w:rPr>
        <w:t xml:space="preserve"> part </w:t>
      </w:r>
      <w:proofErr w:type="spellStart"/>
      <w:r>
        <w:rPr>
          <w:color w:val="auto"/>
          <w:lang w:val="cs-CZ"/>
        </w:rPr>
        <w:t>hereof</w:t>
      </w:r>
      <w:proofErr w:type="spellEnd"/>
      <w:r w:rsidRPr="00707339">
        <w:rPr>
          <w:color w:val="auto"/>
        </w:rPr>
        <w:t xml:space="preserve">. These </w:t>
      </w:r>
      <w:proofErr w:type="spellStart"/>
      <w:r w:rsidRPr="00707339">
        <w:rPr>
          <w:color w:val="auto"/>
        </w:rPr>
        <w:t>prices</w:t>
      </w:r>
      <w:proofErr w:type="spellEnd"/>
      <w:r w:rsidRPr="00707339">
        <w:rPr>
          <w:color w:val="auto"/>
        </w:rPr>
        <w:t xml:space="preserve"> </w:t>
      </w:r>
      <w:proofErr w:type="spellStart"/>
      <w:r w:rsidRPr="00707339">
        <w:rPr>
          <w:color w:val="auto"/>
        </w:rPr>
        <w:t>can</w:t>
      </w:r>
      <w:proofErr w:type="spellEnd"/>
      <w:r w:rsidRPr="00707339">
        <w:rPr>
          <w:color w:val="auto"/>
        </w:rPr>
        <w:t xml:space="preserve"> </w:t>
      </w:r>
      <w:proofErr w:type="spellStart"/>
      <w:r w:rsidRPr="00707339">
        <w:rPr>
          <w:color w:val="auto"/>
        </w:rPr>
        <w:t>be</w:t>
      </w:r>
      <w:proofErr w:type="spellEnd"/>
      <w:r w:rsidRPr="00707339">
        <w:rPr>
          <w:color w:val="auto"/>
        </w:rPr>
        <w:t xml:space="preserve"> </w:t>
      </w:r>
      <w:proofErr w:type="spellStart"/>
      <w:r w:rsidRPr="00707339">
        <w:rPr>
          <w:color w:val="auto"/>
        </w:rPr>
        <w:t>increased</w:t>
      </w:r>
      <w:proofErr w:type="spellEnd"/>
      <w:r w:rsidRPr="00707339">
        <w:rPr>
          <w:color w:val="auto"/>
        </w:rPr>
        <w:t xml:space="preserve"> by </w:t>
      </w:r>
      <w:proofErr w:type="spellStart"/>
      <w:r w:rsidRPr="00707339">
        <w:rPr>
          <w:color w:val="auto"/>
        </w:rPr>
        <w:t>inflation</w:t>
      </w:r>
      <w:proofErr w:type="spellEnd"/>
      <w:r>
        <w:rPr>
          <w:color w:val="auto"/>
          <w:lang w:val="cs-CZ"/>
        </w:rPr>
        <w:t xml:space="preserve"> </w:t>
      </w:r>
      <w:proofErr w:type="spellStart"/>
      <w:r>
        <w:rPr>
          <w:color w:val="auto"/>
          <w:lang w:val="cs-CZ"/>
        </w:rPr>
        <w:t>rate</w:t>
      </w:r>
      <w:proofErr w:type="spellEnd"/>
      <w:r w:rsidRPr="00707339">
        <w:rPr>
          <w:color w:val="auto"/>
        </w:rPr>
        <w:t xml:space="preserve"> </w:t>
      </w:r>
      <w:proofErr w:type="spellStart"/>
      <w:r>
        <w:rPr>
          <w:color w:val="auto"/>
          <w:lang w:val="cs-CZ"/>
        </w:rPr>
        <w:t>analogously</w:t>
      </w:r>
      <w:proofErr w:type="spellEnd"/>
      <w:r>
        <w:rPr>
          <w:color w:val="auto"/>
          <w:lang w:val="cs-CZ"/>
        </w:rPr>
        <w:t xml:space="preserve"> </w:t>
      </w:r>
      <w:r w:rsidRPr="00707339">
        <w:rPr>
          <w:color w:val="auto"/>
        </w:rPr>
        <w:t xml:space="preserve">as </w:t>
      </w:r>
      <w:proofErr w:type="spellStart"/>
      <w:r w:rsidRPr="00707339">
        <w:rPr>
          <w:color w:val="auto"/>
        </w:rPr>
        <w:t>the</w:t>
      </w:r>
      <w:proofErr w:type="spellEnd"/>
      <w:r w:rsidRPr="00707339">
        <w:rPr>
          <w:color w:val="auto"/>
        </w:rPr>
        <w:t xml:space="preserve"> </w:t>
      </w:r>
      <w:r w:rsidR="00C42F6F">
        <w:rPr>
          <w:color w:val="auto"/>
          <w:lang w:val="cs-CZ"/>
        </w:rPr>
        <w:t xml:space="preserve">unit </w:t>
      </w:r>
      <w:proofErr w:type="spellStart"/>
      <w:r w:rsidR="00C42F6F">
        <w:rPr>
          <w:color w:val="auto"/>
          <w:lang w:val="cs-CZ"/>
        </w:rPr>
        <w:t>prices</w:t>
      </w:r>
      <w:proofErr w:type="spellEnd"/>
      <w:r w:rsidR="00C42F6F">
        <w:rPr>
          <w:color w:val="auto"/>
          <w:lang w:val="cs-CZ"/>
        </w:rPr>
        <w:t xml:space="preserve"> </w:t>
      </w:r>
      <w:proofErr w:type="spellStart"/>
      <w:r w:rsidRPr="009D69EE">
        <w:t>for</w:t>
      </w:r>
      <w:proofErr w:type="spellEnd"/>
      <w:r w:rsidRPr="009D69EE">
        <w:t xml:space="preserve"> </w:t>
      </w:r>
      <w:proofErr w:type="spellStart"/>
      <w:r w:rsidRPr="009D69EE">
        <w:t>carrying</w:t>
      </w:r>
      <w:proofErr w:type="spellEnd"/>
      <w:r w:rsidRPr="009D69EE">
        <w:t xml:space="preserve"> out a </w:t>
      </w:r>
      <w:proofErr w:type="spellStart"/>
      <w:r w:rsidRPr="009D69EE">
        <w:t>preventive</w:t>
      </w:r>
      <w:proofErr w:type="spellEnd"/>
      <w:r w:rsidRPr="009D69EE">
        <w:t xml:space="preserve"> </w:t>
      </w:r>
      <w:proofErr w:type="spellStart"/>
      <w:r w:rsidRPr="009D69EE">
        <w:t>inspections</w:t>
      </w:r>
      <w:proofErr w:type="spellEnd"/>
      <w:r w:rsidRPr="009D69EE">
        <w:t xml:space="preserve"> and </w:t>
      </w:r>
      <w:proofErr w:type="spellStart"/>
      <w:r w:rsidRPr="009D69EE">
        <w:t>maintenance</w:t>
      </w:r>
      <w:proofErr w:type="spellEnd"/>
      <w:r w:rsidRPr="009D69EE">
        <w:t xml:space="preserve"> and </w:t>
      </w:r>
      <w:r w:rsidRPr="009D69EE">
        <w:rPr>
          <w:lang w:val="cs-CZ"/>
        </w:rPr>
        <w:t xml:space="preserve">unit </w:t>
      </w:r>
      <w:proofErr w:type="spellStart"/>
      <w:r w:rsidRPr="009D69EE">
        <w:t>price</w:t>
      </w:r>
      <w:r w:rsidRPr="009D69EE">
        <w:rPr>
          <w:lang w:val="cs-CZ"/>
        </w:rPr>
        <w:t>s</w:t>
      </w:r>
      <w:proofErr w:type="spellEnd"/>
      <w:r w:rsidRPr="009D69EE">
        <w:t xml:space="preserve"> </w:t>
      </w:r>
      <w:proofErr w:type="spellStart"/>
      <w:r w:rsidRPr="009D69EE">
        <w:t>for</w:t>
      </w:r>
      <w:proofErr w:type="spellEnd"/>
      <w:r w:rsidRPr="009D69EE">
        <w:t xml:space="preserve"> </w:t>
      </w:r>
      <w:proofErr w:type="spellStart"/>
      <w:r w:rsidRPr="009D69EE">
        <w:t>the</w:t>
      </w:r>
      <w:proofErr w:type="spellEnd"/>
      <w:r w:rsidRPr="009D69EE">
        <w:t xml:space="preserve"> out-</w:t>
      </w:r>
      <w:proofErr w:type="spellStart"/>
      <w:r w:rsidRPr="009D69EE">
        <w:t>of</w:t>
      </w:r>
      <w:proofErr w:type="spellEnd"/>
      <w:r w:rsidRPr="009D69EE">
        <w:t xml:space="preserve">-warranty </w:t>
      </w:r>
      <w:proofErr w:type="spellStart"/>
      <w:r w:rsidRPr="009D69EE">
        <w:t>maintenance</w:t>
      </w:r>
      <w:proofErr w:type="spellEnd"/>
      <w:r w:rsidRPr="00707339">
        <w:rPr>
          <w:color w:val="auto"/>
        </w:rPr>
        <w:t xml:space="preserve"> </w:t>
      </w:r>
      <w:proofErr w:type="spellStart"/>
      <w:r w:rsidRPr="00707339">
        <w:rPr>
          <w:color w:val="auto"/>
        </w:rPr>
        <w:t>according</w:t>
      </w:r>
      <w:proofErr w:type="spellEnd"/>
      <w:r w:rsidRPr="00707339">
        <w:rPr>
          <w:color w:val="auto"/>
        </w:rPr>
        <w:t xml:space="preserve"> to </w:t>
      </w:r>
      <w:proofErr w:type="spellStart"/>
      <w:r w:rsidRPr="00707339">
        <w:rPr>
          <w:color w:val="auto"/>
        </w:rPr>
        <w:t>the</w:t>
      </w:r>
      <w:proofErr w:type="spellEnd"/>
      <w:r w:rsidRPr="00707339">
        <w:rPr>
          <w:color w:val="auto"/>
        </w:rPr>
        <w:t xml:space="preserve"> </w:t>
      </w:r>
      <w:proofErr w:type="spellStart"/>
      <w:r w:rsidRPr="00707339">
        <w:rPr>
          <w:color w:val="auto"/>
        </w:rPr>
        <w:t>paragraph</w:t>
      </w:r>
      <w:proofErr w:type="spellEnd"/>
      <w:r>
        <w:rPr>
          <w:color w:val="auto"/>
          <w:lang w:val="cs-CZ"/>
        </w:rPr>
        <w:t xml:space="preserve"> 6 and 7 </w:t>
      </w:r>
      <w:proofErr w:type="spellStart"/>
      <w:r>
        <w:rPr>
          <w:color w:val="auto"/>
          <w:lang w:val="cs-CZ"/>
        </w:rPr>
        <w:t>of</w:t>
      </w:r>
      <w:proofErr w:type="spellEnd"/>
      <w:r>
        <w:rPr>
          <w:color w:val="auto"/>
          <w:lang w:val="cs-CZ"/>
        </w:rPr>
        <w:t xml:space="preserve"> </w:t>
      </w:r>
      <w:proofErr w:type="spellStart"/>
      <w:r>
        <w:rPr>
          <w:color w:val="auto"/>
          <w:lang w:val="cs-CZ"/>
        </w:rPr>
        <w:t>this</w:t>
      </w:r>
      <w:proofErr w:type="spellEnd"/>
      <w:r>
        <w:rPr>
          <w:color w:val="auto"/>
          <w:lang w:val="cs-CZ"/>
        </w:rPr>
        <w:t xml:space="preserve"> </w:t>
      </w:r>
      <w:proofErr w:type="spellStart"/>
      <w:r>
        <w:rPr>
          <w:color w:val="auto"/>
          <w:lang w:val="cs-CZ"/>
        </w:rPr>
        <w:t>Article</w:t>
      </w:r>
      <w:proofErr w:type="spellEnd"/>
      <w:r>
        <w:rPr>
          <w:color w:val="auto"/>
          <w:lang w:val="cs-CZ"/>
        </w:rPr>
        <w:t xml:space="preserve">. </w:t>
      </w:r>
      <w:proofErr w:type="spellStart"/>
      <w:r w:rsidRPr="00707339">
        <w:rPr>
          <w:color w:val="auto"/>
        </w:rPr>
        <w:t>The</w:t>
      </w:r>
      <w:proofErr w:type="spellEnd"/>
      <w:r w:rsidRPr="00707339">
        <w:rPr>
          <w:color w:val="auto"/>
        </w:rPr>
        <w:t xml:space="preserve"> </w:t>
      </w:r>
      <w:proofErr w:type="spellStart"/>
      <w:r w:rsidRPr="00707339">
        <w:rPr>
          <w:color w:val="auto"/>
        </w:rPr>
        <w:t>prices</w:t>
      </w:r>
      <w:proofErr w:type="spellEnd"/>
      <w:r w:rsidRPr="00707339">
        <w:rPr>
          <w:color w:val="auto"/>
        </w:rPr>
        <w:t xml:space="preserve"> </w:t>
      </w:r>
      <w:proofErr w:type="spellStart"/>
      <w:r w:rsidRPr="00707339">
        <w:rPr>
          <w:color w:val="auto"/>
        </w:rPr>
        <w:t>of</w:t>
      </w:r>
      <w:proofErr w:type="spellEnd"/>
      <w:r w:rsidRPr="00707339">
        <w:rPr>
          <w:color w:val="auto"/>
        </w:rPr>
        <w:t xml:space="preserve"> </w:t>
      </w:r>
      <w:proofErr w:type="spellStart"/>
      <w:r w:rsidRPr="00707339">
        <w:rPr>
          <w:color w:val="auto"/>
        </w:rPr>
        <w:t>the</w:t>
      </w:r>
      <w:proofErr w:type="spellEnd"/>
      <w:r w:rsidRPr="00707339">
        <w:rPr>
          <w:color w:val="auto"/>
        </w:rPr>
        <w:t xml:space="preserve"> </w:t>
      </w:r>
      <w:proofErr w:type="spellStart"/>
      <w:r w:rsidRPr="00707339">
        <w:rPr>
          <w:color w:val="auto"/>
        </w:rPr>
        <w:t>delivered</w:t>
      </w:r>
      <w:proofErr w:type="spellEnd"/>
      <w:r w:rsidRPr="00707339">
        <w:rPr>
          <w:color w:val="auto"/>
        </w:rPr>
        <w:t xml:space="preserve"> </w:t>
      </w:r>
      <w:proofErr w:type="spellStart"/>
      <w:r w:rsidRPr="00707339">
        <w:rPr>
          <w:color w:val="auto"/>
        </w:rPr>
        <w:t>spare</w:t>
      </w:r>
      <w:proofErr w:type="spellEnd"/>
      <w:r w:rsidRPr="00707339">
        <w:rPr>
          <w:color w:val="auto"/>
        </w:rPr>
        <w:t xml:space="preserve"> </w:t>
      </w:r>
      <w:proofErr w:type="spellStart"/>
      <w:r w:rsidRPr="00707339">
        <w:rPr>
          <w:color w:val="auto"/>
        </w:rPr>
        <w:t>parts</w:t>
      </w:r>
      <w:proofErr w:type="spellEnd"/>
      <w:r w:rsidRPr="00707339">
        <w:rPr>
          <w:color w:val="auto"/>
        </w:rPr>
        <w:t xml:space="preserve"> </w:t>
      </w:r>
      <w:proofErr w:type="spellStart"/>
      <w:r w:rsidRPr="00707339">
        <w:rPr>
          <w:color w:val="auto"/>
        </w:rPr>
        <w:t>or</w:t>
      </w:r>
      <w:proofErr w:type="spellEnd"/>
      <w:r w:rsidRPr="00707339">
        <w:rPr>
          <w:color w:val="auto"/>
        </w:rPr>
        <w:t xml:space="preserve"> </w:t>
      </w:r>
      <w:proofErr w:type="spellStart"/>
      <w:r w:rsidRPr="00707339">
        <w:rPr>
          <w:color w:val="auto"/>
        </w:rPr>
        <w:t>consumables</w:t>
      </w:r>
      <w:proofErr w:type="spellEnd"/>
      <w:r w:rsidRPr="00707339">
        <w:rPr>
          <w:color w:val="auto"/>
        </w:rPr>
        <w:t xml:space="preserve"> </w:t>
      </w:r>
      <w:proofErr w:type="spellStart"/>
      <w:r w:rsidRPr="00707339">
        <w:rPr>
          <w:color w:val="auto"/>
        </w:rPr>
        <w:t>that</w:t>
      </w:r>
      <w:proofErr w:type="spellEnd"/>
      <w:r w:rsidRPr="00707339">
        <w:rPr>
          <w:color w:val="auto"/>
        </w:rPr>
        <w:t xml:space="preserve"> </w:t>
      </w:r>
      <w:r>
        <w:rPr>
          <w:color w:val="auto"/>
          <w:lang w:val="cs-CZ"/>
        </w:rPr>
        <w:t>are not</w:t>
      </w:r>
      <w:r w:rsidRPr="00707339">
        <w:rPr>
          <w:color w:val="auto"/>
        </w:rPr>
        <w:t xml:space="preserve"> </w:t>
      </w:r>
      <w:proofErr w:type="spellStart"/>
      <w:r w:rsidRPr="00707339">
        <w:rPr>
          <w:color w:val="auto"/>
        </w:rPr>
        <w:t>included</w:t>
      </w:r>
      <w:proofErr w:type="spellEnd"/>
      <w:r w:rsidRPr="00707339">
        <w:rPr>
          <w:color w:val="auto"/>
        </w:rPr>
        <w:t xml:space="preserve"> in </w:t>
      </w:r>
      <w:proofErr w:type="spellStart"/>
      <w:r w:rsidRPr="00707339">
        <w:rPr>
          <w:color w:val="auto"/>
        </w:rPr>
        <w:t>Annex</w:t>
      </w:r>
      <w:proofErr w:type="spellEnd"/>
      <w:r w:rsidRPr="00707339">
        <w:rPr>
          <w:color w:val="auto"/>
        </w:rPr>
        <w:t xml:space="preserve"> No. </w:t>
      </w:r>
      <w:r w:rsidR="001613C9">
        <w:rPr>
          <w:color w:val="auto"/>
          <w:lang w:val="cs-CZ"/>
        </w:rPr>
        <w:t>9</w:t>
      </w:r>
      <w:r>
        <w:rPr>
          <w:color w:val="auto"/>
          <w:lang w:val="cs-CZ"/>
        </w:rPr>
        <w:t xml:space="preserve"> </w:t>
      </w:r>
      <w:proofErr w:type="spellStart"/>
      <w:r w:rsidRPr="00707339">
        <w:rPr>
          <w:color w:val="auto"/>
        </w:rPr>
        <w:t>shall</w:t>
      </w:r>
      <w:proofErr w:type="spellEnd"/>
      <w:r w:rsidRPr="00707339">
        <w:rPr>
          <w:color w:val="auto"/>
        </w:rPr>
        <w:t xml:space="preserve"> </w:t>
      </w:r>
      <w:proofErr w:type="spellStart"/>
      <w:r w:rsidRPr="00707339">
        <w:rPr>
          <w:color w:val="auto"/>
        </w:rPr>
        <w:t>always</w:t>
      </w:r>
      <w:proofErr w:type="spellEnd"/>
      <w:r w:rsidRPr="00707339">
        <w:rPr>
          <w:color w:val="auto"/>
        </w:rPr>
        <w:t xml:space="preserve"> </w:t>
      </w:r>
      <w:proofErr w:type="spellStart"/>
      <w:r w:rsidRPr="00707339">
        <w:rPr>
          <w:color w:val="auto"/>
        </w:rPr>
        <w:t>be</w:t>
      </w:r>
      <w:proofErr w:type="spellEnd"/>
      <w:r w:rsidRPr="00707339">
        <w:rPr>
          <w:color w:val="auto"/>
        </w:rPr>
        <w:t xml:space="preserve"> </w:t>
      </w:r>
      <w:proofErr w:type="spellStart"/>
      <w:r w:rsidRPr="00707339">
        <w:rPr>
          <w:color w:val="auto"/>
        </w:rPr>
        <w:t>governed</w:t>
      </w:r>
      <w:proofErr w:type="spellEnd"/>
      <w:r w:rsidRPr="00707339">
        <w:rPr>
          <w:color w:val="auto"/>
        </w:rPr>
        <w:t xml:space="preserve"> by </w:t>
      </w:r>
      <w:proofErr w:type="spellStart"/>
      <w:r w:rsidRPr="00707339">
        <w:rPr>
          <w:color w:val="auto"/>
        </w:rPr>
        <w:t>the</w:t>
      </w:r>
      <w:proofErr w:type="spellEnd"/>
      <w:r w:rsidRPr="00707339">
        <w:rPr>
          <w:color w:val="auto"/>
        </w:rPr>
        <w:t xml:space="preserve"> </w:t>
      </w:r>
      <w:proofErr w:type="spellStart"/>
      <w:r w:rsidRPr="00707339">
        <w:rPr>
          <w:color w:val="auto"/>
        </w:rPr>
        <w:t>current</w:t>
      </w:r>
      <w:proofErr w:type="spellEnd"/>
      <w:r w:rsidRPr="00707339">
        <w:rPr>
          <w:color w:val="auto"/>
        </w:rPr>
        <w:t xml:space="preserve"> and </w:t>
      </w:r>
      <w:proofErr w:type="spellStart"/>
      <w:r w:rsidRPr="00707339">
        <w:rPr>
          <w:color w:val="auto"/>
        </w:rPr>
        <w:t>valid</w:t>
      </w:r>
      <w:proofErr w:type="spellEnd"/>
      <w:r w:rsidRPr="00707339">
        <w:rPr>
          <w:color w:val="auto"/>
        </w:rPr>
        <w:t xml:space="preserve"> </w:t>
      </w:r>
      <w:proofErr w:type="spellStart"/>
      <w:r w:rsidRPr="00707339">
        <w:rPr>
          <w:color w:val="auto"/>
        </w:rPr>
        <w:t>Contractor’s</w:t>
      </w:r>
      <w:proofErr w:type="spellEnd"/>
      <w:r w:rsidRPr="00707339">
        <w:rPr>
          <w:color w:val="auto"/>
        </w:rPr>
        <w:t xml:space="preserve"> </w:t>
      </w:r>
      <w:proofErr w:type="spellStart"/>
      <w:r w:rsidRPr="00707339">
        <w:rPr>
          <w:color w:val="auto"/>
        </w:rPr>
        <w:t>price</w:t>
      </w:r>
      <w:proofErr w:type="spellEnd"/>
      <w:r w:rsidRPr="00707339">
        <w:rPr>
          <w:color w:val="auto"/>
        </w:rPr>
        <w:t xml:space="preserve"> </w:t>
      </w:r>
      <w:proofErr w:type="spellStart"/>
      <w:r w:rsidRPr="00707339">
        <w:rPr>
          <w:color w:val="auto"/>
        </w:rPr>
        <w:t>offer</w:t>
      </w:r>
      <w:proofErr w:type="spellEnd"/>
      <w:r w:rsidRPr="00707339">
        <w:rPr>
          <w:color w:val="auto"/>
        </w:rPr>
        <w:t xml:space="preserve"> </w:t>
      </w:r>
      <w:proofErr w:type="spellStart"/>
      <w:r w:rsidRPr="00707339">
        <w:rPr>
          <w:color w:val="auto"/>
        </w:rPr>
        <w:t>for</w:t>
      </w:r>
      <w:proofErr w:type="spellEnd"/>
      <w:r w:rsidRPr="00707339">
        <w:rPr>
          <w:color w:val="auto"/>
        </w:rPr>
        <w:t xml:space="preserve"> a </w:t>
      </w:r>
      <w:proofErr w:type="spellStart"/>
      <w:r w:rsidRPr="00707339">
        <w:rPr>
          <w:color w:val="auto"/>
        </w:rPr>
        <w:t>particular</w:t>
      </w:r>
      <w:proofErr w:type="spellEnd"/>
      <w:r w:rsidRPr="00707339">
        <w:rPr>
          <w:color w:val="auto"/>
        </w:rPr>
        <w:t xml:space="preserve"> </w:t>
      </w:r>
      <w:proofErr w:type="spellStart"/>
      <w:r w:rsidRPr="00707339">
        <w:rPr>
          <w:color w:val="auto"/>
        </w:rPr>
        <w:t>spare</w:t>
      </w:r>
      <w:proofErr w:type="spellEnd"/>
      <w:r w:rsidRPr="00707339">
        <w:rPr>
          <w:color w:val="auto"/>
        </w:rPr>
        <w:t xml:space="preserve"> part </w:t>
      </w:r>
      <w:proofErr w:type="spellStart"/>
      <w:r w:rsidRPr="00707339">
        <w:rPr>
          <w:color w:val="auto"/>
        </w:rPr>
        <w:t>or</w:t>
      </w:r>
      <w:proofErr w:type="spellEnd"/>
      <w:r w:rsidRPr="00707339">
        <w:rPr>
          <w:color w:val="auto"/>
        </w:rPr>
        <w:t xml:space="preserve"> </w:t>
      </w:r>
      <w:proofErr w:type="spellStart"/>
      <w:r w:rsidRPr="00707339">
        <w:rPr>
          <w:color w:val="auto"/>
        </w:rPr>
        <w:t>consumables</w:t>
      </w:r>
      <w:proofErr w:type="spellEnd"/>
      <w:r w:rsidRPr="00707339">
        <w:rPr>
          <w:color w:val="auto"/>
        </w:rPr>
        <w:t xml:space="preserve"> </w:t>
      </w:r>
      <w:proofErr w:type="spellStart"/>
      <w:r w:rsidRPr="00707339">
        <w:rPr>
          <w:color w:val="auto"/>
        </w:rPr>
        <w:t>requested</w:t>
      </w:r>
      <w:proofErr w:type="spellEnd"/>
      <w:r w:rsidRPr="00707339">
        <w:rPr>
          <w:color w:val="auto"/>
        </w:rPr>
        <w:t>.</w:t>
      </w:r>
    </w:p>
    <w:p w14:paraId="6597B3BC" w14:textId="07D72B09" w:rsidR="002055E2" w:rsidRDefault="002055E2" w:rsidP="002055E2">
      <w:pPr>
        <w:pStyle w:val="Kapitola1"/>
        <w:numPr>
          <w:ilvl w:val="0"/>
          <w:numId w:val="0"/>
        </w:numPr>
        <w:ind w:left="705" w:hanging="705"/>
        <w:rPr>
          <w:highlight w:val="green"/>
          <w:lang w:val="cs-CZ"/>
        </w:rPr>
      </w:pPr>
    </w:p>
    <w:p w14:paraId="649AB5C9" w14:textId="4B9A6587" w:rsidR="002055E2" w:rsidRPr="00C811A7" w:rsidRDefault="002055E2" w:rsidP="00C811A7">
      <w:pPr>
        <w:pStyle w:val="Kapitola1"/>
        <w:numPr>
          <w:ilvl w:val="0"/>
          <w:numId w:val="0"/>
        </w:numPr>
        <w:ind w:firstLine="4"/>
        <w:rPr>
          <w:lang w:val="en-GB"/>
        </w:rPr>
      </w:pPr>
      <w:r w:rsidRPr="002055E2">
        <w:rPr>
          <w:highlight w:val="green"/>
          <w:lang w:val="en-GB"/>
        </w:rPr>
        <w:lastRenderedPageBreak/>
        <w:t>[</w:t>
      </w:r>
      <w:r w:rsidRPr="00D5507B">
        <w:rPr>
          <w:highlight w:val="green"/>
          <w:lang w:val="en-GB"/>
        </w:rPr>
        <w:t xml:space="preserve">Before concluding the contract, the </w:t>
      </w:r>
      <w:r>
        <w:rPr>
          <w:highlight w:val="green"/>
          <w:lang w:val="en-GB"/>
        </w:rPr>
        <w:t>VAT provision in Art. V</w:t>
      </w:r>
      <w:r w:rsidRPr="00D5507B">
        <w:rPr>
          <w:highlight w:val="green"/>
          <w:lang w:val="en-GB"/>
        </w:rPr>
        <w:t xml:space="preserve"> </w:t>
      </w:r>
      <w:r w:rsidR="001802C4">
        <w:rPr>
          <w:highlight w:val="green"/>
          <w:lang w:val="en-GB"/>
        </w:rPr>
        <w:t xml:space="preserve">hereof </w:t>
      </w:r>
      <w:r w:rsidRPr="00D5507B">
        <w:rPr>
          <w:highlight w:val="green"/>
          <w:lang w:val="en-GB"/>
        </w:rPr>
        <w:t xml:space="preserve">may be </w:t>
      </w:r>
      <w:r w:rsidR="00FB1945">
        <w:rPr>
          <w:highlight w:val="green"/>
          <w:lang w:val="en-GB"/>
        </w:rPr>
        <w:t>modified</w:t>
      </w:r>
      <w:r w:rsidRPr="00D5507B">
        <w:rPr>
          <w:highlight w:val="green"/>
          <w:lang w:val="en-GB"/>
        </w:rPr>
        <w:t xml:space="preserve"> </w:t>
      </w:r>
      <w:r w:rsidR="002207B6">
        <w:rPr>
          <w:highlight w:val="green"/>
          <w:lang w:val="en-GB"/>
        </w:rPr>
        <w:t xml:space="preserve">by the </w:t>
      </w:r>
      <w:proofErr w:type="spellStart"/>
      <w:r w:rsidR="002207B6">
        <w:rPr>
          <w:highlight w:val="green"/>
          <w:lang w:val="en-GB"/>
        </w:rPr>
        <w:t>Contractiong</w:t>
      </w:r>
      <w:proofErr w:type="spellEnd"/>
      <w:r w:rsidR="002207B6">
        <w:rPr>
          <w:highlight w:val="green"/>
          <w:lang w:val="en-GB"/>
        </w:rPr>
        <w:t xml:space="preserve"> </w:t>
      </w:r>
      <w:r w:rsidR="000C739D">
        <w:rPr>
          <w:highlight w:val="green"/>
          <w:lang w:val="en-GB"/>
        </w:rPr>
        <w:t>Authority</w:t>
      </w:r>
      <w:r w:rsidR="002207B6">
        <w:rPr>
          <w:highlight w:val="green"/>
          <w:lang w:val="en-GB"/>
        </w:rPr>
        <w:t xml:space="preserve"> regarding </w:t>
      </w:r>
      <w:proofErr w:type="gramStart"/>
      <w:r w:rsidR="002207B6">
        <w:rPr>
          <w:highlight w:val="green"/>
          <w:lang w:val="en-GB"/>
        </w:rPr>
        <w:t>whether or not</w:t>
      </w:r>
      <w:proofErr w:type="gramEnd"/>
      <w:r w:rsidR="002207B6">
        <w:rPr>
          <w:highlight w:val="green"/>
          <w:lang w:val="en-GB"/>
        </w:rPr>
        <w:t xml:space="preserve"> </w:t>
      </w:r>
      <w:r w:rsidRPr="00D5507B">
        <w:rPr>
          <w:highlight w:val="green"/>
          <w:lang w:val="en-GB"/>
        </w:rPr>
        <w:t xml:space="preserve">a </w:t>
      </w:r>
      <w:r>
        <w:rPr>
          <w:highlight w:val="green"/>
          <w:lang w:val="en-GB"/>
        </w:rPr>
        <w:t xml:space="preserve">selected </w:t>
      </w:r>
      <w:r w:rsidR="00DC2937">
        <w:rPr>
          <w:highlight w:val="green"/>
          <w:lang w:val="en-GB"/>
        </w:rPr>
        <w:t>Participant</w:t>
      </w:r>
      <w:r>
        <w:rPr>
          <w:highlight w:val="green"/>
          <w:lang w:val="en-GB"/>
        </w:rPr>
        <w:t xml:space="preserve">, i.e. the </w:t>
      </w:r>
      <w:r w:rsidR="00EC2B5B">
        <w:rPr>
          <w:highlight w:val="green"/>
          <w:lang w:val="en-GB"/>
        </w:rPr>
        <w:t>Contractor</w:t>
      </w:r>
      <w:r w:rsidR="00AE38AB">
        <w:rPr>
          <w:highlight w:val="green"/>
          <w:lang w:val="en-GB"/>
        </w:rPr>
        <w:t>,</w:t>
      </w:r>
      <w:r w:rsidRPr="002B2BE1">
        <w:rPr>
          <w:highlight w:val="green"/>
          <w:lang w:val="en-GB"/>
        </w:rPr>
        <w:t xml:space="preserve"> </w:t>
      </w:r>
      <w:r w:rsidR="00CA07B2">
        <w:rPr>
          <w:highlight w:val="green"/>
          <w:lang w:val="en-GB"/>
        </w:rPr>
        <w:t>is</w:t>
      </w:r>
      <w:r>
        <w:rPr>
          <w:highlight w:val="green"/>
          <w:lang w:val="en-GB"/>
        </w:rPr>
        <w:t xml:space="preserve"> </w:t>
      </w:r>
      <w:r w:rsidRPr="002B2BE1">
        <w:rPr>
          <w:highlight w:val="green"/>
          <w:lang w:val="en-GB"/>
        </w:rPr>
        <w:t>registered for VAT in the Czech Republic</w:t>
      </w:r>
      <w:r w:rsidRPr="00D5507B">
        <w:rPr>
          <w:lang w:val="en-GB"/>
        </w:rPr>
        <w:t>]</w:t>
      </w:r>
    </w:p>
    <w:p w14:paraId="3E564147" w14:textId="77777777" w:rsidR="002B21FA" w:rsidRPr="00734C9A" w:rsidRDefault="002B21FA" w:rsidP="00537D71">
      <w:pPr>
        <w:pStyle w:val="Kapitola1"/>
        <w:numPr>
          <w:ilvl w:val="0"/>
          <w:numId w:val="0"/>
        </w:numPr>
        <w:rPr>
          <w:lang w:val="en-GB"/>
        </w:rPr>
      </w:pPr>
    </w:p>
    <w:p w14:paraId="32B07C99" w14:textId="4344450A" w:rsidR="00144D9C" w:rsidRPr="003256EB" w:rsidRDefault="00E73D01">
      <w:pPr>
        <w:jc w:val="center"/>
        <w:rPr>
          <w:rFonts w:ascii="Arial" w:hAnsi="Arial" w:cs="Arial"/>
          <w:b/>
          <w:caps/>
          <w:sz w:val="22"/>
          <w:szCs w:val="22"/>
          <w:lang w:val="en-GB"/>
        </w:rPr>
      </w:pPr>
      <w:r w:rsidRPr="003256EB">
        <w:rPr>
          <w:rFonts w:ascii="Arial" w:hAnsi="Arial" w:cs="Arial"/>
          <w:b/>
          <w:caps/>
          <w:sz w:val="22"/>
          <w:lang w:val="en-GB"/>
        </w:rPr>
        <w:t>VI.</w:t>
      </w:r>
      <w:r w:rsidR="00997CA4" w:rsidRPr="003256EB">
        <w:rPr>
          <w:rFonts w:ascii="Arial" w:hAnsi="Arial" w:cs="Arial"/>
          <w:b/>
          <w:caps/>
          <w:sz w:val="22"/>
          <w:szCs w:val="22"/>
          <w:lang w:val="en-GB"/>
        </w:rPr>
        <w:t xml:space="preserve"> </w:t>
      </w:r>
      <w:r w:rsidRPr="003256EB">
        <w:rPr>
          <w:rFonts w:ascii="Arial" w:hAnsi="Arial" w:cs="Arial"/>
          <w:b/>
          <w:caps/>
          <w:sz w:val="22"/>
          <w:lang w:val="en-GB"/>
        </w:rPr>
        <w:t>Payment terms</w:t>
      </w:r>
    </w:p>
    <w:p w14:paraId="37A8BAC5" w14:textId="77777777" w:rsidR="00144D9C" w:rsidRPr="003256EB" w:rsidRDefault="00144D9C">
      <w:pPr>
        <w:rPr>
          <w:rFonts w:ascii="Arial" w:hAnsi="Arial" w:cs="Arial"/>
          <w:color w:val="0000FF"/>
          <w:sz w:val="22"/>
          <w:szCs w:val="22"/>
          <w:lang w:val="en-GB"/>
        </w:rPr>
      </w:pPr>
    </w:p>
    <w:p w14:paraId="14E526E3" w14:textId="6BA0E143" w:rsidR="00E145B9" w:rsidRPr="003256EB" w:rsidRDefault="00E145B9" w:rsidP="009C410E">
      <w:pPr>
        <w:pStyle w:val="Kapitola1"/>
        <w:numPr>
          <w:ilvl w:val="0"/>
          <w:numId w:val="8"/>
        </w:numPr>
        <w:ind w:left="426" w:hanging="426"/>
        <w:rPr>
          <w:lang w:val="en-GB"/>
        </w:rPr>
      </w:pPr>
      <w:r w:rsidRPr="003256EB">
        <w:rPr>
          <w:lang w:val="en-GB"/>
        </w:rPr>
        <w:t xml:space="preserve">The price </w:t>
      </w:r>
      <w:r w:rsidR="00CC4133" w:rsidRPr="003256EB">
        <w:rPr>
          <w:lang w:val="en-GB"/>
        </w:rPr>
        <w:t xml:space="preserve">for </w:t>
      </w:r>
      <w:r w:rsidR="00CC7534">
        <w:rPr>
          <w:lang w:val="en-GB"/>
        </w:rPr>
        <w:t xml:space="preserve">one piece of the </w:t>
      </w:r>
      <w:r w:rsidR="00CC4133" w:rsidRPr="003256EB">
        <w:rPr>
          <w:lang w:val="en-GB"/>
        </w:rPr>
        <w:t xml:space="preserve">Device </w:t>
      </w:r>
      <w:r w:rsidRPr="003256EB">
        <w:rPr>
          <w:lang w:val="en-GB"/>
        </w:rPr>
        <w:t>according to Art</w:t>
      </w:r>
      <w:r w:rsidR="002C2952" w:rsidRPr="003256EB">
        <w:rPr>
          <w:lang w:val="en-GB"/>
        </w:rPr>
        <w:t>icle</w:t>
      </w:r>
      <w:r w:rsidRPr="003256EB">
        <w:rPr>
          <w:lang w:val="en-GB"/>
        </w:rPr>
        <w:t xml:space="preserve"> V </w:t>
      </w:r>
      <w:r w:rsidR="002C2952" w:rsidRPr="003256EB">
        <w:rPr>
          <w:lang w:val="en-GB"/>
        </w:rPr>
        <w:t xml:space="preserve">paragraph </w:t>
      </w:r>
      <w:r w:rsidRPr="003256EB">
        <w:rPr>
          <w:lang w:val="en-GB"/>
        </w:rPr>
        <w:t xml:space="preserve">2 hereof shall be paid by the </w:t>
      </w:r>
      <w:proofErr w:type="spellStart"/>
      <w:r w:rsidR="00D32F3A" w:rsidRPr="003256EB">
        <w:t>Client</w:t>
      </w:r>
      <w:proofErr w:type="spellEnd"/>
      <w:r w:rsidRPr="003256EB">
        <w:rPr>
          <w:lang w:val="en-GB"/>
        </w:rPr>
        <w:t xml:space="preserve"> to the </w:t>
      </w:r>
      <w:r w:rsidR="00EC2B5B" w:rsidRPr="003256EB">
        <w:rPr>
          <w:lang w:val="en-GB"/>
        </w:rPr>
        <w:t>Contractor</w:t>
      </w:r>
      <w:r w:rsidRPr="003256EB">
        <w:rPr>
          <w:lang w:val="en-GB"/>
        </w:rPr>
        <w:t xml:space="preserve"> in EUR by bank transfer as follows:</w:t>
      </w:r>
    </w:p>
    <w:p w14:paraId="5698F212" w14:textId="12A7A445" w:rsidR="005E7C8B" w:rsidRPr="003256EB" w:rsidRDefault="00E145B9" w:rsidP="009C410E">
      <w:pPr>
        <w:pStyle w:val="Odstavecseseznamem"/>
        <w:numPr>
          <w:ilvl w:val="1"/>
          <w:numId w:val="8"/>
        </w:numPr>
        <w:ind w:left="1134" w:hanging="283"/>
        <w:jc w:val="both"/>
        <w:rPr>
          <w:rFonts w:ascii="Arial" w:hAnsi="Arial" w:cs="Arial"/>
          <w:color w:val="000000"/>
          <w:sz w:val="22"/>
          <w:szCs w:val="22"/>
          <w:lang w:val="en-GB" w:eastAsia="x-none"/>
        </w:rPr>
      </w:pPr>
      <w:r w:rsidRPr="003256EB">
        <w:rPr>
          <w:rFonts w:ascii="Arial" w:hAnsi="Arial" w:cs="Arial"/>
          <w:sz w:val="22"/>
          <w:szCs w:val="22"/>
          <w:lang w:val="en-GB"/>
        </w:rPr>
        <w:t xml:space="preserve">advance payment </w:t>
      </w:r>
      <w:r w:rsidRPr="003256EB">
        <w:rPr>
          <w:rFonts w:ascii="Arial" w:hAnsi="Arial" w:cs="Arial"/>
          <w:b/>
          <w:bCs/>
          <w:sz w:val="22"/>
          <w:szCs w:val="22"/>
          <w:lang w:val="en-GB"/>
        </w:rPr>
        <w:t>i</w:t>
      </w:r>
      <w:r w:rsidRPr="003256EB">
        <w:rPr>
          <w:rFonts w:ascii="Arial" w:hAnsi="Arial" w:cs="Arial"/>
          <w:b/>
          <w:sz w:val="22"/>
          <w:szCs w:val="22"/>
          <w:lang w:val="en-GB"/>
        </w:rPr>
        <w:t xml:space="preserve">n amount of 30 % of the total price </w:t>
      </w:r>
      <w:r w:rsidR="00CC7534">
        <w:rPr>
          <w:rFonts w:ascii="Arial" w:hAnsi="Arial" w:cs="Arial"/>
          <w:b/>
          <w:sz w:val="22"/>
          <w:szCs w:val="22"/>
          <w:lang w:val="en-GB"/>
        </w:rPr>
        <w:t>for one piece of the Device</w:t>
      </w:r>
      <w:r w:rsidR="000C739D">
        <w:rPr>
          <w:rFonts w:ascii="Arial" w:hAnsi="Arial" w:cs="Arial"/>
          <w:b/>
          <w:sz w:val="22"/>
          <w:szCs w:val="22"/>
          <w:lang w:val="en-GB"/>
        </w:rPr>
        <w:t xml:space="preserve"> </w:t>
      </w:r>
      <w:r w:rsidRPr="003256EB">
        <w:rPr>
          <w:rFonts w:ascii="Arial" w:hAnsi="Arial" w:cs="Arial"/>
          <w:b/>
          <w:sz w:val="22"/>
          <w:szCs w:val="22"/>
          <w:lang w:val="en-GB"/>
        </w:rPr>
        <w:t>referred to in Art</w:t>
      </w:r>
      <w:r w:rsidR="002C2952" w:rsidRPr="003256EB">
        <w:rPr>
          <w:rFonts w:ascii="Arial" w:hAnsi="Arial" w:cs="Arial"/>
          <w:b/>
          <w:sz w:val="22"/>
          <w:szCs w:val="22"/>
          <w:lang w:val="en-GB"/>
        </w:rPr>
        <w:t>icle</w:t>
      </w:r>
      <w:r w:rsidRPr="003256EB">
        <w:rPr>
          <w:rFonts w:ascii="Arial" w:hAnsi="Arial" w:cs="Arial"/>
          <w:b/>
          <w:sz w:val="22"/>
          <w:szCs w:val="22"/>
          <w:lang w:val="en-GB"/>
        </w:rPr>
        <w:t xml:space="preserve"> V </w:t>
      </w:r>
      <w:r w:rsidR="00C02345" w:rsidRPr="003256EB">
        <w:rPr>
          <w:rFonts w:ascii="Arial" w:hAnsi="Arial" w:cs="Arial"/>
          <w:b/>
          <w:sz w:val="22"/>
          <w:szCs w:val="22"/>
          <w:lang w:val="en-GB"/>
        </w:rPr>
        <w:t>P</w:t>
      </w:r>
      <w:r w:rsidR="002C2952" w:rsidRPr="003256EB">
        <w:rPr>
          <w:rFonts w:ascii="Arial" w:hAnsi="Arial" w:cs="Arial"/>
          <w:b/>
          <w:sz w:val="22"/>
          <w:szCs w:val="22"/>
          <w:lang w:val="en-GB"/>
        </w:rPr>
        <w:t xml:space="preserve">aragraph </w:t>
      </w:r>
      <w:r w:rsidRPr="003256EB">
        <w:rPr>
          <w:rFonts w:ascii="Arial" w:hAnsi="Arial" w:cs="Arial"/>
          <w:b/>
          <w:sz w:val="22"/>
          <w:szCs w:val="22"/>
          <w:lang w:val="en-GB"/>
        </w:rPr>
        <w:t>2 hereof</w:t>
      </w:r>
      <w:r w:rsidRPr="003256EB">
        <w:rPr>
          <w:rFonts w:ascii="Arial" w:hAnsi="Arial" w:cs="Arial"/>
          <w:sz w:val="22"/>
          <w:szCs w:val="22"/>
          <w:lang w:val="en-GB"/>
        </w:rPr>
        <w:t xml:space="preserve">, i.e. in amount </w:t>
      </w:r>
      <w:r w:rsidR="002C2952" w:rsidRPr="00AF6937">
        <w:rPr>
          <w:rFonts w:ascii="Arial" w:hAnsi="Arial" w:cs="Arial"/>
          <w:b/>
          <w:sz w:val="22"/>
          <w:szCs w:val="22"/>
          <w:highlight w:val="green"/>
          <w:lang w:val="en-GB"/>
        </w:rPr>
        <w:t xml:space="preserve">[the </w:t>
      </w:r>
      <w:proofErr w:type="spellStart"/>
      <w:r w:rsidR="001802C4" w:rsidRPr="00AF6937">
        <w:rPr>
          <w:rFonts w:ascii="Arial" w:hAnsi="Arial" w:cs="Arial"/>
          <w:b/>
          <w:sz w:val="22"/>
          <w:szCs w:val="22"/>
          <w:highlight w:val="green"/>
        </w:rPr>
        <w:t>Contracting</w:t>
      </w:r>
      <w:proofErr w:type="spellEnd"/>
      <w:r w:rsidR="001802C4" w:rsidRPr="00AF6937">
        <w:rPr>
          <w:rFonts w:ascii="Arial" w:hAnsi="Arial" w:cs="Arial"/>
          <w:b/>
          <w:sz w:val="22"/>
          <w:szCs w:val="22"/>
          <w:highlight w:val="green"/>
        </w:rPr>
        <w:t xml:space="preserve"> </w:t>
      </w:r>
      <w:proofErr w:type="spellStart"/>
      <w:r w:rsidR="000C739D">
        <w:rPr>
          <w:rFonts w:ascii="Arial" w:hAnsi="Arial" w:cs="Arial"/>
          <w:b/>
          <w:sz w:val="22"/>
          <w:szCs w:val="22"/>
          <w:highlight w:val="green"/>
        </w:rPr>
        <w:t>Authority</w:t>
      </w:r>
      <w:proofErr w:type="spellEnd"/>
      <w:r w:rsidR="001802C4" w:rsidRPr="00AF6937">
        <w:rPr>
          <w:rFonts w:ascii="Arial" w:hAnsi="Arial" w:cs="Arial"/>
          <w:b/>
          <w:sz w:val="22"/>
          <w:szCs w:val="22"/>
          <w:highlight w:val="green"/>
        </w:rPr>
        <w:t xml:space="preserve"> </w:t>
      </w:r>
      <w:proofErr w:type="spellStart"/>
      <w:r w:rsidR="001802C4" w:rsidRPr="00AF6937">
        <w:rPr>
          <w:rFonts w:ascii="Arial" w:hAnsi="Arial" w:cs="Arial"/>
          <w:b/>
          <w:sz w:val="22"/>
          <w:szCs w:val="22"/>
          <w:highlight w:val="green"/>
        </w:rPr>
        <w:t>shall</w:t>
      </w:r>
      <w:proofErr w:type="spellEnd"/>
      <w:r w:rsidR="002C2952" w:rsidRPr="00AF6937">
        <w:rPr>
          <w:rFonts w:ascii="Arial" w:hAnsi="Arial" w:cs="Arial"/>
          <w:b/>
          <w:sz w:val="22"/>
          <w:szCs w:val="22"/>
          <w:highlight w:val="green"/>
          <w:lang w:val="en-GB"/>
        </w:rPr>
        <w:t xml:space="preserve"> add 30</w:t>
      </w:r>
      <w:r w:rsidR="001802C4">
        <w:rPr>
          <w:rFonts w:ascii="Arial" w:hAnsi="Arial" w:cs="Arial"/>
          <w:b/>
          <w:sz w:val="22"/>
          <w:szCs w:val="22"/>
          <w:highlight w:val="green"/>
          <w:lang w:val="en-GB"/>
        </w:rPr>
        <w:t xml:space="preserve"> </w:t>
      </w:r>
      <w:r w:rsidR="002C2952" w:rsidRPr="00AF6937">
        <w:rPr>
          <w:rFonts w:ascii="Arial" w:hAnsi="Arial" w:cs="Arial"/>
          <w:b/>
          <w:sz w:val="22"/>
          <w:szCs w:val="22"/>
          <w:highlight w:val="green"/>
          <w:lang w:val="en-GB"/>
        </w:rPr>
        <w:t xml:space="preserve">% of the total price of the </w:t>
      </w:r>
      <w:r w:rsidR="00CC7534" w:rsidRPr="00AF6937">
        <w:rPr>
          <w:rFonts w:ascii="Arial" w:hAnsi="Arial" w:cs="Arial"/>
          <w:b/>
          <w:sz w:val="22"/>
          <w:szCs w:val="22"/>
          <w:highlight w:val="green"/>
          <w:lang w:val="en-GB"/>
        </w:rPr>
        <w:t xml:space="preserve">one piece of the </w:t>
      </w:r>
      <w:r w:rsidR="002C2952" w:rsidRPr="00AF6937">
        <w:rPr>
          <w:rFonts w:ascii="Arial" w:hAnsi="Arial" w:cs="Arial"/>
          <w:b/>
          <w:sz w:val="22"/>
          <w:szCs w:val="22"/>
          <w:highlight w:val="green"/>
          <w:lang w:val="en-GB"/>
        </w:rPr>
        <w:t>Device stated in Art. V para. 2</w:t>
      </w:r>
      <w:r w:rsidR="001802C4">
        <w:rPr>
          <w:rFonts w:ascii="Arial" w:hAnsi="Arial" w:cs="Arial"/>
          <w:b/>
          <w:sz w:val="22"/>
          <w:szCs w:val="22"/>
          <w:highlight w:val="green"/>
          <w:lang w:val="en-GB"/>
        </w:rPr>
        <w:t xml:space="preserve"> hereof</w:t>
      </w:r>
      <w:r w:rsidR="002C2952" w:rsidRPr="00AF6937">
        <w:rPr>
          <w:rFonts w:ascii="Arial" w:hAnsi="Arial" w:cs="Arial"/>
          <w:b/>
          <w:sz w:val="22"/>
          <w:szCs w:val="22"/>
          <w:highlight w:val="green"/>
          <w:lang w:val="en-GB"/>
        </w:rPr>
        <w:t>]</w:t>
      </w:r>
      <w:r w:rsidRPr="003256EB">
        <w:rPr>
          <w:rFonts w:ascii="Arial" w:hAnsi="Arial" w:cs="Arial"/>
          <w:b/>
          <w:sz w:val="22"/>
          <w:szCs w:val="22"/>
          <w:lang w:val="en-GB"/>
        </w:rPr>
        <w:t xml:space="preserve"> EUR</w:t>
      </w:r>
      <w:r w:rsidRPr="003256EB">
        <w:rPr>
          <w:rFonts w:ascii="Arial" w:hAnsi="Arial" w:cs="Arial"/>
          <w:sz w:val="22"/>
          <w:szCs w:val="22"/>
          <w:lang w:val="en-GB"/>
        </w:rPr>
        <w:t xml:space="preserve"> </w:t>
      </w:r>
      <w:r w:rsidRPr="003256EB">
        <w:rPr>
          <w:rFonts w:ascii="Arial" w:hAnsi="Arial" w:cs="Arial"/>
          <w:b/>
          <w:bCs/>
          <w:sz w:val="22"/>
          <w:szCs w:val="22"/>
          <w:lang w:val="en-GB"/>
        </w:rPr>
        <w:t>excl. VAT</w:t>
      </w:r>
      <w:r w:rsidRPr="003256EB">
        <w:rPr>
          <w:rFonts w:ascii="Arial" w:hAnsi="Arial" w:cs="Arial"/>
          <w:sz w:val="22"/>
          <w:szCs w:val="22"/>
          <w:lang w:val="en-GB"/>
        </w:rPr>
        <w:t xml:space="preserve"> after </w:t>
      </w:r>
      <w:r w:rsidR="00C25593" w:rsidRPr="003256EB">
        <w:rPr>
          <w:rFonts w:ascii="Arial" w:hAnsi="Arial" w:cs="Arial"/>
          <w:sz w:val="22"/>
          <w:szCs w:val="22"/>
          <w:lang w:val="en-GB"/>
        </w:rPr>
        <w:t>taking effect</w:t>
      </w:r>
      <w:r w:rsidRPr="003256EB">
        <w:rPr>
          <w:rFonts w:ascii="Arial" w:hAnsi="Arial" w:cs="Arial"/>
          <w:sz w:val="22"/>
          <w:szCs w:val="22"/>
          <w:lang w:val="en-GB"/>
        </w:rPr>
        <w:t xml:space="preserve"> of the Contract</w:t>
      </w:r>
      <w:r w:rsidR="005E7C8B" w:rsidRPr="003256EB">
        <w:rPr>
          <w:rFonts w:ascii="Arial" w:hAnsi="Arial" w:cs="Arial"/>
          <w:sz w:val="22"/>
          <w:szCs w:val="22"/>
          <w:lang w:val="en-GB"/>
        </w:rPr>
        <w:t>.</w:t>
      </w:r>
      <w:r w:rsidR="00BF6B55" w:rsidRPr="003256EB">
        <w:rPr>
          <w:rFonts w:ascii="Arial" w:hAnsi="Arial" w:cs="Arial"/>
          <w:sz w:val="22"/>
          <w:szCs w:val="22"/>
          <w:lang w:val="en-GB"/>
        </w:rPr>
        <w:t xml:space="preserve"> </w:t>
      </w:r>
      <w:r w:rsidR="005E7C8B" w:rsidRPr="003256EB">
        <w:rPr>
          <w:rFonts w:ascii="Arial" w:hAnsi="Arial" w:cs="Arial"/>
          <w:color w:val="000000"/>
          <w:sz w:val="22"/>
          <w:szCs w:val="22"/>
          <w:lang w:val="en-GB" w:eastAsia="x-none"/>
        </w:rPr>
        <w:t xml:space="preserve">If the </w:t>
      </w:r>
      <w:r w:rsidR="00EC2B5B" w:rsidRPr="003256EB">
        <w:rPr>
          <w:rFonts w:ascii="Arial" w:hAnsi="Arial" w:cs="Arial"/>
          <w:color w:val="000000"/>
          <w:sz w:val="22"/>
          <w:szCs w:val="22"/>
          <w:lang w:val="en-GB" w:eastAsia="x-none"/>
        </w:rPr>
        <w:t>Contractor</w:t>
      </w:r>
      <w:r w:rsidR="005E7C8B" w:rsidRPr="003256EB">
        <w:rPr>
          <w:rFonts w:ascii="Arial" w:hAnsi="Arial" w:cs="Arial"/>
          <w:color w:val="000000"/>
          <w:sz w:val="22"/>
          <w:szCs w:val="22"/>
          <w:lang w:val="en-GB" w:eastAsia="x-none"/>
        </w:rPr>
        <w:t xml:space="preserve"> is an entity liable for VAT registered in the Czech Republic, VAT (stated in the legislation that is valid and in force on the date of taxable supply) shall be added to the amount according to the previous sentence.</w:t>
      </w:r>
    </w:p>
    <w:p w14:paraId="3611A064" w14:textId="011D97CF" w:rsidR="00E145B9" w:rsidRPr="003256EB" w:rsidRDefault="00E145B9" w:rsidP="005E7C8B">
      <w:pPr>
        <w:pStyle w:val="Kapitola1"/>
        <w:numPr>
          <w:ilvl w:val="0"/>
          <w:numId w:val="0"/>
        </w:numPr>
        <w:ind w:left="1134"/>
        <w:rPr>
          <w:lang w:val="en-GB"/>
        </w:rPr>
      </w:pPr>
    </w:p>
    <w:p w14:paraId="5D42F292" w14:textId="1B38F2C3" w:rsidR="00E145B9" w:rsidRPr="003256EB" w:rsidRDefault="00E145B9" w:rsidP="00E145B9">
      <w:pPr>
        <w:pStyle w:val="Kapitola1"/>
        <w:numPr>
          <w:ilvl w:val="0"/>
          <w:numId w:val="0"/>
        </w:numPr>
        <w:ind w:left="1134"/>
        <w:rPr>
          <w:lang w:val="en-GB"/>
        </w:rPr>
      </w:pPr>
      <w:r w:rsidRPr="003256EB">
        <w:rPr>
          <w:lang w:val="en-GB"/>
        </w:rPr>
        <w:t>The right to issue a proforma invoice</w:t>
      </w:r>
      <w:r w:rsidR="002B6723">
        <w:rPr>
          <w:lang w:val="en-GB"/>
        </w:rPr>
        <w:t xml:space="preserve"> for Device</w:t>
      </w:r>
      <w:r w:rsidRPr="003256EB">
        <w:rPr>
          <w:lang w:val="en-GB"/>
        </w:rPr>
        <w:t xml:space="preserve"> for payment under para. 1 point a) is given to the </w:t>
      </w:r>
      <w:r w:rsidR="00EC2B5B" w:rsidRPr="003256EB">
        <w:rPr>
          <w:lang w:val="en-GB"/>
        </w:rPr>
        <w:t>Contractor</w:t>
      </w:r>
      <w:r w:rsidRPr="003256EB">
        <w:rPr>
          <w:lang w:val="en-GB"/>
        </w:rPr>
        <w:t xml:space="preserve"> on the next </w:t>
      </w:r>
      <w:r w:rsidR="00DB3A08" w:rsidRPr="003256EB">
        <w:rPr>
          <w:lang w:val="en-GB"/>
        </w:rPr>
        <w:t>working</w:t>
      </w:r>
      <w:r w:rsidRPr="003256EB">
        <w:rPr>
          <w:lang w:val="en-GB"/>
        </w:rPr>
        <w:t xml:space="preserve"> day following the effectiveness of this Contract. The </w:t>
      </w:r>
      <w:r w:rsidR="00EC2B5B" w:rsidRPr="003256EB">
        <w:rPr>
          <w:lang w:val="en-GB"/>
        </w:rPr>
        <w:t>Contractor</w:t>
      </w:r>
      <w:r w:rsidRPr="003256EB">
        <w:rPr>
          <w:lang w:val="en-GB"/>
        </w:rPr>
        <w:t xml:space="preserve"> shall issue and send to the </w:t>
      </w:r>
      <w:proofErr w:type="spellStart"/>
      <w:r w:rsidR="00D32F3A" w:rsidRPr="003256EB">
        <w:t>Client</w:t>
      </w:r>
      <w:proofErr w:type="spellEnd"/>
      <w:r w:rsidRPr="003256EB">
        <w:rPr>
          <w:lang w:val="en-GB"/>
        </w:rPr>
        <w:t xml:space="preserve"> a proforma invoice within 1 week of the effectiveness of this Contract (due date is 14 days after issuance of the proforma invoice).</w:t>
      </w:r>
      <w:r w:rsidR="002B6723">
        <w:rPr>
          <w:lang w:val="en-GB"/>
        </w:rPr>
        <w:t xml:space="preserve"> </w:t>
      </w:r>
    </w:p>
    <w:p w14:paraId="2DA4953D" w14:textId="77777777" w:rsidR="004B4398" w:rsidRPr="009062F6" w:rsidRDefault="004B4398" w:rsidP="004B4398">
      <w:pPr>
        <w:pStyle w:val="Kapitola1"/>
        <w:numPr>
          <w:ilvl w:val="1"/>
          <w:numId w:val="8"/>
        </w:numPr>
        <w:ind w:left="1134"/>
        <w:rPr>
          <w:color w:val="auto"/>
          <w:lang w:val="en-GB"/>
        </w:rPr>
      </w:pPr>
      <w:r w:rsidRPr="009062F6">
        <w:rPr>
          <w:color w:val="auto"/>
          <w:lang w:val="en-GB"/>
        </w:rPr>
        <w:t>advance</w:t>
      </w:r>
      <w:r w:rsidRPr="004B4398">
        <w:rPr>
          <w:color w:val="auto"/>
          <w:lang w:val="en-GB"/>
        </w:rPr>
        <w:t xml:space="preserve"> payment </w:t>
      </w:r>
      <w:r w:rsidRPr="004B4398">
        <w:rPr>
          <w:b/>
          <w:color w:val="auto"/>
          <w:lang w:val="en-GB"/>
        </w:rPr>
        <w:t xml:space="preserve">in amount of 50 % </w:t>
      </w:r>
      <w:r w:rsidRPr="009062F6">
        <w:rPr>
          <w:b/>
          <w:color w:val="auto"/>
          <w:lang w:val="en-GB"/>
        </w:rPr>
        <w:t>of the total price of the Device referred to in Art. V Paragraph 2 hereof</w:t>
      </w:r>
      <w:r w:rsidRPr="009062F6">
        <w:rPr>
          <w:color w:val="auto"/>
          <w:lang w:val="en-GB"/>
        </w:rPr>
        <w:t xml:space="preserve">, i.e. in amount </w:t>
      </w:r>
      <w:r w:rsidRPr="009062F6">
        <w:rPr>
          <w:b/>
          <w:color w:val="auto"/>
          <w:highlight w:val="green"/>
          <w:lang w:val="en-GB"/>
        </w:rPr>
        <w:t xml:space="preserve">[the </w:t>
      </w:r>
      <w:proofErr w:type="spellStart"/>
      <w:r w:rsidRPr="009062F6">
        <w:rPr>
          <w:b/>
          <w:color w:val="auto"/>
          <w:highlight w:val="green"/>
        </w:rPr>
        <w:t>Contracting</w:t>
      </w:r>
      <w:proofErr w:type="spellEnd"/>
      <w:r w:rsidRPr="009062F6">
        <w:rPr>
          <w:b/>
          <w:color w:val="auto"/>
          <w:highlight w:val="green"/>
        </w:rPr>
        <w:t xml:space="preserve"> </w:t>
      </w:r>
      <w:proofErr w:type="spellStart"/>
      <w:r w:rsidRPr="009062F6">
        <w:rPr>
          <w:b/>
          <w:color w:val="auto"/>
          <w:highlight w:val="green"/>
          <w:lang w:val="cs-CZ"/>
        </w:rPr>
        <w:t>Authority</w:t>
      </w:r>
      <w:proofErr w:type="spellEnd"/>
      <w:r w:rsidRPr="009062F6">
        <w:rPr>
          <w:b/>
          <w:color w:val="auto"/>
          <w:highlight w:val="green"/>
        </w:rPr>
        <w:t xml:space="preserve"> </w:t>
      </w:r>
      <w:proofErr w:type="spellStart"/>
      <w:r w:rsidRPr="009062F6">
        <w:rPr>
          <w:b/>
          <w:color w:val="auto"/>
          <w:highlight w:val="green"/>
        </w:rPr>
        <w:t>shall</w:t>
      </w:r>
      <w:proofErr w:type="spellEnd"/>
      <w:r w:rsidRPr="009062F6">
        <w:rPr>
          <w:b/>
          <w:color w:val="auto"/>
          <w:highlight w:val="green"/>
          <w:lang w:val="en-GB"/>
        </w:rPr>
        <w:t xml:space="preserve"> add 50 % of the total price of the Device stated in Art. V para. 2 hereof]</w:t>
      </w:r>
      <w:r w:rsidRPr="009062F6">
        <w:rPr>
          <w:b/>
          <w:color w:val="auto"/>
          <w:lang w:val="en-GB"/>
        </w:rPr>
        <w:t xml:space="preserve"> EUR excluding VAT</w:t>
      </w:r>
      <w:r w:rsidRPr="009062F6">
        <w:rPr>
          <w:color w:val="auto"/>
          <w:lang w:val="en-GB"/>
        </w:rPr>
        <w:t xml:space="preserve"> after the successful evaluation of the acceptance tests (FAT). If the Contractor is an entity liable for VAT registered in the Czech Republic, VAT (stated in the legislation that is valid and in force on the date of taxable supply) shall be added to the amount according to the previous sentence.</w:t>
      </w:r>
    </w:p>
    <w:p w14:paraId="1DFE1017" w14:textId="5061A8AD" w:rsidR="004B4398" w:rsidRPr="009062F6" w:rsidRDefault="004B4398" w:rsidP="004B4398">
      <w:pPr>
        <w:pStyle w:val="Kapitola1"/>
        <w:numPr>
          <w:ilvl w:val="0"/>
          <w:numId w:val="0"/>
        </w:numPr>
        <w:ind w:left="1134"/>
        <w:rPr>
          <w:color w:val="auto"/>
          <w:lang w:val="en-GB"/>
        </w:rPr>
      </w:pPr>
      <w:r w:rsidRPr="009062F6">
        <w:rPr>
          <w:color w:val="auto"/>
          <w:lang w:val="en-GB"/>
        </w:rPr>
        <w:t xml:space="preserve">The right to issue a proforma invoice for Device for payment under para. 1 point b) is given to the Contractor on the next working day after signing of the Protocol of the acceptance tests (FAT), which will document the successful evaluation of the factory acceptance tests (FAT). The Contractor shall issue and send to the </w:t>
      </w:r>
      <w:proofErr w:type="spellStart"/>
      <w:r w:rsidRPr="009062F6">
        <w:rPr>
          <w:color w:val="auto"/>
        </w:rPr>
        <w:t>Client</w:t>
      </w:r>
      <w:proofErr w:type="spellEnd"/>
      <w:r w:rsidRPr="009062F6">
        <w:rPr>
          <w:color w:val="auto"/>
          <w:lang w:val="en-GB"/>
        </w:rPr>
        <w:t xml:space="preserve"> a proforma invoice within 1 week of the signing of the Protocol of the acceptance tests (FAT) (due date is 1</w:t>
      </w:r>
      <w:r>
        <w:rPr>
          <w:color w:val="auto"/>
          <w:lang w:val="en-GB"/>
        </w:rPr>
        <w:t>4</w:t>
      </w:r>
      <w:r w:rsidRPr="009062F6">
        <w:rPr>
          <w:color w:val="auto"/>
          <w:lang w:val="en-GB"/>
        </w:rPr>
        <w:t xml:space="preserve"> days after issuance of the proforma invoice). This proforma invoice includes a copy of the Protocol of the acceptance tests (FAT). </w:t>
      </w:r>
    </w:p>
    <w:p w14:paraId="36BC0E69" w14:textId="77777777" w:rsidR="004B4398" w:rsidRPr="009062F6" w:rsidRDefault="004B4398" w:rsidP="004B4398">
      <w:pPr>
        <w:pStyle w:val="Kapitola1"/>
        <w:numPr>
          <w:ilvl w:val="1"/>
          <w:numId w:val="8"/>
        </w:numPr>
        <w:ind w:left="1134"/>
        <w:rPr>
          <w:color w:val="auto"/>
          <w:lang w:val="en-GB"/>
        </w:rPr>
      </w:pPr>
      <w:r w:rsidRPr="009062F6">
        <w:rPr>
          <w:color w:val="auto"/>
          <w:lang w:val="en-GB"/>
        </w:rPr>
        <w:t xml:space="preserve">payment </w:t>
      </w:r>
      <w:r w:rsidRPr="009062F6">
        <w:rPr>
          <w:b/>
          <w:color w:val="auto"/>
          <w:lang w:val="en-GB"/>
        </w:rPr>
        <w:t>in amount of 10 % of the total price of the Device referred to in Art. V Paragraph 2 hereof</w:t>
      </w:r>
      <w:r w:rsidRPr="009062F6">
        <w:rPr>
          <w:color w:val="auto"/>
          <w:lang w:val="en-GB"/>
        </w:rPr>
        <w:t xml:space="preserve">, i.e. in amount </w:t>
      </w:r>
      <w:r w:rsidRPr="009062F6">
        <w:rPr>
          <w:b/>
          <w:color w:val="auto"/>
          <w:highlight w:val="green"/>
          <w:lang w:val="en-GB"/>
        </w:rPr>
        <w:t xml:space="preserve">[the </w:t>
      </w:r>
      <w:proofErr w:type="spellStart"/>
      <w:r w:rsidRPr="009062F6">
        <w:rPr>
          <w:b/>
          <w:color w:val="auto"/>
          <w:highlight w:val="green"/>
        </w:rPr>
        <w:t>Contracting</w:t>
      </w:r>
      <w:proofErr w:type="spellEnd"/>
      <w:r w:rsidRPr="009062F6">
        <w:rPr>
          <w:b/>
          <w:color w:val="auto"/>
          <w:highlight w:val="green"/>
        </w:rPr>
        <w:t xml:space="preserve"> </w:t>
      </w:r>
      <w:proofErr w:type="spellStart"/>
      <w:r w:rsidRPr="009062F6">
        <w:rPr>
          <w:b/>
          <w:color w:val="auto"/>
          <w:highlight w:val="green"/>
          <w:lang w:val="cs-CZ"/>
        </w:rPr>
        <w:t>Authority</w:t>
      </w:r>
      <w:proofErr w:type="spellEnd"/>
      <w:r w:rsidRPr="009062F6">
        <w:rPr>
          <w:b/>
          <w:color w:val="auto"/>
          <w:highlight w:val="green"/>
        </w:rPr>
        <w:t xml:space="preserve"> </w:t>
      </w:r>
      <w:proofErr w:type="spellStart"/>
      <w:r w:rsidRPr="009062F6">
        <w:rPr>
          <w:b/>
          <w:color w:val="auto"/>
          <w:highlight w:val="green"/>
        </w:rPr>
        <w:t>shall</w:t>
      </w:r>
      <w:proofErr w:type="spellEnd"/>
      <w:r w:rsidRPr="009062F6">
        <w:rPr>
          <w:b/>
          <w:color w:val="auto"/>
          <w:highlight w:val="green"/>
          <w:lang w:val="en-GB"/>
        </w:rPr>
        <w:t xml:space="preserve"> add 10 % of the total price of the Device stated in Art. V para. 2 hereof]</w:t>
      </w:r>
      <w:r w:rsidRPr="009062F6">
        <w:rPr>
          <w:b/>
          <w:color w:val="auto"/>
          <w:lang w:val="en-GB"/>
        </w:rPr>
        <w:t xml:space="preserve"> EUR excluding VAT</w:t>
      </w:r>
      <w:r w:rsidRPr="009062F6">
        <w:rPr>
          <w:color w:val="auto"/>
          <w:lang w:val="en-GB"/>
        </w:rPr>
        <w:t xml:space="preserve"> after the signing of the Protocol No. 1 against submitting a final invoice (tax document) for the total price for the Device. If the Contractor is an entity liable for VAT registered in the Czech Republic, VAT (stated in the legislation that is valid and in force on the date of taxable supply) shall be added to the amount according to the previous sentence. </w:t>
      </w:r>
    </w:p>
    <w:p w14:paraId="678193A1" w14:textId="7BF71830" w:rsidR="004B4398" w:rsidRPr="009062F6" w:rsidRDefault="004B4398" w:rsidP="004B4398">
      <w:pPr>
        <w:pStyle w:val="Kapitola1"/>
        <w:numPr>
          <w:ilvl w:val="0"/>
          <w:numId w:val="0"/>
        </w:numPr>
        <w:ind w:left="1134"/>
        <w:rPr>
          <w:color w:val="auto"/>
          <w:lang w:val="en-GB"/>
        </w:rPr>
      </w:pPr>
      <w:r w:rsidRPr="009062F6">
        <w:rPr>
          <w:color w:val="auto"/>
          <w:lang w:val="en-GB"/>
        </w:rPr>
        <w:t xml:space="preserve">The right to issue this final invoice (the tax document) is given to the Contractor the following working day after signing of the Protocol No. 1. The Contractor shall issue and send to the </w:t>
      </w:r>
      <w:proofErr w:type="spellStart"/>
      <w:r w:rsidRPr="009062F6">
        <w:rPr>
          <w:color w:val="auto"/>
        </w:rPr>
        <w:t>Client</w:t>
      </w:r>
      <w:proofErr w:type="spellEnd"/>
      <w:r w:rsidRPr="009062F6">
        <w:rPr>
          <w:color w:val="auto"/>
          <w:lang w:val="en-GB"/>
        </w:rPr>
        <w:t xml:space="preserve"> the final invoice (tax document) within 1 week from the occurrence of the right to its issue. This invoice (tax document) includes a copy of the Protocol No. 1. Through this final invoice (tax document) will be accounted the advance payment of 30 % of the price paid in compliance with point a) of this paragraph a</w:t>
      </w:r>
      <w:r w:rsidR="00E66835">
        <w:rPr>
          <w:color w:val="auto"/>
          <w:lang w:val="en-GB"/>
        </w:rPr>
        <w:t>nd</w:t>
      </w:r>
      <w:r w:rsidRPr="009062F6">
        <w:rPr>
          <w:color w:val="auto"/>
          <w:lang w:val="en-GB"/>
        </w:rPr>
        <w:t xml:space="preserve"> the advance payment of 50 % of the price paid in compliance with point b) of this paragraph; maturity of the specified part of the price according to </w:t>
      </w:r>
      <w:r w:rsidRPr="009062F6">
        <w:rPr>
          <w:color w:val="auto"/>
          <w:lang w:val="en-GB"/>
        </w:rPr>
        <w:lastRenderedPageBreak/>
        <w:t>this point of this paragraph is 30 days after issuance of the final invoice (tax document).</w:t>
      </w:r>
      <w:r w:rsidRPr="009062F6">
        <w:rPr>
          <w:color w:val="auto"/>
        </w:rPr>
        <w:t xml:space="preserve"> </w:t>
      </w:r>
    </w:p>
    <w:p w14:paraId="4CCC9D94" w14:textId="7AF8400F" w:rsidR="004D2D46" w:rsidRPr="003256EB" w:rsidRDefault="00081DAD" w:rsidP="00081DAD">
      <w:pPr>
        <w:pStyle w:val="Kapitola1"/>
        <w:numPr>
          <w:ilvl w:val="1"/>
          <w:numId w:val="8"/>
        </w:numPr>
        <w:ind w:left="1134"/>
        <w:rPr>
          <w:lang w:val="en-GB"/>
        </w:rPr>
      </w:pPr>
      <w:r w:rsidRPr="003256EB">
        <w:rPr>
          <w:color w:val="auto"/>
          <w:lang w:val="en-GB"/>
        </w:rPr>
        <w:t xml:space="preserve">payment </w:t>
      </w:r>
      <w:r w:rsidRPr="003256EB">
        <w:rPr>
          <w:b/>
          <w:color w:val="auto"/>
          <w:lang w:val="en-GB"/>
        </w:rPr>
        <w:t xml:space="preserve">in amount </w:t>
      </w:r>
      <w:r w:rsidRPr="00081DAD">
        <w:rPr>
          <w:b/>
          <w:color w:val="auto"/>
          <w:lang w:val="en-GB"/>
        </w:rPr>
        <w:t>of 10 % of the total price of the Device referred to in Article V Paragraph 2 hereof</w:t>
      </w:r>
      <w:r w:rsidRPr="00081DAD">
        <w:rPr>
          <w:color w:val="auto"/>
          <w:lang w:val="en-GB"/>
        </w:rPr>
        <w:t xml:space="preserve">, i.e. in amount </w:t>
      </w:r>
      <w:r w:rsidRPr="00081DAD">
        <w:rPr>
          <w:b/>
          <w:color w:val="auto"/>
          <w:highlight w:val="green"/>
          <w:lang w:val="en-GB"/>
        </w:rPr>
        <w:t xml:space="preserve">[the </w:t>
      </w:r>
      <w:proofErr w:type="spellStart"/>
      <w:r w:rsidRPr="00081DAD">
        <w:rPr>
          <w:b/>
          <w:color w:val="auto"/>
          <w:highlight w:val="green"/>
        </w:rPr>
        <w:t>Contracting</w:t>
      </w:r>
      <w:proofErr w:type="spellEnd"/>
      <w:r w:rsidRPr="00081DAD">
        <w:rPr>
          <w:b/>
          <w:color w:val="auto"/>
          <w:highlight w:val="green"/>
        </w:rPr>
        <w:t xml:space="preserve"> </w:t>
      </w:r>
      <w:proofErr w:type="spellStart"/>
      <w:r w:rsidRPr="00081DAD">
        <w:rPr>
          <w:b/>
          <w:color w:val="auto"/>
          <w:highlight w:val="green"/>
          <w:lang w:val="cs-CZ"/>
        </w:rPr>
        <w:t>Authority</w:t>
      </w:r>
      <w:proofErr w:type="spellEnd"/>
      <w:r w:rsidRPr="00081DAD">
        <w:rPr>
          <w:b/>
          <w:color w:val="auto"/>
          <w:highlight w:val="green"/>
        </w:rPr>
        <w:t xml:space="preserve"> </w:t>
      </w:r>
      <w:proofErr w:type="spellStart"/>
      <w:r w:rsidRPr="00081DAD">
        <w:rPr>
          <w:b/>
          <w:color w:val="auto"/>
          <w:highlight w:val="green"/>
        </w:rPr>
        <w:t>shall</w:t>
      </w:r>
      <w:proofErr w:type="spellEnd"/>
      <w:r w:rsidRPr="00081DAD">
        <w:rPr>
          <w:b/>
          <w:color w:val="auto"/>
          <w:highlight w:val="green"/>
          <w:lang w:val="en-GB"/>
        </w:rPr>
        <w:t xml:space="preserve"> add 10 % of the total price of the Device stated in Art. V para. 2 hereof]</w:t>
      </w:r>
      <w:r w:rsidRPr="00081DAD">
        <w:rPr>
          <w:b/>
          <w:color w:val="auto"/>
          <w:lang w:val="en-GB"/>
        </w:rPr>
        <w:t xml:space="preserve"> </w:t>
      </w:r>
      <w:r w:rsidR="00E145B9" w:rsidRPr="00081DAD">
        <w:rPr>
          <w:b/>
          <w:color w:val="auto"/>
          <w:lang w:val="en-GB"/>
        </w:rPr>
        <w:t xml:space="preserve">EUR </w:t>
      </w:r>
      <w:r w:rsidR="00E145B9" w:rsidRPr="003256EB">
        <w:rPr>
          <w:b/>
          <w:lang w:val="en-GB"/>
        </w:rPr>
        <w:t>excl. VAT</w:t>
      </w:r>
      <w:r w:rsidR="00E145B9" w:rsidRPr="003256EB">
        <w:rPr>
          <w:lang w:val="en-GB"/>
        </w:rPr>
        <w:t xml:space="preserve"> after completion of the test run period and commencement of the warranty period, i.e. after the signing of Protocol No. 2.</w:t>
      </w:r>
      <w:r w:rsidR="00303F1D" w:rsidRPr="003256EB">
        <w:rPr>
          <w:lang w:val="en-GB"/>
        </w:rPr>
        <w:t xml:space="preserve"> If the </w:t>
      </w:r>
      <w:r w:rsidR="00EC2B5B" w:rsidRPr="003256EB">
        <w:rPr>
          <w:lang w:val="en-GB"/>
        </w:rPr>
        <w:t>Contractor</w:t>
      </w:r>
      <w:r w:rsidR="00303F1D" w:rsidRPr="003256EB">
        <w:rPr>
          <w:lang w:val="en-GB"/>
        </w:rPr>
        <w:t xml:space="preserve"> is an entity liable for VAT registered in the Czech Republic, VAT (stated in the legislation that is valid and in force on the date of taxable supply) shall be added to the amount according to the previous sentence.</w:t>
      </w:r>
      <w:r w:rsidR="00E145B9" w:rsidRPr="003256EB">
        <w:rPr>
          <w:lang w:val="en-GB"/>
        </w:rPr>
        <w:t xml:space="preserve"> An annex to the final invoice (tax document) according to letter b) of this paragraph will be a copy of the Protocol No. 2. The due date of the specified part of the price according to this point of this paragraph is 30 days from the signing of the Protocol No. 2</w:t>
      </w:r>
      <w:r w:rsidR="00C02345" w:rsidRPr="003256EB">
        <w:rPr>
          <w:lang w:val="en-GB"/>
        </w:rPr>
        <w:t>.</w:t>
      </w:r>
    </w:p>
    <w:p w14:paraId="3564CCE3" w14:textId="3C9DE124" w:rsidR="008C1238" w:rsidRPr="008C1238" w:rsidRDefault="002A690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rPr>
      </w:pP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Contractor</w:t>
      </w:r>
      <w:proofErr w:type="spellEnd"/>
      <w:r w:rsidRPr="003256EB">
        <w:rPr>
          <w:rFonts w:ascii="Arial" w:hAnsi="Arial"/>
          <w:sz w:val="22"/>
        </w:rPr>
        <w:t xml:space="preserve"> </w:t>
      </w:r>
      <w:proofErr w:type="spellStart"/>
      <w:r w:rsidRPr="003256EB">
        <w:rPr>
          <w:rFonts w:ascii="Arial" w:hAnsi="Arial"/>
          <w:sz w:val="22"/>
        </w:rPr>
        <w:t>always</w:t>
      </w:r>
      <w:proofErr w:type="spellEnd"/>
      <w:r w:rsidRPr="003256EB">
        <w:rPr>
          <w:rFonts w:ascii="Arial" w:hAnsi="Arial"/>
          <w:sz w:val="22"/>
        </w:rPr>
        <w:t xml:space="preserve"> </w:t>
      </w:r>
      <w:proofErr w:type="spellStart"/>
      <w:r w:rsidRPr="003256EB">
        <w:rPr>
          <w:rFonts w:ascii="Arial" w:hAnsi="Arial"/>
          <w:sz w:val="22"/>
        </w:rPr>
        <w:t>becomes</w:t>
      </w:r>
      <w:proofErr w:type="spellEnd"/>
      <w:r w:rsidRPr="003256EB">
        <w:rPr>
          <w:rFonts w:ascii="Arial" w:hAnsi="Arial"/>
          <w:sz w:val="22"/>
        </w:rPr>
        <w:t xml:space="preserve"> </w:t>
      </w:r>
      <w:proofErr w:type="spellStart"/>
      <w:r w:rsidRPr="003256EB">
        <w:rPr>
          <w:rFonts w:ascii="Arial" w:hAnsi="Arial"/>
          <w:sz w:val="22"/>
        </w:rPr>
        <w:t>entitled</w:t>
      </w:r>
      <w:proofErr w:type="spellEnd"/>
      <w:r w:rsidRPr="003256EB">
        <w:rPr>
          <w:rFonts w:ascii="Arial" w:hAnsi="Arial"/>
          <w:sz w:val="22"/>
        </w:rPr>
        <w:t xml:space="preserve"> to </w:t>
      </w:r>
      <w:proofErr w:type="spellStart"/>
      <w:r w:rsidRPr="003256EB">
        <w:rPr>
          <w:rFonts w:ascii="Arial" w:hAnsi="Arial"/>
          <w:sz w:val="22"/>
        </w:rPr>
        <w:t>invoice</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b/>
          <w:bCs/>
          <w:sz w:val="22"/>
        </w:rPr>
        <w:t>price</w:t>
      </w:r>
      <w:proofErr w:type="spellEnd"/>
      <w:r>
        <w:rPr>
          <w:rFonts w:ascii="Arial" w:hAnsi="Arial"/>
          <w:b/>
          <w:bCs/>
          <w:sz w:val="22"/>
        </w:rPr>
        <w:t xml:space="preserve"> </w:t>
      </w:r>
      <w:proofErr w:type="spellStart"/>
      <w:r w:rsidRPr="002A6900">
        <w:rPr>
          <w:rFonts w:ascii="Arial" w:hAnsi="Arial"/>
          <w:b/>
          <w:bCs/>
          <w:sz w:val="22"/>
        </w:rPr>
        <w:t>for</w:t>
      </w:r>
      <w:proofErr w:type="spellEnd"/>
      <w:r w:rsidRPr="002A6900">
        <w:rPr>
          <w:rFonts w:ascii="Arial" w:hAnsi="Arial"/>
          <w:b/>
          <w:bCs/>
          <w:sz w:val="22"/>
        </w:rPr>
        <w:t xml:space="preserve"> </w:t>
      </w:r>
      <w:proofErr w:type="spellStart"/>
      <w:r w:rsidRPr="002A6900">
        <w:rPr>
          <w:rFonts w:ascii="Arial" w:hAnsi="Arial"/>
          <w:b/>
          <w:bCs/>
          <w:sz w:val="22"/>
        </w:rPr>
        <w:t>carrying</w:t>
      </w:r>
      <w:proofErr w:type="spellEnd"/>
      <w:r w:rsidRPr="002A6900">
        <w:rPr>
          <w:rFonts w:ascii="Arial" w:hAnsi="Arial"/>
          <w:b/>
          <w:bCs/>
          <w:sz w:val="22"/>
        </w:rPr>
        <w:t xml:space="preserve"> out</w:t>
      </w:r>
      <w:r>
        <w:rPr>
          <w:rFonts w:ascii="Arial" w:hAnsi="Arial"/>
          <w:b/>
          <w:bCs/>
          <w:sz w:val="22"/>
        </w:rPr>
        <w:t xml:space="preserve"> </w:t>
      </w:r>
      <w:r w:rsidRPr="002A6900">
        <w:rPr>
          <w:rFonts w:ascii="Arial" w:hAnsi="Arial"/>
          <w:b/>
          <w:bCs/>
          <w:sz w:val="22"/>
        </w:rPr>
        <w:t xml:space="preserve">a </w:t>
      </w:r>
      <w:proofErr w:type="spellStart"/>
      <w:r w:rsidRPr="002A6900">
        <w:rPr>
          <w:rFonts w:ascii="Arial" w:hAnsi="Arial"/>
          <w:b/>
          <w:bCs/>
          <w:sz w:val="22"/>
        </w:rPr>
        <w:t>preventive</w:t>
      </w:r>
      <w:proofErr w:type="spellEnd"/>
      <w:r w:rsidRPr="002A6900">
        <w:rPr>
          <w:rFonts w:ascii="Arial" w:hAnsi="Arial"/>
          <w:b/>
          <w:bCs/>
          <w:sz w:val="22"/>
        </w:rPr>
        <w:t xml:space="preserve"> </w:t>
      </w:r>
      <w:proofErr w:type="spellStart"/>
      <w:r w:rsidRPr="002A6900">
        <w:rPr>
          <w:rFonts w:ascii="Arial" w:hAnsi="Arial"/>
          <w:b/>
          <w:bCs/>
          <w:sz w:val="22"/>
        </w:rPr>
        <w:t>inspections</w:t>
      </w:r>
      <w:proofErr w:type="spellEnd"/>
      <w:r w:rsidRPr="002A6900">
        <w:rPr>
          <w:rFonts w:ascii="Arial" w:hAnsi="Arial"/>
          <w:b/>
          <w:bCs/>
          <w:sz w:val="22"/>
        </w:rPr>
        <w:t xml:space="preserve"> and </w:t>
      </w:r>
      <w:proofErr w:type="spellStart"/>
      <w:r w:rsidRPr="002A6900">
        <w:rPr>
          <w:rFonts w:ascii="Arial" w:hAnsi="Arial"/>
          <w:b/>
          <w:bCs/>
          <w:sz w:val="22"/>
        </w:rPr>
        <w:t>maintenance</w:t>
      </w:r>
      <w:proofErr w:type="spellEnd"/>
      <w:r>
        <w:rPr>
          <w:rFonts w:ascii="Arial" w:hAnsi="Arial"/>
          <w:b/>
          <w:bCs/>
          <w:sz w:val="22"/>
        </w:rPr>
        <w:t xml:space="preserve"> </w:t>
      </w:r>
      <w:proofErr w:type="spellStart"/>
      <w:r w:rsidRPr="003256EB">
        <w:rPr>
          <w:rFonts w:ascii="Arial" w:hAnsi="Arial"/>
          <w:b/>
          <w:bCs/>
          <w:sz w:val="22"/>
        </w:rPr>
        <w:t>according</w:t>
      </w:r>
      <w:proofErr w:type="spellEnd"/>
      <w:r w:rsidRPr="003256EB">
        <w:rPr>
          <w:rFonts w:ascii="Arial" w:hAnsi="Arial"/>
          <w:b/>
          <w:bCs/>
          <w:sz w:val="22"/>
        </w:rPr>
        <w:t xml:space="preserve"> to </w:t>
      </w:r>
      <w:proofErr w:type="spellStart"/>
      <w:r w:rsidRPr="003256EB">
        <w:rPr>
          <w:rFonts w:ascii="Arial" w:hAnsi="Arial"/>
          <w:b/>
          <w:bCs/>
          <w:sz w:val="22"/>
        </w:rPr>
        <w:t>Article</w:t>
      </w:r>
      <w:proofErr w:type="spellEnd"/>
      <w:r w:rsidRPr="003256EB">
        <w:rPr>
          <w:rFonts w:ascii="Arial" w:hAnsi="Arial"/>
          <w:b/>
          <w:bCs/>
          <w:sz w:val="22"/>
        </w:rPr>
        <w:t xml:space="preserve"> V </w:t>
      </w:r>
      <w:proofErr w:type="spellStart"/>
      <w:r w:rsidRPr="003256EB">
        <w:rPr>
          <w:rFonts w:ascii="Arial" w:hAnsi="Arial"/>
          <w:b/>
          <w:bCs/>
          <w:sz w:val="22"/>
        </w:rPr>
        <w:t>paragraph</w:t>
      </w:r>
      <w:proofErr w:type="spellEnd"/>
      <w:r w:rsidRPr="003256EB">
        <w:rPr>
          <w:rFonts w:ascii="Arial" w:hAnsi="Arial"/>
          <w:b/>
          <w:bCs/>
          <w:sz w:val="22"/>
        </w:rPr>
        <w:t xml:space="preserve"> </w:t>
      </w:r>
      <w:r w:rsidR="00AE675C">
        <w:rPr>
          <w:rFonts w:ascii="Arial" w:hAnsi="Arial"/>
          <w:b/>
          <w:bCs/>
          <w:sz w:val="22"/>
        </w:rPr>
        <w:t>5</w:t>
      </w:r>
      <w:r>
        <w:rPr>
          <w:rFonts w:ascii="Arial" w:hAnsi="Arial"/>
          <w:b/>
          <w:bCs/>
          <w:sz w:val="22"/>
        </w:rPr>
        <w:t xml:space="preserve"> </w:t>
      </w:r>
      <w:proofErr w:type="spellStart"/>
      <w:r>
        <w:rPr>
          <w:rFonts w:ascii="Arial" w:hAnsi="Arial"/>
          <w:sz w:val="22"/>
        </w:rPr>
        <w:t>hereof</w:t>
      </w:r>
      <w:proofErr w:type="spellEnd"/>
      <w:r>
        <w:rPr>
          <w:rFonts w:ascii="Arial" w:hAnsi="Arial"/>
          <w:sz w:val="22"/>
        </w:rPr>
        <w:t xml:space="preserve"> </w:t>
      </w:r>
      <w:r w:rsidR="00AE675C" w:rsidRPr="003256EB">
        <w:rPr>
          <w:rFonts w:ascii="Arial" w:hAnsi="Arial"/>
          <w:sz w:val="22"/>
        </w:rPr>
        <w:t xml:space="preserve">on </w:t>
      </w:r>
      <w:proofErr w:type="spellStart"/>
      <w:r w:rsidR="00AE675C" w:rsidRPr="003256EB">
        <w:rPr>
          <w:rFonts w:ascii="Arial" w:hAnsi="Arial"/>
          <w:sz w:val="22"/>
        </w:rPr>
        <w:t>the</w:t>
      </w:r>
      <w:proofErr w:type="spellEnd"/>
      <w:r w:rsidR="00AE675C" w:rsidRPr="003256EB">
        <w:rPr>
          <w:rFonts w:ascii="Arial" w:hAnsi="Arial"/>
          <w:sz w:val="22"/>
        </w:rPr>
        <w:t xml:space="preserve"> </w:t>
      </w:r>
      <w:proofErr w:type="spellStart"/>
      <w:r w:rsidR="00AE675C" w:rsidRPr="003256EB">
        <w:rPr>
          <w:rFonts w:ascii="Arial" w:hAnsi="Arial"/>
          <w:sz w:val="22"/>
        </w:rPr>
        <w:t>working</w:t>
      </w:r>
      <w:proofErr w:type="spellEnd"/>
      <w:r w:rsidR="00AE675C" w:rsidRPr="003256EB">
        <w:rPr>
          <w:rFonts w:ascii="Arial" w:hAnsi="Arial"/>
          <w:sz w:val="22"/>
        </w:rPr>
        <w:t xml:space="preserve"> </w:t>
      </w:r>
      <w:proofErr w:type="spellStart"/>
      <w:r w:rsidR="00AE675C" w:rsidRPr="003256EB">
        <w:rPr>
          <w:rFonts w:ascii="Arial" w:hAnsi="Arial"/>
          <w:sz w:val="22"/>
        </w:rPr>
        <w:t>day</w:t>
      </w:r>
      <w:proofErr w:type="spellEnd"/>
      <w:r w:rsidR="00AE675C" w:rsidRPr="003256EB">
        <w:rPr>
          <w:rFonts w:ascii="Arial" w:hAnsi="Arial"/>
          <w:sz w:val="22"/>
        </w:rPr>
        <w:t xml:space="preserve"> </w:t>
      </w:r>
      <w:proofErr w:type="spellStart"/>
      <w:r w:rsidR="00AE675C" w:rsidRPr="003256EB">
        <w:rPr>
          <w:rFonts w:ascii="Arial" w:hAnsi="Arial"/>
          <w:sz w:val="22"/>
        </w:rPr>
        <w:t>that</w:t>
      </w:r>
      <w:proofErr w:type="spellEnd"/>
      <w:r w:rsidR="00AE675C" w:rsidRPr="003256EB">
        <w:rPr>
          <w:rFonts w:ascii="Arial" w:hAnsi="Arial"/>
          <w:sz w:val="22"/>
        </w:rPr>
        <w:t xml:space="preserve"> </w:t>
      </w:r>
      <w:proofErr w:type="spellStart"/>
      <w:r w:rsidR="00AE675C" w:rsidRPr="003256EB">
        <w:rPr>
          <w:rFonts w:ascii="Arial" w:hAnsi="Arial"/>
          <w:sz w:val="22"/>
        </w:rPr>
        <w:t>follows</w:t>
      </w:r>
      <w:proofErr w:type="spellEnd"/>
      <w:r w:rsidR="00AE675C" w:rsidRPr="003256EB">
        <w:rPr>
          <w:rFonts w:ascii="Arial" w:hAnsi="Arial"/>
          <w:sz w:val="22"/>
        </w:rPr>
        <w:t xml:space="preserve"> </w:t>
      </w:r>
      <w:proofErr w:type="spellStart"/>
      <w:r w:rsidR="00AE675C" w:rsidRPr="003256EB">
        <w:rPr>
          <w:rFonts w:ascii="Arial" w:hAnsi="Arial"/>
          <w:sz w:val="22"/>
        </w:rPr>
        <w:t>the</w:t>
      </w:r>
      <w:proofErr w:type="spellEnd"/>
      <w:r w:rsidR="00AE675C" w:rsidRPr="003256EB">
        <w:rPr>
          <w:rFonts w:ascii="Arial" w:hAnsi="Arial"/>
          <w:sz w:val="22"/>
        </w:rPr>
        <w:t xml:space="preserve"> </w:t>
      </w:r>
      <w:proofErr w:type="spellStart"/>
      <w:r w:rsidR="00AE675C" w:rsidRPr="003256EB">
        <w:rPr>
          <w:rFonts w:ascii="Arial" w:hAnsi="Arial"/>
          <w:sz w:val="22"/>
        </w:rPr>
        <w:t>handover</w:t>
      </w:r>
      <w:proofErr w:type="spellEnd"/>
      <w:r w:rsidR="00AE675C" w:rsidRPr="003256EB">
        <w:rPr>
          <w:rFonts w:ascii="Arial" w:hAnsi="Arial"/>
          <w:sz w:val="22"/>
        </w:rPr>
        <w:t xml:space="preserve"> </w:t>
      </w:r>
      <w:proofErr w:type="spellStart"/>
      <w:r w:rsidR="00AE675C" w:rsidRPr="003256EB">
        <w:rPr>
          <w:rFonts w:ascii="Arial" w:hAnsi="Arial"/>
          <w:sz w:val="22"/>
        </w:rPr>
        <w:t>of</w:t>
      </w:r>
      <w:proofErr w:type="spellEnd"/>
      <w:r w:rsidR="00AE675C" w:rsidRPr="003256EB">
        <w:rPr>
          <w:rFonts w:ascii="Arial" w:hAnsi="Arial"/>
          <w:sz w:val="22"/>
        </w:rPr>
        <w:t xml:space="preserve"> </w:t>
      </w:r>
      <w:proofErr w:type="spellStart"/>
      <w:r w:rsidR="00AE675C" w:rsidRPr="003256EB">
        <w:rPr>
          <w:rFonts w:ascii="Arial" w:hAnsi="Arial"/>
          <w:sz w:val="22"/>
        </w:rPr>
        <w:t>the</w:t>
      </w:r>
      <w:proofErr w:type="spellEnd"/>
      <w:r w:rsidR="00AE675C" w:rsidRPr="003256EB">
        <w:rPr>
          <w:rFonts w:ascii="Arial" w:hAnsi="Arial"/>
          <w:sz w:val="22"/>
        </w:rPr>
        <w:t xml:space="preserve"> performance to </w:t>
      </w:r>
      <w:proofErr w:type="spellStart"/>
      <w:r w:rsidR="00AE675C" w:rsidRPr="003256EB">
        <w:rPr>
          <w:rFonts w:ascii="Arial" w:hAnsi="Arial"/>
          <w:sz w:val="22"/>
        </w:rPr>
        <w:t>the</w:t>
      </w:r>
      <w:proofErr w:type="spellEnd"/>
      <w:r w:rsidR="00AE675C" w:rsidRPr="003256EB">
        <w:rPr>
          <w:rFonts w:ascii="Arial" w:hAnsi="Arial"/>
          <w:sz w:val="22"/>
        </w:rPr>
        <w:t xml:space="preserve"> </w:t>
      </w:r>
      <w:proofErr w:type="spellStart"/>
      <w:r w:rsidR="00AE675C" w:rsidRPr="003256EB">
        <w:rPr>
          <w:rFonts w:ascii="Arial" w:hAnsi="Arial"/>
          <w:sz w:val="22"/>
        </w:rPr>
        <w:t>Client</w:t>
      </w:r>
      <w:proofErr w:type="spellEnd"/>
      <w:r w:rsidR="00AE675C" w:rsidRPr="003256EB">
        <w:rPr>
          <w:rFonts w:ascii="Arial" w:hAnsi="Arial"/>
          <w:sz w:val="22"/>
        </w:rPr>
        <w:t xml:space="preserve">, </w:t>
      </w:r>
      <w:proofErr w:type="spellStart"/>
      <w:r w:rsidR="00AE675C" w:rsidRPr="003256EB">
        <w:rPr>
          <w:rFonts w:ascii="Arial" w:hAnsi="Arial"/>
          <w:sz w:val="22"/>
        </w:rPr>
        <w:t>or</w:t>
      </w:r>
      <w:proofErr w:type="spellEnd"/>
      <w:r w:rsidR="00AE675C" w:rsidRPr="003256EB">
        <w:rPr>
          <w:rFonts w:ascii="Arial" w:hAnsi="Arial"/>
          <w:sz w:val="22"/>
        </w:rPr>
        <w:t xml:space="preserve"> </w:t>
      </w:r>
      <w:proofErr w:type="spellStart"/>
      <w:r w:rsidR="00AE675C" w:rsidRPr="003256EB">
        <w:rPr>
          <w:rFonts w:ascii="Arial" w:hAnsi="Arial"/>
          <w:sz w:val="22"/>
        </w:rPr>
        <w:t>finishing</w:t>
      </w:r>
      <w:proofErr w:type="spellEnd"/>
      <w:r w:rsidR="00AE675C" w:rsidRPr="003256EB">
        <w:rPr>
          <w:rFonts w:ascii="Arial" w:hAnsi="Arial"/>
          <w:sz w:val="22"/>
        </w:rPr>
        <w:t xml:space="preserve"> </w:t>
      </w:r>
      <w:proofErr w:type="spellStart"/>
      <w:r w:rsidR="00AE675C" w:rsidRPr="003256EB">
        <w:rPr>
          <w:rFonts w:ascii="Arial" w:hAnsi="Arial"/>
          <w:sz w:val="22"/>
        </w:rPr>
        <w:t>the</w:t>
      </w:r>
      <w:proofErr w:type="spellEnd"/>
      <w:r w:rsidR="00AE675C" w:rsidRPr="003256EB">
        <w:rPr>
          <w:rFonts w:ascii="Arial" w:hAnsi="Arial"/>
          <w:sz w:val="22"/>
        </w:rPr>
        <w:t xml:space="preserve"> </w:t>
      </w:r>
      <w:proofErr w:type="spellStart"/>
      <w:r w:rsidR="00AE675C" w:rsidRPr="003256EB">
        <w:rPr>
          <w:rFonts w:ascii="Arial" w:hAnsi="Arial"/>
          <w:sz w:val="22"/>
        </w:rPr>
        <w:t>Contractor's</w:t>
      </w:r>
      <w:proofErr w:type="spellEnd"/>
      <w:r w:rsidR="00AE675C" w:rsidRPr="003256EB">
        <w:rPr>
          <w:rFonts w:ascii="Arial" w:hAnsi="Arial"/>
          <w:sz w:val="22"/>
        </w:rPr>
        <w:t xml:space="preserve"> </w:t>
      </w:r>
      <w:proofErr w:type="spellStart"/>
      <w:r w:rsidR="00AE675C" w:rsidRPr="003256EB">
        <w:rPr>
          <w:rFonts w:ascii="Arial" w:hAnsi="Arial"/>
          <w:sz w:val="22"/>
        </w:rPr>
        <w:t>activities</w:t>
      </w:r>
      <w:proofErr w:type="spellEnd"/>
      <w:r w:rsidR="00AE675C" w:rsidRPr="003256EB">
        <w:rPr>
          <w:rFonts w:ascii="Arial" w:hAnsi="Arial"/>
          <w:sz w:val="22"/>
        </w:rPr>
        <w:t xml:space="preserve"> </w:t>
      </w:r>
      <w:proofErr w:type="spellStart"/>
      <w:r w:rsidR="00AE675C" w:rsidRPr="003256EB">
        <w:rPr>
          <w:rFonts w:ascii="Arial" w:hAnsi="Arial"/>
          <w:sz w:val="22"/>
        </w:rPr>
        <w:t>provided</w:t>
      </w:r>
      <w:proofErr w:type="spellEnd"/>
      <w:r w:rsidR="00AE675C" w:rsidRPr="003256EB">
        <w:rPr>
          <w:rFonts w:ascii="Arial" w:hAnsi="Arial"/>
          <w:sz w:val="22"/>
        </w:rPr>
        <w:t xml:space="preserve"> as part </w:t>
      </w:r>
      <w:proofErr w:type="spellStart"/>
      <w:r w:rsidR="00AE675C" w:rsidRPr="003256EB">
        <w:rPr>
          <w:rFonts w:ascii="Arial" w:hAnsi="Arial"/>
          <w:sz w:val="22"/>
        </w:rPr>
        <w:t>of</w:t>
      </w:r>
      <w:proofErr w:type="spellEnd"/>
      <w:r w:rsidR="00AE675C" w:rsidRPr="003256EB">
        <w:rPr>
          <w:rFonts w:ascii="Arial" w:hAnsi="Arial"/>
          <w:sz w:val="22"/>
        </w:rPr>
        <w:t xml:space="preserve"> </w:t>
      </w:r>
      <w:proofErr w:type="spellStart"/>
      <w:r w:rsidR="00AE675C" w:rsidRPr="003256EB">
        <w:rPr>
          <w:rFonts w:ascii="Arial" w:hAnsi="Arial"/>
          <w:sz w:val="22"/>
        </w:rPr>
        <w:t>servicing</w:t>
      </w:r>
      <w:proofErr w:type="spellEnd"/>
      <w:r w:rsidRPr="002A6900">
        <w:rPr>
          <w:rFonts w:ascii="Arial" w:hAnsi="Arial"/>
          <w:sz w:val="22"/>
        </w:rPr>
        <w:t>.</w:t>
      </w:r>
      <w:r>
        <w:rPr>
          <w:rFonts w:ascii="Arial" w:hAnsi="Arial"/>
          <w:sz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invoices</w:t>
      </w:r>
      <w:proofErr w:type="spellEnd"/>
      <w:r w:rsidRPr="003256EB">
        <w:rPr>
          <w:rFonts w:ascii="Arial" w:hAnsi="Arial"/>
          <w:sz w:val="22"/>
          <w:szCs w:val="22"/>
        </w:rPr>
        <w:t xml:space="preserve"> (tax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for</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price</w:t>
      </w:r>
      <w:proofErr w:type="spellEnd"/>
      <w:r w:rsidRPr="003256EB">
        <w:rPr>
          <w:rFonts w:ascii="Arial" w:hAnsi="Arial"/>
          <w:sz w:val="22"/>
          <w:szCs w:val="22"/>
        </w:rPr>
        <w:t xml:space="preserve"> </w:t>
      </w:r>
      <w:proofErr w:type="spellStart"/>
      <w:r w:rsidRPr="003256EB">
        <w:rPr>
          <w:rFonts w:ascii="Arial" w:hAnsi="Arial"/>
          <w:sz w:val="22"/>
          <w:szCs w:val="22"/>
        </w:rPr>
        <w:t>for</w:t>
      </w:r>
      <w:proofErr w:type="spellEnd"/>
      <w:r w:rsidRPr="003256EB">
        <w:rPr>
          <w:rFonts w:ascii="Arial" w:hAnsi="Arial"/>
          <w:sz w:val="22"/>
          <w:szCs w:val="22"/>
        </w:rPr>
        <w:t xml:space="preserve"> </w:t>
      </w:r>
      <w:r>
        <w:rPr>
          <w:rFonts w:ascii="Arial" w:hAnsi="Arial"/>
          <w:sz w:val="22"/>
          <w:szCs w:val="22"/>
        </w:rPr>
        <w:t xml:space="preserve">these </w:t>
      </w:r>
      <w:proofErr w:type="spellStart"/>
      <w:r>
        <w:rPr>
          <w:rFonts w:ascii="Arial" w:hAnsi="Arial"/>
          <w:sz w:val="22"/>
          <w:szCs w:val="22"/>
        </w:rPr>
        <w:t>activities</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always</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issued</w:t>
      </w:r>
      <w:proofErr w:type="spellEnd"/>
      <w:r w:rsidRPr="003256EB">
        <w:rPr>
          <w:rFonts w:ascii="Arial" w:hAnsi="Arial"/>
          <w:sz w:val="22"/>
          <w:szCs w:val="22"/>
        </w:rPr>
        <w:t xml:space="preserve"> on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basis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approved</w:t>
      </w:r>
      <w:proofErr w:type="spellEnd"/>
      <w:r w:rsidRPr="003256EB">
        <w:rPr>
          <w:rFonts w:ascii="Arial" w:hAnsi="Arial"/>
          <w:sz w:val="22"/>
          <w:szCs w:val="22"/>
        </w:rPr>
        <w:t xml:space="preserve"> </w:t>
      </w:r>
      <w:proofErr w:type="spellStart"/>
      <w:r w:rsidR="000A12EF">
        <w:rPr>
          <w:rFonts w:ascii="Arial" w:hAnsi="Arial"/>
          <w:sz w:val="22"/>
          <w:szCs w:val="22"/>
        </w:rPr>
        <w:t>Maintenance</w:t>
      </w:r>
      <w:proofErr w:type="spellEnd"/>
      <w:r w:rsidR="000A12EF">
        <w:rPr>
          <w:rFonts w:ascii="Arial" w:hAnsi="Arial"/>
          <w:sz w:val="22"/>
          <w:szCs w:val="22"/>
        </w:rPr>
        <w:t xml:space="preserve"> </w:t>
      </w:r>
      <w:proofErr w:type="spellStart"/>
      <w:r w:rsidR="000A12EF">
        <w:rPr>
          <w:rFonts w:ascii="Arial" w:hAnsi="Arial"/>
          <w:sz w:val="22"/>
          <w:szCs w:val="22"/>
        </w:rPr>
        <w:t>form</w:t>
      </w:r>
      <w:proofErr w:type="spellEnd"/>
      <w:r w:rsidR="000A12EF">
        <w:rPr>
          <w:rFonts w:ascii="Arial" w:hAnsi="Arial"/>
          <w:sz w:val="22"/>
          <w:szCs w:val="22"/>
        </w:rPr>
        <w:t xml:space="preserve"> </w:t>
      </w:r>
      <w:r w:rsidR="00E57CAB">
        <w:rPr>
          <w:rFonts w:ascii="Arial" w:hAnsi="Arial"/>
          <w:sz w:val="22"/>
          <w:szCs w:val="22"/>
        </w:rPr>
        <w:t xml:space="preserve">and </w:t>
      </w:r>
      <w:proofErr w:type="spellStart"/>
      <w:r w:rsidR="00E57CAB">
        <w:rPr>
          <w:rFonts w:ascii="Arial" w:hAnsi="Arial"/>
          <w:sz w:val="22"/>
          <w:szCs w:val="22"/>
        </w:rPr>
        <w:t>shall</w:t>
      </w:r>
      <w:proofErr w:type="spellEnd"/>
      <w:r w:rsidR="00E57CAB">
        <w:rPr>
          <w:rFonts w:ascii="Arial" w:hAnsi="Arial"/>
          <w:sz w:val="22"/>
          <w:szCs w:val="22"/>
        </w:rPr>
        <w:t xml:space="preserve"> </w:t>
      </w:r>
      <w:proofErr w:type="spellStart"/>
      <w:r w:rsidR="00E57CAB" w:rsidRPr="00E57CAB">
        <w:rPr>
          <w:rFonts w:ascii="Arial" w:hAnsi="Arial"/>
          <w:sz w:val="22"/>
          <w:szCs w:val="22"/>
        </w:rPr>
        <w:t>include</w:t>
      </w:r>
      <w:proofErr w:type="spellEnd"/>
      <w:r w:rsidR="00E57CAB" w:rsidRPr="00E57CAB">
        <w:rPr>
          <w:rFonts w:ascii="Arial" w:hAnsi="Arial"/>
          <w:sz w:val="22"/>
          <w:szCs w:val="22"/>
        </w:rPr>
        <w:t xml:space="preserve"> a </w:t>
      </w:r>
      <w:proofErr w:type="spellStart"/>
      <w:r w:rsidR="00E57CAB" w:rsidRPr="00E57CAB">
        <w:rPr>
          <w:rFonts w:ascii="Arial" w:hAnsi="Arial"/>
          <w:sz w:val="22"/>
          <w:szCs w:val="22"/>
        </w:rPr>
        <w:t>breakdown</w:t>
      </w:r>
      <w:proofErr w:type="spellEnd"/>
      <w:r w:rsidR="00E57CAB" w:rsidRPr="00E57CAB">
        <w:rPr>
          <w:rFonts w:ascii="Arial" w:hAnsi="Arial"/>
          <w:sz w:val="22"/>
          <w:szCs w:val="22"/>
        </w:rPr>
        <w:t xml:space="preserve"> </w:t>
      </w:r>
      <w:proofErr w:type="spellStart"/>
      <w:r w:rsidR="00E57CAB" w:rsidRPr="00E57CAB">
        <w:rPr>
          <w:rFonts w:ascii="Arial" w:hAnsi="Arial"/>
          <w:sz w:val="22"/>
          <w:szCs w:val="22"/>
        </w:rPr>
        <w:t>of</w:t>
      </w:r>
      <w:proofErr w:type="spellEnd"/>
      <w:r w:rsidR="00E57CAB" w:rsidRPr="00E57CAB">
        <w:rPr>
          <w:rFonts w:ascii="Arial" w:hAnsi="Arial"/>
          <w:sz w:val="22"/>
          <w:szCs w:val="22"/>
        </w:rPr>
        <w:t xml:space="preserve"> </w:t>
      </w:r>
      <w:proofErr w:type="spellStart"/>
      <w:r w:rsidR="00E57CAB" w:rsidRPr="00E57CAB">
        <w:rPr>
          <w:rFonts w:ascii="Arial" w:hAnsi="Arial"/>
          <w:sz w:val="22"/>
          <w:szCs w:val="22"/>
        </w:rPr>
        <w:t>the</w:t>
      </w:r>
      <w:proofErr w:type="spellEnd"/>
      <w:r w:rsidR="00E57CAB" w:rsidRPr="00E57CAB">
        <w:rPr>
          <w:rFonts w:ascii="Arial" w:hAnsi="Arial"/>
          <w:sz w:val="22"/>
          <w:szCs w:val="22"/>
        </w:rPr>
        <w:t xml:space="preserve"> </w:t>
      </w:r>
      <w:proofErr w:type="spellStart"/>
      <w:r w:rsidR="00E57CAB" w:rsidRPr="00E57CAB">
        <w:rPr>
          <w:rFonts w:ascii="Arial" w:hAnsi="Arial"/>
          <w:sz w:val="22"/>
          <w:szCs w:val="22"/>
        </w:rPr>
        <w:t>working</w:t>
      </w:r>
      <w:proofErr w:type="spellEnd"/>
      <w:r w:rsidR="00E57CAB" w:rsidRPr="00E57CAB">
        <w:rPr>
          <w:rFonts w:ascii="Arial" w:hAnsi="Arial"/>
          <w:sz w:val="22"/>
          <w:szCs w:val="22"/>
        </w:rPr>
        <w:t xml:space="preserve"> </w:t>
      </w:r>
      <w:proofErr w:type="spellStart"/>
      <w:r w:rsidR="00E57CAB" w:rsidRPr="00E57CAB">
        <w:rPr>
          <w:rFonts w:ascii="Arial" w:hAnsi="Arial"/>
          <w:sz w:val="22"/>
          <w:szCs w:val="22"/>
        </w:rPr>
        <w:t>time</w:t>
      </w:r>
      <w:proofErr w:type="spellEnd"/>
      <w:r w:rsidR="00E57CAB" w:rsidRPr="00E57CAB">
        <w:rPr>
          <w:rFonts w:ascii="Arial" w:hAnsi="Arial"/>
          <w:sz w:val="22"/>
          <w:szCs w:val="22"/>
        </w:rPr>
        <w:t xml:space="preserve"> </w:t>
      </w:r>
      <w:proofErr w:type="spellStart"/>
      <w:r w:rsidR="00E57CAB" w:rsidRPr="00E57CAB">
        <w:rPr>
          <w:rFonts w:ascii="Arial" w:hAnsi="Arial"/>
          <w:sz w:val="22"/>
          <w:szCs w:val="22"/>
        </w:rPr>
        <w:t>spent</w:t>
      </w:r>
      <w:proofErr w:type="spellEnd"/>
      <w:r w:rsidR="00E57CAB" w:rsidRPr="00E57CAB">
        <w:rPr>
          <w:rFonts w:ascii="Arial" w:hAnsi="Arial"/>
          <w:sz w:val="22"/>
          <w:szCs w:val="22"/>
        </w:rPr>
        <w:t xml:space="preserve"> in </w:t>
      </w:r>
      <w:proofErr w:type="spellStart"/>
      <w:r w:rsidR="00E57CAB" w:rsidRPr="00E57CAB">
        <w:rPr>
          <w:rFonts w:ascii="Arial" w:hAnsi="Arial"/>
          <w:sz w:val="22"/>
          <w:szCs w:val="22"/>
        </w:rPr>
        <w:t>the</w:t>
      </w:r>
      <w:proofErr w:type="spellEnd"/>
      <w:r w:rsidR="00E57CAB" w:rsidRPr="00E57CAB">
        <w:rPr>
          <w:rFonts w:ascii="Arial" w:hAnsi="Arial"/>
          <w:sz w:val="22"/>
          <w:szCs w:val="22"/>
        </w:rPr>
        <w:t xml:space="preserve"> </w:t>
      </w:r>
      <w:proofErr w:type="spellStart"/>
      <w:r w:rsidR="00E57CAB" w:rsidRPr="00E57CAB">
        <w:rPr>
          <w:rFonts w:ascii="Arial" w:hAnsi="Arial"/>
          <w:sz w:val="22"/>
          <w:szCs w:val="22"/>
        </w:rPr>
        <w:t>scope</w:t>
      </w:r>
      <w:proofErr w:type="spellEnd"/>
      <w:r w:rsidR="00E57CAB" w:rsidRPr="00E57CAB">
        <w:rPr>
          <w:rFonts w:ascii="Arial" w:hAnsi="Arial"/>
          <w:sz w:val="22"/>
          <w:szCs w:val="22"/>
        </w:rPr>
        <w:t xml:space="preserve"> </w:t>
      </w:r>
      <w:proofErr w:type="spellStart"/>
      <w:r w:rsidR="00E57CAB" w:rsidRPr="00E57CAB">
        <w:rPr>
          <w:rFonts w:ascii="Arial" w:hAnsi="Arial"/>
          <w:sz w:val="22"/>
          <w:szCs w:val="22"/>
        </w:rPr>
        <w:t>of</w:t>
      </w:r>
      <w:proofErr w:type="spellEnd"/>
      <w:r w:rsidR="00E57CAB" w:rsidRPr="00E57CAB">
        <w:rPr>
          <w:rFonts w:ascii="Arial" w:hAnsi="Arial"/>
          <w:sz w:val="22"/>
          <w:szCs w:val="22"/>
        </w:rPr>
        <w:t xml:space="preserve"> </w:t>
      </w:r>
      <w:proofErr w:type="spellStart"/>
      <w:r w:rsidR="00E57CAB" w:rsidRPr="00E57CAB">
        <w:rPr>
          <w:rFonts w:ascii="Arial" w:hAnsi="Arial"/>
          <w:sz w:val="22"/>
          <w:szCs w:val="22"/>
        </w:rPr>
        <w:t>activities</w:t>
      </w:r>
      <w:proofErr w:type="spellEnd"/>
      <w:r w:rsidR="00E57CAB" w:rsidRPr="00E57CAB">
        <w:rPr>
          <w:rFonts w:ascii="Arial" w:hAnsi="Arial"/>
          <w:sz w:val="22"/>
          <w:szCs w:val="22"/>
        </w:rPr>
        <w:t xml:space="preserve"> </w:t>
      </w:r>
      <w:proofErr w:type="spellStart"/>
      <w:r w:rsidR="00E57CAB" w:rsidRPr="00E57CAB">
        <w:rPr>
          <w:rFonts w:ascii="Arial" w:hAnsi="Arial"/>
          <w:sz w:val="22"/>
          <w:szCs w:val="22"/>
        </w:rPr>
        <w:t>referred</w:t>
      </w:r>
      <w:proofErr w:type="spellEnd"/>
      <w:r w:rsidR="00E57CAB" w:rsidRPr="00E57CAB">
        <w:rPr>
          <w:rFonts w:ascii="Arial" w:hAnsi="Arial"/>
          <w:sz w:val="22"/>
          <w:szCs w:val="22"/>
        </w:rPr>
        <w:t xml:space="preserve"> to in </w:t>
      </w:r>
      <w:proofErr w:type="spellStart"/>
      <w:r w:rsidR="00E57CAB" w:rsidRPr="00E57CAB">
        <w:rPr>
          <w:rFonts w:ascii="Arial" w:hAnsi="Arial"/>
          <w:sz w:val="22"/>
          <w:szCs w:val="22"/>
        </w:rPr>
        <w:t>Article</w:t>
      </w:r>
      <w:proofErr w:type="spellEnd"/>
      <w:r w:rsidR="00E57CAB" w:rsidRPr="00E57CAB">
        <w:rPr>
          <w:rFonts w:ascii="Arial" w:hAnsi="Arial"/>
          <w:sz w:val="22"/>
          <w:szCs w:val="22"/>
        </w:rPr>
        <w:t xml:space="preserve"> </w:t>
      </w:r>
      <w:r w:rsidR="00AE675C">
        <w:rPr>
          <w:rFonts w:ascii="Arial" w:hAnsi="Arial"/>
          <w:sz w:val="22"/>
          <w:szCs w:val="22"/>
        </w:rPr>
        <w:t xml:space="preserve">XI </w:t>
      </w:r>
      <w:proofErr w:type="spellStart"/>
      <w:r w:rsidR="00AE675C">
        <w:rPr>
          <w:rFonts w:ascii="Arial" w:hAnsi="Arial"/>
          <w:sz w:val="22"/>
          <w:szCs w:val="22"/>
        </w:rPr>
        <w:t>paragraph</w:t>
      </w:r>
      <w:proofErr w:type="spellEnd"/>
      <w:r w:rsidR="00AE675C">
        <w:rPr>
          <w:rFonts w:ascii="Arial" w:hAnsi="Arial"/>
          <w:sz w:val="22"/>
          <w:szCs w:val="22"/>
        </w:rPr>
        <w:t xml:space="preserve"> </w:t>
      </w:r>
      <w:r w:rsidR="003830E8">
        <w:rPr>
          <w:rFonts w:ascii="Arial" w:hAnsi="Arial"/>
          <w:sz w:val="22"/>
          <w:szCs w:val="22"/>
        </w:rPr>
        <w:t>3</w:t>
      </w:r>
      <w:r w:rsidR="006A6A5A">
        <w:rPr>
          <w:rFonts w:ascii="Arial" w:hAnsi="Arial"/>
          <w:sz w:val="22"/>
          <w:szCs w:val="22"/>
        </w:rPr>
        <w:t xml:space="preserve"> </w:t>
      </w:r>
      <w:proofErr w:type="spellStart"/>
      <w:r w:rsidR="00E57CAB" w:rsidRPr="00E57CAB">
        <w:rPr>
          <w:rFonts w:ascii="Arial" w:hAnsi="Arial"/>
          <w:sz w:val="22"/>
          <w:szCs w:val="22"/>
        </w:rPr>
        <w:t>hereof</w:t>
      </w:r>
      <w:proofErr w:type="spellEnd"/>
      <w:r w:rsidR="00E57CAB" w:rsidRPr="00E57CAB">
        <w:rPr>
          <w:rFonts w:ascii="Arial" w:hAnsi="Arial"/>
          <w:sz w:val="22"/>
          <w:szCs w:val="22"/>
        </w:rPr>
        <w:t>.</w:t>
      </w:r>
      <w:r w:rsidRPr="003256EB">
        <w:rPr>
          <w:rFonts w:ascii="Arial" w:hAnsi="Arial"/>
          <w:sz w:val="22"/>
          <w:szCs w:val="22"/>
        </w:rPr>
        <w:t xml:space="preserve"> </w:t>
      </w:r>
      <w:proofErr w:type="spellStart"/>
      <w:r w:rsidRPr="003256EB">
        <w:rPr>
          <w:rFonts w:ascii="Arial" w:hAnsi="Arial"/>
          <w:sz w:val="22"/>
          <w:szCs w:val="22"/>
        </w:rPr>
        <w:t>Copies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these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attached</w:t>
      </w:r>
      <w:proofErr w:type="spellEnd"/>
      <w:r w:rsidRPr="003256EB">
        <w:rPr>
          <w:rFonts w:ascii="Arial" w:hAnsi="Arial"/>
          <w:sz w:val="22"/>
          <w:szCs w:val="22"/>
        </w:rPr>
        <w:t xml:space="preserve"> to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w:t>
      </w:r>
      <w:proofErr w:type="spellEnd"/>
      <w:r w:rsidRPr="003256EB">
        <w:rPr>
          <w:rFonts w:ascii="Arial" w:hAnsi="Arial"/>
          <w:sz w:val="22"/>
          <w:szCs w:val="22"/>
        </w:rPr>
        <w:t xml:space="preserve"> (tax </w:t>
      </w:r>
      <w:proofErr w:type="spellStart"/>
      <w:r w:rsidRPr="003256EB">
        <w:rPr>
          <w:rFonts w:ascii="Arial" w:hAnsi="Arial"/>
          <w:sz w:val="22"/>
          <w:szCs w:val="22"/>
        </w:rPr>
        <w:t>document</w:t>
      </w:r>
      <w:proofErr w:type="spellEnd"/>
      <w:r w:rsidRPr="003256EB">
        <w:rPr>
          <w:rFonts w:ascii="Arial" w:hAnsi="Arial"/>
          <w:sz w:val="22"/>
          <w:szCs w:val="22"/>
        </w:rPr>
        <w:t xml:space="preserve">). </w:t>
      </w:r>
      <w:proofErr w:type="spellStart"/>
      <w:r w:rsidRPr="003256EB">
        <w:rPr>
          <w:rFonts w:ascii="Arial" w:hAnsi="Arial" w:cs="Arial"/>
          <w:sz w:val="22"/>
          <w:szCs w:val="22"/>
        </w:rPr>
        <w:t>Properly</w:t>
      </w:r>
      <w:proofErr w:type="spellEnd"/>
      <w:r w:rsidRPr="003256EB">
        <w:rPr>
          <w:rFonts w:ascii="Arial" w:hAnsi="Arial" w:cs="Arial"/>
          <w:sz w:val="22"/>
          <w:szCs w:val="22"/>
        </w:rPr>
        <w:t xml:space="preserve"> </w:t>
      </w:r>
      <w:proofErr w:type="spellStart"/>
      <w:r w:rsidRPr="003256EB">
        <w:rPr>
          <w:rFonts w:ascii="Arial" w:hAnsi="Arial" w:cs="Arial"/>
          <w:sz w:val="22"/>
          <w:szCs w:val="22"/>
        </w:rPr>
        <w:t>issued</w:t>
      </w:r>
      <w:proofErr w:type="spellEnd"/>
      <w:r w:rsidRPr="003256EB">
        <w:rPr>
          <w:rFonts w:ascii="Arial" w:hAnsi="Arial" w:cs="Arial"/>
          <w:sz w:val="22"/>
          <w:szCs w:val="22"/>
        </w:rPr>
        <w:t xml:space="preserve"> </w:t>
      </w:r>
      <w:proofErr w:type="spellStart"/>
      <w:r w:rsidRPr="003256EB">
        <w:rPr>
          <w:rFonts w:ascii="Arial" w:hAnsi="Arial" w:cs="Arial"/>
          <w:sz w:val="22"/>
          <w:szCs w:val="22"/>
        </w:rPr>
        <w:t>invoices</w:t>
      </w:r>
      <w:proofErr w:type="spellEnd"/>
      <w:r w:rsidRPr="003256EB">
        <w:rPr>
          <w:rFonts w:ascii="Arial" w:hAnsi="Arial" w:cs="Arial"/>
          <w:sz w:val="22"/>
          <w:szCs w:val="22"/>
        </w:rPr>
        <w:t xml:space="preserve"> (tax </w:t>
      </w:r>
      <w:proofErr w:type="spellStart"/>
      <w:r w:rsidRPr="003256EB">
        <w:rPr>
          <w:rFonts w:ascii="Arial" w:hAnsi="Arial" w:cs="Arial"/>
          <w:sz w:val="22"/>
          <w:szCs w:val="22"/>
        </w:rPr>
        <w:t>documents</w:t>
      </w:r>
      <w:proofErr w:type="spellEnd"/>
      <w:r w:rsidRPr="003256EB">
        <w:rPr>
          <w:rFonts w:ascii="Arial" w:hAnsi="Arial" w:cs="Arial"/>
          <w:sz w:val="22"/>
          <w:szCs w:val="22"/>
        </w:rPr>
        <w:t xml:space="preserve">) </w:t>
      </w:r>
      <w:proofErr w:type="spellStart"/>
      <w:r w:rsidRPr="003256EB">
        <w:rPr>
          <w:rFonts w:ascii="Arial" w:hAnsi="Arial" w:cs="Arial"/>
          <w:sz w:val="22"/>
          <w:szCs w:val="22"/>
        </w:rPr>
        <w:t>shall</w:t>
      </w:r>
      <w:proofErr w:type="spellEnd"/>
      <w:r w:rsidRPr="003256EB">
        <w:rPr>
          <w:rFonts w:ascii="Arial" w:hAnsi="Arial" w:cs="Arial"/>
          <w:sz w:val="22"/>
          <w:szCs w:val="22"/>
        </w:rPr>
        <w:t xml:space="preserve"> </w:t>
      </w:r>
      <w:proofErr w:type="spellStart"/>
      <w:r w:rsidRPr="003256EB">
        <w:rPr>
          <w:rFonts w:ascii="Arial" w:hAnsi="Arial" w:cs="Arial"/>
          <w:sz w:val="22"/>
          <w:szCs w:val="22"/>
        </w:rPr>
        <w:t>be</w:t>
      </w:r>
      <w:proofErr w:type="spellEnd"/>
      <w:r w:rsidRPr="003256EB">
        <w:rPr>
          <w:rFonts w:ascii="Arial" w:hAnsi="Arial" w:cs="Arial"/>
          <w:sz w:val="22"/>
          <w:szCs w:val="22"/>
        </w:rPr>
        <w:t xml:space="preserve"> </w:t>
      </w:r>
      <w:proofErr w:type="spellStart"/>
      <w:r w:rsidRPr="003256EB">
        <w:rPr>
          <w:rFonts w:ascii="Arial" w:hAnsi="Arial" w:cs="Arial"/>
          <w:sz w:val="22"/>
          <w:szCs w:val="22"/>
        </w:rPr>
        <w:t>due</w:t>
      </w:r>
      <w:proofErr w:type="spellEnd"/>
      <w:r w:rsidRPr="003256EB">
        <w:rPr>
          <w:rFonts w:ascii="Arial" w:hAnsi="Arial" w:cs="Arial"/>
          <w:sz w:val="22"/>
          <w:szCs w:val="22"/>
        </w:rPr>
        <w:t xml:space="preserve"> </w:t>
      </w:r>
      <w:proofErr w:type="spellStart"/>
      <w:r w:rsidRPr="003256EB">
        <w:rPr>
          <w:rFonts w:ascii="Arial" w:hAnsi="Arial" w:cs="Arial"/>
          <w:sz w:val="22"/>
          <w:szCs w:val="22"/>
        </w:rPr>
        <w:t>within</w:t>
      </w:r>
      <w:proofErr w:type="spellEnd"/>
      <w:r w:rsidRPr="003256EB">
        <w:rPr>
          <w:rFonts w:ascii="Arial" w:hAnsi="Arial" w:cs="Arial"/>
          <w:sz w:val="22"/>
          <w:szCs w:val="22"/>
        </w:rPr>
        <w:t xml:space="preserve"> 30 </w:t>
      </w:r>
      <w:proofErr w:type="spellStart"/>
      <w:r w:rsidRPr="003256EB">
        <w:rPr>
          <w:rFonts w:ascii="Arial" w:hAnsi="Arial" w:cs="Arial"/>
          <w:sz w:val="22"/>
          <w:szCs w:val="22"/>
        </w:rPr>
        <w:t>days</w:t>
      </w:r>
      <w:proofErr w:type="spellEnd"/>
      <w:r w:rsidRPr="003256EB">
        <w:rPr>
          <w:rFonts w:ascii="Arial" w:hAnsi="Arial" w:cs="Arial"/>
          <w:sz w:val="22"/>
          <w:szCs w:val="22"/>
        </w:rPr>
        <w:t xml:space="preserve"> </w:t>
      </w:r>
      <w:proofErr w:type="spellStart"/>
      <w:r w:rsidRPr="003256EB">
        <w:rPr>
          <w:rFonts w:ascii="Arial" w:hAnsi="Arial" w:cs="Arial"/>
          <w:sz w:val="22"/>
          <w:szCs w:val="22"/>
        </w:rPr>
        <w:t>from</w:t>
      </w:r>
      <w:proofErr w:type="spellEnd"/>
      <w:r w:rsidRPr="003256EB">
        <w:rPr>
          <w:rFonts w:ascii="Arial" w:hAnsi="Arial" w:cs="Arial"/>
          <w:sz w:val="22"/>
          <w:szCs w:val="22"/>
        </w:rPr>
        <w:t xml:space="preserve"> </w:t>
      </w:r>
      <w:proofErr w:type="spellStart"/>
      <w:r w:rsidRPr="003256EB">
        <w:rPr>
          <w:rFonts w:ascii="Arial" w:hAnsi="Arial" w:cs="Arial"/>
          <w:sz w:val="22"/>
          <w:szCs w:val="22"/>
        </w:rPr>
        <w:t>the</w:t>
      </w:r>
      <w:proofErr w:type="spellEnd"/>
      <w:r w:rsidRPr="003256EB">
        <w:rPr>
          <w:rFonts w:ascii="Arial" w:hAnsi="Arial" w:cs="Arial"/>
          <w:sz w:val="22"/>
          <w:szCs w:val="22"/>
        </w:rPr>
        <w:t xml:space="preserve"> </w:t>
      </w:r>
      <w:proofErr w:type="spellStart"/>
      <w:r w:rsidRPr="003256EB">
        <w:rPr>
          <w:rFonts w:ascii="Arial" w:hAnsi="Arial" w:cs="Arial"/>
          <w:sz w:val="22"/>
          <w:szCs w:val="22"/>
        </w:rPr>
        <w:t>date</w:t>
      </w:r>
      <w:proofErr w:type="spellEnd"/>
      <w:r w:rsidRPr="003256EB">
        <w:rPr>
          <w:rFonts w:ascii="Arial" w:hAnsi="Arial" w:cs="Arial"/>
          <w:sz w:val="22"/>
          <w:szCs w:val="22"/>
        </w:rPr>
        <w:t xml:space="preserve"> </w:t>
      </w:r>
      <w:proofErr w:type="spellStart"/>
      <w:r w:rsidRPr="003256EB">
        <w:rPr>
          <w:rFonts w:ascii="Arial" w:hAnsi="Arial" w:cs="Arial"/>
          <w:sz w:val="22"/>
          <w:szCs w:val="22"/>
        </w:rPr>
        <w:t>of</w:t>
      </w:r>
      <w:proofErr w:type="spellEnd"/>
      <w:r w:rsidRPr="003256EB">
        <w:rPr>
          <w:rFonts w:ascii="Arial" w:hAnsi="Arial" w:cs="Arial"/>
          <w:sz w:val="22"/>
          <w:szCs w:val="22"/>
        </w:rPr>
        <w:t xml:space="preserve"> </w:t>
      </w:r>
      <w:proofErr w:type="spellStart"/>
      <w:r w:rsidRPr="003256EB">
        <w:rPr>
          <w:rFonts w:ascii="Arial" w:hAnsi="Arial" w:cs="Arial"/>
          <w:sz w:val="22"/>
          <w:szCs w:val="22"/>
        </w:rPr>
        <w:t>issue</w:t>
      </w:r>
      <w:proofErr w:type="spellEnd"/>
      <w:r w:rsidRPr="003256EB">
        <w:rPr>
          <w:rFonts w:ascii="Arial" w:hAnsi="Arial" w:cs="Arial"/>
          <w:sz w:val="22"/>
          <w:szCs w:val="22"/>
        </w:rPr>
        <w:t>.</w:t>
      </w:r>
    </w:p>
    <w:p w14:paraId="76FCA69C" w14:textId="40883E0B" w:rsidR="00C80180" w:rsidRPr="003256EB" w:rsidRDefault="00C80180" w:rsidP="009C410E">
      <w:pPr>
        <w:pStyle w:val="Odstavecseseznamem"/>
        <w:numPr>
          <w:ilvl w:val="0"/>
          <w:numId w:val="8"/>
        </w:numPr>
        <w:suppressAutoHyphens w:val="0"/>
        <w:overflowPunct/>
        <w:autoSpaceDE/>
        <w:spacing w:after="120"/>
        <w:ind w:left="426"/>
        <w:jc w:val="both"/>
        <w:textAlignment w:val="auto"/>
        <w:rPr>
          <w:rFonts w:ascii="Arial" w:hAnsi="Arial" w:cs="Arial"/>
          <w:sz w:val="22"/>
          <w:szCs w:val="22"/>
        </w:rPr>
      </w:pP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Contractor</w:t>
      </w:r>
      <w:proofErr w:type="spellEnd"/>
      <w:r w:rsidRPr="003256EB">
        <w:rPr>
          <w:rFonts w:ascii="Arial" w:hAnsi="Arial"/>
          <w:sz w:val="22"/>
        </w:rPr>
        <w:t xml:space="preserve"> </w:t>
      </w:r>
      <w:proofErr w:type="spellStart"/>
      <w:r w:rsidRPr="003256EB">
        <w:rPr>
          <w:rFonts w:ascii="Arial" w:hAnsi="Arial"/>
          <w:sz w:val="22"/>
        </w:rPr>
        <w:t>always</w:t>
      </w:r>
      <w:proofErr w:type="spellEnd"/>
      <w:r w:rsidRPr="003256EB">
        <w:rPr>
          <w:rFonts w:ascii="Arial" w:hAnsi="Arial"/>
          <w:sz w:val="22"/>
        </w:rPr>
        <w:t xml:space="preserve"> </w:t>
      </w:r>
      <w:proofErr w:type="spellStart"/>
      <w:r w:rsidRPr="003256EB">
        <w:rPr>
          <w:rFonts w:ascii="Arial" w:hAnsi="Arial"/>
          <w:sz w:val="22"/>
        </w:rPr>
        <w:t>becomes</w:t>
      </w:r>
      <w:proofErr w:type="spellEnd"/>
      <w:r w:rsidRPr="003256EB">
        <w:rPr>
          <w:rFonts w:ascii="Arial" w:hAnsi="Arial"/>
          <w:sz w:val="22"/>
        </w:rPr>
        <w:t xml:space="preserve"> </w:t>
      </w:r>
      <w:proofErr w:type="spellStart"/>
      <w:r w:rsidRPr="003256EB">
        <w:rPr>
          <w:rFonts w:ascii="Arial" w:hAnsi="Arial"/>
          <w:sz w:val="22"/>
        </w:rPr>
        <w:t>entitled</w:t>
      </w:r>
      <w:proofErr w:type="spellEnd"/>
      <w:r w:rsidRPr="003256EB">
        <w:rPr>
          <w:rFonts w:ascii="Arial" w:hAnsi="Arial"/>
          <w:sz w:val="22"/>
        </w:rPr>
        <w:t xml:space="preserve"> to </w:t>
      </w:r>
      <w:proofErr w:type="spellStart"/>
      <w:r w:rsidRPr="003256EB">
        <w:rPr>
          <w:rFonts w:ascii="Arial" w:hAnsi="Arial"/>
          <w:sz w:val="22"/>
        </w:rPr>
        <w:t>invoice</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b/>
          <w:bCs/>
          <w:sz w:val="22"/>
        </w:rPr>
        <w:t>price</w:t>
      </w:r>
      <w:proofErr w:type="spellEnd"/>
      <w:r w:rsidRPr="003256EB">
        <w:rPr>
          <w:rFonts w:ascii="Arial" w:hAnsi="Arial"/>
          <w:b/>
          <w:bCs/>
          <w:sz w:val="22"/>
        </w:rPr>
        <w:t xml:space="preserve"> </w:t>
      </w:r>
      <w:proofErr w:type="spellStart"/>
      <w:r w:rsidRPr="003256EB">
        <w:rPr>
          <w:rFonts w:ascii="Arial" w:hAnsi="Arial"/>
          <w:b/>
          <w:bCs/>
          <w:sz w:val="22"/>
        </w:rPr>
        <w:t>for</w:t>
      </w:r>
      <w:proofErr w:type="spellEnd"/>
      <w:r w:rsidRPr="003256EB">
        <w:rPr>
          <w:rFonts w:ascii="Arial" w:hAnsi="Arial"/>
          <w:b/>
          <w:bCs/>
          <w:sz w:val="22"/>
        </w:rPr>
        <w:t xml:space="preserve"> </w:t>
      </w:r>
      <w:proofErr w:type="spellStart"/>
      <w:r w:rsidRPr="003256EB">
        <w:rPr>
          <w:rFonts w:ascii="Arial" w:hAnsi="Arial"/>
          <w:b/>
          <w:bCs/>
          <w:sz w:val="22"/>
        </w:rPr>
        <w:t>the</w:t>
      </w:r>
      <w:proofErr w:type="spellEnd"/>
      <w:r w:rsidRPr="003256EB">
        <w:rPr>
          <w:rFonts w:ascii="Arial" w:hAnsi="Arial"/>
          <w:b/>
          <w:bCs/>
          <w:sz w:val="22"/>
        </w:rPr>
        <w:t xml:space="preserve"> </w:t>
      </w:r>
      <w:r w:rsidR="00E2215D" w:rsidRPr="003256EB">
        <w:rPr>
          <w:rFonts w:ascii="Arial" w:hAnsi="Arial"/>
          <w:b/>
          <w:bCs/>
          <w:sz w:val="22"/>
        </w:rPr>
        <w:t>out-</w:t>
      </w:r>
      <w:proofErr w:type="spellStart"/>
      <w:r w:rsidR="00E2215D" w:rsidRPr="003256EB">
        <w:rPr>
          <w:rFonts w:ascii="Arial" w:hAnsi="Arial"/>
          <w:b/>
          <w:bCs/>
          <w:sz w:val="22"/>
        </w:rPr>
        <w:t>of</w:t>
      </w:r>
      <w:proofErr w:type="spellEnd"/>
      <w:r w:rsidR="00E2215D" w:rsidRPr="003256EB">
        <w:rPr>
          <w:rFonts w:ascii="Arial" w:hAnsi="Arial"/>
          <w:b/>
          <w:bCs/>
          <w:sz w:val="22"/>
        </w:rPr>
        <w:t xml:space="preserve">-warranty </w:t>
      </w:r>
      <w:proofErr w:type="spellStart"/>
      <w:r w:rsidR="00E2215D" w:rsidRPr="003256EB">
        <w:rPr>
          <w:rFonts w:ascii="Arial" w:hAnsi="Arial"/>
          <w:b/>
          <w:bCs/>
          <w:sz w:val="22"/>
        </w:rPr>
        <w:t>maintenance</w:t>
      </w:r>
      <w:proofErr w:type="spellEnd"/>
      <w:r w:rsidR="00E2215D" w:rsidRPr="003256EB">
        <w:rPr>
          <w:rFonts w:ascii="Arial" w:hAnsi="Arial"/>
          <w:b/>
          <w:bCs/>
          <w:sz w:val="22"/>
        </w:rPr>
        <w:t xml:space="preserve"> </w:t>
      </w:r>
      <w:proofErr w:type="spellStart"/>
      <w:r w:rsidR="00E2215D" w:rsidRPr="003256EB">
        <w:rPr>
          <w:rFonts w:ascii="Arial" w:hAnsi="Arial"/>
          <w:b/>
          <w:bCs/>
          <w:sz w:val="22"/>
        </w:rPr>
        <w:t>according</w:t>
      </w:r>
      <w:proofErr w:type="spellEnd"/>
      <w:r w:rsidR="00E2215D" w:rsidRPr="003256EB">
        <w:rPr>
          <w:rFonts w:ascii="Arial" w:hAnsi="Arial"/>
          <w:b/>
          <w:bCs/>
          <w:sz w:val="22"/>
        </w:rPr>
        <w:t xml:space="preserve"> to </w:t>
      </w:r>
      <w:proofErr w:type="spellStart"/>
      <w:r w:rsidR="00E2215D" w:rsidRPr="003256EB">
        <w:rPr>
          <w:rFonts w:ascii="Arial" w:hAnsi="Arial"/>
          <w:b/>
          <w:bCs/>
          <w:sz w:val="22"/>
        </w:rPr>
        <w:t>Article</w:t>
      </w:r>
      <w:proofErr w:type="spellEnd"/>
      <w:r w:rsidR="00E2215D" w:rsidRPr="003256EB">
        <w:rPr>
          <w:rFonts w:ascii="Arial" w:hAnsi="Arial"/>
          <w:b/>
          <w:bCs/>
          <w:sz w:val="22"/>
        </w:rPr>
        <w:t xml:space="preserve"> V </w:t>
      </w:r>
      <w:proofErr w:type="spellStart"/>
      <w:r w:rsidR="00E2215D" w:rsidRPr="003256EB">
        <w:rPr>
          <w:rFonts w:ascii="Arial" w:hAnsi="Arial"/>
          <w:b/>
          <w:bCs/>
          <w:sz w:val="22"/>
        </w:rPr>
        <w:t>paragraph</w:t>
      </w:r>
      <w:proofErr w:type="spellEnd"/>
      <w:r w:rsidR="00E2215D" w:rsidRPr="003256EB">
        <w:rPr>
          <w:rFonts w:ascii="Arial" w:hAnsi="Arial"/>
          <w:b/>
          <w:bCs/>
          <w:sz w:val="22"/>
        </w:rPr>
        <w:t xml:space="preserve"> </w:t>
      </w:r>
      <w:r w:rsidR="00B16E4D">
        <w:rPr>
          <w:rFonts w:ascii="Arial" w:hAnsi="Arial"/>
          <w:b/>
          <w:bCs/>
          <w:sz w:val="22"/>
        </w:rPr>
        <w:t>5</w:t>
      </w:r>
      <w:r w:rsidR="00E2215D" w:rsidRPr="003256EB">
        <w:rPr>
          <w:rFonts w:ascii="Arial" w:hAnsi="Arial"/>
          <w:sz w:val="22"/>
        </w:rPr>
        <w:t xml:space="preserve"> </w:t>
      </w:r>
      <w:proofErr w:type="spellStart"/>
      <w:r w:rsidR="00E2215D" w:rsidRPr="003256EB">
        <w:rPr>
          <w:rFonts w:ascii="Arial" w:hAnsi="Arial"/>
          <w:sz w:val="22"/>
        </w:rPr>
        <w:t>hereof</w:t>
      </w:r>
      <w:proofErr w:type="spellEnd"/>
      <w:r w:rsidRPr="003256EB">
        <w:rPr>
          <w:rFonts w:ascii="Arial" w:hAnsi="Arial"/>
          <w:sz w:val="22"/>
        </w:rPr>
        <w:t xml:space="preserve"> on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working</w:t>
      </w:r>
      <w:proofErr w:type="spellEnd"/>
      <w:r w:rsidRPr="003256EB">
        <w:rPr>
          <w:rFonts w:ascii="Arial" w:hAnsi="Arial"/>
          <w:sz w:val="22"/>
        </w:rPr>
        <w:t xml:space="preserve"> </w:t>
      </w:r>
      <w:proofErr w:type="spellStart"/>
      <w:r w:rsidRPr="003256EB">
        <w:rPr>
          <w:rFonts w:ascii="Arial" w:hAnsi="Arial"/>
          <w:sz w:val="22"/>
        </w:rPr>
        <w:t>day</w:t>
      </w:r>
      <w:proofErr w:type="spellEnd"/>
      <w:r w:rsidRPr="003256EB">
        <w:rPr>
          <w:rFonts w:ascii="Arial" w:hAnsi="Arial"/>
          <w:sz w:val="22"/>
        </w:rPr>
        <w:t xml:space="preserve"> </w:t>
      </w:r>
      <w:proofErr w:type="spellStart"/>
      <w:r w:rsidRPr="003256EB">
        <w:rPr>
          <w:rFonts w:ascii="Arial" w:hAnsi="Arial"/>
          <w:sz w:val="22"/>
        </w:rPr>
        <w:t>that</w:t>
      </w:r>
      <w:proofErr w:type="spellEnd"/>
      <w:r w:rsidRPr="003256EB">
        <w:rPr>
          <w:rFonts w:ascii="Arial" w:hAnsi="Arial"/>
          <w:sz w:val="22"/>
        </w:rPr>
        <w:t xml:space="preserve"> </w:t>
      </w:r>
      <w:proofErr w:type="spellStart"/>
      <w:r w:rsidRPr="003256EB">
        <w:rPr>
          <w:rFonts w:ascii="Arial" w:hAnsi="Arial"/>
          <w:sz w:val="22"/>
        </w:rPr>
        <w:t>follows</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handover</w:t>
      </w:r>
      <w:proofErr w:type="spellEnd"/>
      <w:r w:rsidRPr="003256EB">
        <w:rPr>
          <w:rFonts w:ascii="Arial" w:hAnsi="Arial"/>
          <w:sz w:val="22"/>
        </w:rPr>
        <w:t xml:space="preserve"> </w:t>
      </w:r>
      <w:proofErr w:type="spellStart"/>
      <w:r w:rsidRPr="003256EB">
        <w:rPr>
          <w:rFonts w:ascii="Arial" w:hAnsi="Arial"/>
          <w:sz w:val="22"/>
        </w:rPr>
        <w:t>of</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r w:rsidR="00E2215D" w:rsidRPr="003256EB">
        <w:rPr>
          <w:rFonts w:ascii="Arial" w:hAnsi="Arial"/>
          <w:sz w:val="22"/>
        </w:rPr>
        <w:t>performance</w:t>
      </w:r>
      <w:r w:rsidRPr="003256EB">
        <w:rPr>
          <w:rFonts w:ascii="Arial" w:hAnsi="Arial"/>
          <w:sz w:val="22"/>
        </w:rPr>
        <w:t xml:space="preserve"> to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Client</w:t>
      </w:r>
      <w:proofErr w:type="spellEnd"/>
      <w:r w:rsidRPr="003256EB">
        <w:rPr>
          <w:rFonts w:ascii="Arial" w:hAnsi="Arial"/>
          <w:sz w:val="22"/>
        </w:rPr>
        <w:t xml:space="preserve">, </w:t>
      </w:r>
      <w:proofErr w:type="spellStart"/>
      <w:r w:rsidRPr="003256EB">
        <w:rPr>
          <w:rFonts w:ascii="Arial" w:hAnsi="Arial"/>
          <w:sz w:val="22"/>
        </w:rPr>
        <w:t>or</w:t>
      </w:r>
      <w:proofErr w:type="spellEnd"/>
      <w:r w:rsidRPr="003256EB">
        <w:rPr>
          <w:rFonts w:ascii="Arial" w:hAnsi="Arial"/>
          <w:sz w:val="22"/>
        </w:rPr>
        <w:t xml:space="preserve"> </w:t>
      </w:r>
      <w:proofErr w:type="spellStart"/>
      <w:r w:rsidRPr="003256EB">
        <w:rPr>
          <w:rFonts w:ascii="Arial" w:hAnsi="Arial"/>
          <w:sz w:val="22"/>
        </w:rPr>
        <w:t>finishing</w:t>
      </w:r>
      <w:proofErr w:type="spellEnd"/>
      <w:r w:rsidRPr="003256EB">
        <w:rPr>
          <w:rFonts w:ascii="Arial" w:hAnsi="Arial"/>
          <w:sz w:val="22"/>
        </w:rPr>
        <w:t xml:space="preserve"> </w:t>
      </w:r>
      <w:proofErr w:type="spellStart"/>
      <w:r w:rsidRPr="003256EB">
        <w:rPr>
          <w:rFonts w:ascii="Arial" w:hAnsi="Arial"/>
          <w:sz w:val="22"/>
        </w:rPr>
        <w:t>the</w:t>
      </w:r>
      <w:proofErr w:type="spellEnd"/>
      <w:r w:rsidRPr="003256EB">
        <w:rPr>
          <w:rFonts w:ascii="Arial" w:hAnsi="Arial"/>
          <w:sz w:val="22"/>
        </w:rPr>
        <w:t xml:space="preserve"> </w:t>
      </w:r>
      <w:proofErr w:type="spellStart"/>
      <w:r w:rsidRPr="003256EB">
        <w:rPr>
          <w:rFonts w:ascii="Arial" w:hAnsi="Arial"/>
          <w:sz w:val="22"/>
        </w:rPr>
        <w:t>Contractor's</w:t>
      </w:r>
      <w:proofErr w:type="spellEnd"/>
      <w:r w:rsidRPr="003256EB">
        <w:rPr>
          <w:rFonts w:ascii="Arial" w:hAnsi="Arial"/>
          <w:sz w:val="22"/>
        </w:rPr>
        <w:t xml:space="preserve"> </w:t>
      </w:r>
      <w:proofErr w:type="spellStart"/>
      <w:r w:rsidRPr="003256EB">
        <w:rPr>
          <w:rFonts w:ascii="Arial" w:hAnsi="Arial"/>
          <w:sz w:val="22"/>
        </w:rPr>
        <w:t>activities</w:t>
      </w:r>
      <w:proofErr w:type="spellEnd"/>
      <w:r w:rsidRPr="003256EB">
        <w:rPr>
          <w:rFonts w:ascii="Arial" w:hAnsi="Arial"/>
          <w:sz w:val="22"/>
        </w:rPr>
        <w:t xml:space="preserve"> </w:t>
      </w:r>
      <w:proofErr w:type="spellStart"/>
      <w:r w:rsidR="00E2215D" w:rsidRPr="003256EB">
        <w:rPr>
          <w:rFonts w:ascii="Arial" w:hAnsi="Arial"/>
          <w:sz w:val="22"/>
        </w:rPr>
        <w:t>provided</w:t>
      </w:r>
      <w:proofErr w:type="spellEnd"/>
      <w:r w:rsidRPr="003256EB">
        <w:rPr>
          <w:rFonts w:ascii="Arial" w:hAnsi="Arial"/>
          <w:sz w:val="22"/>
        </w:rPr>
        <w:t xml:space="preserve"> as part </w:t>
      </w:r>
      <w:proofErr w:type="spellStart"/>
      <w:r w:rsidRPr="003256EB">
        <w:rPr>
          <w:rFonts w:ascii="Arial" w:hAnsi="Arial"/>
          <w:sz w:val="22"/>
        </w:rPr>
        <w:t>of</w:t>
      </w:r>
      <w:proofErr w:type="spellEnd"/>
      <w:r w:rsidRPr="003256EB">
        <w:rPr>
          <w:rFonts w:ascii="Arial" w:hAnsi="Arial"/>
          <w:sz w:val="22"/>
        </w:rPr>
        <w:t xml:space="preserve"> </w:t>
      </w:r>
      <w:proofErr w:type="spellStart"/>
      <w:r w:rsidRPr="003256EB">
        <w:rPr>
          <w:rFonts w:ascii="Arial" w:hAnsi="Arial"/>
          <w:sz w:val="22"/>
        </w:rPr>
        <w:t>servicing</w:t>
      </w:r>
      <w:proofErr w:type="spellEnd"/>
      <w:r w:rsidRPr="003256EB">
        <w:rPr>
          <w:rFonts w:ascii="Arial" w:hAnsi="Arial"/>
          <w:sz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invoices</w:t>
      </w:r>
      <w:proofErr w:type="spellEnd"/>
      <w:r w:rsidRPr="003256EB">
        <w:rPr>
          <w:rFonts w:ascii="Arial" w:hAnsi="Arial"/>
          <w:sz w:val="22"/>
          <w:szCs w:val="22"/>
        </w:rPr>
        <w:t xml:space="preserve"> (tax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for</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price</w:t>
      </w:r>
      <w:proofErr w:type="spellEnd"/>
      <w:r w:rsidRPr="003256EB">
        <w:rPr>
          <w:rFonts w:ascii="Arial" w:hAnsi="Arial"/>
          <w:sz w:val="22"/>
          <w:szCs w:val="22"/>
        </w:rPr>
        <w:t xml:space="preserve"> </w:t>
      </w:r>
      <w:proofErr w:type="spellStart"/>
      <w:r w:rsidR="00E2215D" w:rsidRPr="003256EB">
        <w:rPr>
          <w:rFonts w:ascii="Arial" w:hAnsi="Arial"/>
          <w:sz w:val="22"/>
          <w:szCs w:val="22"/>
        </w:rPr>
        <w:t>for</w:t>
      </w:r>
      <w:proofErr w:type="spellEnd"/>
      <w:r w:rsidR="00E2215D" w:rsidRPr="003256EB">
        <w:rPr>
          <w:rFonts w:ascii="Arial" w:hAnsi="Arial"/>
          <w:sz w:val="22"/>
          <w:szCs w:val="22"/>
        </w:rPr>
        <w:t xml:space="preserve"> </w:t>
      </w:r>
      <w:proofErr w:type="spellStart"/>
      <w:r w:rsidR="00E2215D" w:rsidRPr="003256EB">
        <w:rPr>
          <w:rFonts w:ascii="Arial" w:hAnsi="Arial"/>
          <w:sz w:val="22"/>
          <w:szCs w:val="22"/>
        </w:rPr>
        <w:t>the</w:t>
      </w:r>
      <w:proofErr w:type="spellEnd"/>
      <w:r w:rsidR="00E2215D" w:rsidRPr="003256EB">
        <w:rPr>
          <w:rFonts w:ascii="Arial" w:hAnsi="Arial"/>
          <w:sz w:val="22"/>
          <w:szCs w:val="22"/>
        </w:rPr>
        <w:t xml:space="preserve"> out-</w:t>
      </w:r>
      <w:proofErr w:type="spellStart"/>
      <w:r w:rsidR="00E2215D" w:rsidRPr="003256EB">
        <w:rPr>
          <w:rFonts w:ascii="Arial" w:hAnsi="Arial"/>
          <w:sz w:val="22"/>
          <w:szCs w:val="22"/>
        </w:rPr>
        <w:t>of</w:t>
      </w:r>
      <w:proofErr w:type="spellEnd"/>
      <w:r w:rsidR="00E2215D" w:rsidRPr="003256EB">
        <w:rPr>
          <w:rFonts w:ascii="Arial" w:hAnsi="Arial"/>
          <w:sz w:val="22"/>
          <w:szCs w:val="22"/>
        </w:rPr>
        <w:t xml:space="preserve">-warranty </w:t>
      </w:r>
      <w:proofErr w:type="spellStart"/>
      <w:r w:rsidR="00E2215D" w:rsidRPr="003256EB">
        <w:rPr>
          <w:rFonts w:ascii="Arial" w:hAnsi="Arial"/>
          <w:sz w:val="22"/>
          <w:szCs w:val="22"/>
        </w:rPr>
        <w:t>maintenance</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always</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issued</w:t>
      </w:r>
      <w:proofErr w:type="spellEnd"/>
      <w:r w:rsidRPr="003256EB">
        <w:rPr>
          <w:rFonts w:ascii="Arial" w:hAnsi="Arial"/>
          <w:sz w:val="22"/>
          <w:szCs w:val="22"/>
        </w:rPr>
        <w:t xml:space="preserve"> on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basis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approved</w:t>
      </w:r>
      <w:proofErr w:type="spellEnd"/>
      <w:r w:rsidRPr="003256EB">
        <w:rPr>
          <w:rFonts w:ascii="Arial" w:hAnsi="Arial"/>
          <w:sz w:val="22"/>
          <w:szCs w:val="22"/>
        </w:rPr>
        <w:t xml:space="preserve"> </w:t>
      </w:r>
      <w:proofErr w:type="spellStart"/>
      <w:r w:rsidRPr="003256EB">
        <w:rPr>
          <w:rFonts w:ascii="Arial" w:hAnsi="Arial"/>
          <w:sz w:val="22"/>
          <w:szCs w:val="22"/>
        </w:rPr>
        <w:t>Maintenance</w:t>
      </w:r>
      <w:proofErr w:type="spellEnd"/>
      <w:r w:rsidRPr="003256EB">
        <w:rPr>
          <w:rFonts w:ascii="Arial" w:hAnsi="Arial"/>
          <w:sz w:val="22"/>
          <w:szCs w:val="22"/>
        </w:rPr>
        <w:t xml:space="preserve"> </w:t>
      </w:r>
      <w:proofErr w:type="spellStart"/>
      <w:r w:rsidRPr="003256EB">
        <w:rPr>
          <w:rFonts w:ascii="Arial" w:hAnsi="Arial"/>
          <w:sz w:val="22"/>
          <w:szCs w:val="22"/>
        </w:rPr>
        <w:t>forms</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invoices</w:t>
      </w:r>
      <w:proofErr w:type="spellEnd"/>
      <w:r w:rsidRPr="003256EB">
        <w:rPr>
          <w:rFonts w:ascii="Arial" w:hAnsi="Arial"/>
          <w:sz w:val="22"/>
          <w:szCs w:val="22"/>
        </w:rPr>
        <w:t xml:space="preserve"> (tax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for</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deliveries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00C42F6F">
        <w:rPr>
          <w:rFonts w:ascii="Arial" w:hAnsi="Arial"/>
          <w:sz w:val="22"/>
          <w:szCs w:val="22"/>
        </w:rPr>
        <w:t>spare</w:t>
      </w:r>
      <w:proofErr w:type="spellEnd"/>
      <w:r w:rsidR="00C42F6F">
        <w:rPr>
          <w:rFonts w:ascii="Arial" w:hAnsi="Arial"/>
          <w:sz w:val="22"/>
          <w:szCs w:val="22"/>
        </w:rPr>
        <w:t xml:space="preserve"> </w:t>
      </w:r>
      <w:proofErr w:type="spellStart"/>
      <w:r w:rsidR="00C42F6F">
        <w:rPr>
          <w:rFonts w:ascii="Arial" w:hAnsi="Arial"/>
          <w:sz w:val="22"/>
          <w:szCs w:val="22"/>
        </w:rPr>
        <w:t>parts</w:t>
      </w:r>
      <w:proofErr w:type="spellEnd"/>
      <w:r w:rsidR="00C42F6F">
        <w:rPr>
          <w:rFonts w:ascii="Arial" w:hAnsi="Arial"/>
          <w:sz w:val="22"/>
          <w:szCs w:val="22"/>
        </w:rPr>
        <w:t xml:space="preserve"> </w:t>
      </w:r>
      <w:proofErr w:type="spellStart"/>
      <w:r w:rsidR="00C42F6F">
        <w:rPr>
          <w:rFonts w:ascii="Arial" w:hAnsi="Arial"/>
          <w:sz w:val="22"/>
          <w:szCs w:val="22"/>
        </w:rPr>
        <w:t>or</w:t>
      </w:r>
      <w:proofErr w:type="spellEnd"/>
      <w:r w:rsidR="00C42F6F">
        <w:rPr>
          <w:rFonts w:ascii="Arial" w:hAnsi="Arial"/>
          <w:sz w:val="22"/>
          <w:szCs w:val="22"/>
        </w:rPr>
        <w:t xml:space="preserve"> </w:t>
      </w:r>
      <w:proofErr w:type="spellStart"/>
      <w:r w:rsidRPr="003256EB">
        <w:rPr>
          <w:rFonts w:ascii="Arial" w:hAnsi="Arial"/>
          <w:sz w:val="22"/>
          <w:szCs w:val="22"/>
        </w:rPr>
        <w:t>consumables</w:t>
      </w:r>
      <w:proofErr w:type="spellEnd"/>
      <w:r w:rsidRPr="003256EB">
        <w:rPr>
          <w:rFonts w:ascii="Arial" w:hAnsi="Arial"/>
          <w:sz w:val="22"/>
          <w:szCs w:val="22"/>
        </w:rPr>
        <w:t xml:space="preserve"> </w:t>
      </w:r>
      <w:proofErr w:type="spellStart"/>
      <w:r w:rsidRPr="003256EB">
        <w:rPr>
          <w:rFonts w:ascii="Arial" w:hAnsi="Arial"/>
          <w:sz w:val="22"/>
          <w:szCs w:val="22"/>
        </w:rPr>
        <w:t>carried</w:t>
      </w:r>
      <w:proofErr w:type="spellEnd"/>
      <w:r w:rsidRPr="003256EB">
        <w:rPr>
          <w:rFonts w:ascii="Arial" w:hAnsi="Arial"/>
          <w:sz w:val="22"/>
          <w:szCs w:val="22"/>
        </w:rPr>
        <w:t xml:space="preserve"> out </w:t>
      </w:r>
      <w:proofErr w:type="spellStart"/>
      <w:r w:rsidR="00674AD2" w:rsidRPr="003256EB">
        <w:rPr>
          <w:rFonts w:ascii="Arial" w:hAnsi="Arial"/>
          <w:sz w:val="22"/>
          <w:szCs w:val="22"/>
        </w:rPr>
        <w:t>according</w:t>
      </w:r>
      <w:proofErr w:type="spellEnd"/>
      <w:r w:rsidR="00674AD2" w:rsidRPr="003256EB">
        <w:rPr>
          <w:rFonts w:ascii="Arial" w:hAnsi="Arial"/>
          <w:sz w:val="22"/>
          <w:szCs w:val="22"/>
        </w:rPr>
        <w:t xml:space="preserve"> to </w:t>
      </w:r>
      <w:proofErr w:type="spellStart"/>
      <w:r w:rsidR="00674AD2" w:rsidRPr="00DC2937">
        <w:rPr>
          <w:rFonts w:ascii="Arial" w:hAnsi="Arial"/>
          <w:sz w:val="22"/>
          <w:szCs w:val="22"/>
        </w:rPr>
        <w:t>Article</w:t>
      </w:r>
      <w:proofErr w:type="spellEnd"/>
      <w:r w:rsidR="00674AD2" w:rsidRPr="00DC2937">
        <w:rPr>
          <w:rFonts w:ascii="Arial" w:hAnsi="Arial"/>
          <w:sz w:val="22"/>
          <w:szCs w:val="22"/>
        </w:rPr>
        <w:t xml:space="preserve"> XI </w:t>
      </w:r>
      <w:proofErr w:type="spellStart"/>
      <w:r w:rsidR="00674AD2" w:rsidRPr="00DC2937">
        <w:rPr>
          <w:rFonts w:ascii="Arial" w:hAnsi="Arial"/>
          <w:sz w:val="22"/>
          <w:szCs w:val="22"/>
        </w:rPr>
        <w:t>paragraph</w:t>
      </w:r>
      <w:proofErr w:type="spellEnd"/>
      <w:r w:rsidR="00674AD2" w:rsidRPr="00DC2937">
        <w:rPr>
          <w:rFonts w:ascii="Arial" w:hAnsi="Arial"/>
          <w:sz w:val="22"/>
          <w:szCs w:val="22"/>
        </w:rPr>
        <w:t xml:space="preserve"> </w:t>
      </w:r>
      <w:r w:rsidR="00C42F6F" w:rsidRPr="000C739D">
        <w:rPr>
          <w:rFonts w:ascii="Arial" w:hAnsi="Arial"/>
          <w:sz w:val="22"/>
          <w:szCs w:val="22"/>
        </w:rPr>
        <w:t xml:space="preserve">10 </w:t>
      </w:r>
      <w:proofErr w:type="spellStart"/>
      <w:r w:rsidR="00C42F6F" w:rsidRPr="000C739D">
        <w:rPr>
          <w:rFonts w:ascii="Arial" w:hAnsi="Arial"/>
          <w:sz w:val="22"/>
          <w:szCs w:val="22"/>
        </w:rPr>
        <w:t>or</w:t>
      </w:r>
      <w:proofErr w:type="spellEnd"/>
      <w:r w:rsidR="00C42F6F" w:rsidRPr="000C739D">
        <w:rPr>
          <w:rFonts w:ascii="Arial" w:hAnsi="Arial"/>
          <w:sz w:val="22"/>
          <w:szCs w:val="22"/>
        </w:rPr>
        <w:t xml:space="preserve"> 12</w:t>
      </w:r>
      <w:r w:rsidR="00C42F6F" w:rsidRPr="00DC2937">
        <w:rPr>
          <w:rFonts w:ascii="Arial" w:hAnsi="Arial"/>
          <w:sz w:val="22"/>
          <w:szCs w:val="22"/>
        </w:rPr>
        <w:t xml:space="preserve"> </w:t>
      </w:r>
      <w:proofErr w:type="spellStart"/>
      <w:r w:rsidR="00674AD2" w:rsidRPr="00DC2937">
        <w:rPr>
          <w:rFonts w:ascii="Arial" w:hAnsi="Arial"/>
          <w:sz w:val="22"/>
          <w:szCs w:val="22"/>
        </w:rPr>
        <w:t>hereof</w:t>
      </w:r>
      <w:proofErr w:type="spellEnd"/>
      <w:r w:rsidRPr="00DC2937">
        <w:rPr>
          <w:rFonts w:ascii="Arial" w:hAnsi="Arial"/>
          <w:sz w:val="22"/>
          <w:szCs w:val="22"/>
        </w:rPr>
        <w:t xml:space="preserve"> </w:t>
      </w:r>
      <w:proofErr w:type="spellStart"/>
      <w:r w:rsidRPr="00DC2937">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issued</w:t>
      </w:r>
      <w:proofErr w:type="spellEnd"/>
      <w:r w:rsidRPr="003256EB">
        <w:rPr>
          <w:rFonts w:ascii="Arial" w:hAnsi="Arial"/>
          <w:sz w:val="22"/>
          <w:szCs w:val="22"/>
        </w:rPr>
        <w:t xml:space="preserve"> on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basis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delivery</w:t>
      </w:r>
      <w:proofErr w:type="spellEnd"/>
      <w:r w:rsidRPr="003256EB">
        <w:rPr>
          <w:rFonts w:ascii="Arial" w:hAnsi="Arial"/>
          <w:sz w:val="22"/>
          <w:szCs w:val="22"/>
        </w:rPr>
        <w:t xml:space="preserve"> </w:t>
      </w:r>
      <w:proofErr w:type="spellStart"/>
      <w:r w:rsidRPr="003256EB">
        <w:rPr>
          <w:rFonts w:ascii="Arial" w:hAnsi="Arial"/>
          <w:sz w:val="22"/>
          <w:szCs w:val="22"/>
        </w:rPr>
        <w:t>note</w:t>
      </w:r>
      <w:proofErr w:type="spellEnd"/>
      <w:r w:rsidRPr="003256EB">
        <w:rPr>
          <w:rFonts w:ascii="Arial" w:hAnsi="Arial"/>
          <w:sz w:val="22"/>
          <w:szCs w:val="22"/>
        </w:rPr>
        <w:t xml:space="preserve">, </w:t>
      </w:r>
      <w:proofErr w:type="spellStart"/>
      <w:r w:rsidRPr="003256EB">
        <w:rPr>
          <w:rFonts w:ascii="Arial" w:hAnsi="Arial"/>
          <w:sz w:val="22"/>
          <w:szCs w:val="22"/>
        </w:rPr>
        <w:t>confirmed</w:t>
      </w:r>
      <w:proofErr w:type="spellEnd"/>
      <w:r w:rsidRPr="003256EB">
        <w:rPr>
          <w:rFonts w:ascii="Arial" w:hAnsi="Arial"/>
          <w:sz w:val="22"/>
          <w:szCs w:val="22"/>
        </w:rPr>
        <w:t xml:space="preserve"> by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Client</w:t>
      </w:r>
      <w:proofErr w:type="spellEnd"/>
      <w:r w:rsidRPr="003256EB">
        <w:rPr>
          <w:rFonts w:ascii="Arial" w:hAnsi="Arial"/>
          <w:sz w:val="22"/>
          <w:szCs w:val="22"/>
        </w:rPr>
        <w:t xml:space="preserve">. </w:t>
      </w:r>
      <w:proofErr w:type="spellStart"/>
      <w:r w:rsidRPr="003256EB">
        <w:rPr>
          <w:rFonts w:ascii="Arial" w:hAnsi="Arial"/>
          <w:sz w:val="22"/>
          <w:szCs w:val="22"/>
        </w:rPr>
        <w:t>Copies</w:t>
      </w:r>
      <w:proofErr w:type="spellEnd"/>
      <w:r w:rsidRPr="003256EB">
        <w:rPr>
          <w:rFonts w:ascii="Arial" w:hAnsi="Arial"/>
          <w:sz w:val="22"/>
          <w:szCs w:val="22"/>
        </w:rPr>
        <w:t xml:space="preserve"> </w:t>
      </w:r>
      <w:proofErr w:type="spellStart"/>
      <w:r w:rsidRPr="003256EB">
        <w:rPr>
          <w:rFonts w:ascii="Arial" w:hAnsi="Arial"/>
          <w:sz w:val="22"/>
          <w:szCs w:val="22"/>
        </w:rPr>
        <w:t>of</w:t>
      </w:r>
      <w:proofErr w:type="spellEnd"/>
      <w:r w:rsidRPr="003256EB">
        <w:rPr>
          <w:rFonts w:ascii="Arial" w:hAnsi="Arial"/>
          <w:sz w:val="22"/>
          <w:szCs w:val="22"/>
        </w:rPr>
        <w:t xml:space="preserve"> these </w:t>
      </w:r>
      <w:proofErr w:type="spellStart"/>
      <w:r w:rsidRPr="003256EB">
        <w:rPr>
          <w:rFonts w:ascii="Arial" w:hAnsi="Arial"/>
          <w:sz w:val="22"/>
          <w:szCs w:val="22"/>
        </w:rPr>
        <w:t>documents</w:t>
      </w:r>
      <w:proofErr w:type="spellEnd"/>
      <w:r w:rsidRPr="003256EB">
        <w:rPr>
          <w:rFonts w:ascii="Arial" w:hAnsi="Arial"/>
          <w:sz w:val="22"/>
          <w:szCs w:val="22"/>
        </w:rPr>
        <w:t xml:space="preserve"> </w:t>
      </w:r>
      <w:proofErr w:type="spellStart"/>
      <w:r w:rsidRPr="003256EB">
        <w:rPr>
          <w:rFonts w:ascii="Arial" w:hAnsi="Arial"/>
          <w:sz w:val="22"/>
          <w:szCs w:val="22"/>
        </w:rPr>
        <w:t>shall</w:t>
      </w:r>
      <w:proofErr w:type="spellEnd"/>
      <w:r w:rsidRPr="003256EB">
        <w:rPr>
          <w:rFonts w:ascii="Arial" w:hAnsi="Arial"/>
          <w:sz w:val="22"/>
          <w:szCs w:val="22"/>
        </w:rPr>
        <w:t xml:space="preserve"> </w:t>
      </w:r>
      <w:proofErr w:type="spellStart"/>
      <w:r w:rsidRPr="003256EB">
        <w:rPr>
          <w:rFonts w:ascii="Arial" w:hAnsi="Arial"/>
          <w:sz w:val="22"/>
          <w:szCs w:val="22"/>
        </w:rPr>
        <w:t>be</w:t>
      </w:r>
      <w:proofErr w:type="spellEnd"/>
      <w:r w:rsidRPr="003256EB">
        <w:rPr>
          <w:rFonts w:ascii="Arial" w:hAnsi="Arial"/>
          <w:sz w:val="22"/>
          <w:szCs w:val="22"/>
        </w:rPr>
        <w:t xml:space="preserve"> </w:t>
      </w:r>
      <w:proofErr w:type="spellStart"/>
      <w:r w:rsidRPr="003256EB">
        <w:rPr>
          <w:rFonts w:ascii="Arial" w:hAnsi="Arial"/>
          <w:sz w:val="22"/>
          <w:szCs w:val="22"/>
        </w:rPr>
        <w:t>attached</w:t>
      </w:r>
      <w:proofErr w:type="spellEnd"/>
      <w:r w:rsidRPr="003256EB">
        <w:rPr>
          <w:rFonts w:ascii="Arial" w:hAnsi="Arial"/>
          <w:sz w:val="22"/>
          <w:szCs w:val="22"/>
        </w:rPr>
        <w:t xml:space="preserve"> to </w:t>
      </w:r>
      <w:proofErr w:type="spellStart"/>
      <w:r w:rsidRPr="003256EB">
        <w:rPr>
          <w:rFonts w:ascii="Arial" w:hAnsi="Arial"/>
          <w:sz w:val="22"/>
          <w:szCs w:val="22"/>
        </w:rPr>
        <w:t>the</w:t>
      </w:r>
      <w:proofErr w:type="spellEnd"/>
      <w:r w:rsidRPr="003256EB">
        <w:rPr>
          <w:rFonts w:ascii="Arial" w:hAnsi="Arial"/>
          <w:sz w:val="22"/>
          <w:szCs w:val="22"/>
        </w:rPr>
        <w:t xml:space="preserve"> </w:t>
      </w:r>
      <w:proofErr w:type="spellStart"/>
      <w:r w:rsidRPr="003256EB">
        <w:rPr>
          <w:rFonts w:ascii="Arial" w:hAnsi="Arial"/>
          <w:sz w:val="22"/>
          <w:szCs w:val="22"/>
        </w:rPr>
        <w:t>invoice</w:t>
      </w:r>
      <w:proofErr w:type="spellEnd"/>
      <w:r w:rsidRPr="003256EB">
        <w:rPr>
          <w:rFonts w:ascii="Arial" w:hAnsi="Arial"/>
          <w:sz w:val="22"/>
          <w:szCs w:val="22"/>
        </w:rPr>
        <w:t xml:space="preserve"> (tax </w:t>
      </w:r>
      <w:proofErr w:type="spellStart"/>
      <w:r w:rsidRPr="003256EB">
        <w:rPr>
          <w:rFonts w:ascii="Arial" w:hAnsi="Arial"/>
          <w:sz w:val="22"/>
          <w:szCs w:val="22"/>
        </w:rPr>
        <w:t>document</w:t>
      </w:r>
      <w:proofErr w:type="spellEnd"/>
      <w:r w:rsidRPr="003256EB">
        <w:rPr>
          <w:rFonts w:ascii="Arial" w:hAnsi="Arial"/>
          <w:sz w:val="22"/>
          <w:szCs w:val="22"/>
        </w:rPr>
        <w:t>).</w:t>
      </w:r>
      <w:r w:rsidR="00E2215D" w:rsidRPr="003256EB">
        <w:rPr>
          <w:rFonts w:ascii="Arial" w:hAnsi="Arial"/>
          <w:sz w:val="22"/>
          <w:szCs w:val="22"/>
        </w:rPr>
        <w:t xml:space="preserve"> </w:t>
      </w:r>
      <w:proofErr w:type="spellStart"/>
      <w:r w:rsidRPr="003256EB">
        <w:rPr>
          <w:rFonts w:ascii="Arial" w:hAnsi="Arial" w:cs="Arial"/>
          <w:sz w:val="22"/>
          <w:szCs w:val="22"/>
        </w:rPr>
        <w:t>Properly</w:t>
      </w:r>
      <w:proofErr w:type="spellEnd"/>
      <w:r w:rsidRPr="003256EB">
        <w:rPr>
          <w:rFonts w:ascii="Arial" w:hAnsi="Arial" w:cs="Arial"/>
          <w:sz w:val="22"/>
          <w:szCs w:val="22"/>
        </w:rPr>
        <w:t xml:space="preserve"> </w:t>
      </w:r>
      <w:proofErr w:type="spellStart"/>
      <w:r w:rsidRPr="003256EB">
        <w:rPr>
          <w:rFonts w:ascii="Arial" w:hAnsi="Arial" w:cs="Arial"/>
          <w:sz w:val="22"/>
          <w:szCs w:val="22"/>
        </w:rPr>
        <w:t>issued</w:t>
      </w:r>
      <w:proofErr w:type="spellEnd"/>
      <w:r w:rsidRPr="003256EB">
        <w:rPr>
          <w:rFonts w:ascii="Arial" w:hAnsi="Arial" w:cs="Arial"/>
          <w:sz w:val="22"/>
          <w:szCs w:val="22"/>
        </w:rPr>
        <w:t xml:space="preserve"> </w:t>
      </w:r>
      <w:proofErr w:type="spellStart"/>
      <w:r w:rsidRPr="003256EB">
        <w:rPr>
          <w:rFonts w:ascii="Arial" w:hAnsi="Arial" w:cs="Arial"/>
          <w:sz w:val="22"/>
          <w:szCs w:val="22"/>
        </w:rPr>
        <w:t>invoices</w:t>
      </w:r>
      <w:proofErr w:type="spellEnd"/>
      <w:r w:rsidRPr="003256EB">
        <w:rPr>
          <w:rFonts w:ascii="Arial" w:hAnsi="Arial" w:cs="Arial"/>
          <w:sz w:val="22"/>
          <w:szCs w:val="22"/>
        </w:rPr>
        <w:t xml:space="preserve"> (tax </w:t>
      </w:r>
      <w:proofErr w:type="spellStart"/>
      <w:r w:rsidRPr="003256EB">
        <w:rPr>
          <w:rFonts w:ascii="Arial" w:hAnsi="Arial" w:cs="Arial"/>
          <w:sz w:val="22"/>
          <w:szCs w:val="22"/>
        </w:rPr>
        <w:t>documents</w:t>
      </w:r>
      <w:proofErr w:type="spellEnd"/>
      <w:r w:rsidRPr="003256EB">
        <w:rPr>
          <w:rFonts w:ascii="Arial" w:hAnsi="Arial" w:cs="Arial"/>
          <w:sz w:val="22"/>
          <w:szCs w:val="22"/>
        </w:rPr>
        <w:t>)</w:t>
      </w:r>
      <w:r w:rsidR="00E2215D" w:rsidRPr="003256EB">
        <w:rPr>
          <w:rFonts w:ascii="Arial" w:hAnsi="Arial" w:cs="Arial"/>
          <w:sz w:val="22"/>
          <w:szCs w:val="22"/>
        </w:rPr>
        <w:t xml:space="preserve"> </w:t>
      </w:r>
      <w:proofErr w:type="spellStart"/>
      <w:r w:rsidR="00E2215D" w:rsidRPr="003256EB">
        <w:rPr>
          <w:rFonts w:ascii="Arial" w:hAnsi="Arial" w:cs="Arial"/>
          <w:sz w:val="22"/>
          <w:szCs w:val="22"/>
        </w:rPr>
        <w:t>for</w:t>
      </w:r>
      <w:proofErr w:type="spellEnd"/>
      <w:r w:rsidR="00E2215D" w:rsidRPr="003256EB">
        <w:rPr>
          <w:rFonts w:ascii="Arial" w:hAnsi="Arial" w:cs="Arial"/>
          <w:sz w:val="22"/>
          <w:szCs w:val="22"/>
        </w:rPr>
        <w:t xml:space="preserve"> out-</w:t>
      </w:r>
      <w:proofErr w:type="spellStart"/>
      <w:r w:rsidR="00E2215D" w:rsidRPr="003256EB">
        <w:rPr>
          <w:rFonts w:ascii="Arial" w:hAnsi="Arial" w:cs="Arial"/>
          <w:sz w:val="22"/>
          <w:szCs w:val="22"/>
        </w:rPr>
        <w:t>of</w:t>
      </w:r>
      <w:proofErr w:type="spellEnd"/>
      <w:r w:rsidR="00E2215D" w:rsidRPr="003256EB">
        <w:rPr>
          <w:rFonts w:ascii="Arial" w:hAnsi="Arial" w:cs="Arial"/>
          <w:sz w:val="22"/>
          <w:szCs w:val="22"/>
        </w:rPr>
        <w:t xml:space="preserve">-warranty </w:t>
      </w:r>
      <w:proofErr w:type="spellStart"/>
      <w:r w:rsidR="00E2215D" w:rsidRPr="003256EB">
        <w:rPr>
          <w:rFonts w:ascii="Arial" w:hAnsi="Arial" w:cs="Arial"/>
          <w:sz w:val="22"/>
          <w:szCs w:val="22"/>
        </w:rPr>
        <w:t>maintenance</w:t>
      </w:r>
      <w:proofErr w:type="spellEnd"/>
      <w:r w:rsidRPr="003256EB">
        <w:rPr>
          <w:rFonts w:ascii="Arial" w:hAnsi="Arial" w:cs="Arial"/>
          <w:sz w:val="22"/>
          <w:szCs w:val="22"/>
        </w:rPr>
        <w:t xml:space="preserve"> </w:t>
      </w:r>
      <w:proofErr w:type="spellStart"/>
      <w:r w:rsidRPr="003256EB">
        <w:rPr>
          <w:rFonts w:ascii="Arial" w:hAnsi="Arial" w:cs="Arial"/>
          <w:sz w:val="22"/>
          <w:szCs w:val="22"/>
        </w:rPr>
        <w:t>shall</w:t>
      </w:r>
      <w:proofErr w:type="spellEnd"/>
      <w:r w:rsidRPr="003256EB">
        <w:rPr>
          <w:rFonts w:ascii="Arial" w:hAnsi="Arial" w:cs="Arial"/>
          <w:sz w:val="22"/>
          <w:szCs w:val="22"/>
        </w:rPr>
        <w:t xml:space="preserve"> </w:t>
      </w:r>
      <w:proofErr w:type="spellStart"/>
      <w:r w:rsidRPr="003256EB">
        <w:rPr>
          <w:rFonts w:ascii="Arial" w:hAnsi="Arial" w:cs="Arial"/>
          <w:sz w:val="22"/>
          <w:szCs w:val="22"/>
        </w:rPr>
        <w:t>be</w:t>
      </w:r>
      <w:proofErr w:type="spellEnd"/>
      <w:r w:rsidRPr="003256EB">
        <w:rPr>
          <w:rFonts w:ascii="Arial" w:hAnsi="Arial" w:cs="Arial"/>
          <w:sz w:val="22"/>
          <w:szCs w:val="22"/>
        </w:rPr>
        <w:t xml:space="preserve"> </w:t>
      </w:r>
      <w:proofErr w:type="spellStart"/>
      <w:r w:rsidRPr="003256EB">
        <w:rPr>
          <w:rFonts w:ascii="Arial" w:hAnsi="Arial" w:cs="Arial"/>
          <w:sz w:val="22"/>
          <w:szCs w:val="22"/>
        </w:rPr>
        <w:t>due</w:t>
      </w:r>
      <w:proofErr w:type="spellEnd"/>
      <w:r w:rsidRPr="003256EB">
        <w:rPr>
          <w:rFonts w:ascii="Arial" w:hAnsi="Arial" w:cs="Arial"/>
          <w:sz w:val="22"/>
          <w:szCs w:val="22"/>
        </w:rPr>
        <w:t xml:space="preserve"> </w:t>
      </w:r>
      <w:proofErr w:type="spellStart"/>
      <w:r w:rsidRPr="003256EB">
        <w:rPr>
          <w:rFonts w:ascii="Arial" w:hAnsi="Arial" w:cs="Arial"/>
          <w:sz w:val="22"/>
          <w:szCs w:val="22"/>
        </w:rPr>
        <w:t>within</w:t>
      </w:r>
      <w:proofErr w:type="spellEnd"/>
      <w:r w:rsidRPr="003256EB">
        <w:rPr>
          <w:rFonts w:ascii="Arial" w:hAnsi="Arial" w:cs="Arial"/>
          <w:sz w:val="22"/>
          <w:szCs w:val="22"/>
        </w:rPr>
        <w:t xml:space="preserve"> 30 </w:t>
      </w:r>
      <w:proofErr w:type="spellStart"/>
      <w:r w:rsidRPr="003256EB">
        <w:rPr>
          <w:rFonts w:ascii="Arial" w:hAnsi="Arial" w:cs="Arial"/>
          <w:sz w:val="22"/>
          <w:szCs w:val="22"/>
        </w:rPr>
        <w:t>days</w:t>
      </w:r>
      <w:proofErr w:type="spellEnd"/>
      <w:r w:rsidRPr="003256EB">
        <w:rPr>
          <w:rFonts w:ascii="Arial" w:hAnsi="Arial" w:cs="Arial"/>
          <w:sz w:val="22"/>
          <w:szCs w:val="22"/>
        </w:rPr>
        <w:t xml:space="preserve"> </w:t>
      </w:r>
      <w:proofErr w:type="spellStart"/>
      <w:r w:rsidRPr="003256EB">
        <w:rPr>
          <w:rFonts w:ascii="Arial" w:hAnsi="Arial" w:cs="Arial"/>
          <w:sz w:val="22"/>
          <w:szCs w:val="22"/>
        </w:rPr>
        <w:t>from</w:t>
      </w:r>
      <w:proofErr w:type="spellEnd"/>
      <w:r w:rsidRPr="003256EB">
        <w:rPr>
          <w:rFonts w:ascii="Arial" w:hAnsi="Arial" w:cs="Arial"/>
          <w:sz w:val="22"/>
          <w:szCs w:val="22"/>
        </w:rPr>
        <w:t xml:space="preserve"> </w:t>
      </w:r>
      <w:proofErr w:type="spellStart"/>
      <w:r w:rsidRPr="003256EB">
        <w:rPr>
          <w:rFonts w:ascii="Arial" w:hAnsi="Arial" w:cs="Arial"/>
          <w:sz w:val="22"/>
          <w:szCs w:val="22"/>
        </w:rPr>
        <w:t>the</w:t>
      </w:r>
      <w:proofErr w:type="spellEnd"/>
      <w:r w:rsidRPr="003256EB">
        <w:rPr>
          <w:rFonts w:ascii="Arial" w:hAnsi="Arial" w:cs="Arial"/>
          <w:sz w:val="22"/>
          <w:szCs w:val="22"/>
        </w:rPr>
        <w:t xml:space="preserve"> </w:t>
      </w:r>
      <w:proofErr w:type="spellStart"/>
      <w:r w:rsidRPr="003256EB">
        <w:rPr>
          <w:rFonts w:ascii="Arial" w:hAnsi="Arial" w:cs="Arial"/>
          <w:sz w:val="22"/>
          <w:szCs w:val="22"/>
        </w:rPr>
        <w:t>date</w:t>
      </w:r>
      <w:proofErr w:type="spellEnd"/>
      <w:r w:rsidRPr="003256EB">
        <w:rPr>
          <w:rFonts w:ascii="Arial" w:hAnsi="Arial" w:cs="Arial"/>
          <w:sz w:val="22"/>
          <w:szCs w:val="22"/>
        </w:rPr>
        <w:t xml:space="preserve"> </w:t>
      </w:r>
      <w:proofErr w:type="spellStart"/>
      <w:r w:rsidRPr="003256EB">
        <w:rPr>
          <w:rFonts w:ascii="Arial" w:hAnsi="Arial" w:cs="Arial"/>
          <w:sz w:val="22"/>
          <w:szCs w:val="22"/>
        </w:rPr>
        <w:t>of</w:t>
      </w:r>
      <w:proofErr w:type="spellEnd"/>
      <w:r w:rsidRPr="003256EB">
        <w:rPr>
          <w:rFonts w:ascii="Arial" w:hAnsi="Arial" w:cs="Arial"/>
          <w:sz w:val="22"/>
          <w:szCs w:val="22"/>
        </w:rPr>
        <w:t xml:space="preserve"> </w:t>
      </w:r>
      <w:proofErr w:type="spellStart"/>
      <w:r w:rsidRPr="003256EB">
        <w:rPr>
          <w:rFonts w:ascii="Arial" w:hAnsi="Arial" w:cs="Arial"/>
          <w:sz w:val="22"/>
          <w:szCs w:val="22"/>
        </w:rPr>
        <w:t>issue</w:t>
      </w:r>
      <w:proofErr w:type="spellEnd"/>
      <w:r w:rsidRPr="003256EB">
        <w:rPr>
          <w:rFonts w:ascii="Arial" w:hAnsi="Arial" w:cs="Arial"/>
          <w:sz w:val="22"/>
          <w:szCs w:val="22"/>
        </w:rPr>
        <w:t>.</w:t>
      </w:r>
      <w:r w:rsidRPr="003256EB">
        <w:t xml:space="preserve"> </w:t>
      </w:r>
    </w:p>
    <w:p w14:paraId="6234C656" w14:textId="6CBF9507" w:rsidR="00000DBD" w:rsidRPr="003256EB" w:rsidRDefault="006353C1" w:rsidP="009C410E">
      <w:pPr>
        <w:pStyle w:val="Kapitola1"/>
        <w:numPr>
          <w:ilvl w:val="0"/>
          <w:numId w:val="8"/>
        </w:numPr>
        <w:ind w:left="426" w:hanging="426"/>
        <w:rPr>
          <w:lang w:val="en-GB"/>
        </w:rPr>
      </w:pPr>
      <w:r w:rsidRPr="003256EB">
        <w:rPr>
          <w:lang w:val="en-GB"/>
        </w:rPr>
        <w:t xml:space="preserve">The </w:t>
      </w:r>
      <w:r w:rsidR="00EC2B5B" w:rsidRPr="003256EB">
        <w:rPr>
          <w:lang w:val="en-GB"/>
        </w:rPr>
        <w:t>Contractor</w:t>
      </w:r>
      <w:r w:rsidRPr="003256EB">
        <w:rPr>
          <w:lang w:val="en-GB"/>
        </w:rPr>
        <w:t xml:space="preserve"> is required to deliver the proforma invoice/invoice (tax document) to the </w:t>
      </w:r>
      <w:proofErr w:type="spellStart"/>
      <w:r w:rsidR="00D32F3A" w:rsidRPr="003256EB">
        <w:t>Client</w:t>
      </w:r>
      <w:r w:rsidRPr="003256EB">
        <w:rPr>
          <w:lang w:val="en-GB"/>
        </w:rPr>
        <w:t>’s</w:t>
      </w:r>
      <w:proofErr w:type="spellEnd"/>
      <w:r w:rsidRPr="003256EB">
        <w:rPr>
          <w:lang w:val="en-GB"/>
        </w:rPr>
        <w:t xml:space="preserve"> email address</w:t>
      </w:r>
      <w:r w:rsidRPr="003256EB">
        <w:rPr>
          <w:color w:val="auto"/>
          <w:lang w:val="en-GB"/>
        </w:rPr>
        <w:t xml:space="preserve"> </w:t>
      </w:r>
      <w:hyperlink r:id="rId15" w:history="1">
        <w:r w:rsidRPr="003256EB">
          <w:rPr>
            <w:rStyle w:val="Hypertextovodkaz"/>
            <w:color w:val="auto"/>
            <w:u w:val="none"/>
            <w:lang w:val="en-GB"/>
          </w:rPr>
          <w:t>podatelna@stc.cz</w:t>
        </w:r>
      </w:hyperlink>
      <w:r w:rsidRPr="003256EB">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3256EB" w:rsidRDefault="00E73D01" w:rsidP="009C410E">
      <w:pPr>
        <w:pStyle w:val="Kapitola1"/>
        <w:numPr>
          <w:ilvl w:val="0"/>
          <w:numId w:val="8"/>
        </w:numPr>
        <w:ind w:left="426" w:hanging="426"/>
        <w:rPr>
          <w:lang w:val="en-GB"/>
        </w:rPr>
      </w:pPr>
      <w:r w:rsidRPr="003256EB">
        <w:rPr>
          <w:lang w:val="en-GB"/>
        </w:rPr>
        <w:t xml:space="preserve">Each </w:t>
      </w:r>
      <w:r w:rsidR="00CF4060" w:rsidRPr="003256EB">
        <w:rPr>
          <w:lang w:val="en-GB"/>
        </w:rPr>
        <w:t>proforma</w:t>
      </w:r>
      <w:r w:rsidRPr="003256EB">
        <w:rPr>
          <w:lang w:val="en-GB"/>
        </w:rPr>
        <w:t xml:space="preserve"> invoice/invoice (tax document) must at least include the following essentials: </w:t>
      </w:r>
    </w:p>
    <w:p w14:paraId="0EE29D91" w14:textId="77777777" w:rsidR="00165482" w:rsidRPr="003256EB" w:rsidRDefault="00E73D01" w:rsidP="009C410E">
      <w:pPr>
        <w:pStyle w:val="Kapitola1"/>
        <w:numPr>
          <w:ilvl w:val="0"/>
          <w:numId w:val="7"/>
        </w:numPr>
        <w:rPr>
          <w:lang w:val="en-GB"/>
        </w:rPr>
      </w:pPr>
      <w:r w:rsidRPr="003256EB">
        <w:rPr>
          <w:lang w:val="en-GB"/>
        </w:rPr>
        <w:t>identification details of the contracting parties (i.e. name, registered office address, identification number, registration details</w:t>
      </w:r>
      <w:proofErr w:type="gramStart"/>
      <w:r w:rsidRPr="003256EB">
        <w:rPr>
          <w:lang w:val="en-GB"/>
        </w:rPr>
        <w:t>);</w:t>
      </w:r>
      <w:proofErr w:type="gramEnd"/>
    </w:p>
    <w:p w14:paraId="26C387DD" w14:textId="0A3A3546" w:rsidR="00165482" w:rsidRPr="003256EB" w:rsidRDefault="00E73D01" w:rsidP="009C410E">
      <w:pPr>
        <w:pStyle w:val="Kapitola1"/>
        <w:numPr>
          <w:ilvl w:val="0"/>
          <w:numId w:val="7"/>
        </w:numPr>
        <w:rPr>
          <w:lang w:val="en-GB"/>
        </w:rPr>
      </w:pPr>
      <w:r w:rsidRPr="003256EB">
        <w:rPr>
          <w:lang w:val="en-GB"/>
        </w:rPr>
        <w:t>the Contract reference number indicated in the Contract</w:t>
      </w:r>
      <w:r w:rsidR="00617998">
        <w:rPr>
          <w:lang w:val="en-GB"/>
        </w:rPr>
        <w:t xml:space="preserve"> and</w:t>
      </w:r>
      <w:r w:rsidR="00617998" w:rsidRPr="00617998">
        <w:rPr>
          <w:lang w:val="en-GB"/>
        </w:rPr>
        <w:t xml:space="preserve"> internal order </w:t>
      </w:r>
      <w:proofErr w:type="gramStart"/>
      <w:r w:rsidR="00617998" w:rsidRPr="00617998">
        <w:rPr>
          <w:lang w:val="en-GB"/>
        </w:rPr>
        <w:t>number</w:t>
      </w:r>
      <w:r w:rsidRPr="003256EB">
        <w:rPr>
          <w:lang w:val="en-GB"/>
        </w:rPr>
        <w:t>;</w:t>
      </w:r>
      <w:proofErr w:type="gramEnd"/>
    </w:p>
    <w:p w14:paraId="363FF381" w14:textId="77777777" w:rsidR="00165482" w:rsidRPr="003256EB" w:rsidRDefault="00E73D01" w:rsidP="009C410E">
      <w:pPr>
        <w:pStyle w:val="Kapitola1"/>
        <w:numPr>
          <w:ilvl w:val="0"/>
          <w:numId w:val="7"/>
        </w:numPr>
        <w:rPr>
          <w:lang w:val="en-GB"/>
        </w:rPr>
      </w:pPr>
      <w:r w:rsidRPr="003256EB">
        <w:rPr>
          <w:lang w:val="en-GB"/>
        </w:rPr>
        <w:t xml:space="preserve">payment identification via a link to the appropriate Article </w:t>
      </w:r>
      <w:proofErr w:type="gramStart"/>
      <w:r w:rsidRPr="003256EB">
        <w:rPr>
          <w:lang w:val="en-GB"/>
        </w:rPr>
        <w:t>hereof;</w:t>
      </w:r>
      <w:proofErr w:type="gramEnd"/>
    </w:p>
    <w:p w14:paraId="144B5449" w14:textId="77777777" w:rsidR="006353C1" w:rsidRPr="003256EB" w:rsidRDefault="00E73D01" w:rsidP="006353C1">
      <w:pPr>
        <w:pStyle w:val="Kapitola1"/>
        <w:numPr>
          <w:ilvl w:val="0"/>
          <w:numId w:val="0"/>
        </w:numPr>
        <w:ind w:left="705"/>
        <w:rPr>
          <w:lang w:val="en-GB"/>
        </w:rPr>
      </w:pPr>
      <w:r w:rsidRPr="003256EB">
        <w:rPr>
          <w:lang w:val="en-GB"/>
        </w:rPr>
        <w:t>and all essentials of a proper tax document laid down by the applicable legal regulations and the present Contract.</w:t>
      </w:r>
      <w:r w:rsidR="005545DF" w:rsidRPr="003256EB">
        <w:rPr>
          <w:lang w:val="en-GB"/>
        </w:rPr>
        <w:t xml:space="preserve"> </w:t>
      </w:r>
    </w:p>
    <w:p w14:paraId="1FC921C1" w14:textId="5DDF1469" w:rsidR="00000DBD" w:rsidRPr="003256EB" w:rsidRDefault="00E73D01" w:rsidP="009C410E">
      <w:pPr>
        <w:pStyle w:val="Kapitola1"/>
        <w:numPr>
          <w:ilvl w:val="0"/>
          <w:numId w:val="8"/>
        </w:numPr>
        <w:ind w:left="426" w:hanging="426"/>
        <w:rPr>
          <w:lang w:val="en-GB"/>
        </w:rPr>
      </w:pPr>
      <w:r w:rsidRPr="003256EB">
        <w:rPr>
          <w:lang w:val="en-GB"/>
        </w:rPr>
        <w:t>If any of the documents stated above (</w:t>
      </w:r>
      <w:r w:rsidR="00CF4060" w:rsidRPr="003256EB">
        <w:rPr>
          <w:lang w:val="en-GB"/>
        </w:rPr>
        <w:t>proforma</w:t>
      </w:r>
      <w:r w:rsidRPr="003256EB">
        <w:rPr>
          <w:lang w:val="en-GB"/>
        </w:rPr>
        <w:t xml:space="preserve"> invoice/invoice (tax document)) does not contain any of the essentials, or contains incorrect price information, or if the </w:t>
      </w:r>
      <w:r w:rsidR="0014514A" w:rsidRPr="003256EB">
        <w:rPr>
          <w:lang w:val="en-GB"/>
        </w:rPr>
        <w:t>proforma</w:t>
      </w:r>
      <w:r w:rsidRPr="003256EB">
        <w:rPr>
          <w:lang w:val="en-GB"/>
        </w:rPr>
        <w:t xml:space="preserve"> invoice/invoice (tax document</w:t>
      </w:r>
      <w:r w:rsidR="00290A32">
        <w:rPr>
          <w:lang w:val="en-GB"/>
        </w:rPr>
        <w:t>)</w:t>
      </w:r>
      <w:r w:rsidRPr="003256EB">
        <w:rPr>
          <w:lang w:val="en-GB"/>
        </w:rPr>
        <w:t xml:space="preserve"> is issued in breach of the applicable payment conditio</w:t>
      </w:r>
      <w:r w:rsidR="0014514A" w:rsidRPr="003256EB">
        <w:rPr>
          <w:lang w:val="en-GB"/>
        </w:rPr>
        <w:t xml:space="preserve">ns, the </w:t>
      </w:r>
      <w:proofErr w:type="spellStart"/>
      <w:r w:rsidR="00EC2B5B" w:rsidRPr="003256EB">
        <w:t>Client</w:t>
      </w:r>
      <w:proofErr w:type="spellEnd"/>
      <w:r w:rsidR="0014514A" w:rsidRPr="003256EB">
        <w:rPr>
          <w:lang w:val="en-GB"/>
        </w:rPr>
        <w:t xml:space="preserve"> may return such a</w:t>
      </w:r>
      <w:r w:rsidRPr="003256EB">
        <w:rPr>
          <w:lang w:val="en-GB"/>
        </w:rPr>
        <w:t xml:space="preserve"> </w:t>
      </w:r>
      <w:r w:rsidR="0014514A" w:rsidRPr="003256EB">
        <w:rPr>
          <w:lang w:val="en-GB"/>
        </w:rPr>
        <w:t>proforma</w:t>
      </w:r>
      <w:r w:rsidRPr="003256EB">
        <w:rPr>
          <w:lang w:val="en-GB"/>
        </w:rPr>
        <w:t xml:space="preserve"> invoice/invoice (tax document) to the </w:t>
      </w:r>
      <w:r w:rsidR="00EC2B5B" w:rsidRPr="003256EB">
        <w:rPr>
          <w:lang w:val="en-GB"/>
        </w:rPr>
        <w:t>Contractor</w:t>
      </w:r>
      <w:r w:rsidRPr="003256EB">
        <w:rPr>
          <w:lang w:val="en-GB"/>
        </w:rPr>
        <w:t xml:space="preserve"> for a revision. If the above is the case, the </w:t>
      </w:r>
      <w:proofErr w:type="spellStart"/>
      <w:r w:rsidR="00EC2B5B" w:rsidRPr="003256EB">
        <w:t>Client</w:t>
      </w:r>
      <w:proofErr w:type="spellEnd"/>
      <w:r w:rsidRPr="003256EB">
        <w:rPr>
          <w:lang w:val="en-GB"/>
        </w:rPr>
        <w:t xml:space="preserve"> must indicate the reason for returning the </w:t>
      </w:r>
      <w:r w:rsidRPr="003256EB">
        <w:rPr>
          <w:lang w:val="en-GB"/>
        </w:rPr>
        <w:lastRenderedPageBreak/>
        <w:t xml:space="preserve">invoice on the </w:t>
      </w:r>
      <w:r w:rsidR="00CF4060" w:rsidRPr="003256EB">
        <w:rPr>
          <w:lang w:val="en-GB"/>
        </w:rPr>
        <w:t>proforma</w:t>
      </w:r>
      <w:r w:rsidRPr="003256EB">
        <w:rPr>
          <w:lang w:val="en-GB"/>
        </w:rPr>
        <w:t xml:space="preserve"> invoice/invoice (tax document) concerned or in a cover letter. The maturity term of the new (corrected) </w:t>
      </w:r>
      <w:r w:rsidR="0014514A" w:rsidRPr="003256EB">
        <w:rPr>
          <w:lang w:val="en-GB"/>
        </w:rPr>
        <w:t>proforma</w:t>
      </w:r>
      <w:r w:rsidRPr="003256EB">
        <w:rPr>
          <w:lang w:val="en-GB"/>
        </w:rPr>
        <w:t xml:space="preserve"> invoice/invoice (tax document) shall start on the date of its demonstrable delivery to the </w:t>
      </w:r>
      <w:proofErr w:type="spellStart"/>
      <w:r w:rsidR="00EC2B5B" w:rsidRPr="003256EB">
        <w:t>Client</w:t>
      </w:r>
      <w:proofErr w:type="spellEnd"/>
      <w:r w:rsidRPr="003256EB">
        <w:rPr>
          <w:lang w:val="en-GB"/>
        </w:rPr>
        <w:t>.</w:t>
      </w:r>
    </w:p>
    <w:p w14:paraId="0B958904" w14:textId="4D5234AD" w:rsidR="00E750E1" w:rsidRPr="003256EB" w:rsidRDefault="00E73D01" w:rsidP="009C410E">
      <w:pPr>
        <w:pStyle w:val="Kapitola1"/>
        <w:numPr>
          <w:ilvl w:val="0"/>
          <w:numId w:val="8"/>
        </w:numPr>
        <w:ind w:left="426" w:hanging="426"/>
        <w:rPr>
          <w:lang w:val="en-GB"/>
        </w:rPr>
      </w:pPr>
      <w:r w:rsidRPr="003256EB">
        <w:rPr>
          <w:lang w:val="en-GB"/>
        </w:rPr>
        <w:t xml:space="preserve">Payments of the individual price instalments shall be deemed made once the respective amounts are debited </w:t>
      </w:r>
      <w:r w:rsidR="0070541C" w:rsidRPr="003256EB">
        <w:rPr>
          <w:lang w:val="en-GB"/>
        </w:rPr>
        <w:t>from</w:t>
      </w:r>
      <w:r w:rsidRPr="003256EB">
        <w:rPr>
          <w:lang w:val="en-GB"/>
        </w:rPr>
        <w:t xml:space="preserve"> the </w:t>
      </w:r>
      <w:proofErr w:type="spellStart"/>
      <w:r w:rsidR="00EC2B5B" w:rsidRPr="003256EB">
        <w:t>Client</w:t>
      </w:r>
      <w:r w:rsidRPr="003256EB">
        <w:rPr>
          <w:lang w:val="en-GB"/>
        </w:rPr>
        <w:t>’s</w:t>
      </w:r>
      <w:proofErr w:type="spellEnd"/>
      <w:r w:rsidRPr="003256EB">
        <w:rPr>
          <w:lang w:val="en-GB"/>
        </w:rPr>
        <w:t xml:space="preserve"> account.</w:t>
      </w:r>
    </w:p>
    <w:p w14:paraId="1A100747" w14:textId="7D3D6D9F" w:rsidR="00CA6A05" w:rsidRPr="003256EB" w:rsidRDefault="00CA6A05" w:rsidP="009C410E">
      <w:pPr>
        <w:pStyle w:val="Kapitola1"/>
        <w:numPr>
          <w:ilvl w:val="0"/>
          <w:numId w:val="8"/>
        </w:numPr>
        <w:ind w:left="426" w:hanging="426"/>
        <w:rPr>
          <w:lang w:val="en-GB"/>
        </w:rPr>
      </w:pPr>
      <w:bookmarkStart w:id="17" w:name="_Hlk94187228"/>
      <w:proofErr w:type="spellStart"/>
      <w:r w:rsidRPr="003256EB">
        <w:t>If</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entity </w:t>
      </w:r>
      <w:proofErr w:type="spellStart"/>
      <w:r w:rsidRPr="003256EB">
        <w:t>liable</w:t>
      </w:r>
      <w:proofErr w:type="spellEnd"/>
      <w:r w:rsidRPr="003256EB">
        <w:t xml:space="preserve"> </w:t>
      </w:r>
      <w:proofErr w:type="spellStart"/>
      <w:r w:rsidRPr="003256EB">
        <w:t>for</w:t>
      </w:r>
      <w:proofErr w:type="spellEnd"/>
      <w:r w:rsidRPr="003256EB">
        <w:t xml:space="preserve"> VAT </w:t>
      </w:r>
      <w:proofErr w:type="spellStart"/>
      <w:r w:rsidRPr="003256EB">
        <w:t>registered</w:t>
      </w:r>
      <w:proofErr w:type="spellEnd"/>
      <w:r w:rsidRPr="003256EB">
        <w:t xml:space="preserve"> in </w:t>
      </w:r>
      <w:proofErr w:type="spellStart"/>
      <w:r w:rsidRPr="003256EB">
        <w:t>the</w:t>
      </w:r>
      <w:proofErr w:type="spellEnd"/>
      <w:r w:rsidRPr="003256EB">
        <w:t xml:space="preserve"> Czech Republic, </w:t>
      </w:r>
      <w:proofErr w:type="spellStart"/>
      <w:r w:rsidRPr="003256EB">
        <w:t>the</w:t>
      </w:r>
      <w:proofErr w:type="spellEnd"/>
      <w:r w:rsidRPr="003256EB">
        <w:t xml:space="preserve"> </w:t>
      </w:r>
      <w:proofErr w:type="spellStart"/>
      <w:r w:rsidRPr="003256EB">
        <w:t>following</w:t>
      </w:r>
      <w:proofErr w:type="spellEnd"/>
      <w:r w:rsidRPr="003256EB">
        <w:t xml:space="preserve"> </w:t>
      </w:r>
      <w:proofErr w:type="spellStart"/>
      <w:r w:rsidRPr="003256EB">
        <w:t>arrangements</w:t>
      </w:r>
      <w:proofErr w:type="spellEnd"/>
      <w:r w:rsidRPr="003256EB">
        <w:t xml:space="preserve"> as </w:t>
      </w:r>
      <w:proofErr w:type="spellStart"/>
      <w:r w:rsidRPr="003256EB">
        <w:t>contained</w:t>
      </w:r>
      <w:proofErr w:type="spellEnd"/>
      <w:r w:rsidRPr="003256EB">
        <w:t xml:space="preserve"> in </w:t>
      </w:r>
      <w:proofErr w:type="spellStart"/>
      <w:r w:rsidRPr="003256EB">
        <w:t>this</w:t>
      </w:r>
      <w:proofErr w:type="spellEnd"/>
      <w:r w:rsidRPr="003256EB">
        <w:t xml:space="preserve"> </w:t>
      </w:r>
      <w:proofErr w:type="spellStart"/>
      <w:r w:rsidRPr="003256EB">
        <w:t>article</w:t>
      </w:r>
      <w:proofErr w:type="spellEnd"/>
      <w:r w:rsidRPr="003256EB">
        <w:t xml:space="preserve">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binding</w:t>
      </w:r>
      <w:proofErr w:type="spellEnd"/>
      <w:r w:rsidRPr="003256EB">
        <w:t xml:space="preserve"> and </w:t>
      </w:r>
      <w:proofErr w:type="spellStart"/>
      <w:r w:rsidRPr="003256EB">
        <w:t>applicable</w:t>
      </w:r>
      <w:proofErr w:type="spellEnd"/>
      <w:r w:rsidRPr="003256EB">
        <w:t xml:space="preserve"> (</w:t>
      </w:r>
      <w:proofErr w:type="spellStart"/>
      <w:r w:rsidRPr="003256EB">
        <w:t>paragraphs</w:t>
      </w:r>
      <w:proofErr w:type="spellEnd"/>
      <w:r w:rsidRPr="003256EB">
        <w:t xml:space="preserve"> </w:t>
      </w:r>
      <w:r w:rsidR="000C739D">
        <w:rPr>
          <w:lang w:val="cs-CZ"/>
        </w:rPr>
        <w:t>9</w:t>
      </w:r>
      <w:r w:rsidRPr="003256EB">
        <w:t xml:space="preserve"> to 1</w:t>
      </w:r>
      <w:r w:rsidR="000C739D">
        <w:rPr>
          <w:lang w:val="cs-CZ"/>
        </w:rPr>
        <w:t>2</w:t>
      </w:r>
      <w:r w:rsidRPr="003256EB">
        <w:t xml:space="preserve"> </w:t>
      </w:r>
      <w:proofErr w:type="spellStart"/>
      <w:r w:rsidRPr="003256EB">
        <w:t>of</w:t>
      </w:r>
      <w:proofErr w:type="spellEnd"/>
      <w:r w:rsidRPr="003256EB">
        <w:t xml:space="preserve"> </w:t>
      </w:r>
      <w:proofErr w:type="spellStart"/>
      <w:r w:rsidRPr="003256EB">
        <w:t>this</w:t>
      </w:r>
      <w:proofErr w:type="spellEnd"/>
      <w:r w:rsidRPr="003256EB">
        <w:t xml:space="preserve"> </w:t>
      </w:r>
      <w:proofErr w:type="spellStart"/>
      <w:r w:rsidRPr="003256EB">
        <w:t>Article</w:t>
      </w:r>
      <w:proofErr w:type="spellEnd"/>
      <w:r w:rsidRPr="003256EB">
        <w:t>).</w:t>
      </w:r>
      <w:bookmarkEnd w:id="17"/>
    </w:p>
    <w:p w14:paraId="166E6F5D" w14:textId="0937D72C" w:rsidR="00615EF1" w:rsidRPr="003256EB" w:rsidRDefault="00615EF1" w:rsidP="009C410E">
      <w:pPr>
        <w:pStyle w:val="Kapitola1"/>
        <w:numPr>
          <w:ilvl w:val="0"/>
          <w:numId w:val="8"/>
        </w:numPr>
        <w:ind w:left="426" w:hanging="426"/>
        <w:rPr>
          <w:lang w:val="en-GB"/>
        </w:rPr>
      </w:pP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declares</w:t>
      </w:r>
      <w:proofErr w:type="spellEnd"/>
      <w:r w:rsidRPr="003256EB">
        <w:t xml:space="preserve"> </w:t>
      </w:r>
      <w:proofErr w:type="spellStart"/>
      <w:r w:rsidRPr="003256EB">
        <w:t>that</w:t>
      </w:r>
      <w:proofErr w:type="spellEnd"/>
      <w:r w:rsidRPr="003256EB">
        <w:t xml:space="preserve"> in </w:t>
      </w:r>
      <w:proofErr w:type="spellStart"/>
      <w:r w:rsidRPr="003256EB">
        <w:t>the</w:t>
      </w:r>
      <w:proofErr w:type="spellEnd"/>
      <w:r w:rsidRPr="003256EB">
        <w:t xml:space="preserve"> moment </w:t>
      </w:r>
      <w:proofErr w:type="spellStart"/>
      <w:r w:rsidRPr="003256EB">
        <w:t>of</w:t>
      </w:r>
      <w:proofErr w:type="spellEnd"/>
      <w:r w:rsidRPr="003256EB">
        <w:t xml:space="preserve"> </w:t>
      </w:r>
      <w:proofErr w:type="spellStart"/>
      <w:r w:rsidRPr="003256EB">
        <w:t>conclusion</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it</w:t>
      </w:r>
      <w:proofErr w:type="spellEnd"/>
      <w:r w:rsidRPr="003256EB">
        <w:t xml:space="preserve"> </w:t>
      </w:r>
      <w:proofErr w:type="spellStart"/>
      <w:r w:rsidRPr="003256EB">
        <w:t>is</w:t>
      </w:r>
      <w:proofErr w:type="spellEnd"/>
      <w:r w:rsidRPr="003256EB">
        <w:t xml:space="preserve"> not in </w:t>
      </w:r>
      <w:proofErr w:type="spellStart"/>
      <w:r w:rsidRPr="003256EB">
        <w:t>liquidation</w:t>
      </w:r>
      <w:proofErr w:type="spellEnd"/>
      <w:r w:rsidRPr="003256EB">
        <w:t xml:space="preserve"> and no </w:t>
      </w:r>
      <w:proofErr w:type="spellStart"/>
      <w:r w:rsidRPr="003256EB">
        <w:t>proceedings</w:t>
      </w:r>
      <w:proofErr w:type="spellEnd"/>
      <w:r w:rsidRPr="003256EB">
        <w:t xml:space="preserve"> are </w:t>
      </w:r>
      <w:proofErr w:type="spellStart"/>
      <w:r w:rsidRPr="003256EB">
        <w:t>being</w:t>
      </w:r>
      <w:proofErr w:type="spellEnd"/>
      <w:r w:rsidRPr="003256EB">
        <w:t xml:space="preserve"> </w:t>
      </w:r>
      <w:proofErr w:type="spellStart"/>
      <w:r w:rsidRPr="003256EB">
        <w:t>conducted</w:t>
      </w:r>
      <w:proofErr w:type="spellEnd"/>
      <w:r w:rsidRPr="003256EB">
        <w:t xml:space="preserve"> </w:t>
      </w:r>
      <w:proofErr w:type="spellStart"/>
      <w:r w:rsidRPr="003256EB">
        <w:t>against</w:t>
      </w:r>
      <w:proofErr w:type="spellEnd"/>
      <w:r w:rsidRPr="003256EB">
        <w:t xml:space="preserve"> </w:t>
      </w:r>
      <w:proofErr w:type="spellStart"/>
      <w:r w:rsidRPr="003256EB">
        <w:t>it</w:t>
      </w:r>
      <w:proofErr w:type="spellEnd"/>
      <w:r w:rsidRPr="003256EB">
        <w:t xml:space="preserve"> </w:t>
      </w:r>
      <w:proofErr w:type="spellStart"/>
      <w:r w:rsidRPr="003256EB">
        <w:t>pursuant</w:t>
      </w:r>
      <w:proofErr w:type="spellEnd"/>
      <w:r w:rsidRPr="003256EB">
        <w:t xml:space="preserve"> to </w:t>
      </w:r>
      <w:proofErr w:type="spellStart"/>
      <w:r w:rsidRPr="003256EB">
        <w:t>Act</w:t>
      </w:r>
      <w:proofErr w:type="spellEnd"/>
      <w:r w:rsidRPr="003256EB">
        <w:t xml:space="preserve"> No. 182/2006 </w:t>
      </w:r>
      <w:proofErr w:type="spellStart"/>
      <w:r w:rsidR="00D52041">
        <w:rPr>
          <w:lang w:val="cs-CZ"/>
        </w:rPr>
        <w:t>Sb</w:t>
      </w:r>
      <w:proofErr w:type="spellEnd"/>
      <w:r w:rsidRPr="003256EB">
        <w:t xml:space="preserve">., on </w:t>
      </w:r>
      <w:proofErr w:type="spellStart"/>
      <w:r w:rsidRPr="003256EB">
        <w:t>bankruptcy</w:t>
      </w:r>
      <w:proofErr w:type="spellEnd"/>
      <w:r w:rsidRPr="003256EB">
        <w:t xml:space="preserve"> and settlement (</w:t>
      </w:r>
      <w:proofErr w:type="spellStart"/>
      <w:r w:rsidRPr="003256EB">
        <w:t>Insolvency</w:t>
      </w:r>
      <w:proofErr w:type="spellEnd"/>
      <w:r w:rsidRPr="003256EB">
        <w:t xml:space="preserve"> </w:t>
      </w:r>
      <w:proofErr w:type="spellStart"/>
      <w:r w:rsidRPr="003256EB">
        <w:t>Act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also</w:t>
      </w:r>
      <w:proofErr w:type="spellEnd"/>
      <w:r w:rsidRPr="003256EB">
        <w:t xml:space="preserve"> </w:t>
      </w:r>
      <w:proofErr w:type="spellStart"/>
      <w:r w:rsidRPr="003256EB">
        <w:t>declares</w:t>
      </w:r>
      <w:proofErr w:type="spellEnd"/>
      <w:r w:rsidRPr="003256EB">
        <w:t xml:space="preserve"> </w:t>
      </w:r>
      <w:proofErr w:type="spellStart"/>
      <w:r w:rsidRPr="003256EB">
        <w:t>that</w:t>
      </w:r>
      <w:proofErr w:type="spellEnd"/>
      <w:r w:rsidRPr="003256EB">
        <w:t xml:space="preserve"> in </w:t>
      </w:r>
      <w:proofErr w:type="spellStart"/>
      <w:r w:rsidRPr="003256EB">
        <w:t>the</w:t>
      </w:r>
      <w:proofErr w:type="spellEnd"/>
      <w:r w:rsidRPr="003256EB">
        <w:t xml:space="preserve"> moment </w:t>
      </w:r>
      <w:proofErr w:type="spellStart"/>
      <w:r w:rsidRPr="003256EB">
        <w:t>of</w:t>
      </w:r>
      <w:proofErr w:type="spellEnd"/>
      <w:r w:rsidRPr="003256EB">
        <w:t xml:space="preserve"> </w:t>
      </w:r>
      <w:proofErr w:type="spellStart"/>
      <w:r w:rsidRPr="003256EB">
        <w:t>conclusion</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there</w:t>
      </w:r>
      <w:proofErr w:type="spellEnd"/>
      <w:r w:rsidRPr="003256EB">
        <w:t xml:space="preserve"> </w:t>
      </w:r>
      <w:proofErr w:type="spellStart"/>
      <w:r w:rsidRPr="003256EB">
        <w:t>is</w:t>
      </w:r>
      <w:proofErr w:type="spellEnd"/>
      <w:r w:rsidRPr="003256EB">
        <w:t xml:space="preserve"> no </w:t>
      </w:r>
      <w:proofErr w:type="spellStart"/>
      <w:r w:rsidRPr="003256EB">
        <w:t>decision</w:t>
      </w:r>
      <w:proofErr w:type="spellEnd"/>
      <w:r w:rsidRPr="003256EB">
        <w:t xml:space="preserve"> </w:t>
      </w:r>
      <w:proofErr w:type="spellStart"/>
      <w:r w:rsidRPr="003256EB">
        <w:t>issued</w:t>
      </w:r>
      <w:proofErr w:type="spellEnd"/>
      <w:r w:rsidRPr="003256EB">
        <w:t xml:space="preserve"> by a tax </w:t>
      </w:r>
      <w:proofErr w:type="spellStart"/>
      <w:r w:rsidRPr="003256EB">
        <w:t>administrator</w:t>
      </w:r>
      <w:proofErr w:type="spellEnd"/>
      <w:r w:rsidRPr="003256EB">
        <w:t xml:space="preserve">, </w:t>
      </w:r>
      <w:proofErr w:type="spellStart"/>
      <w:r w:rsidRPr="003256EB">
        <w:t>that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w:t>
      </w:r>
      <w:proofErr w:type="spellStart"/>
      <w:r w:rsidRPr="003256EB">
        <w:t>unreliable</w:t>
      </w:r>
      <w:proofErr w:type="spellEnd"/>
      <w:r w:rsidRPr="003256EB">
        <w:t xml:space="preserve"> </w:t>
      </w:r>
      <w:proofErr w:type="spellStart"/>
      <w:r w:rsidRPr="003256EB">
        <w:t>payer</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106a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Pr="003256EB">
        <w:t>Value</w:t>
      </w:r>
      <w:proofErr w:type="spellEnd"/>
      <w:r w:rsidRPr="003256EB">
        <w:t xml:space="preserve"> </w:t>
      </w:r>
      <w:proofErr w:type="spellStart"/>
      <w:r w:rsidRPr="003256EB">
        <w:t>Added</w:t>
      </w:r>
      <w:proofErr w:type="spellEnd"/>
      <w:r w:rsidRPr="003256EB">
        <w:t xml:space="preserve"> Tax </w:t>
      </w:r>
      <w:proofErr w:type="spellStart"/>
      <w:r w:rsidRPr="003256EB">
        <w:t>Act</w:t>
      </w:r>
      <w:proofErr w:type="spellEnd"/>
      <w:r w:rsidRPr="003256EB">
        <w:t xml:space="preserve"> No. 235/2004 </w:t>
      </w:r>
      <w:proofErr w:type="spellStart"/>
      <w:r w:rsidR="00D52041">
        <w:rPr>
          <w:lang w:val="cs-CZ"/>
        </w:rPr>
        <w:t>Sb</w:t>
      </w:r>
      <w:proofErr w:type="spellEnd"/>
      <w:r w:rsidRPr="003256EB">
        <w:t xml:space="preserve">., as </w:t>
      </w:r>
      <w:proofErr w:type="spellStart"/>
      <w:r w:rsidRPr="003256EB">
        <w:t>amended</w:t>
      </w:r>
      <w:proofErr w:type="spellEnd"/>
      <w:r w:rsidRPr="003256EB">
        <w:t xml:space="preserve"> (</w:t>
      </w:r>
      <w:proofErr w:type="spellStart"/>
      <w:r w:rsidRPr="003256EB">
        <w:t>hereinafter</w:t>
      </w:r>
      <w:proofErr w:type="spellEnd"/>
      <w:r w:rsidRPr="003256EB">
        <w:t xml:space="preserve"> "VATA").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shall</w:t>
      </w:r>
      <w:proofErr w:type="spellEnd"/>
      <w:r w:rsidRPr="003256EB">
        <w:t xml:space="preserve"> </w:t>
      </w:r>
      <w:proofErr w:type="spellStart"/>
      <w:r w:rsidRPr="003256EB">
        <w:t>immediately</w:t>
      </w:r>
      <w:proofErr w:type="spellEnd"/>
      <w:r w:rsidRPr="003256EB">
        <w:t xml:space="preserve"> and </w:t>
      </w:r>
      <w:proofErr w:type="spellStart"/>
      <w:r w:rsidRPr="003256EB">
        <w:t>demonstrably</w:t>
      </w:r>
      <w:proofErr w:type="spellEnd"/>
      <w:r w:rsidRPr="003256EB">
        <w:t xml:space="preserve"> </w:t>
      </w:r>
      <w:proofErr w:type="spellStart"/>
      <w:r w:rsidRPr="003256EB">
        <w:t>notify</w:t>
      </w:r>
      <w:proofErr w:type="spellEnd"/>
      <w:r w:rsidRPr="003256EB">
        <w:t xml:space="preserve"> </w:t>
      </w:r>
      <w:proofErr w:type="spellStart"/>
      <w:r w:rsidR="00EC2B5B" w:rsidRPr="003256EB">
        <w:t>Client</w:t>
      </w:r>
      <w:proofErr w:type="spellEnd"/>
      <w:r w:rsidRPr="003256EB">
        <w:t xml:space="preserve">, a recipient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Pr="003256EB">
        <w:t>taxable</w:t>
      </w:r>
      <w:proofErr w:type="spellEnd"/>
      <w:r w:rsidRPr="003256EB">
        <w:t xml:space="preserve"> performance, </w:t>
      </w:r>
      <w:proofErr w:type="spellStart"/>
      <w:r w:rsidRPr="003256EB">
        <w:t>within</w:t>
      </w:r>
      <w:proofErr w:type="spellEnd"/>
      <w:r w:rsidRPr="003256EB">
        <w:t xml:space="preserve"> </w:t>
      </w:r>
      <w:proofErr w:type="spellStart"/>
      <w:r w:rsidRPr="003256EB">
        <w:t>two</w:t>
      </w:r>
      <w:proofErr w:type="spellEnd"/>
      <w:r w:rsidRPr="003256EB">
        <w:t xml:space="preserve"> </w:t>
      </w:r>
      <w:proofErr w:type="spellStart"/>
      <w:r w:rsidRPr="003256EB">
        <w:t>working</w:t>
      </w:r>
      <w:proofErr w:type="spellEnd"/>
      <w:r w:rsidRPr="003256EB">
        <w:t xml:space="preserve"> </w:t>
      </w:r>
      <w:proofErr w:type="spellStart"/>
      <w:r w:rsidRPr="003256EB">
        <w:t>days</w:t>
      </w:r>
      <w:proofErr w:type="spellEnd"/>
      <w:r w:rsidRPr="003256EB">
        <w:t xml:space="preserve"> </w:t>
      </w:r>
      <w:proofErr w:type="spellStart"/>
      <w:r w:rsidRPr="003256EB">
        <w:t>of</w:t>
      </w:r>
      <w:proofErr w:type="spellEnd"/>
      <w:r w:rsidRPr="003256EB">
        <w:t xml:space="preserve"> </w:t>
      </w:r>
      <w:proofErr w:type="spellStart"/>
      <w:r w:rsidRPr="003256EB">
        <w:t>it</w:t>
      </w:r>
      <w:proofErr w:type="spellEnd"/>
      <w:r w:rsidRPr="003256EB">
        <w:t xml:space="preserve"> </w:t>
      </w:r>
      <w:proofErr w:type="spellStart"/>
      <w:r w:rsidRPr="003256EB">
        <w:t>becoming</w:t>
      </w:r>
      <w:proofErr w:type="spellEnd"/>
      <w:r w:rsidRPr="003256EB">
        <w:t xml:space="preserve"> </w:t>
      </w:r>
      <w:proofErr w:type="spellStart"/>
      <w:r w:rsidRPr="003256EB">
        <w:t>aware</w:t>
      </w:r>
      <w:proofErr w:type="spellEnd"/>
      <w:r w:rsidRPr="003256EB">
        <w:t xml:space="preserve"> </w:t>
      </w:r>
      <w:proofErr w:type="spellStart"/>
      <w:r w:rsidRPr="003256EB">
        <w:t>of</w:t>
      </w:r>
      <w:proofErr w:type="spellEnd"/>
      <w:r w:rsidRPr="003256EB">
        <w:t xml:space="preserve"> </w:t>
      </w:r>
      <w:proofErr w:type="spellStart"/>
      <w:r w:rsidRPr="003256EB">
        <w:t>its</w:t>
      </w:r>
      <w:proofErr w:type="spellEnd"/>
      <w:r w:rsidRPr="003256EB">
        <w:t xml:space="preserve"> </w:t>
      </w:r>
      <w:proofErr w:type="spellStart"/>
      <w:r w:rsidRPr="003256EB">
        <w:t>insolvency</w:t>
      </w:r>
      <w:proofErr w:type="spellEnd"/>
      <w:r w:rsidRPr="003256EB">
        <w:t xml:space="preserve"> </w:t>
      </w:r>
      <w:proofErr w:type="spellStart"/>
      <w:r w:rsidRPr="003256EB">
        <w:t>or</w:t>
      </w:r>
      <w:proofErr w:type="spellEnd"/>
      <w:r w:rsidRPr="003256EB">
        <w:t xml:space="preserve"> </w:t>
      </w:r>
      <w:proofErr w:type="spellStart"/>
      <w:r w:rsidRPr="003256EB">
        <w:t>of</w:t>
      </w:r>
      <w:proofErr w:type="spellEnd"/>
      <w:r w:rsidRPr="003256EB">
        <w:t xml:space="preserve"> </w:t>
      </w:r>
      <w:proofErr w:type="spellStart"/>
      <w:r w:rsidRPr="003256EB">
        <w:t>issuing</w:t>
      </w:r>
      <w:proofErr w:type="spellEnd"/>
      <w:r w:rsidRPr="003256EB">
        <w:t xml:space="preserve"> a </w:t>
      </w:r>
      <w:proofErr w:type="spellStart"/>
      <w:r w:rsidRPr="003256EB">
        <w:t>decision</w:t>
      </w:r>
      <w:proofErr w:type="spellEnd"/>
      <w:r w:rsidRPr="003256EB">
        <w:t xml:space="preserve"> by a tax </w:t>
      </w:r>
      <w:proofErr w:type="spellStart"/>
      <w:r w:rsidRPr="003256EB">
        <w:t>administrator</w:t>
      </w:r>
      <w:proofErr w:type="spellEnd"/>
      <w:r w:rsidRPr="003256EB">
        <w:t xml:space="preserve"> </w:t>
      </w:r>
      <w:proofErr w:type="spellStart"/>
      <w:r w:rsidRPr="003256EB">
        <w:t>that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w:t>
      </w:r>
      <w:proofErr w:type="spellStart"/>
      <w:r w:rsidRPr="003256EB">
        <w:t>unreliable</w:t>
      </w:r>
      <w:proofErr w:type="spellEnd"/>
      <w:r w:rsidRPr="003256EB">
        <w:t xml:space="preserve"> </w:t>
      </w:r>
      <w:proofErr w:type="spellStart"/>
      <w:r w:rsidRPr="003256EB">
        <w:t>payer</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106a VATA. In </w:t>
      </w:r>
      <w:proofErr w:type="spellStart"/>
      <w:r w:rsidRPr="003256EB">
        <w:t>the</w:t>
      </w:r>
      <w:proofErr w:type="spellEnd"/>
      <w:r w:rsidRPr="003256EB">
        <w:t xml:space="preserve"> event </w:t>
      </w:r>
      <w:proofErr w:type="spellStart"/>
      <w:r w:rsidRPr="003256EB">
        <w:t>that</w:t>
      </w:r>
      <w:proofErr w:type="spellEnd"/>
      <w:r w:rsidRPr="003256EB">
        <w:t xml:space="preserve">, </w:t>
      </w:r>
      <w:proofErr w:type="spellStart"/>
      <w:r w:rsidRPr="003256EB">
        <w:t>during</w:t>
      </w:r>
      <w:proofErr w:type="spellEnd"/>
      <w:r w:rsidRPr="003256EB">
        <w:t xml:space="preserve"> </w:t>
      </w:r>
      <w:proofErr w:type="spellStart"/>
      <w:r w:rsidRPr="003256EB">
        <w:t>the</w:t>
      </w:r>
      <w:proofErr w:type="spellEnd"/>
      <w:r w:rsidRPr="003256EB">
        <w:t xml:space="preserve"> period </w:t>
      </w:r>
      <w:proofErr w:type="spellStart"/>
      <w:r w:rsidRPr="003256EB">
        <w:t>of</w:t>
      </w:r>
      <w:proofErr w:type="spellEnd"/>
      <w:r w:rsidRPr="003256EB">
        <w:t xml:space="preserve"> validity and </w:t>
      </w:r>
      <w:proofErr w:type="spellStart"/>
      <w:r w:rsidRPr="003256EB">
        <w:t>effectiveness</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r w:rsidRPr="003256EB">
        <w:t>'s</w:t>
      </w:r>
      <w:proofErr w:type="spellEnd"/>
      <w:r w:rsidRPr="003256EB">
        <w:t xml:space="preserve"> </w:t>
      </w:r>
      <w:proofErr w:type="spellStart"/>
      <w:r w:rsidRPr="003256EB">
        <w:t>statements</w:t>
      </w:r>
      <w:proofErr w:type="spellEnd"/>
      <w:r w:rsidRPr="003256EB">
        <w:t xml:space="preserve"> </w:t>
      </w:r>
      <w:proofErr w:type="spellStart"/>
      <w:r w:rsidRPr="003256EB">
        <w:t>referred</w:t>
      </w:r>
      <w:proofErr w:type="spellEnd"/>
      <w:r w:rsidRPr="003256EB">
        <w:t xml:space="preserve"> to in </w:t>
      </w:r>
      <w:proofErr w:type="spellStart"/>
      <w:r w:rsidRPr="003256EB">
        <w:t>this</w:t>
      </w:r>
      <w:proofErr w:type="spellEnd"/>
      <w:r w:rsidRPr="003256EB">
        <w:t xml:space="preserve"> </w:t>
      </w:r>
      <w:proofErr w:type="spellStart"/>
      <w:r w:rsidRPr="003256EB">
        <w:t>paragraph</w:t>
      </w:r>
      <w:proofErr w:type="spellEnd"/>
      <w:r w:rsidRPr="003256EB">
        <w:t xml:space="preserve"> </w:t>
      </w:r>
      <w:proofErr w:type="spellStart"/>
      <w:r w:rsidRPr="003256EB">
        <w:t>prove</w:t>
      </w:r>
      <w:proofErr w:type="spellEnd"/>
      <w:r w:rsidRPr="003256EB">
        <w:t xml:space="preserve"> to </w:t>
      </w:r>
      <w:proofErr w:type="spellStart"/>
      <w:r w:rsidRPr="003256EB">
        <w:t>be</w:t>
      </w:r>
      <w:proofErr w:type="spellEnd"/>
      <w:r w:rsidRPr="003256EB">
        <w:t xml:space="preserve"> </w:t>
      </w:r>
      <w:proofErr w:type="spellStart"/>
      <w:r w:rsidRPr="003256EB">
        <w:t>false</w:t>
      </w:r>
      <w:proofErr w:type="spellEnd"/>
      <w:r w:rsidRPr="003256EB">
        <w:t xml:space="preserve"> </w:t>
      </w:r>
      <w:proofErr w:type="spellStart"/>
      <w:r w:rsidRPr="003256EB">
        <w:t>or</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violates</w:t>
      </w:r>
      <w:proofErr w:type="spellEnd"/>
      <w:r w:rsidRPr="003256EB">
        <w:t xml:space="preserve"> </w:t>
      </w:r>
      <w:proofErr w:type="spellStart"/>
      <w:r w:rsidRPr="003256EB">
        <w:t>the</w:t>
      </w:r>
      <w:proofErr w:type="spellEnd"/>
      <w:r w:rsidRPr="003256EB">
        <w:t xml:space="preserve"> </w:t>
      </w:r>
      <w:proofErr w:type="spellStart"/>
      <w:r w:rsidRPr="003256EB">
        <w:t>obligation</w:t>
      </w:r>
      <w:proofErr w:type="spellEnd"/>
      <w:r w:rsidRPr="003256EB">
        <w:t xml:space="preserve"> to </w:t>
      </w:r>
      <w:proofErr w:type="spellStart"/>
      <w:r w:rsidRPr="003256EB">
        <w:t>notify</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Pr="003256EB">
        <w:t>fact</w:t>
      </w:r>
      <w:proofErr w:type="spellEnd"/>
      <w:r w:rsidRPr="003256EB">
        <w:t xml:space="preserve"> </w:t>
      </w:r>
      <w:proofErr w:type="spellStart"/>
      <w:r w:rsidRPr="003256EB">
        <w:t>stated</w:t>
      </w:r>
      <w:proofErr w:type="spellEnd"/>
      <w:r w:rsidRPr="003256EB">
        <w:t xml:space="preserve"> in </w:t>
      </w:r>
      <w:proofErr w:type="spellStart"/>
      <w:r w:rsidRPr="003256EB">
        <w:t>the</w:t>
      </w:r>
      <w:proofErr w:type="spellEnd"/>
      <w:r w:rsidRPr="003256EB">
        <w:t xml:space="preserve"> </w:t>
      </w:r>
      <w:proofErr w:type="spellStart"/>
      <w:r w:rsidRPr="003256EB">
        <w:t>previous</w:t>
      </w:r>
      <w:proofErr w:type="spellEnd"/>
      <w:r w:rsidRPr="003256EB">
        <w:t xml:space="preserve"> sentence </w:t>
      </w:r>
      <w:proofErr w:type="spellStart"/>
      <w:r w:rsidRPr="003256EB">
        <w:t>within</w:t>
      </w:r>
      <w:proofErr w:type="spellEnd"/>
      <w:r w:rsidRPr="003256EB">
        <w:t xml:space="preserve"> </w:t>
      </w:r>
      <w:proofErr w:type="spellStart"/>
      <w:r w:rsidRPr="003256EB">
        <w:t>the</w:t>
      </w:r>
      <w:proofErr w:type="spellEnd"/>
      <w:r w:rsidRPr="003256EB">
        <w:t xml:space="preserve"> </w:t>
      </w:r>
      <w:proofErr w:type="spellStart"/>
      <w:r w:rsidRPr="003256EB">
        <w:t>specified</w:t>
      </w:r>
      <w:proofErr w:type="spellEnd"/>
      <w:r w:rsidRPr="003256EB">
        <w:t xml:space="preserve"> period, </w:t>
      </w:r>
      <w:proofErr w:type="spellStart"/>
      <w:r w:rsidRPr="003256EB">
        <w:t>this</w:t>
      </w:r>
      <w:proofErr w:type="spellEnd"/>
      <w:r w:rsidRPr="003256EB">
        <w:t xml:space="preserve"> </w:t>
      </w:r>
      <w:proofErr w:type="spellStart"/>
      <w:r w:rsidRPr="003256EB">
        <w:t>will</w:t>
      </w:r>
      <w:proofErr w:type="spellEnd"/>
      <w:r w:rsidRPr="003256EB">
        <w:t xml:space="preserve"> </w:t>
      </w:r>
      <w:proofErr w:type="spellStart"/>
      <w:r w:rsidRPr="003256EB">
        <w:t>be</w:t>
      </w:r>
      <w:proofErr w:type="spellEnd"/>
      <w:r w:rsidRPr="003256EB">
        <w:t xml:space="preserve"> </w:t>
      </w:r>
      <w:proofErr w:type="spellStart"/>
      <w:r w:rsidRPr="003256EB">
        <w:t>considered</w:t>
      </w:r>
      <w:proofErr w:type="spellEnd"/>
      <w:r w:rsidRPr="003256EB">
        <w:t xml:space="preserve"> a </w:t>
      </w:r>
      <w:proofErr w:type="spellStart"/>
      <w:r w:rsidRPr="003256EB">
        <w:t>substantial</w:t>
      </w:r>
      <w:proofErr w:type="spellEnd"/>
      <w:r w:rsidRPr="003256EB">
        <w:t xml:space="preserve"> </w:t>
      </w:r>
      <w:proofErr w:type="spellStart"/>
      <w:r w:rsidRPr="003256EB">
        <w:t>breach</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w:t>
      </w:r>
    </w:p>
    <w:p w14:paraId="66A71E6D" w14:textId="598FF9A9" w:rsidR="00615EF1" w:rsidRPr="003256EB" w:rsidRDefault="00615EF1" w:rsidP="009C410E">
      <w:pPr>
        <w:pStyle w:val="Kapitola1"/>
        <w:numPr>
          <w:ilvl w:val="0"/>
          <w:numId w:val="8"/>
        </w:numPr>
        <w:ind w:left="426" w:hanging="426"/>
        <w:rPr>
          <w:lang w:val="en-GB"/>
        </w:rPr>
      </w:pP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undertakes</w:t>
      </w:r>
      <w:proofErr w:type="spellEnd"/>
      <w:r w:rsidRPr="003256EB">
        <w:t xml:space="preserve"> </w:t>
      </w:r>
      <w:proofErr w:type="spellStart"/>
      <w:r w:rsidRPr="003256EB">
        <w:t>that</w:t>
      </w:r>
      <w:proofErr w:type="spellEnd"/>
      <w:r w:rsidRPr="003256EB">
        <w:t xml:space="preserve"> </w:t>
      </w:r>
      <w:proofErr w:type="spellStart"/>
      <w:r w:rsidRPr="003256EB">
        <w:t>the</w:t>
      </w:r>
      <w:proofErr w:type="spellEnd"/>
      <w:r w:rsidRPr="003256EB">
        <w:t xml:space="preserve"> bank </w:t>
      </w:r>
      <w:proofErr w:type="spellStart"/>
      <w:r w:rsidRPr="003256EB">
        <w:t>account</w:t>
      </w:r>
      <w:proofErr w:type="spellEnd"/>
      <w:r w:rsidRPr="003256EB">
        <w:t xml:space="preserve"> </w:t>
      </w:r>
      <w:proofErr w:type="spellStart"/>
      <w:r w:rsidRPr="003256EB">
        <w:t>designated</w:t>
      </w:r>
      <w:proofErr w:type="spellEnd"/>
      <w:r w:rsidRPr="003256EB">
        <w:t xml:space="preserve"> by </w:t>
      </w:r>
      <w:proofErr w:type="spellStart"/>
      <w:r w:rsidRPr="003256EB">
        <w:t>him</w:t>
      </w:r>
      <w:proofErr w:type="spellEnd"/>
      <w:r w:rsidRPr="003256EB">
        <w:t xml:space="preserve"> </w:t>
      </w:r>
      <w:proofErr w:type="spellStart"/>
      <w:r w:rsidRPr="003256EB">
        <w:t>for</w:t>
      </w:r>
      <w:proofErr w:type="spellEnd"/>
      <w:r w:rsidRPr="003256EB">
        <w:t xml:space="preserve"> </w:t>
      </w:r>
      <w:proofErr w:type="spellStart"/>
      <w:r w:rsidRPr="003256EB">
        <w:t>the</w:t>
      </w:r>
      <w:proofErr w:type="spellEnd"/>
      <w:r w:rsidRPr="003256EB">
        <w:t xml:space="preserve"> </w:t>
      </w:r>
      <w:proofErr w:type="spellStart"/>
      <w:r w:rsidRPr="003256EB">
        <w:t>payment</w:t>
      </w:r>
      <w:proofErr w:type="spellEnd"/>
      <w:r w:rsidRPr="003256EB">
        <w:t xml:space="preserve"> </w:t>
      </w:r>
      <w:proofErr w:type="spellStart"/>
      <w:r w:rsidRPr="003256EB">
        <w:t>of</w:t>
      </w:r>
      <w:proofErr w:type="spellEnd"/>
      <w:r w:rsidRPr="003256EB">
        <w:t xml:space="preserve"> any </w:t>
      </w:r>
      <w:proofErr w:type="spellStart"/>
      <w:r w:rsidRPr="003256EB">
        <w:t>obligation</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under</w:t>
      </w:r>
      <w:proofErr w:type="spellEnd"/>
      <w:r w:rsidRPr="003256EB">
        <w:t xml:space="preserve"> </w:t>
      </w:r>
      <w:proofErr w:type="spellStart"/>
      <w:r w:rsidRPr="003256EB">
        <w:t>this</w:t>
      </w:r>
      <w:proofErr w:type="spellEnd"/>
      <w:r w:rsidRPr="003256EB">
        <w:t xml:space="preserve"> </w:t>
      </w:r>
      <w:proofErr w:type="spellStart"/>
      <w:r w:rsidR="00D13986" w:rsidRPr="003256EB">
        <w:rPr>
          <w:lang w:val="cs-CZ"/>
        </w:rPr>
        <w:t>Contract</w:t>
      </w:r>
      <w:proofErr w:type="spellEnd"/>
      <w:r w:rsidRPr="003256EB">
        <w:t xml:space="preserve">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published</w:t>
      </w:r>
      <w:proofErr w:type="spellEnd"/>
      <w:r w:rsidRPr="003256EB">
        <w:t xml:space="preserve"> and </w:t>
      </w:r>
      <w:proofErr w:type="spellStart"/>
      <w:r w:rsidRPr="003256EB">
        <w:t>accessible</w:t>
      </w:r>
      <w:proofErr w:type="spellEnd"/>
      <w:r w:rsidRPr="003256EB">
        <w:t xml:space="preserve"> </w:t>
      </w:r>
      <w:proofErr w:type="spellStart"/>
      <w:r w:rsidRPr="003256EB">
        <w:t>from</w:t>
      </w:r>
      <w:proofErr w:type="spellEnd"/>
      <w:r w:rsidRPr="003256EB">
        <w:t xml:space="preserve"> </w:t>
      </w:r>
      <w:proofErr w:type="spellStart"/>
      <w:r w:rsidRPr="003256EB">
        <w:t>the</w:t>
      </w:r>
      <w:proofErr w:type="spellEnd"/>
      <w:r w:rsidRPr="003256EB">
        <w:t xml:space="preserve"> </w:t>
      </w:r>
      <w:proofErr w:type="spellStart"/>
      <w:r w:rsidRPr="003256EB">
        <w:t>date</w:t>
      </w:r>
      <w:proofErr w:type="spellEnd"/>
      <w:r w:rsidRPr="003256EB">
        <w:t xml:space="preserve"> </w:t>
      </w:r>
      <w:proofErr w:type="spellStart"/>
      <w:r w:rsidRPr="003256EB">
        <w:t>of</w:t>
      </w:r>
      <w:proofErr w:type="spellEnd"/>
      <w:r w:rsidRPr="003256EB">
        <w:t xml:space="preserve"> </w:t>
      </w:r>
      <w:proofErr w:type="spellStart"/>
      <w:r w:rsidRPr="003256EB">
        <w:t>signing</w:t>
      </w:r>
      <w:proofErr w:type="spellEnd"/>
      <w:r w:rsidRPr="003256EB">
        <w:t xml:space="preserve"> </w:t>
      </w:r>
      <w:proofErr w:type="spellStart"/>
      <w:r w:rsidRPr="003256EB">
        <w:t>of</w:t>
      </w:r>
      <w:proofErr w:type="spellEnd"/>
      <w:r w:rsidRPr="003256EB">
        <w:t xml:space="preserve"> </w:t>
      </w:r>
      <w:proofErr w:type="spellStart"/>
      <w:r w:rsidRPr="003256EB">
        <w:t>this</w:t>
      </w:r>
      <w:proofErr w:type="spellEnd"/>
      <w:r w:rsidRPr="003256EB">
        <w:t xml:space="preserve"> </w:t>
      </w:r>
      <w:proofErr w:type="spellStart"/>
      <w:r w:rsidRPr="003256EB">
        <w:t>Contract</w:t>
      </w:r>
      <w:proofErr w:type="spellEnd"/>
      <w:r w:rsidRPr="003256EB">
        <w:t xml:space="preserve"> </w:t>
      </w:r>
      <w:proofErr w:type="spellStart"/>
      <w:r w:rsidRPr="003256EB">
        <w:t>until</w:t>
      </w:r>
      <w:proofErr w:type="spellEnd"/>
      <w:r w:rsidRPr="003256EB">
        <w:t xml:space="preserve"> </w:t>
      </w:r>
      <w:proofErr w:type="spellStart"/>
      <w:r w:rsidRPr="003256EB">
        <w:t>its</w:t>
      </w:r>
      <w:proofErr w:type="spellEnd"/>
      <w:r w:rsidRPr="003256EB">
        <w:t xml:space="preserve"> </w:t>
      </w:r>
      <w:proofErr w:type="spellStart"/>
      <w:r w:rsidRPr="003256EB">
        <w:t>expiry</w:t>
      </w:r>
      <w:proofErr w:type="spellEnd"/>
      <w:r w:rsidRPr="003256EB">
        <w:t xml:space="preserve"> in </w:t>
      </w:r>
      <w:proofErr w:type="spellStart"/>
      <w:r w:rsidRPr="003256EB">
        <w:t>accordance</w:t>
      </w:r>
      <w:proofErr w:type="spellEnd"/>
      <w:r w:rsidRPr="003256EB">
        <w:t xml:space="preserve"> </w:t>
      </w:r>
      <w:proofErr w:type="spellStart"/>
      <w:r w:rsidRPr="003256EB">
        <w:t>with</w:t>
      </w:r>
      <w:proofErr w:type="spellEnd"/>
      <w:r w:rsidRPr="003256EB">
        <w:t xml:space="preserve"> </w:t>
      </w:r>
      <w:proofErr w:type="spellStart"/>
      <w:r w:rsidRPr="003256EB">
        <w:t>Section</w:t>
      </w:r>
      <w:proofErr w:type="spellEnd"/>
      <w:r w:rsidRPr="003256EB">
        <w:t xml:space="preserve"> 98 VATA, </w:t>
      </w:r>
      <w:proofErr w:type="spellStart"/>
      <w:r w:rsidRPr="003256EB">
        <w:t>otherwise</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obliged</w:t>
      </w:r>
      <w:proofErr w:type="spellEnd"/>
      <w:r w:rsidRPr="003256EB">
        <w:t xml:space="preserve"> to </w:t>
      </w:r>
      <w:proofErr w:type="spellStart"/>
      <w:r w:rsidRPr="003256EB">
        <w:t>provide</w:t>
      </w:r>
      <w:proofErr w:type="spellEnd"/>
      <w:r w:rsidRPr="003256EB">
        <w:t xml:space="preserve"> </w:t>
      </w:r>
      <w:proofErr w:type="spellStart"/>
      <w:r w:rsidRPr="003256EB">
        <w:t>another</w:t>
      </w:r>
      <w:proofErr w:type="spellEnd"/>
      <w:r w:rsidRPr="003256EB">
        <w:t xml:space="preserve"> bank </w:t>
      </w:r>
      <w:proofErr w:type="spellStart"/>
      <w:r w:rsidRPr="003256EB">
        <w:t>account</w:t>
      </w:r>
      <w:proofErr w:type="spellEnd"/>
      <w:r w:rsidRPr="003256EB">
        <w:t xml:space="preserve"> to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that</w:t>
      </w:r>
      <w:proofErr w:type="spellEnd"/>
      <w:r w:rsidRPr="003256EB">
        <w:t xml:space="preserve"> </w:t>
      </w:r>
      <w:proofErr w:type="spellStart"/>
      <w:r w:rsidRPr="003256EB">
        <w:t>is</w:t>
      </w:r>
      <w:proofErr w:type="spellEnd"/>
      <w:r w:rsidRPr="003256EB">
        <w:t xml:space="preserve"> duly </w:t>
      </w:r>
      <w:proofErr w:type="spellStart"/>
      <w:r w:rsidRPr="003256EB">
        <w:t>published</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98 VATA. In </w:t>
      </w:r>
      <w:proofErr w:type="spellStart"/>
      <w:r w:rsidRPr="003256EB">
        <w:t>the</w:t>
      </w:r>
      <w:proofErr w:type="spellEnd"/>
      <w:r w:rsidRPr="003256EB">
        <w:t xml:space="preserve"> case </w:t>
      </w:r>
      <w:proofErr w:type="spellStart"/>
      <w:r w:rsidR="00EC2B5B" w:rsidRPr="003256EB">
        <w:t>Contractor</w:t>
      </w:r>
      <w:proofErr w:type="spellEnd"/>
      <w:r w:rsidRPr="003256EB">
        <w:t xml:space="preserve"> has </w:t>
      </w:r>
      <w:proofErr w:type="spellStart"/>
      <w:r w:rsidRPr="003256EB">
        <w:t>been</w:t>
      </w:r>
      <w:proofErr w:type="spellEnd"/>
      <w:r w:rsidRPr="003256EB">
        <w:t xml:space="preserve"> </w:t>
      </w:r>
      <w:proofErr w:type="spellStart"/>
      <w:r w:rsidRPr="003256EB">
        <w:t>indicated</w:t>
      </w:r>
      <w:proofErr w:type="spellEnd"/>
      <w:r w:rsidRPr="003256EB">
        <w:t xml:space="preserve"> by a tax </w:t>
      </w:r>
      <w:proofErr w:type="spellStart"/>
      <w:r w:rsidRPr="003256EB">
        <w:t>administrator</w:t>
      </w:r>
      <w:proofErr w:type="spellEnd"/>
      <w:r w:rsidRPr="003256EB">
        <w:t xml:space="preserve"> as </w:t>
      </w:r>
      <w:proofErr w:type="spellStart"/>
      <w:r w:rsidRPr="003256EB">
        <w:t>an</w:t>
      </w:r>
      <w:proofErr w:type="spellEnd"/>
      <w:r w:rsidRPr="003256EB">
        <w:t xml:space="preserve"> </w:t>
      </w:r>
      <w:proofErr w:type="spellStart"/>
      <w:r w:rsidRPr="003256EB">
        <w:t>unreliable</w:t>
      </w:r>
      <w:proofErr w:type="spellEnd"/>
      <w:r w:rsidRPr="003256EB">
        <w:t xml:space="preserve"> </w:t>
      </w:r>
      <w:proofErr w:type="spellStart"/>
      <w:r w:rsidRPr="003256EB">
        <w:t>taxpayer</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106a VATA, </w:t>
      </w:r>
      <w:proofErr w:type="spellStart"/>
      <w:r w:rsidR="00EC2B5B" w:rsidRPr="003256EB">
        <w:t>Contractor</w:t>
      </w:r>
      <w:proofErr w:type="spellEnd"/>
      <w:r w:rsidRPr="003256EB">
        <w:t xml:space="preserve"> </w:t>
      </w:r>
      <w:proofErr w:type="spellStart"/>
      <w:r w:rsidRPr="003256EB">
        <w:t>undertakes</w:t>
      </w:r>
      <w:proofErr w:type="spellEnd"/>
      <w:r w:rsidRPr="003256EB">
        <w:t xml:space="preserve"> to </w:t>
      </w:r>
      <w:proofErr w:type="spellStart"/>
      <w:r w:rsidRPr="003256EB">
        <w:t>immediately</w:t>
      </w:r>
      <w:proofErr w:type="spellEnd"/>
      <w:r w:rsidRPr="003256EB">
        <w:t xml:space="preserve">, </w:t>
      </w:r>
      <w:proofErr w:type="spellStart"/>
      <w:r w:rsidRPr="003256EB">
        <w:t>within</w:t>
      </w:r>
      <w:proofErr w:type="spellEnd"/>
      <w:r w:rsidRPr="003256EB">
        <w:t xml:space="preserve"> </w:t>
      </w:r>
      <w:proofErr w:type="spellStart"/>
      <w:r w:rsidRPr="003256EB">
        <w:t>two</w:t>
      </w:r>
      <w:proofErr w:type="spellEnd"/>
      <w:r w:rsidRPr="003256EB">
        <w:t xml:space="preserve"> </w:t>
      </w:r>
      <w:proofErr w:type="spellStart"/>
      <w:r w:rsidRPr="003256EB">
        <w:t>working</w:t>
      </w:r>
      <w:proofErr w:type="spellEnd"/>
      <w:r w:rsidRPr="003256EB">
        <w:t xml:space="preserve"> </w:t>
      </w:r>
      <w:proofErr w:type="spellStart"/>
      <w:r w:rsidRPr="003256EB">
        <w:t>days</w:t>
      </w:r>
      <w:proofErr w:type="spellEnd"/>
      <w:r w:rsidRPr="003256EB">
        <w:t xml:space="preserve"> </w:t>
      </w:r>
      <w:proofErr w:type="spellStart"/>
      <w:r w:rsidRPr="003256EB">
        <w:t>of</w:t>
      </w:r>
      <w:proofErr w:type="spellEnd"/>
      <w:r w:rsidRPr="003256EB">
        <w:t xml:space="preserve"> </w:t>
      </w:r>
      <w:proofErr w:type="spellStart"/>
      <w:r w:rsidRPr="003256EB">
        <w:t>it</w:t>
      </w:r>
      <w:proofErr w:type="spellEnd"/>
      <w:r w:rsidRPr="003256EB">
        <w:t xml:space="preserve"> </w:t>
      </w:r>
      <w:proofErr w:type="spellStart"/>
      <w:r w:rsidRPr="003256EB">
        <w:t>becoming</w:t>
      </w:r>
      <w:proofErr w:type="spellEnd"/>
      <w:r w:rsidRPr="003256EB">
        <w:t xml:space="preserve"> </w:t>
      </w:r>
      <w:proofErr w:type="spellStart"/>
      <w:r w:rsidRPr="003256EB">
        <w:t>aware</w:t>
      </w:r>
      <w:proofErr w:type="spellEnd"/>
      <w:r w:rsidRPr="003256EB">
        <w:t xml:space="preserve"> </w:t>
      </w:r>
      <w:proofErr w:type="spellStart"/>
      <w:r w:rsidRPr="003256EB">
        <w:t>of</w:t>
      </w:r>
      <w:proofErr w:type="spellEnd"/>
      <w:r w:rsidRPr="003256EB">
        <w:t xml:space="preserve"> </w:t>
      </w:r>
      <w:proofErr w:type="spellStart"/>
      <w:r w:rsidRPr="003256EB">
        <w:t>its</w:t>
      </w:r>
      <w:proofErr w:type="spellEnd"/>
      <w:r w:rsidRPr="003256EB">
        <w:t xml:space="preserve"> </w:t>
      </w:r>
      <w:proofErr w:type="spellStart"/>
      <w:r w:rsidRPr="003256EB">
        <w:t>insolvency</w:t>
      </w:r>
      <w:proofErr w:type="spellEnd"/>
      <w:r w:rsidRPr="003256EB">
        <w:t xml:space="preserve"> </w:t>
      </w:r>
      <w:proofErr w:type="spellStart"/>
      <w:r w:rsidRPr="003256EB">
        <w:t>or</w:t>
      </w:r>
      <w:proofErr w:type="spellEnd"/>
      <w:r w:rsidRPr="003256EB">
        <w:t xml:space="preserve"> </w:t>
      </w:r>
      <w:proofErr w:type="spellStart"/>
      <w:r w:rsidRPr="003256EB">
        <w:t>of</w:t>
      </w:r>
      <w:proofErr w:type="spellEnd"/>
      <w:r w:rsidRPr="003256EB">
        <w:t xml:space="preserve"> </w:t>
      </w:r>
      <w:proofErr w:type="spellStart"/>
      <w:r w:rsidRPr="003256EB">
        <w:t>issuing</w:t>
      </w:r>
      <w:proofErr w:type="spellEnd"/>
      <w:r w:rsidRPr="003256EB">
        <w:t xml:space="preserve"> a </w:t>
      </w:r>
      <w:proofErr w:type="spellStart"/>
      <w:r w:rsidRPr="003256EB">
        <w:t>decision</w:t>
      </w:r>
      <w:proofErr w:type="spellEnd"/>
      <w:r w:rsidRPr="003256EB">
        <w:t xml:space="preserve"> by a tax </w:t>
      </w:r>
      <w:proofErr w:type="spellStart"/>
      <w:r w:rsidRPr="003256EB">
        <w:t>administrator</w:t>
      </w:r>
      <w:proofErr w:type="spellEnd"/>
      <w:r w:rsidRPr="003256EB">
        <w:t xml:space="preserve"> </w:t>
      </w:r>
      <w:proofErr w:type="spellStart"/>
      <w:r w:rsidRPr="003256EB">
        <w:t>that</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proofErr w:type="spellEnd"/>
      <w:r w:rsidRPr="003256EB">
        <w:t xml:space="preserve"> </w:t>
      </w:r>
      <w:proofErr w:type="spellStart"/>
      <w:r w:rsidRPr="003256EB">
        <w:t>is</w:t>
      </w:r>
      <w:proofErr w:type="spellEnd"/>
      <w:r w:rsidRPr="003256EB">
        <w:t xml:space="preserve"> </w:t>
      </w:r>
      <w:proofErr w:type="spellStart"/>
      <w:r w:rsidRPr="003256EB">
        <w:t>an</w:t>
      </w:r>
      <w:proofErr w:type="spellEnd"/>
      <w:r w:rsidRPr="003256EB">
        <w:t xml:space="preserve"> </w:t>
      </w:r>
      <w:proofErr w:type="spellStart"/>
      <w:r w:rsidRPr="003256EB">
        <w:t>unreliable</w:t>
      </w:r>
      <w:proofErr w:type="spellEnd"/>
      <w:r w:rsidRPr="003256EB">
        <w:t xml:space="preserve"> </w:t>
      </w:r>
      <w:proofErr w:type="spellStart"/>
      <w:r w:rsidRPr="003256EB">
        <w:t>payer</w:t>
      </w:r>
      <w:proofErr w:type="spellEnd"/>
      <w:r w:rsidRPr="003256EB">
        <w:t xml:space="preserve"> </w:t>
      </w:r>
      <w:proofErr w:type="spellStart"/>
      <w:r w:rsidRPr="003256EB">
        <w:t>pursuant</w:t>
      </w:r>
      <w:proofErr w:type="spellEnd"/>
      <w:r w:rsidRPr="003256EB">
        <w:t xml:space="preserve"> to </w:t>
      </w:r>
      <w:proofErr w:type="spellStart"/>
      <w:r w:rsidRPr="003256EB">
        <w:t>Section</w:t>
      </w:r>
      <w:proofErr w:type="spellEnd"/>
      <w:r w:rsidRPr="003256EB">
        <w:t xml:space="preserve"> 106a VATA, </w:t>
      </w:r>
      <w:proofErr w:type="spellStart"/>
      <w:r w:rsidRPr="003256EB">
        <w:t>notify</w:t>
      </w:r>
      <w:proofErr w:type="spellEnd"/>
      <w:r w:rsidRPr="003256EB">
        <w:t xml:space="preserve"> </w:t>
      </w:r>
      <w:proofErr w:type="spellStart"/>
      <w:r w:rsidRPr="003256EB">
        <w:t>this</w:t>
      </w:r>
      <w:proofErr w:type="spellEnd"/>
      <w:r w:rsidRPr="003256EB">
        <w:t xml:space="preserve"> to </w:t>
      </w:r>
      <w:proofErr w:type="spellStart"/>
      <w:r w:rsidR="00EC2B5B" w:rsidRPr="003256EB">
        <w:t>Client</w:t>
      </w:r>
      <w:proofErr w:type="spellEnd"/>
      <w:r w:rsidRPr="003256EB">
        <w:t xml:space="preserve"> </w:t>
      </w:r>
      <w:proofErr w:type="spellStart"/>
      <w:r w:rsidRPr="003256EB">
        <w:t>along</w:t>
      </w:r>
      <w:proofErr w:type="spellEnd"/>
      <w:r w:rsidRPr="003256EB">
        <w:t xml:space="preserve"> </w:t>
      </w:r>
      <w:proofErr w:type="spellStart"/>
      <w:r w:rsidRPr="003256EB">
        <w:t>with</w:t>
      </w:r>
      <w:proofErr w:type="spellEnd"/>
      <w:r w:rsidRPr="003256EB">
        <w:t xml:space="preserve"> </w:t>
      </w:r>
      <w:proofErr w:type="spellStart"/>
      <w:r w:rsidRPr="003256EB">
        <w:t>the</w:t>
      </w:r>
      <w:proofErr w:type="spellEnd"/>
      <w:r w:rsidRPr="003256EB">
        <w:t xml:space="preserve"> </w:t>
      </w:r>
      <w:proofErr w:type="spellStart"/>
      <w:r w:rsidRPr="003256EB">
        <w:t>date</w:t>
      </w:r>
      <w:proofErr w:type="spellEnd"/>
      <w:r w:rsidRPr="003256EB">
        <w:t xml:space="preserve"> on </w:t>
      </w:r>
      <w:proofErr w:type="spellStart"/>
      <w:r w:rsidRPr="003256EB">
        <w:t>which</w:t>
      </w:r>
      <w:proofErr w:type="spellEnd"/>
      <w:r w:rsidRPr="003256EB">
        <w:t xml:space="preserve"> </w:t>
      </w:r>
      <w:proofErr w:type="spellStart"/>
      <w:r w:rsidRPr="003256EB">
        <w:t>this</w:t>
      </w:r>
      <w:proofErr w:type="spellEnd"/>
      <w:r w:rsidRPr="003256EB">
        <w:t xml:space="preserve"> </w:t>
      </w:r>
      <w:proofErr w:type="spellStart"/>
      <w:r w:rsidRPr="003256EB">
        <w:t>circumstance</w:t>
      </w:r>
      <w:proofErr w:type="spellEnd"/>
      <w:r w:rsidRPr="003256EB">
        <w:t xml:space="preserve"> </w:t>
      </w:r>
      <w:proofErr w:type="spellStart"/>
      <w:r w:rsidRPr="003256EB">
        <w:t>arose</w:t>
      </w:r>
      <w:proofErr w:type="spellEnd"/>
      <w:r w:rsidRPr="003256EB">
        <w:t>.</w:t>
      </w:r>
    </w:p>
    <w:p w14:paraId="542C9529" w14:textId="6C8F423F" w:rsidR="00615EF1" w:rsidRPr="003256EB" w:rsidRDefault="00615EF1" w:rsidP="009C410E">
      <w:pPr>
        <w:pStyle w:val="Kapitola1"/>
        <w:numPr>
          <w:ilvl w:val="0"/>
          <w:numId w:val="8"/>
        </w:numPr>
        <w:ind w:left="426" w:hanging="426"/>
        <w:rPr>
          <w:lang w:val="en-GB"/>
        </w:rPr>
      </w:pPr>
      <w:proofErr w:type="spellStart"/>
      <w:r w:rsidRPr="003256EB">
        <w:t>If</w:t>
      </w:r>
      <w:proofErr w:type="spellEnd"/>
      <w:r w:rsidRPr="003256EB">
        <w:t xml:space="preserve"> </w:t>
      </w:r>
      <w:proofErr w:type="spellStart"/>
      <w:r w:rsidRPr="003256EB">
        <w:t>surety</w:t>
      </w:r>
      <w:proofErr w:type="spellEnd"/>
      <w:r w:rsidRPr="003256EB">
        <w:t xml:space="preserve"> </w:t>
      </w:r>
      <w:proofErr w:type="spellStart"/>
      <w:r w:rsidRPr="003256EB">
        <w:t>for</w:t>
      </w:r>
      <w:proofErr w:type="spellEnd"/>
      <w:r w:rsidRPr="003256EB">
        <w:t xml:space="preserve"> </w:t>
      </w:r>
      <w:proofErr w:type="spellStart"/>
      <w:r w:rsidRPr="003256EB">
        <w:t>unpaid</w:t>
      </w:r>
      <w:proofErr w:type="spellEnd"/>
      <w:r w:rsidRPr="003256EB">
        <w:t xml:space="preserve"> VAT </w:t>
      </w:r>
      <w:proofErr w:type="spellStart"/>
      <w:r w:rsidRPr="003256EB">
        <w:t>arises</w:t>
      </w:r>
      <w:proofErr w:type="spellEnd"/>
      <w:r w:rsidRPr="003256EB">
        <w:t xml:space="preserve"> </w:t>
      </w:r>
      <w:proofErr w:type="spellStart"/>
      <w:r w:rsidRPr="003256EB">
        <w:t>for</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according</w:t>
      </w:r>
      <w:proofErr w:type="spellEnd"/>
      <w:r w:rsidRPr="003256EB">
        <w:t xml:space="preserve"> to </w:t>
      </w:r>
      <w:proofErr w:type="spellStart"/>
      <w:r w:rsidRPr="003256EB">
        <w:t>Section</w:t>
      </w:r>
      <w:proofErr w:type="spellEnd"/>
      <w:r w:rsidRPr="003256EB">
        <w:t xml:space="preserve"> 109 VATA on </w:t>
      </w:r>
      <w:proofErr w:type="spellStart"/>
      <w:r w:rsidRPr="003256EB">
        <w:t>received</w:t>
      </w:r>
      <w:proofErr w:type="spellEnd"/>
      <w:r w:rsidRPr="003256EB">
        <w:t xml:space="preserve"> </w:t>
      </w:r>
      <w:proofErr w:type="spellStart"/>
      <w:r w:rsidRPr="003256EB">
        <w:t>taxable</w:t>
      </w:r>
      <w:proofErr w:type="spellEnd"/>
      <w:r w:rsidRPr="003256EB">
        <w:t xml:space="preserve"> performance </w:t>
      </w:r>
      <w:proofErr w:type="spellStart"/>
      <w:r w:rsidRPr="003256EB">
        <w:t>from</w:t>
      </w:r>
      <w:proofErr w:type="spellEnd"/>
      <w:r w:rsidRPr="003256EB">
        <w:t xml:space="preserve"> </w:t>
      </w:r>
      <w:proofErr w:type="spellStart"/>
      <w:r w:rsidR="00EC2B5B" w:rsidRPr="003256EB">
        <w:t>Contractor</w:t>
      </w:r>
      <w:proofErr w:type="spellEnd"/>
      <w:r w:rsidRPr="003256EB">
        <w:t xml:space="preserve">, </w:t>
      </w:r>
      <w:proofErr w:type="spellStart"/>
      <w:r w:rsidRPr="003256EB">
        <w:t>or</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justifiably</w:t>
      </w:r>
      <w:proofErr w:type="spellEnd"/>
      <w:r w:rsidRPr="003256EB">
        <w:t xml:space="preserve"> </w:t>
      </w:r>
      <w:proofErr w:type="spellStart"/>
      <w:r w:rsidRPr="003256EB">
        <w:t>assumes</w:t>
      </w:r>
      <w:proofErr w:type="spellEnd"/>
      <w:r w:rsidRPr="003256EB">
        <w:t xml:space="preserve"> </w:t>
      </w:r>
      <w:proofErr w:type="spellStart"/>
      <w:r w:rsidRPr="003256EB">
        <w:t>that</w:t>
      </w:r>
      <w:proofErr w:type="spellEnd"/>
      <w:r w:rsidRPr="003256EB">
        <w:t xml:space="preserve"> such </w:t>
      </w:r>
      <w:proofErr w:type="spellStart"/>
      <w:r w:rsidRPr="003256EB">
        <w:t>facts</w:t>
      </w:r>
      <w:proofErr w:type="spellEnd"/>
      <w:r w:rsidRPr="003256EB">
        <w:t xml:space="preserve"> </w:t>
      </w:r>
      <w:proofErr w:type="spellStart"/>
      <w:r w:rsidRPr="003256EB">
        <w:t>have</w:t>
      </w:r>
      <w:proofErr w:type="spellEnd"/>
      <w:r w:rsidRPr="003256EB">
        <w:t xml:space="preserve"> </w:t>
      </w:r>
      <w:proofErr w:type="spellStart"/>
      <w:r w:rsidRPr="003256EB">
        <w:t>occurred</w:t>
      </w:r>
      <w:proofErr w:type="spellEnd"/>
      <w:r w:rsidRPr="003256EB">
        <w:t xml:space="preserve"> </w:t>
      </w:r>
      <w:proofErr w:type="spellStart"/>
      <w:r w:rsidRPr="003256EB">
        <w:t>or</w:t>
      </w:r>
      <w:proofErr w:type="spellEnd"/>
      <w:r w:rsidRPr="003256EB">
        <w:t xml:space="preserve"> </w:t>
      </w:r>
      <w:proofErr w:type="spellStart"/>
      <w:r w:rsidRPr="003256EB">
        <w:t>could</w:t>
      </w:r>
      <w:proofErr w:type="spellEnd"/>
      <w:r w:rsidRPr="003256EB">
        <w:t xml:space="preserve"> </w:t>
      </w:r>
      <w:proofErr w:type="spellStart"/>
      <w:r w:rsidRPr="003256EB">
        <w:t>have</w:t>
      </w:r>
      <w:proofErr w:type="spellEnd"/>
      <w:r w:rsidRPr="003256EB">
        <w:t xml:space="preserve"> </w:t>
      </w:r>
      <w:proofErr w:type="spellStart"/>
      <w:r w:rsidRPr="003256EB">
        <w:t>occurred</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is</w:t>
      </w:r>
      <w:proofErr w:type="spellEnd"/>
      <w:r w:rsidRPr="003256EB">
        <w:t xml:space="preserve"> </w:t>
      </w:r>
      <w:proofErr w:type="spellStart"/>
      <w:r w:rsidRPr="003256EB">
        <w:t>entitled</w:t>
      </w:r>
      <w:proofErr w:type="spellEnd"/>
      <w:r w:rsidRPr="003256EB">
        <w:t xml:space="preserve"> </w:t>
      </w:r>
      <w:proofErr w:type="spellStart"/>
      <w:r w:rsidRPr="003256EB">
        <w:t>without</w:t>
      </w:r>
      <w:proofErr w:type="spellEnd"/>
      <w:r w:rsidRPr="003256EB">
        <w:t xml:space="preserve"> </w:t>
      </w:r>
      <w:proofErr w:type="spellStart"/>
      <w:r w:rsidRPr="003256EB">
        <w:t>the</w:t>
      </w:r>
      <w:proofErr w:type="spellEnd"/>
      <w:r w:rsidRPr="003256EB">
        <w:t xml:space="preserve"> </w:t>
      </w:r>
      <w:proofErr w:type="spellStart"/>
      <w:r w:rsidRPr="003256EB">
        <w:t>consent</w:t>
      </w:r>
      <w:proofErr w:type="spellEnd"/>
      <w:r w:rsidRPr="003256EB">
        <w:t xml:space="preserve"> </w:t>
      </w:r>
      <w:proofErr w:type="spellStart"/>
      <w:r w:rsidRPr="003256EB">
        <w:t>of</w:t>
      </w:r>
      <w:proofErr w:type="spellEnd"/>
      <w:r w:rsidRPr="003256EB">
        <w:t xml:space="preserve"> </w:t>
      </w:r>
      <w:proofErr w:type="spellStart"/>
      <w:r w:rsidR="00EC2B5B" w:rsidRPr="003256EB">
        <w:t>Contractor</w:t>
      </w:r>
      <w:proofErr w:type="spellEnd"/>
      <w:r w:rsidRPr="003256EB">
        <w:t xml:space="preserve"> to </w:t>
      </w:r>
      <w:proofErr w:type="spellStart"/>
      <w:r w:rsidRPr="003256EB">
        <w:t>exercise</w:t>
      </w:r>
      <w:proofErr w:type="spellEnd"/>
      <w:r w:rsidRPr="003256EB">
        <w:t xml:space="preserve"> </w:t>
      </w:r>
      <w:proofErr w:type="spellStart"/>
      <w:r w:rsidRPr="003256EB">
        <w:t>procedure</w:t>
      </w:r>
      <w:proofErr w:type="spellEnd"/>
      <w:r w:rsidRPr="003256EB">
        <w:t xml:space="preserve"> </w:t>
      </w:r>
      <w:proofErr w:type="spellStart"/>
      <w:r w:rsidRPr="003256EB">
        <w:t>according</w:t>
      </w:r>
      <w:proofErr w:type="spellEnd"/>
      <w:r w:rsidRPr="003256EB">
        <w:t xml:space="preserve"> to </w:t>
      </w:r>
      <w:proofErr w:type="spellStart"/>
      <w:r w:rsidRPr="003256EB">
        <w:t>the</w:t>
      </w:r>
      <w:proofErr w:type="spellEnd"/>
      <w:r w:rsidRPr="003256EB">
        <w:t xml:space="preserve"> </w:t>
      </w:r>
      <w:proofErr w:type="spellStart"/>
      <w:r w:rsidRPr="003256EB">
        <w:t>special</w:t>
      </w:r>
      <w:proofErr w:type="spellEnd"/>
      <w:r w:rsidRPr="003256EB">
        <w:t xml:space="preserve"> </w:t>
      </w:r>
      <w:proofErr w:type="spellStart"/>
      <w:r w:rsidRPr="003256EB">
        <w:t>method</w:t>
      </w:r>
      <w:proofErr w:type="spellEnd"/>
      <w:r w:rsidRPr="003256EB">
        <w:t xml:space="preserve"> </w:t>
      </w:r>
      <w:proofErr w:type="spellStart"/>
      <w:r w:rsidRPr="003256EB">
        <w:t>for</w:t>
      </w:r>
      <w:proofErr w:type="spellEnd"/>
      <w:r w:rsidRPr="003256EB">
        <w:t xml:space="preserve"> </w:t>
      </w:r>
      <w:proofErr w:type="spellStart"/>
      <w:r w:rsidRPr="003256EB">
        <w:t>securing</w:t>
      </w:r>
      <w:proofErr w:type="spellEnd"/>
      <w:r w:rsidRPr="003256EB">
        <w:t xml:space="preserve"> tax, </w:t>
      </w:r>
      <w:proofErr w:type="spellStart"/>
      <w:r w:rsidRPr="003256EB">
        <w:t>i.e</w:t>
      </w:r>
      <w:proofErr w:type="spellEnd"/>
      <w:r w:rsidRPr="003256EB">
        <w:t xml:space="preserve">. </w:t>
      </w:r>
      <w:proofErr w:type="spellStart"/>
      <w:r w:rsidRPr="003256EB">
        <w:t>the</w:t>
      </w:r>
      <w:proofErr w:type="spellEnd"/>
      <w:r w:rsidRPr="003256EB">
        <w:t xml:space="preserve"> </w:t>
      </w:r>
      <w:proofErr w:type="spellStart"/>
      <w:r w:rsidR="00EC2B5B" w:rsidRPr="003256EB">
        <w:t>Client</w:t>
      </w:r>
      <w:proofErr w:type="spellEnd"/>
      <w:r w:rsidRPr="003256EB">
        <w:t xml:space="preserve"> </w:t>
      </w:r>
      <w:proofErr w:type="spellStart"/>
      <w:r w:rsidRPr="003256EB">
        <w:t>is</w:t>
      </w:r>
      <w:proofErr w:type="spellEnd"/>
      <w:r w:rsidRPr="003256EB">
        <w:t xml:space="preserve"> </w:t>
      </w:r>
      <w:proofErr w:type="spellStart"/>
      <w:r w:rsidRPr="003256EB">
        <w:t>entitled</w:t>
      </w:r>
      <w:proofErr w:type="spellEnd"/>
      <w:r w:rsidRPr="003256EB">
        <w:t xml:space="preserve"> to </w:t>
      </w:r>
      <w:proofErr w:type="spellStart"/>
      <w:r w:rsidRPr="003256EB">
        <w:t>pay</w:t>
      </w:r>
      <w:proofErr w:type="spellEnd"/>
      <w:r w:rsidRPr="003256EB">
        <w:t xml:space="preserve"> </w:t>
      </w:r>
      <w:proofErr w:type="spellStart"/>
      <w:r w:rsidRPr="003256EB">
        <w:t>the</w:t>
      </w:r>
      <w:proofErr w:type="spellEnd"/>
      <w:r w:rsidRPr="003256EB">
        <w:t xml:space="preserve"> </w:t>
      </w:r>
      <w:proofErr w:type="spellStart"/>
      <w:r w:rsidRPr="003256EB">
        <w:t>concerned</w:t>
      </w:r>
      <w:proofErr w:type="spellEnd"/>
      <w:r w:rsidRPr="003256EB">
        <w:t xml:space="preserve"> VAT </w:t>
      </w:r>
      <w:proofErr w:type="spellStart"/>
      <w:r w:rsidRPr="003256EB">
        <w:t>according</w:t>
      </w:r>
      <w:proofErr w:type="spellEnd"/>
      <w:r w:rsidRPr="003256EB">
        <w:t xml:space="preserve"> to </w:t>
      </w:r>
      <w:proofErr w:type="spellStart"/>
      <w:r w:rsidRPr="003256EB">
        <w:t>the</w:t>
      </w:r>
      <w:proofErr w:type="spellEnd"/>
      <w:r w:rsidRPr="003256EB">
        <w:t xml:space="preserve"> </w:t>
      </w:r>
      <w:proofErr w:type="spellStart"/>
      <w:r w:rsidRPr="003256EB">
        <w:t>invoice</w:t>
      </w:r>
      <w:proofErr w:type="spellEnd"/>
      <w:r w:rsidRPr="003256EB">
        <w:t xml:space="preserve"> (tax </w:t>
      </w:r>
      <w:proofErr w:type="spellStart"/>
      <w:r w:rsidRPr="003256EB">
        <w:t>document</w:t>
      </w:r>
      <w:proofErr w:type="spellEnd"/>
      <w:r w:rsidRPr="003256EB">
        <w:t xml:space="preserve">) </w:t>
      </w:r>
      <w:proofErr w:type="spellStart"/>
      <w:r w:rsidRPr="003256EB">
        <w:t>issued</w:t>
      </w:r>
      <w:proofErr w:type="spellEnd"/>
      <w:r w:rsidRPr="003256EB">
        <w:t xml:space="preserve"> by </w:t>
      </w:r>
      <w:proofErr w:type="spellStart"/>
      <w:r w:rsidRPr="003256EB">
        <w:t>the</w:t>
      </w:r>
      <w:proofErr w:type="spellEnd"/>
      <w:r w:rsidRPr="003256EB">
        <w:t xml:space="preserve"> </w:t>
      </w:r>
      <w:proofErr w:type="spellStart"/>
      <w:r w:rsidRPr="003256EB">
        <w:t>given</w:t>
      </w:r>
      <w:proofErr w:type="spellEnd"/>
      <w:r w:rsidRPr="003256EB">
        <w:t xml:space="preserve"> </w:t>
      </w:r>
      <w:proofErr w:type="spellStart"/>
      <w:r w:rsidR="00EC2B5B" w:rsidRPr="003256EB">
        <w:t>Contractor</w:t>
      </w:r>
      <w:proofErr w:type="spellEnd"/>
      <w:r w:rsidRPr="003256EB">
        <w:t xml:space="preserve"> to </w:t>
      </w:r>
      <w:proofErr w:type="spellStart"/>
      <w:r w:rsidRPr="003256EB">
        <w:t>the</w:t>
      </w:r>
      <w:proofErr w:type="spellEnd"/>
      <w:r w:rsidRPr="003256EB">
        <w:t xml:space="preserve"> </w:t>
      </w:r>
      <w:proofErr w:type="spellStart"/>
      <w:r w:rsidRPr="003256EB">
        <w:t>competent</w:t>
      </w:r>
      <w:proofErr w:type="spellEnd"/>
      <w:r w:rsidRPr="003256EB">
        <w:t xml:space="preserve"> </w:t>
      </w:r>
      <w:proofErr w:type="spellStart"/>
      <w:r w:rsidRPr="003256EB">
        <w:t>revenue</w:t>
      </w:r>
      <w:proofErr w:type="spellEnd"/>
      <w:r w:rsidRPr="003256EB">
        <w:t xml:space="preserve"> </w:t>
      </w:r>
      <w:proofErr w:type="spellStart"/>
      <w:r w:rsidR="000C739D">
        <w:t>Authority</w:t>
      </w:r>
      <w:proofErr w:type="spellEnd"/>
      <w:r w:rsidRPr="003256EB">
        <w:t xml:space="preserve"> and do so </w:t>
      </w:r>
      <w:proofErr w:type="spellStart"/>
      <w:r w:rsidRPr="003256EB">
        <w:t>according</w:t>
      </w:r>
      <w:proofErr w:type="spellEnd"/>
      <w:r w:rsidRPr="003256EB">
        <w:t xml:space="preserve"> to </w:t>
      </w:r>
      <w:proofErr w:type="spellStart"/>
      <w:r w:rsidRPr="003256EB">
        <w:t>Sections</w:t>
      </w:r>
      <w:proofErr w:type="spellEnd"/>
      <w:r w:rsidRPr="003256EB">
        <w:t xml:space="preserve"> 109 and 109a VATA.</w:t>
      </w:r>
    </w:p>
    <w:p w14:paraId="5A1753C9" w14:textId="0360780F" w:rsidR="00615EF1" w:rsidRPr="003256EB" w:rsidRDefault="00615EF1" w:rsidP="009C410E">
      <w:pPr>
        <w:pStyle w:val="Kapitola1"/>
        <w:numPr>
          <w:ilvl w:val="0"/>
          <w:numId w:val="8"/>
        </w:numPr>
        <w:ind w:left="426" w:hanging="426"/>
        <w:rPr>
          <w:lang w:val="en-GB"/>
        </w:rPr>
      </w:pPr>
      <w:r w:rsidRPr="003256EB">
        <w:t xml:space="preserve">By </w:t>
      </w:r>
      <w:proofErr w:type="spellStart"/>
      <w:r w:rsidRPr="003256EB">
        <w:t>payment</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VAT </w:t>
      </w:r>
      <w:proofErr w:type="spellStart"/>
      <w:r w:rsidRPr="003256EB">
        <w:t>into</w:t>
      </w:r>
      <w:proofErr w:type="spellEnd"/>
      <w:r w:rsidRPr="003256EB">
        <w:t xml:space="preserve"> </w:t>
      </w:r>
      <w:proofErr w:type="spellStart"/>
      <w:r w:rsidRPr="003256EB">
        <w:t>the</w:t>
      </w:r>
      <w:proofErr w:type="spellEnd"/>
      <w:r w:rsidRPr="003256EB">
        <w:t xml:space="preserve"> </w:t>
      </w:r>
      <w:proofErr w:type="spellStart"/>
      <w:r w:rsidRPr="003256EB">
        <w:t>account</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r w:rsidR="002815A6" w:rsidRPr="003256EB">
        <w:rPr>
          <w:lang w:val="cs-CZ"/>
        </w:rPr>
        <w:t>tax</w:t>
      </w:r>
      <w:proofErr w:type="spellStart"/>
      <w:r w:rsidR="000C739D">
        <w:t>Authority</w:t>
      </w:r>
      <w:proofErr w:type="spellEnd"/>
      <w:r w:rsidRPr="003256EB">
        <w:t xml:space="preserve">, </w:t>
      </w:r>
      <w:proofErr w:type="spellStart"/>
      <w:r w:rsidRPr="003256EB">
        <w:t>the</w:t>
      </w:r>
      <w:proofErr w:type="spellEnd"/>
      <w:r w:rsidRPr="003256EB">
        <w:t xml:space="preserve"> </w:t>
      </w:r>
      <w:proofErr w:type="spellStart"/>
      <w:r w:rsidR="00EC2B5B" w:rsidRPr="003256EB">
        <w:t>Contractor</w:t>
      </w:r>
      <w:r w:rsidRPr="003256EB">
        <w:t>'s</w:t>
      </w:r>
      <w:proofErr w:type="spellEnd"/>
      <w:r w:rsidRPr="003256EB">
        <w:t xml:space="preserve"> </w:t>
      </w:r>
      <w:proofErr w:type="spellStart"/>
      <w:r w:rsidRPr="003256EB">
        <w:t>receivable</w:t>
      </w:r>
      <w:proofErr w:type="spellEnd"/>
      <w:r w:rsidRPr="003256EB">
        <w:t xml:space="preserve"> </w:t>
      </w:r>
      <w:proofErr w:type="spellStart"/>
      <w:r w:rsidRPr="003256EB">
        <w:t>from</w:t>
      </w:r>
      <w:proofErr w:type="spellEnd"/>
      <w:r w:rsidRPr="003256EB">
        <w:t xml:space="preserve"> </w:t>
      </w:r>
      <w:proofErr w:type="spellStart"/>
      <w:r w:rsidR="00EC2B5B" w:rsidRPr="003256EB">
        <w:t>Client</w:t>
      </w:r>
      <w:proofErr w:type="spellEnd"/>
      <w:r w:rsidRPr="003256EB">
        <w:t xml:space="preserve"> </w:t>
      </w:r>
      <w:proofErr w:type="spellStart"/>
      <w:r w:rsidRPr="003256EB">
        <w:t>is</w:t>
      </w:r>
      <w:proofErr w:type="spellEnd"/>
      <w:r w:rsidRPr="003256EB">
        <w:t xml:space="preserve"> </w:t>
      </w:r>
      <w:proofErr w:type="spellStart"/>
      <w:r w:rsidRPr="003256EB">
        <w:t>considered</w:t>
      </w:r>
      <w:proofErr w:type="spellEnd"/>
      <w:r w:rsidRPr="003256EB">
        <w:t xml:space="preserve"> as </w:t>
      </w:r>
      <w:proofErr w:type="spellStart"/>
      <w:r w:rsidRPr="003256EB">
        <w:t>settled</w:t>
      </w:r>
      <w:proofErr w:type="spellEnd"/>
      <w:r w:rsidRPr="003256EB">
        <w:t xml:space="preserve"> in </w:t>
      </w:r>
      <w:proofErr w:type="spellStart"/>
      <w:r w:rsidRPr="003256EB">
        <w:t>the</w:t>
      </w:r>
      <w:proofErr w:type="spellEnd"/>
      <w:r w:rsidRPr="003256EB">
        <w:t xml:space="preserve"> </w:t>
      </w:r>
      <w:proofErr w:type="spellStart"/>
      <w:r w:rsidRPr="003256EB">
        <w:t>amount</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Pr="003256EB">
        <w:t>paid</w:t>
      </w:r>
      <w:proofErr w:type="spellEnd"/>
      <w:r w:rsidRPr="003256EB">
        <w:t xml:space="preserve"> VAT </w:t>
      </w:r>
      <w:proofErr w:type="spellStart"/>
      <w:r w:rsidRPr="003256EB">
        <w:t>regardless</w:t>
      </w:r>
      <w:proofErr w:type="spellEnd"/>
      <w:r w:rsidRPr="003256EB">
        <w:t xml:space="preserve"> </w:t>
      </w:r>
      <w:proofErr w:type="spellStart"/>
      <w:r w:rsidRPr="003256EB">
        <w:t>of</w:t>
      </w:r>
      <w:proofErr w:type="spellEnd"/>
      <w:r w:rsidRPr="003256EB">
        <w:t xml:space="preserve"> </w:t>
      </w:r>
      <w:proofErr w:type="spellStart"/>
      <w:r w:rsidRPr="003256EB">
        <w:t>other</w:t>
      </w:r>
      <w:proofErr w:type="spellEnd"/>
      <w:r w:rsidRPr="003256EB">
        <w:t xml:space="preserve"> </w:t>
      </w:r>
      <w:proofErr w:type="spellStart"/>
      <w:r w:rsidRPr="003256EB">
        <w:t>provisions</w:t>
      </w:r>
      <w:proofErr w:type="spellEnd"/>
      <w:r w:rsidRPr="003256EB">
        <w:t xml:space="preserve"> </w:t>
      </w:r>
      <w:proofErr w:type="spellStart"/>
      <w:r w:rsidRPr="003256EB">
        <w:t>of</w:t>
      </w:r>
      <w:proofErr w:type="spellEnd"/>
      <w:r w:rsidRPr="003256EB">
        <w:t xml:space="preserve"> </w:t>
      </w:r>
      <w:proofErr w:type="spellStart"/>
      <w:r w:rsidRPr="003256EB">
        <w:t>the</w:t>
      </w:r>
      <w:proofErr w:type="spellEnd"/>
      <w:r w:rsidRPr="003256EB">
        <w:t xml:space="preserve"> </w:t>
      </w:r>
      <w:proofErr w:type="spellStart"/>
      <w:r w:rsidR="00D13986" w:rsidRPr="003256EB">
        <w:rPr>
          <w:lang w:val="cs-CZ"/>
        </w:rPr>
        <w:t>Contract</w:t>
      </w:r>
      <w:proofErr w:type="spellEnd"/>
      <w:r w:rsidRPr="003256EB">
        <w:t xml:space="preserve">. At </w:t>
      </w:r>
      <w:proofErr w:type="spellStart"/>
      <w:r w:rsidRPr="003256EB">
        <w:t>the</w:t>
      </w:r>
      <w:proofErr w:type="spellEnd"/>
      <w:r w:rsidRPr="003256EB">
        <w:t xml:space="preserve"> </w:t>
      </w:r>
      <w:proofErr w:type="spellStart"/>
      <w:r w:rsidRPr="003256EB">
        <w:t>same</w:t>
      </w:r>
      <w:proofErr w:type="spellEnd"/>
      <w:r w:rsidRPr="003256EB">
        <w:t xml:space="preserve"> </w:t>
      </w:r>
      <w:proofErr w:type="spellStart"/>
      <w:r w:rsidRPr="003256EB">
        <w:t>time</w:t>
      </w:r>
      <w:proofErr w:type="spellEnd"/>
      <w:r w:rsidRPr="003256EB">
        <w:t xml:space="preserve">, </w:t>
      </w:r>
      <w:proofErr w:type="spellStart"/>
      <w:r w:rsidR="00EC2B5B" w:rsidRPr="003256EB">
        <w:t>Client</w:t>
      </w:r>
      <w:proofErr w:type="spellEnd"/>
      <w:r w:rsidRPr="003256EB">
        <w:t xml:space="preserve"> </w:t>
      </w:r>
      <w:proofErr w:type="spellStart"/>
      <w:r w:rsidRPr="003256EB">
        <w:t>shall</w:t>
      </w:r>
      <w:proofErr w:type="spellEnd"/>
      <w:r w:rsidRPr="003256EB">
        <w:t xml:space="preserve"> </w:t>
      </w:r>
      <w:proofErr w:type="spellStart"/>
      <w:r w:rsidRPr="003256EB">
        <w:t>be</w:t>
      </w:r>
      <w:proofErr w:type="spellEnd"/>
      <w:r w:rsidRPr="003256EB">
        <w:t xml:space="preserve"> </w:t>
      </w:r>
      <w:proofErr w:type="spellStart"/>
      <w:r w:rsidRPr="003256EB">
        <w:t>bound</w:t>
      </w:r>
      <w:proofErr w:type="spellEnd"/>
      <w:r w:rsidRPr="003256EB">
        <w:t xml:space="preserve"> to </w:t>
      </w:r>
      <w:proofErr w:type="spellStart"/>
      <w:r w:rsidRPr="003256EB">
        <w:t>notify</w:t>
      </w:r>
      <w:proofErr w:type="spellEnd"/>
      <w:r w:rsidRPr="003256EB">
        <w:t xml:space="preserve"> </w:t>
      </w:r>
      <w:proofErr w:type="spellStart"/>
      <w:r w:rsidRPr="003256EB">
        <w:t>the</w:t>
      </w:r>
      <w:proofErr w:type="spellEnd"/>
      <w:r w:rsidRPr="003256EB">
        <w:t xml:space="preserve"> </w:t>
      </w:r>
      <w:proofErr w:type="spellStart"/>
      <w:r w:rsidRPr="003256EB">
        <w:t>respective</w:t>
      </w:r>
      <w:proofErr w:type="spellEnd"/>
      <w:r w:rsidRPr="003256EB">
        <w:t xml:space="preserve"> </w:t>
      </w:r>
      <w:proofErr w:type="spellStart"/>
      <w:r w:rsidR="00EC2B5B" w:rsidRPr="003256EB">
        <w:t>Contractor</w:t>
      </w:r>
      <w:proofErr w:type="spellEnd"/>
      <w:r w:rsidRPr="003256EB">
        <w:t xml:space="preserve"> </w:t>
      </w:r>
      <w:proofErr w:type="spellStart"/>
      <w:r w:rsidRPr="003256EB">
        <w:t>of</w:t>
      </w:r>
      <w:proofErr w:type="spellEnd"/>
      <w:r w:rsidRPr="003256EB">
        <w:t xml:space="preserve"> such </w:t>
      </w:r>
      <w:proofErr w:type="spellStart"/>
      <w:r w:rsidRPr="003256EB">
        <w:t>payment</w:t>
      </w:r>
      <w:proofErr w:type="spellEnd"/>
      <w:r w:rsidRPr="003256EB">
        <w:t xml:space="preserve"> in </w:t>
      </w:r>
      <w:proofErr w:type="spellStart"/>
      <w:r w:rsidRPr="003256EB">
        <w:t>writing</w:t>
      </w:r>
      <w:proofErr w:type="spellEnd"/>
      <w:r w:rsidRPr="003256EB">
        <w:t xml:space="preserve"> </w:t>
      </w:r>
      <w:proofErr w:type="spellStart"/>
      <w:r w:rsidRPr="003256EB">
        <w:t>immediately</w:t>
      </w:r>
      <w:proofErr w:type="spellEnd"/>
      <w:r w:rsidRPr="003256EB">
        <w:t xml:space="preserve"> </w:t>
      </w:r>
      <w:proofErr w:type="spellStart"/>
      <w:r w:rsidRPr="003256EB">
        <w:t>upon</w:t>
      </w:r>
      <w:proofErr w:type="spellEnd"/>
      <w:r w:rsidRPr="003256EB">
        <w:t xml:space="preserve"> </w:t>
      </w:r>
      <w:proofErr w:type="spellStart"/>
      <w:r w:rsidRPr="003256EB">
        <w:t>its</w:t>
      </w:r>
      <w:proofErr w:type="spellEnd"/>
      <w:r w:rsidRPr="003256EB">
        <w:t xml:space="preserve"> </w:t>
      </w:r>
      <w:proofErr w:type="spellStart"/>
      <w:r w:rsidRPr="003256EB">
        <w:t>execution</w:t>
      </w:r>
      <w:proofErr w:type="spellEnd"/>
      <w:r w:rsidRPr="003256EB">
        <w:t>.</w:t>
      </w:r>
    </w:p>
    <w:p w14:paraId="1B54D777" w14:textId="4D50AAF2" w:rsidR="007F28DF" w:rsidRPr="00734C9A" w:rsidRDefault="00BF6B55" w:rsidP="00BF6B55">
      <w:pPr>
        <w:pStyle w:val="Kapitola1"/>
        <w:numPr>
          <w:ilvl w:val="0"/>
          <w:numId w:val="0"/>
        </w:numPr>
        <w:ind w:firstLine="4"/>
        <w:rPr>
          <w:lang w:val="en-GB"/>
        </w:rPr>
      </w:pPr>
      <w:r w:rsidRPr="009062F6">
        <w:rPr>
          <w:highlight w:val="green"/>
          <w:lang w:val="en-GB"/>
        </w:rPr>
        <w:t xml:space="preserve">[Before concluding the </w:t>
      </w:r>
      <w:r w:rsidR="002815A6" w:rsidRPr="009062F6">
        <w:rPr>
          <w:highlight w:val="green"/>
          <w:lang w:val="en-GB"/>
        </w:rPr>
        <w:t>C</w:t>
      </w:r>
      <w:r w:rsidRPr="009062F6">
        <w:rPr>
          <w:highlight w:val="green"/>
          <w:lang w:val="en-GB"/>
        </w:rPr>
        <w:t>ontract, the payment conditions</w:t>
      </w:r>
      <w:r w:rsidR="001A210B" w:rsidRPr="009062F6">
        <w:rPr>
          <w:highlight w:val="green"/>
          <w:lang w:val="en-GB"/>
        </w:rPr>
        <w:t xml:space="preserve"> </w:t>
      </w:r>
      <w:r w:rsidR="002207B6" w:rsidRPr="009062F6">
        <w:rPr>
          <w:highlight w:val="green"/>
          <w:lang w:val="en-GB"/>
        </w:rPr>
        <w:t xml:space="preserve">in </w:t>
      </w:r>
      <w:r w:rsidR="001A210B" w:rsidRPr="009062F6">
        <w:rPr>
          <w:highlight w:val="green"/>
          <w:lang w:val="en-GB"/>
        </w:rPr>
        <w:t>Art</w:t>
      </w:r>
      <w:r w:rsidR="002207B6" w:rsidRPr="009062F6">
        <w:rPr>
          <w:highlight w:val="green"/>
          <w:lang w:val="en-GB"/>
        </w:rPr>
        <w:t>icle</w:t>
      </w:r>
      <w:r w:rsidR="001A210B" w:rsidRPr="009062F6">
        <w:rPr>
          <w:highlight w:val="green"/>
          <w:lang w:val="en-GB"/>
        </w:rPr>
        <w:t xml:space="preserve"> VI</w:t>
      </w:r>
      <w:r w:rsidR="001802C4" w:rsidRPr="009062F6">
        <w:rPr>
          <w:highlight w:val="green"/>
          <w:lang w:val="en-GB"/>
        </w:rPr>
        <w:t xml:space="preserve"> hereof</w:t>
      </w:r>
      <w:r w:rsidR="002207B6" w:rsidRPr="009062F6">
        <w:rPr>
          <w:highlight w:val="green"/>
          <w:lang w:val="en-GB"/>
        </w:rPr>
        <w:t>, especially the VAT provision,</w:t>
      </w:r>
      <w:r w:rsidRPr="009062F6">
        <w:rPr>
          <w:highlight w:val="green"/>
          <w:lang w:val="en-GB"/>
        </w:rPr>
        <w:t xml:space="preserve"> may be </w:t>
      </w:r>
      <w:r w:rsidR="00FB1945" w:rsidRPr="009062F6">
        <w:rPr>
          <w:highlight w:val="green"/>
          <w:lang w:val="en-GB"/>
        </w:rPr>
        <w:t>modified</w:t>
      </w:r>
      <w:r w:rsidRPr="009062F6">
        <w:rPr>
          <w:highlight w:val="green"/>
          <w:lang w:val="en-GB"/>
        </w:rPr>
        <w:t xml:space="preserve"> </w:t>
      </w:r>
      <w:r w:rsidR="002207B6" w:rsidRPr="009062F6">
        <w:rPr>
          <w:highlight w:val="green"/>
          <w:lang w:val="en-GB"/>
        </w:rPr>
        <w:t xml:space="preserve">by the Contracting </w:t>
      </w:r>
      <w:r w:rsidR="000C739D" w:rsidRPr="009062F6">
        <w:rPr>
          <w:highlight w:val="green"/>
          <w:lang w:val="en-GB"/>
        </w:rPr>
        <w:t>Authority</w:t>
      </w:r>
      <w:r w:rsidR="002207B6" w:rsidRPr="009062F6">
        <w:rPr>
          <w:highlight w:val="green"/>
          <w:lang w:val="en-GB"/>
        </w:rPr>
        <w:t xml:space="preserve"> regarding whether or </w:t>
      </w:r>
      <w:proofErr w:type="gramStart"/>
      <w:r w:rsidR="002207B6" w:rsidRPr="009062F6">
        <w:rPr>
          <w:highlight w:val="green"/>
          <w:lang w:val="en-GB"/>
        </w:rPr>
        <w:t>not</w:t>
      </w:r>
      <w:r w:rsidR="002207B6" w:rsidRPr="009062F6" w:rsidDel="002207B6">
        <w:rPr>
          <w:highlight w:val="green"/>
          <w:lang w:val="en-GB"/>
        </w:rPr>
        <w:t xml:space="preserve"> </w:t>
      </w:r>
      <w:r w:rsidRPr="009062F6">
        <w:rPr>
          <w:highlight w:val="green"/>
          <w:lang w:val="en-GB"/>
        </w:rPr>
        <w:t xml:space="preserve"> a</w:t>
      </w:r>
      <w:proofErr w:type="gramEnd"/>
      <w:r w:rsidRPr="009062F6">
        <w:rPr>
          <w:highlight w:val="green"/>
          <w:lang w:val="en-GB"/>
        </w:rPr>
        <w:t xml:space="preserve"> selected supplier, i.e. the </w:t>
      </w:r>
      <w:r w:rsidR="00EC2B5B" w:rsidRPr="009062F6">
        <w:rPr>
          <w:highlight w:val="green"/>
          <w:lang w:val="en-GB"/>
        </w:rPr>
        <w:t>Contractor</w:t>
      </w:r>
      <w:r w:rsidR="00AE38AB" w:rsidRPr="009062F6">
        <w:rPr>
          <w:highlight w:val="green"/>
          <w:lang w:val="en-GB"/>
        </w:rPr>
        <w:t>,</w:t>
      </w:r>
      <w:r w:rsidR="00925EE8" w:rsidRPr="009062F6">
        <w:rPr>
          <w:highlight w:val="green"/>
          <w:lang w:val="en-GB"/>
        </w:rPr>
        <w:t xml:space="preserve"> </w:t>
      </w:r>
      <w:r w:rsidR="00CA07B2" w:rsidRPr="009062F6">
        <w:rPr>
          <w:highlight w:val="green"/>
          <w:lang w:val="en-GB"/>
        </w:rPr>
        <w:t>is</w:t>
      </w:r>
      <w:r w:rsidR="00A0453C" w:rsidRPr="009062F6">
        <w:rPr>
          <w:highlight w:val="green"/>
          <w:lang w:val="en-GB"/>
        </w:rPr>
        <w:t xml:space="preserve"> </w:t>
      </w:r>
      <w:r w:rsidR="001A210B" w:rsidRPr="009062F6">
        <w:rPr>
          <w:highlight w:val="green"/>
          <w:lang w:val="en-GB"/>
        </w:rPr>
        <w:t>registered for VAT in the Czech Republic</w:t>
      </w:r>
      <w:r w:rsidRPr="009062F6">
        <w:rPr>
          <w:highlight w:val="green"/>
          <w:lang w:val="en-GB"/>
        </w:rPr>
        <w:t>]</w:t>
      </w:r>
    </w:p>
    <w:p w14:paraId="02B61E72" w14:textId="794F7BC0" w:rsidR="00BF6795" w:rsidRDefault="00BF6795" w:rsidP="001357FF">
      <w:pPr>
        <w:jc w:val="center"/>
        <w:rPr>
          <w:rFonts w:ascii="Arial" w:hAnsi="Arial" w:cs="Arial"/>
          <w:b/>
          <w:caps/>
          <w:sz w:val="22"/>
          <w:szCs w:val="22"/>
          <w:lang w:val="en-GB"/>
        </w:rPr>
      </w:pPr>
    </w:p>
    <w:p w14:paraId="7AD58D44" w14:textId="77777777" w:rsidR="009062F6" w:rsidRDefault="009062F6" w:rsidP="001357FF">
      <w:pPr>
        <w:jc w:val="center"/>
        <w:rPr>
          <w:rFonts w:ascii="Arial" w:hAnsi="Arial" w:cs="Arial"/>
          <w:b/>
          <w:caps/>
          <w:sz w:val="22"/>
          <w:szCs w:val="22"/>
          <w:lang w:val="en-GB"/>
        </w:rPr>
      </w:pPr>
    </w:p>
    <w:p w14:paraId="2DCB6DAF" w14:textId="77777777" w:rsidR="009062F6" w:rsidRDefault="009062F6" w:rsidP="001357FF">
      <w:pPr>
        <w:jc w:val="center"/>
        <w:rPr>
          <w:rFonts w:ascii="Arial" w:hAnsi="Arial" w:cs="Arial"/>
          <w:b/>
          <w:caps/>
          <w:sz w:val="22"/>
          <w:szCs w:val="22"/>
          <w:lang w:val="en-GB"/>
        </w:rPr>
      </w:pPr>
    </w:p>
    <w:p w14:paraId="39839083" w14:textId="77777777" w:rsidR="009062F6" w:rsidRDefault="009062F6" w:rsidP="001357FF">
      <w:pPr>
        <w:jc w:val="center"/>
        <w:rPr>
          <w:rFonts w:ascii="Arial" w:hAnsi="Arial" w:cs="Arial"/>
          <w:b/>
          <w:caps/>
          <w:sz w:val="22"/>
          <w:szCs w:val="22"/>
          <w:lang w:val="en-GB"/>
        </w:rPr>
      </w:pPr>
    </w:p>
    <w:p w14:paraId="364D3C2F" w14:textId="77777777" w:rsidR="0048533C" w:rsidRPr="00734C9A" w:rsidRDefault="0048533C" w:rsidP="001357FF">
      <w:pPr>
        <w:jc w:val="center"/>
        <w:rPr>
          <w:rFonts w:ascii="Arial" w:hAnsi="Arial" w:cs="Arial"/>
          <w:b/>
          <w:caps/>
          <w:sz w:val="22"/>
          <w:szCs w:val="22"/>
          <w:lang w:val="en-GB"/>
        </w:rPr>
      </w:pPr>
    </w:p>
    <w:p w14:paraId="1FBAB38A" w14:textId="250C5425" w:rsidR="006200F3" w:rsidRPr="00734C9A" w:rsidRDefault="00E73D01" w:rsidP="001357FF">
      <w:pPr>
        <w:jc w:val="center"/>
        <w:rPr>
          <w:rFonts w:ascii="Arial" w:hAnsi="Arial" w:cs="Arial"/>
          <w:b/>
          <w:caps/>
          <w:sz w:val="22"/>
          <w:lang w:val="en-GB"/>
        </w:rPr>
      </w:pPr>
      <w:r w:rsidRPr="00734C9A">
        <w:rPr>
          <w:rFonts w:ascii="Arial" w:hAnsi="Arial" w:cs="Arial"/>
          <w:b/>
          <w:caps/>
          <w:sz w:val="22"/>
          <w:lang w:val="en-GB"/>
        </w:rPr>
        <w:lastRenderedPageBreak/>
        <w:t>VII.</w:t>
      </w:r>
      <w:r w:rsidR="006353C1" w:rsidRPr="00734C9A">
        <w:rPr>
          <w:rFonts w:ascii="Arial" w:hAnsi="Arial" w:cs="Arial"/>
          <w:b/>
          <w:caps/>
          <w:sz w:val="22"/>
          <w:lang w:val="en-GB"/>
        </w:rPr>
        <w:t xml:space="preserve"> shipping conditions</w:t>
      </w:r>
    </w:p>
    <w:p w14:paraId="1400985C" w14:textId="77777777" w:rsidR="006353C1" w:rsidRPr="00734C9A" w:rsidRDefault="006353C1" w:rsidP="006353C1">
      <w:pPr>
        <w:rPr>
          <w:rFonts w:ascii="Arial" w:hAnsi="Arial" w:cs="Arial"/>
          <w:color w:val="000000"/>
          <w:sz w:val="22"/>
          <w:szCs w:val="23"/>
          <w:lang w:val="en-GB"/>
        </w:rPr>
      </w:pPr>
    </w:p>
    <w:p w14:paraId="733585E2" w14:textId="77777777" w:rsidR="00FE04FF" w:rsidRPr="00FE04FF"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transport of the Device to the </w:t>
      </w:r>
      <w:r w:rsidR="00EC2B5B">
        <w:rPr>
          <w:rFonts w:ascii="Arial" w:hAnsi="Arial" w:cs="Arial"/>
          <w:sz w:val="22"/>
          <w:lang w:val="en-GB"/>
        </w:rPr>
        <w:t>Client</w:t>
      </w:r>
      <w:r w:rsidRPr="002F1773">
        <w:rPr>
          <w:rFonts w:ascii="Arial" w:hAnsi="Arial" w:cs="Arial"/>
          <w:sz w:val="22"/>
          <w:cs/>
          <w:lang w:val="en-GB"/>
        </w:rPr>
        <w:t>’</w:t>
      </w:r>
      <w:r w:rsidRPr="002F1773">
        <w:rPr>
          <w:rFonts w:ascii="Arial" w:hAnsi="Arial" w:cs="Arial"/>
          <w:sz w:val="22"/>
          <w:lang w:val="en-GB"/>
        </w:rPr>
        <w:t xml:space="preserve">s site stated in Article III hereof shall be provided by the </w:t>
      </w:r>
      <w:r w:rsidR="00EC2B5B">
        <w:rPr>
          <w:rFonts w:ascii="Arial" w:hAnsi="Arial" w:cs="Arial"/>
          <w:sz w:val="22"/>
          <w:lang w:val="en-GB"/>
        </w:rPr>
        <w:t>Contractor</w:t>
      </w:r>
      <w:r w:rsidRPr="002F1773">
        <w:rPr>
          <w:rFonts w:ascii="Arial" w:hAnsi="Arial" w:cs="Arial"/>
          <w:sz w:val="22"/>
          <w:lang w:val="en-GB"/>
        </w:rPr>
        <w:t xml:space="preserve"> </w:t>
      </w:r>
      <w:r w:rsidR="00000DBD" w:rsidRPr="002F1773">
        <w:rPr>
          <w:rFonts w:ascii="Arial" w:hAnsi="Arial" w:cs="Arial"/>
          <w:sz w:val="22"/>
          <w:lang w:val="en-GB"/>
        </w:rPr>
        <w:t xml:space="preserve">under the </w:t>
      </w:r>
      <w:r w:rsidR="00000DBD" w:rsidRPr="0022721F">
        <w:rPr>
          <w:rFonts w:ascii="Arial" w:hAnsi="Arial" w:cs="Arial"/>
          <w:sz w:val="22"/>
          <w:lang w:val="en-GB"/>
        </w:rPr>
        <w:t xml:space="preserve">terms </w:t>
      </w:r>
      <w:r w:rsidR="00000DBD" w:rsidRPr="000C7582">
        <w:rPr>
          <w:rFonts w:ascii="Arial" w:hAnsi="Arial" w:cs="Arial"/>
          <w:sz w:val="22"/>
          <w:lang w:val="en-GB"/>
        </w:rPr>
        <w:t xml:space="preserve">of </w:t>
      </w:r>
      <w:r w:rsidR="00FE04FF" w:rsidRPr="000C7582">
        <w:rPr>
          <w:rFonts w:ascii="Arial" w:hAnsi="Arial" w:cs="Arial"/>
          <w:color w:val="000000"/>
          <w:sz w:val="22"/>
          <w:szCs w:val="22"/>
          <w:lang w:val="en-GB"/>
        </w:rPr>
        <w:t>DP</w:t>
      </w:r>
      <w:r w:rsidR="00FE04FF">
        <w:rPr>
          <w:rFonts w:ascii="Arial" w:hAnsi="Arial" w:cs="Arial"/>
          <w:color w:val="000000"/>
          <w:sz w:val="22"/>
          <w:szCs w:val="22"/>
          <w:lang w:val="en-GB"/>
        </w:rPr>
        <w:t>U Installation site</w:t>
      </w:r>
      <w:r w:rsidR="00FE04FF" w:rsidRPr="000C7582">
        <w:rPr>
          <w:rFonts w:ascii="Arial" w:hAnsi="Arial" w:cs="Arial"/>
          <w:color w:val="000000"/>
          <w:sz w:val="22"/>
          <w:szCs w:val="22"/>
          <w:lang w:val="en-GB"/>
        </w:rPr>
        <w:t xml:space="preserve"> </w:t>
      </w:r>
      <w:r w:rsidR="000C7582" w:rsidRPr="000C7582">
        <w:rPr>
          <w:rFonts w:ascii="Arial" w:hAnsi="Arial" w:cs="Arial"/>
          <w:color w:val="000000"/>
          <w:sz w:val="22"/>
          <w:szCs w:val="22"/>
          <w:lang w:val="en-GB"/>
        </w:rPr>
        <w:t>(</w:t>
      </w:r>
      <w:r w:rsidR="000C7582" w:rsidRPr="000C7582">
        <w:rPr>
          <w:rFonts w:ascii="Arial" w:hAnsi="Arial" w:cs="Arial"/>
          <w:sz w:val="22"/>
          <w:szCs w:val="22"/>
          <w:lang w:val="en-GB"/>
        </w:rPr>
        <w:t>Incoterms® 2020</w:t>
      </w:r>
      <w:r w:rsidR="000C7582" w:rsidRPr="000C7582">
        <w:rPr>
          <w:rFonts w:ascii="Arial" w:hAnsi="Arial" w:cs="Arial"/>
          <w:color w:val="000000"/>
          <w:sz w:val="22"/>
          <w:szCs w:val="22"/>
          <w:lang w:val="en-GB"/>
        </w:rPr>
        <w:t>)</w:t>
      </w:r>
      <w:r w:rsidR="000C7582">
        <w:rPr>
          <w:rFonts w:ascii="Arial" w:hAnsi="Arial" w:cs="Arial"/>
          <w:color w:val="000000"/>
          <w:sz w:val="22"/>
          <w:szCs w:val="22"/>
          <w:lang w:val="en-GB"/>
        </w:rPr>
        <w:t xml:space="preserve"> </w:t>
      </w:r>
      <w:r w:rsidRPr="000C7582">
        <w:rPr>
          <w:rFonts w:ascii="Arial" w:hAnsi="Arial" w:cs="Arial"/>
          <w:sz w:val="22"/>
          <w:lang w:val="en-GB"/>
        </w:rPr>
        <w:t>and</w:t>
      </w:r>
      <w:r w:rsidRPr="002F1773">
        <w:rPr>
          <w:rFonts w:ascii="Arial" w:hAnsi="Arial" w:cs="Arial"/>
          <w:sz w:val="22"/>
          <w:lang w:val="en-GB"/>
        </w:rPr>
        <w:t xml:space="preserve"> shall be by road haulage </w:t>
      </w:r>
      <w:r w:rsidRPr="00F10141">
        <w:rPr>
          <w:rFonts w:ascii="Arial" w:hAnsi="Arial" w:cs="Arial"/>
          <w:sz w:val="22"/>
          <w:lang w:val="en-GB"/>
        </w:rPr>
        <w:t>truck</w:t>
      </w:r>
      <w:r w:rsidR="00000DBD" w:rsidRPr="00F10141">
        <w:rPr>
          <w:rFonts w:ascii="Arial" w:hAnsi="Arial" w:cs="Arial"/>
          <w:sz w:val="22"/>
          <w:lang w:val="en-GB"/>
        </w:rPr>
        <w:t xml:space="preserve"> </w:t>
      </w:r>
      <w:r w:rsidRPr="00F10141">
        <w:rPr>
          <w:rFonts w:ascii="Arial" w:hAnsi="Arial" w:cs="Arial"/>
          <w:sz w:val="22"/>
          <w:lang w:val="en-GB"/>
        </w:rPr>
        <w:t xml:space="preserve">and the </w:t>
      </w:r>
      <w:proofErr w:type="spellStart"/>
      <w:r w:rsidR="00B87533">
        <w:rPr>
          <w:rFonts w:ascii="Arial" w:hAnsi="Arial" w:cs="Arial"/>
          <w:sz w:val="22"/>
          <w:szCs w:val="22"/>
        </w:rPr>
        <w:t>Contractor</w:t>
      </w:r>
      <w:proofErr w:type="spellEnd"/>
      <w:r w:rsidRPr="00F10141">
        <w:rPr>
          <w:rFonts w:ascii="Arial" w:hAnsi="Arial" w:cs="Arial"/>
          <w:sz w:val="22"/>
          <w:lang w:val="en-GB"/>
        </w:rPr>
        <w:t xml:space="preserve"> shall notify the </w:t>
      </w:r>
      <w:r w:rsidR="00EC2B5B" w:rsidRPr="00F10141">
        <w:rPr>
          <w:rFonts w:ascii="Arial" w:hAnsi="Arial" w:cs="Arial"/>
          <w:sz w:val="22"/>
          <w:lang w:val="en-GB"/>
        </w:rPr>
        <w:t>Client</w:t>
      </w:r>
      <w:r w:rsidRPr="00F10141">
        <w:rPr>
          <w:rFonts w:ascii="Arial" w:hAnsi="Arial" w:cs="Arial"/>
          <w:sz w:val="22"/>
          <w:lang w:val="en-GB"/>
        </w:rPr>
        <w:t xml:space="preserve"> in writing about the date of dispatch of the </w:t>
      </w:r>
      <w:r w:rsidR="006A260B" w:rsidRPr="00F10141">
        <w:rPr>
          <w:rFonts w:ascii="Arial" w:hAnsi="Arial" w:cs="Arial"/>
          <w:sz w:val="22"/>
          <w:lang w:val="en-GB"/>
        </w:rPr>
        <w:t>Device</w:t>
      </w:r>
      <w:r w:rsidRPr="00F10141">
        <w:rPr>
          <w:rFonts w:ascii="Arial" w:hAnsi="Arial" w:cs="Arial"/>
          <w:sz w:val="22"/>
          <w:lang w:val="en-GB"/>
        </w:rPr>
        <w:t xml:space="preserve"> from the </w:t>
      </w:r>
      <w:r w:rsidR="00EC2B5B" w:rsidRPr="00F10141">
        <w:rPr>
          <w:rFonts w:ascii="Arial" w:hAnsi="Arial" w:cs="Arial"/>
          <w:sz w:val="22"/>
          <w:lang w:val="en-GB"/>
        </w:rPr>
        <w:t>Contractor</w:t>
      </w:r>
      <w:r w:rsidR="002F1773" w:rsidRPr="00F10141">
        <w:rPr>
          <w:rFonts w:ascii="Arial" w:hAnsi="Arial" w:cs="Arial"/>
          <w:sz w:val="22"/>
          <w:lang w:val="en-GB"/>
        </w:rPr>
        <w:t xml:space="preserve">’s </w:t>
      </w:r>
      <w:r w:rsidRPr="00F10141">
        <w:rPr>
          <w:rFonts w:ascii="Arial" w:hAnsi="Arial" w:cs="Arial"/>
          <w:sz w:val="22"/>
          <w:lang w:val="en-GB"/>
        </w:rPr>
        <w:t xml:space="preserve">manufacturing plant. At the same time, the </w:t>
      </w:r>
      <w:r w:rsidR="00EC2B5B" w:rsidRPr="00F10141">
        <w:rPr>
          <w:rFonts w:ascii="Arial" w:hAnsi="Arial" w:cs="Arial"/>
          <w:sz w:val="22"/>
          <w:lang w:val="en-GB"/>
        </w:rPr>
        <w:t>Contractor</w:t>
      </w:r>
      <w:r w:rsidRPr="00F10141">
        <w:rPr>
          <w:rFonts w:ascii="Arial" w:hAnsi="Arial" w:cs="Arial"/>
          <w:sz w:val="22"/>
          <w:lang w:val="en-GB"/>
        </w:rPr>
        <w:t xml:space="preserve"> </w:t>
      </w:r>
      <w:r w:rsidR="002F1773" w:rsidRPr="00F10141">
        <w:rPr>
          <w:rFonts w:ascii="Arial" w:hAnsi="Arial" w:cs="Arial"/>
          <w:sz w:val="22"/>
          <w:lang w:val="en-GB"/>
        </w:rPr>
        <w:t>shall</w:t>
      </w:r>
      <w:r w:rsidRPr="00F10141">
        <w:rPr>
          <w:rFonts w:ascii="Arial" w:hAnsi="Arial" w:cs="Arial"/>
          <w:sz w:val="22"/>
          <w:lang w:val="en-GB"/>
        </w:rPr>
        <w:t xml:space="preserve"> give the </w:t>
      </w:r>
      <w:r w:rsidR="00EC2B5B" w:rsidRPr="00F10141">
        <w:rPr>
          <w:rFonts w:ascii="Arial" w:hAnsi="Arial" w:cs="Arial"/>
          <w:sz w:val="22"/>
          <w:lang w:val="en-GB"/>
        </w:rPr>
        <w:t>Client</w:t>
      </w:r>
      <w:r w:rsidRPr="00F10141">
        <w:rPr>
          <w:rFonts w:ascii="Arial" w:hAnsi="Arial" w:cs="Arial"/>
          <w:sz w:val="22"/>
          <w:lang w:val="en-GB"/>
        </w:rPr>
        <w:t xml:space="preserve"> the licence plate number of the give vehicle as well as the names and surnames of the crew, at the latest </w:t>
      </w:r>
      <w:r w:rsidR="006A260B" w:rsidRPr="00F10141">
        <w:rPr>
          <w:rFonts w:ascii="Arial" w:hAnsi="Arial" w:cs="Arial"/>
          <w:sz w:val="22"/>
          <w:lang w:val="en-GB"/>
        </w:rPr>
        <w:t>3</w:t>
      </w:r>
      <w:r w:rsidRPr="00F10141">
        <w:rPr>
          <w:rFonts w:ascii="Arial" w:hAnsi="Arial" w:cs="Arial"/>
          <w:sz w:val="22"/>
          <w:lang w:val="en-GB"/>
        </w:rPr>
        <w:t xml:space="preserve"> working days before delivery of the </w:t>
      </w:r>
      <w:r w:rsidR="006A260B" w:rsidRPr="00F10141">
        <w:rPr>
          <w:rFonts w:ascii="Arial" w:hAnsi="Arial" w:cs="Arial"/>
          <w:sz w:val="22"/>
          <w:lang w:val="en-GB"/>
        </w:rPr>
        <w:t>Device</w:t>
      </w:r>
      <w:r w:rsidRPr="00F10141">
        <w:rPr>
          <w:rFonts w:ascii="Arial" w:hAnsi="Arial" w:cs="Arial"/>
          <w:sz w:val="22"/>
          <w:lang w:val="en-GB"/>
        </w:rPr>
        <w:t xml:space="preserve"> to the </w:t>
      </w:r>
      <w:r w:rsidR="00EC2B5B" w:rsidRPr="00F10141">
        <w:rPr>
          <w:rFonts w:ascii="Arial" w:hAnsi="Arial" w:cs="Arial"/>
          <w:sz w:val="22"/>
          <w:lang w:val="en-GB"/>
        </w:rPr>
        <w:t>Client</w:t>
      </w:r>
      <w:r w:rsidRPr="00F10141">
        <w:rPr>
          <w:rFonts w:ascii="Arial" w:hAnsi="Arial" w:cs="Arial"/>
          <w:sz w:val="22"/>
          <w:lang w:val="en-GB"/>
        </w:rPr>
        <w:t>.</w:t>
      </w:r>
      <w:r w:rsidR="00646755">
        <w:rPr>
          <w:rFonts w:ascii="Arial" w:hAnsi="Arial" w:cs="Arial"/>
          <w:sz w:val="22"/>
          <w:lang w:val="en-GB"/>
        </w:rPr>
        <w:t xml:space="preserve"> </w:t>
      </w:r>
    </w:p>
    <w:p w14:paraId="675E1BBF" w14:textId="77777777" w:rsidR="00FE04FF" w:rsidRPr="00E3393E" w:rsidRDefault="00FE04FF" w:rsidP="00FE04FF">
      <w:pPr>
        <w:numPr>
          <w:ilvl w:val="0"/>
          <w:numId w:val="11"/>
        </w:numPr>
        <w:suppressAutoHyphens w:val="0"/>
        <w:autoSpaceDN w:val="0"/>
        <w:adjustRightInd w:val="0"/>
        <w:spacing w:after="120"/>
        <w:jc w:val="both"/>
        <w:rPr>
          <w:rFonts w:ascii="Arial" w:hAnsi="Arial" w:cs="Arial"/>
          <w:sz w:val="22"/>
          <w:szCs w:val="23"/>
          <w:lang w:val="en-GB"/>
        </w:rPr>
      </w:pPr>
      <w:r w:rsidRPr="00E3393E">
        <w:rPr>
          <w:rFonts w:ascii="Arial" w:hAnsi="Arial" w:cs="Arial"/>
          <w:sz w:val="22"/>
          <w:lang w:val="en-GB"/>
        </w:rPr>
        <w:t xml:space="preserve">The Contractor acknowledges that he has the obligation to obtain the necessary permits to enter the city </w:t>
      </w:r>
      <w:proofErr w:type="spellStart"/>
      <w:r w:rsidRPr="00E3393E">
        <w:rPr>
          <w:rFonts w:ascii="Arial" w:hAnsi="Arial" w:cs="Arial"/>
          <w:sz w:val="22"/>
          <w:lang w:val="en-GB"/>
        </w:rPr>
        <w:t>center</w:t>
      </w:r>
      <w:proofErr w:type="spellEnd"/>
      <w:r w:rsidRPr="00E3393E">
        <w:rPr>
          <w:rFonts w:ascii="Arial" w:hAnsi="Arial" w:cs="Arial"/>
          <w:sz w:val="22"/>
          <w:lang w:val="en-GB"/>
        </w:rPr>
        <w:t xml:space="preserve">, if necessary. A copy of the entry permit, if necessary, must be provided to the Client before commencement of </w:t>
      </w:r>
      <w:r>
        <w:rPr>
          <w:rFonts w:ascii="Arial" w:hAnsi="Arial" w:cs="Arial"/>
          <w:sz w:val="22"/>
          <w:lang w:val="en-GB"/>
        </w:rPr>
        <w:t>shipment</w:t>
      </w:r>
      <w:r w:rsidRPr="00E3393E">
        <w:rPr>
          <w:rFonts w:ascii="Arial" w:hAnsi="Arial" w:cs="Arial"/>
          <w:sz w:val="22"/>
          <w:lang w:val="en-GB"/>
        </w:rPr>
        <w:t xml:space="preserve"> of the Device. A permit can be obtained </w:t>
      </w:r>
      <w:proofErr w:type="gramStart"/>
      <w:r w:rsidRPr="00E3393E">
        <w:rPr>
          <w:rFonts w:ascii="Arial" w:hAnsi="Arial" w:cs="Arial"/>
          <w:sz w:val="22"/>
          <w:lang w:val="en-GB"/>
        </w:rPr>
        <w:t>on the basis of</w:t>
      </w:r>
      <w:proofErr w:type="gramEnd"/>
      <w:r w:rsidRPr="00E3393E">
        <w:rPr>
          <w:rFonts w:ascii="Arial" w:hAnsi="Arial" w:cs="Arial"/>
          <w:sz w:val="22"/>
          <w:lang w:val="en-GB"/>
        </w:rPr>
        <w:t xml:space="preserve"> an application submitted to the City Hall of the City of Prague, Department of Roads and Railways,</w:t>
      </w:r>
      <w:r>
        <w:rPr>
          <w:rFonts w:ascii="Arial" w:hAnsi="Arial" w:cs="Arial"/>
          <w:sz w:val="22"/>
          <w:lang w:val="en-GB"/>
        </w:rPr>
        <w:t xml:space="preserve"> Division </w:t>
      </w:r>
      <w:r w:rsidRPr="00E3393E">
        <w:rPr>
          <w:rFonts w:ascii="Arial" w:hAnsi="Arial" w:cs="Arial"/>
          <w:sz w:val="22"/>
          <w:lang w:val="en-GB"/>
        </w:rPr>
        <w:t>of the Road Administration Office</w:t>
      </w:r>
      <w:r>
        <w:rPr>
          <w:rFonts w:ascii="Arial" w:hAnsi="Arial" w:cs="Arial"/>
          <w:sz w:val="22"/>
          <w:lang w:val="en-GB"/>
        </w:rPr>
        <w:t>. T</w:t>
      </w:r>
      <w:r w:rsidRPr="00E3393E">
        <w:rPr>
          <w:rFonts w:ascii="Arial" w:hAnsi="Arial" w:cs="Arial"/>
          <w:sz w:val="22"/>
          <w:lang w:val="en-GB"/>
        </w:rPr>
        <w:t xml:space="preserve">he </w:t>
      </w:r>
      <w:r>
        <w:rPr>
          <w:rFonts w:ascii="Arial" w:hAnsi="Arial" w:cs="Arial"/>
          <w:sz w:val="22"/>
          <w:lang w:val="en-GB"/>
        </w:rPr>
        <w:t>C</w:t>
      </w:r>
      <w:r w:rsidRPr="00E3393E">
        <w:rPr>
          <w:rFonts w:ascii="Arial" w:hAnsi="Arial" w:cs="Arial"/>
          <w:sz w:val="22"/>
          <w:lang w:val="en-GB"/>
        </w:rPr>
        <w:t xml:space="preserve">lient will provide the </w:t>
      </w:r>
      <w:r>
        <w:rPr>
          <w:rFonts w:ascii="Arial" w:hAnsi="Arial" w:cs="Arial"/>
          <w:sz w:val="22"/>
          <w:lang w:val="en-GB"/>
        </w:rPr>
        <w:t>Contractor</w:t>
      </w:r>
      <w:r w:rsidRPr="00E3393E">
        <w:rPr>
          <w:rFonts w:ascii="Arial" w:hAnsi="Arial" w:cs="Arial"/>
          <w:sz w:val="22"/>
          <w:lang w:val="en-GB"/>
        </w:rPr>
        <w:t xml:space="preserve"> with the necessary assistance in obtaining the permits in question.</w:t>
      </w:r>
    </w:p>
    <w:p w14:paraId="6EAC52C8" w14:textId="698A2BC6" w:rsidR="0036520C" w:rsidRPr="002F1773" w:rsidRDefault="006353C1"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2F1773">
        <w:rPr>
          <w:rFonts w:ascii="Arial" w:hAnsi="Arial" w:cs="Arial"/>
          <w:sz w:val="22"/>
          <w:lang w:val="en-GB"/>
        </w:rPr>
        <w:t xml:space="preserve">The shipment of the </w:t>
      </w:r>
      <w:r w:rsidR="006A260B" w:rsidRPr="002F1773">
        <w:rPr>
          <w:rFonts w:ascii="Arial" w:hAnsi="Arial" w:cs="Arial"/>
          <w:sz w:val="22"/>
          <w:lang w:val="en-GB"/>
        </w:rPr>
        <w:t>Device</w:t>
      </w:r>
      <w:r w:rsidRPr="002F1773">
        <w:rPr>
          <w:rFonts w:ascii="Arial" w:hAnsi="Arial" w:cs="Arial"/>
          <w:sz w:val="22"/>
          <w:lang w:val="en-GB"/>
        </w:rPr>
        <w:t xml:space="preserve"> must be complete and must comply with deadline requirements specified </w:t>
      </w:r>
      <w:r w:rsidR="001B7128">
        <w:rPr>
          <w:rFonts w:ascii="Arial" w:hAnsi="Arial" w:cs="Arial"/>
          <w:sz w:val="22"/>
          <w:lang w:val="en-GB"/>
        </w:rPr>
        <w:t xml:space="preserve">Time schedule which is the Annex No. 3 </w:t>
      </w:r>
      <w:r w:rsidR="000C739D">
        <w:rPr>
          <w:rFonts w:ascii="Arial" w:hAnsi="Arial" w:cs="Arial"/>
          <w:sz w:val="22"/>
          <w:lang w:val="en-GB"/>
        </w:rPr>
        <w:t>hereof</w:t>
      </w:r>
      <w:r w:rsidRPr="002F1773">
        <w:rPr>
          <w:rFonts w:ascii="Arial" w:hAnsi="Arial" w:cs="Arial"/>
          <w:sz w:val="22"/>
          <w:lang w:val="en-GB"/>
        </w:rPr>
        <w:t xml:space="preserve">. </w:t>
      </w:r>
      <w:r w:rsidR="006A260B" w:rsidRPr="002F1773">
        <w:rPr>
          <w:rFonts w:ascii="Arial" w:hAnsi="Arial" w:cs="Arial"/>
          <w:sz w:val="22"/>
          <w:lang w:val="en-GB"/>
        </w:rPr>
        <w:t>Partial deliveries are not permitted.</w:t>
      </w:r>
    </w:p>
    <w:p w14:paraId="7EE1A91B" w14:textId="0DFDEC86" w:rsidR="006353C1" w:rsidRPr="00FE04FF" w:rsidRDefault="00AA4DE3" w:rsidP="009C410E">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AA4DE3">
        <w:rPr>
          <w:rFonts w:ascii="Arial" w:hAnsi="Arial" w:cs="Arial"/>
          <w:sz w:val="22"/>
          <w:lang w:val="en-GB"/>
        </w:rPr>
        <w:t xml:space="preserve">The Device must be shipped in a packaging unit sufficiently protecting the Device from damages, </w:t>
      </w:r>
      <w:proofErr w:type="gramStart"/>
      <w:r w:rsidRPr="00AA4DE3">
        <w:rPr>
          <w:rFonts w:ascii="Arial" w:hAnsi="Arial" w:cs="Arial"/>
          <w:sz w:val="22"/>
          <w:lang w:val="en-GB"/>
        </w:rPr>
        <w:t>destruction</w:t>
      </w:r>
      <w:proofErr w:type="gramEnd"/>
      <w:r w:rsidRPr="00AA4DE3">
        <w:rPr>
          <w:rFonts w:ascii="Arial" w:hAnsi="Arial" w:cs="Arial"/>
          <w:sz w:val="22"/>
          <w:lang w:val="en-GB"/>
        </w:rPr>
        <w:t xml:space="preserve"> or theft during the shipping. </w:t>
      </w:r>
      <w:r w:rsidRPr="000C739D">
        <w:rPr>
          <w:rFonts w:ascii="Arial" w:hAnsi="Arial" w:cs="Arial"/>
          <w:sz w:val="22"/>
          <w:lang w:val="en-GB"/>
        </w:rPr>
        <w:t xml:space="preserve">The parts, whose size does not exceed the </w:t>
      </w:r>
      <w:r w:rsidRPr="000C739D">
        <w:rPr>
          <w:rFonts w:ascii="Arial" w:hAnsi="Arial" w:cs="Arial"/>
          <w:b/>
          <w:bCs/>
          <w:sz w:val="22"/>
          <w:lang w:val="en-GB"/>
        </w:rPr>
        <w:t xml:space="preserve">size of the transport </w:t>
      </w:r>
      <w:r w:rsidR="00AD16A9">
        <w:rPr>
          <w:rFonts w:ascii="Arial" w:hAnsi="Arial" w:cs="Arial"/>
          <w:b/>
          <w:bCs/>
          <w:sz w:val="22"/>
          <w:lang w:val="en-GB"/>
        </w:rPr>
        <w:t>wall opening</w:t>
      </w:r>
      <w:r w:rsidR="00DB6878">
        <w:rPr>
          <w:rFonts w:ascii="Arial" w:hAnsi="Arial" w:cs="Arial"/>
          <w:b/>
          <w:bCs/>
          <w:sz w:val="22"/>
          <w:lang w:val="en-GB"/>
        </w:rPr>
        <w:t xml:space="preserve"> with dimensions</w:t>
      </w:r>
      <w:r w:rsidR="00AD16A9">
        <w:rPr>
          <w:rFonts w:ascii="Arial" w:hAnsi="Arial" w:cs="Arial"/>
          <w:b/>
          <w:bCs/>
          <w:sz w:val="22"/>
          <w:lang w:val="en-GB"/>
        </w:rPr>
        <w:t xml:space="preserve"> 2790mm width, 2490mm height and load capacity of lifting platform of 5500kg,</w:t>
      </w:r>
      <w:r w:rsidRPr="000C739D">
        <w:rPr>
          <w:rFonts w:ascii="Arial" w:hAnsi="Arial" w:cs="Arial"/>
          <w:sz w:val="22"/>
          <w:lang w:val="en-GB"/>
        </w:rPr>
        <w:t xml:space="preserve"> shall be preserved and packed on pallets and covered with foil.</w:t>
      </w:r>
      <w:r w:rsidRPr="00AA4DE3">
        <w:rPr>
          <w:rFonts w:ascii="Arial" w:hAnsi="Arial" w:cs="Arial"/>
          <w:sz w:val="22"/>
          <w:lang w:val="en-GB"/>
        </w:rPr>
        <w:t xml:space="preserve"> The pallets will be prepared for unloading with a forklift and their centre of gravity will always be marked. The packaging of the Device or the Device alone must also </w:t>
      </w:r>
      <w:r w:rsidR="00AD16A9" w:rsidRPr="00AA4DE3">
        <w:rPr>
          <w:rFonts w:ascii="Arial" w:hAnsi="Arial" w:cs="Arial"/>
          <w:sz w:val="22"/>
          <w:lang w:val="en-GB"/>
        </w:rPr>
        <w:t>allow</w:t>
      </w:r>
      <w:r w:rsidRPr="00AA4DE3">
        <w:rPr>
          <w:rFonts w:ascii="Arial" w:hAnsi="Arial" w:cs="Arial"/>
          <w:sz w:val="22"/>
          <w:lang w:val="en-GB"/>
        </w:rPr>
        <w:t xml:space="preserve"> to move the Device in other position (e.g. laying on side or back) in necessary cases. The </w:t>
      </w:r>
      <w:proofErr w:type="spellStart"/>
      <w:r w:rsidR="00B87533">
        <w:rPr>
          <w:rFonts w:ascii="Arial" w:hAnsi="Arial" w:cs="Arial"/>
          <w:sz w:val="22"/>
          <w:szCs w:val="22"/>
        </w:rPr>
        <w:t>Contractor</w:t>
      </w:r>
      <w:proofErr w:type="spellEnd"/>
      <w:r w:rsidRPr="00AA4DE3">
        <w:rPr>
          <w:rFonts w:ascii="Arial" w:hAnsi="Arial" w:cs="Arial"/>
          <w:sz w:val="22"/>
          <w:lang w:val="en-GB"/>
        </w:rPr>
        <w:t xml:space="preserve"> is obliged to prepare a separate delivery note for each pallet dispatched with specification of its dimensions and weight.</w:t>
      </w:r>
      <w:r w:rsidR="00B3273E" w:rsidRPr="00AA4DE3">
        <w:rPr>
          <w:rFonts w:ascii="Arial" w:hAnsi="Arial" w:cs="Arial"/>
          <w:color w:val="FF0000"/>
          <w:sz w:val="16"/>
          <w:szCs w:val="16"/>
          <w:lang w:val="en-US"/>
        </w:rPr>
        <w:t xml:space="preserve"> </w:t>
      </w:r>
    </w:p>
    <w:p w14:paraId="005EEEE3" w14:textId="3DCCDE64" w:rsidR="00FE04FF" w:rsidRPr="00FE04FF" w:rsidRDefault="00FE04FF" w:rsidP="00FE04FF">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bookmarkStart w:id="18" w:name="_Hlk160772475"/>
      <w:r w:rsidRPr="00646755">
        <w:rPr>
          <w:rFonts w:ascii="Arial" w:hAnsi="Arial" w:cs="Arial"/>
          <w:sz w:val="22"/>
          <w:szCs w:val="23"/>
          <w:lang w:val="en-GB"/>
        </w:rPr>
        <w:t>The</w:t>
      </w:r>
      <w:r>
        <w:rPr>
          <w:rFonts w:ascii="Arial" w:hAnsi="Arial" w:cs="Arial"/>
          <w:sz w:val="22"/>
          <w:szCs w:val="23"/>
          <w:lang w:val="en-GB"/>
        </w:rPr>
        <w:t xml:space="preserve"> Contracting Parties </w:t>
      </w:r>
      <w:r w:rsidRPr="00646755">
        <w:rPr>
          <w:rFonts w:ascii="Arial" w:hAnsi="Arial" w:cs="Arial"/>
          <w:sz w:val="22"/>
          <w:szCs w:val="23"/>
          <w:lang w:val="en-GB"/>
        </w:rPr>
        <w:t>have agreed that</w:t>
      </w:r>
      <w:r>
        <w:rPr>
          <w:rFonts w:ascii="Arial" w:hAnsi="Arial" w:cs="Arial"/>
          <w:sz w:val="22"/>
          <w:szCs w:val="23"/>
          <w:lang w:val="en-GB"/>
        </w:rPr>
        <w:t xml:space="preserve"> the</w:t>
      </w:r>
      <w:r w:rsidRPr="00646755">
        <w:rPr>
          <w:rFonts w:ascii="Arial" w:hAnsi="Arial" w:cs="Arial"/>
          <w:sz w:val="22"/>
          <w:szCs w:val="23"/>
          <w:lang w:val="en-GB"/>
        </w:rPr>
        <w:t xml:space="preserve"> </w:t>
      </w:r>
      <w:r>
        <w:rPr>
          <w:rFonts w:ascii="Arial" w:hAnsi="Arial" w:cs="Arial"/>
          <w:sz w:val="22"/>
          <w:szCs w:val="23"/>
          <w:lang w:val="en-GB"/>
        </w:rPr>
        <w:t>C</w:t>
      </w:r>
      <w:r w:rsidRPr="00646755">
        <w:rPr>
          <w:rFonts w:ascii="Arial" w:hAnsi="Arial" w:cs="Arial"/>
          <w:sz w:val="22"/>
          <w:szCs w:val="23"/>
          <w:lang w:val="en-GB"/>
        </w:rPr>
        <w:t xml:space="preserve">ontractor will </w:t>
      </w:r>
      <w:r>
        <w:rPr>
          <w:rFonts w:ascii="Arial" w:hAnsi="Arial" w:cs="Arial"/>
          <w:sz w:val="22"/>
          <w:szCs w:val="23"/>
          <w:lang w:val="en-GB"/>
        </w:rPr>
        <w:t>ensure</w:t>
      </w:r>
      <w:r w:rsidRPr="00646755">
        <w:rPr>
          <w:rFonts w:ascii="Arial" w:hAnsi="Arial" w:cs="Arial"/>
          <w:sz w:val="22"/>
          <w:szCs w:val="23"/>
          <w:lang w:val="en-GB"/>
        </w:rPr>
        <w:t xml:space="preserve"> the unloading of the </w:t>
      </w:r>
      <w:r>
        <w:rPr>
          <w:rFonts w:ascii="Arial" w:hAnsi="Arial" w:cs="Arial"/>
          <w:sz w:val="22"/>
          <w:szCs w:val="23"/>
          <w:lang w:val="en-GB"/>
        </w:rPr>
        <w:t xml:space="preserve">Device from road haulage truck </w:t>
      </w:r>
      <w:r w:rsidRPr="00E20210">
        <w:rPr>
          <w:rFonts w:ascii="Arial" w:hAnsi="Arial" w:cs="Arial"/>
          <w:sz w:val="22"/>
          <w:szCs w:val="23"/>
          <w:lang w:val="en-GB"/>
        </w:rPr>
        <w:t xml:space="preserve">and the transport of the </w:t>
      </w:r>
      <w:r>
        <w:rPr>
          <w:rFonts w:ascii="Arial" w:hAnsi="Arial" w:cs="Arial"/>
          <w:sz w:val="22"/>
          <w:szCs w:val="23"/>
          <w:lang w:val="en-GB"/>
        </w:rPr>
        <w:t>Device</w:t>
      </w:r>
      <w:r w:rsidRPr="00E20210">
        <w:rPr>
          <w:rFonts w:ascii="Arial" w:hAnsi="Arial" w:cs="Arial"/>
          <w:sz w:val="22"/>
          <w:szCs w:val="23"/>
          <w:lang w:val="en-GB"/>
        </w:rPr>
        <w:t xml:space="preserve"> to the installation site</w:t>
      </w:r>
      <w:r w:rsidRPr="00646755">
        <w:rPr>
          <w:rFonts w:ascii="Arial" w:hAnsi="Arial" w:cs="Arial"/>
          <w:sz w:val="22"/>
          <w:szCs w:val="23"/>
          <w:lang w:val="en-GB"/>
        </w:rPr>
        <w:t>.</w:t>
      </w:r>
      <w:bookmarkEnd w:id="18"/>
    </w:p>
    <w:p w14:paraId="63F28105" w14:textId="0D2F6789" w:rsidR="00E20210" w:rsidRPr="00646755" w:rsidRDefault="00E20210" w:rsidP="00E20210">
      <w:pPr>
        <w:numPr>
          <w:ilvl w:val="0"/>
          <w:numId w:val="11"/>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646755">
        <w:rPr>
          <w:rFonts w:ascii="Arial" w:hAnsi="Arial" w:cs="Arial"/>
          <w:sz w:val="22"/>
          <w:szCs w:val="23"/>
          <w:lang w:val="en-GB"/>
        </w:rPr>
        <w:t>The</w:t>
      </w:r>
      <w:r>
        <w:rPr>
          <w:rFonts w:ascii="Arial" w:hAnsi="Arial" w:cs="Arial"/>
          <w:sz w:val="22"/>
          <w:szCs w:val="23"/>
          <w:lang w:val="en-GB"/>
        </w:rPr>
        <w:t xml:space="preserve"> Contracting Parties </w:t>
      </w:r>
      <w:r w:rsidRPr="00646755">
        <w:rPr>
          <w:rFonts w:ascii="Arial" w:hAnsi="Arial" w:cs="Arial"/>
          <w:sz w:val="22"/>
          <w:szCs w:val="23"/>
          <w:lang w:val="en-GB"/>
        </w:rPr>
        <w:t>have agreed that</w:t>
      </w:r>
      <w:r>
        <w:rPr>
          <w:rFonts w:ascii="Arial" w:hAnsi="Arial" w:cs="Arial"/>
          <w:sz w:val="22"/>
          <w:szCs w:val="23"/>
          <w:lang w:val="en-GB"/>
        </w:rPr>
        <w:t xml:space="preserve"> the</w:t>
      </w:r>
      <w:r w:rsidRPr="00646755">
        <w:rPr>
          <w:rFonts w:ascii="Arial" w:hAnsi="Arial" w:cs="Arial"/>
          <w:sz w:val="22"/>
          <w:szCs w:val="23"/>
          <w:lang w:val="en-GB"/>
        </w:rPr>
        <w:t xml:space="preserve"> </w:t>
      </w:r>
      <w:r>
        <w:rPr>
          <w:rFonts w:ascii="Arial" w:hAnsi="Arial" w:cs="Arial"/>
          <w:sz w:val="22"/>
          <w:szCs w:val="23"/>
          <w:lang w:val="en-GB"/>
        </w:rPr>
        <w:t>C</w:t>
      </w:r>
      <w:r w:rsidRPr="00646755">
        <w:rPr>
          <w:rFonts w:ascii="Arial" w:hAnsi="Arial" w:cs="Arial"/>
          <w:sz w:val="22"/>
          <w:szCs w:val="23"/>
          <w:lang w:val="en-GB"/>
        </w:rPr>
        <w:t xml:space="preserve">ontractor's technician will supervise the unloading of the </w:t>
      </w:r>
      <w:r>
        <w:rPr>
          <w:rFonts w:ascii="Arial" w:hAnsi="Arial" w:cs="Arial"/>
          <w:sz w:val="22"/>
          <w:szCs w:val="23"/>
          <w:lang w:val="en-GB"/>
        </w:rPr>
        <w:t>Device</w:t>
      </w:r>
      <w:r w:rsidR="00FE4CA7">
        <w:rPr>
          <w:rFonts w:ascii="Arial" w:hAnsi="Arial" w:cs="Arial"/>
          <w:sz w:val="22"/>
          <w:szCs w:val="23"/>
          <w:lang w:val="en-GB"/>
        </w:rPr>
        <w:t xml:space="preserve"> from road haulage truck</w:t>
      </w:r>
      <w:r>
        <w:rPr>
          <w:rFonts w:ascii="Arial" w:hAnsi="Arial" w:cs="Arial"/>
          <w:sz w:val="22"/>
          <w:szCs w:val="23"/>
          <w:lang w:val="en-GB"/>
        </w:rPr>
        <w:t xml:space="preserve"> </w:t>
      </w:r>
      <w:r w:rsidRPr="00E20210">
        <w:rPr>
          <w:rFonts w:ascii="Arial" w:hAnsi="Arial" w:cs="Arial"/>
          <w:sz w:val="22"/>
          <w:szCs w:val="23"/>
          <w:lang w:val="en-GB"/>
        </w:rPr>
        <w:t xml:space="preserve">and the transport of the </w:t>
      </w:r>
      <w:r>
        <w:rPr>
          <w:rFonts w:ascii="Arial" w:hAnsi="Arial" w:cs="Arial"/>
          <w:sz w:val="22"/>
          <w:szCs w:val="23"/>
          <w:lang w:val="en-GB"/>
        </w:rPr>
        <w:t>Device</w:t>
      </w:r>
      <w:r w:rsidRPr="00E20210">
        <w:rPr>
          <w:rFonts w:ascii="Arial" w:hAnsi="Arial" w:cs="Arial"/>
          <w:sz w:val="22"/>
          <w:szCs w:val="23"/>
          <w:lang w:val="en-GB"/>
        </w:rPr>
        <w:t xml:space="preserve"> to the installation site, which will be carried out by the </w:t>
      </w:r>
      <w:r w:rsidR="000C739D">
        <w:rPr>
          <w:rFonts w:ascii="Arial" w:hAnsi="Arial" w:cs="Arial"/>
          <w:sz w:val="22"/>
          <w:szCs w:val="23"/>
          <w:lang w:val="en-GB"/>
        </w:rPr>
        <w:t>Client</w:t>
      </w:r>
      <w:r w:rsidRPr="00646755">
        <w:rPr>
          <w:rFonts w:ascii="Arial" w:hAnsi="Arial" w:cs="Arial"/>
          <w:sz w:val="22"/>
          <w:szCs w:val="23"/>
          <w:lang w:val="en-GB"/>
        </w:rPr>
        <w:t>.</w:t>
      </w:r>
    </w:p>
    <w:p w14:paraId="374FDEC4" w14:textId="77777777" w:rsidR="006353C1" w:rsidRDefault="006353C1" w:rsidP="001357FF">
      <w:pPr>
        <w:jc w:val="center"/>
        <w:rPr>
          <w:rFonts w:ascii="Arial" w:hAnsi="Arial" w:cs="Arial"/>
          <w:b/>
          <w:caps/>
          <w:sz w:val="22"/>
          <w:lang w:val="en-GB"/>
        </w:rPr>
      </w:pPr>
    </w:p>
    <w:p w14:paraId="6F1FE518" w14:textId="77777777" w:rsidR="00196D73" w:rsidRPr="00734C9A" w:rsidRDefault="00196D73" w:rsidP="001357FF">
      <w:pPr>
        <w:jc w:val="center"/>
        <w:rPr>
          <w:rFonts w:ascii="Arial" w:hAnsi="Arial" w:cs="Arial"/>
          <w:b/>
          <w:caps/>
          <w:sz w:val="22"/>
          <w:lang w:val="en-GB"/>
        </w:rPr>
      </w:pPr>
    </w:p>
    <w:p w14:paraId="780CD244" w14:textId="1ACED861" w:rsidR="006A260B" w:rsidRPr="00734C9A" w:rsidRDefault="006A260B" w:rsidP="006A260B">
      <w:pPr>
        <w:jc w:val="center"/>
        <w:rPr>
          <w:rFonts w:ascii="Arial" w:hAnsi="Arial" w:cs="Arial"/>
          <w:b/>
          <w:caps/>
          <w:sz w:val="22"/>
          <w:szCs w:val="22"/>
          <w:lang w:val="en-GB"/>
        </w:rPr>
      </w:pPr>
      <w:r w:rsidRPr="00734C9A">
        <w:rPr>
          <w:rFonts w:ascii="Arial" w:hAnsi="Arial" w:cs="Arial"/>
          <w:b/>
          <w:caps/>
          <w:sz w:val="22"/>
          <w:lang w:val="en-GB"/>
        </w:rPr>
        <w:t xml:space="preserve">VIII. DELIVERY </w:t>
      </w:r>
      <w:r w:rsidR="0036520C" w:rsidRPr="00734C9A">
        <w:rPr>
          <w:rFonts w:ascii="Arial" w:hAnsi="Arial" w:cs="Arial"/>
          <w:b/>
          <w:caps/>
          <w:sz w:val="22"/>
          <w:lang w:val="en-GB"/>
        </w:rPr>
        <w:t>CONDITIONS</w:t>
      </w:r>
    </w:p>
    <w:p w14:paraId="0E21D0A9" w14:textId="77777777" w:rsidR="006353C1" w:rsidRPr="00734C9A" w:rsidRDefault="006353C1" w:rsidP="001357FF">
      <w:pPr>
        <w:jc w:val="center"/>
        <w:rPr>
          <w:rFonts w:ascii="Arial" w:hAnsi="Arial" w:cs="Arial"/>
          <w:b/>
          <w:caps/>
          <w:sz w:val="22"/>
          <w:lang w:val="en-GB"/>
        </w:rPr>
      </w:pPr>
    </w:p>
    <w:p w14:paraId="71DE6FA2" w14:textId="10BEE29E" w:rsidR="0036520C" w:rsidRPr="00734C9A" w:rsidRDefault="0036520C"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Before delivery of the Device to the </w:t>
      </w:r>
      <w:r w:rsidR="00EC2B5B" w:rsidRPr="007D5A93">
        <w:rPr>
          <w:rFonts w:ascii="Arial" w:hAnsi="Arial" w:cs="Arial"/>
          <w:sz w:val="22"/>
          <w:szCs w:val="22"/>
          <w:lang w:val="en-GB"/>
        </w:rPr>
        <w:t>Client</w:t>
      </w:r>
      <w:r w:rsidRPr="007D5A93">
        <w:rPr>
          <w:rFonts w:ascii="Arial" w:hAnsi="Arial" w:cs="Arial"/>
          <w:sz w:val="22"/>
          <w:szCs w:val="22"/>
          <w:cs/>
          <w:lang w:val="en-GB"/>
        </w:rPr>
        <w:t>’</w:t>
      </w:r>
      <w:r w:rsidRPr="007D5A93">
        <w:rPr>
          <w:rFonts w:ascii="Arial" w:hAnsi="Arial" w:cs="Arial"/>
          <w:sz w:val="22"/>
          <w:szCs w:val="22"/>
          <w:lang w:val="en-GB"/>
        </w:rPr>
        <w:t xml:space="preserve">s </w:t>
      </w:r>
      <w:r w:rsidR="00B84D92" w:rsidRPr="007D5A93">
        <w:rPr>
          <w:rFonts w:ascii="Arial" w:hAnsi="Arial" w:cs="Arial"/>
          <w:sz w:val="22"/>
          <w:szCs w:val="22"/>
          <w:lang w:val="en-GB"/>
        </w:rPr>
        <w:t>Production Plant I</w:t>
      </w:r>
      <w:r w:rsidRPr="007D5A93">
        <w:rPr>
          <w:rFonts w:ascii="Arial" w:hAnsi="Arial" w:cs="Arial"/>
          <w:sz w:val="22"/>
          <w:szCs w:val="22"/>
          <w:lang w:val="en-GB"/>
        </w:rPr>
        <w:t>, the</w:t>
      </w:r>
      <w:r w:rsidRPr="00734C9A">
        <w:rPr>
          <w:rFonts w:ascii="Arial" w:hAnsi="Arial" w:cs="Arial"/>
          <w:sz w:val="22"/>
          <w:szCs w:val="22"/>
          <w:lang w:val="en-GB"/>
        </w:rPr>
        <w:t xml:space="preserve"> Device acceptance testing shall be performed at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s manufacturing plant (</w:t>
      </w:r>
      <w:r w:rsidR="00F9636E" w:rsidRPr="00734C9A">
        <w:rPr>
          <w:rFonts w:ascii="Arial" w:hAnsi="Arial" w:cs="Arial"/>
          <w:sz w:val="22"/>
          <w:szCs w:val="22"/>
          <w:lang w:val="en-GB"/>
        </w:rPr>
        <w:t xml:space="preserve">acceptance tests </w:t>
      </w:r>
      <w:r w:rsidRPr="00734C9A">
        <w:rPr>
          <w:rFonts w:ascii="Arial" w:hAnsi="Arial" w:cs="Arial"/>
          <w:sz w:val="22"/>
          <w:szCs w:val="22"/>
          <w:lang w:val="en-GB"/>
        </w:rPr>
        <w:t xml:space="preserve">FAT) in the presence of the </w:t>
      </w:r>
      <w:r w:rsidR="00EC2B5B">
        <w:rPr>
          <w:rFonts w:ascii="Arial" w:hAnsi="Arial" w:cs="Arial"/>
          <w:sz w:val="22"/>
          <w:szCs w:val="22"/>
          <w:lang w:val="en-GB"/>
        </w:rPr>
        <w:t>Contractor</w:t>
      </w:r>
      <w:r w:rsidRPr="00734C9A">
        <w:rPr>
          <w:rFonts w:ascii="Arial" w:hAnsi="Arial" w:cs="Arial"/>
          <w:sz w:val="22"/>
          <w:szCs w:val="22"/>
          <w:lang w:val="en-GB"/>
        </w:rPr>
        <w:t xml:space="preserve"> and the </w:t>
      </w:r>
      <w:r w:rsidR="00EC2B5B">
        <w:rPr>
          <w:rFonts w:ascii="Arial" w:hAnsi="Arial" w:cs="Arial"/>
          <w:sz w:val="22"/>
          <w:szCs w:val="22"/>
          <w:lang w:val="en-GB"/>
        </w:rPr>
        <w:t>Client</w:t>
      </w:r>
      <w:r w:rsidRPr="00734C9A">
        <w:rPr>
          <w:rFonts w:ascii="Arial" w:hAnsi="Arial" w:cs="Arial"/>
          <w:sz w:val="22"/>
          <w:szCs w:val="22"/>
          <w:lang w:val="en-GB"/>
        </w:rPr>
        <w:t xml:space="preserve">. The </w:t>
      </w:r>
      <w:r w:rsidR="00EC2B5B">
        <w:rPr>
          <w:rFonts w:ascii="Arial" w:hAnsi="Arial" w:cs="Arial"/>
          <w:sz w:val="22"/>
          <w:szCs w:val="22"/>
          <w:lang w:val="en-GB"/>
        </w:rPr>
        <w:t>Contractor</w:t>
      </w:r>
      <w:r w:rsidRPr="00734C9A">
        <w:rPr>
          <w:rFonts w:ascii="Arial" w:hAnsi="Arial" w:cs="Arial"/>
          <w:sz w:val="22"/>
          <w:szCs w:val="22"/>
          <w:lang w:val="en-GB"/>
        </w:rPr>
        <w:t xml:space="preserve"> shall give a written advance notice to the </w:t>
      </w:r>
      <w:r w:rsidR="00EC2B5B">
        <w:rPr>
          <w:rFonts w:ascii="Arial" w:hAnsi="Arial" w:cs="Arial"/>
          <w:sz w:val="22"/>
          <w:szCs w:val="22"/>
          <w:lang w:val="en-GB"/>
        </w:rPr>
        <w:t>Client</w:t>
      </w:r>
      <w:r w:rsidRPr="00734C9A">
        <w:rPr>
          <w:rFonts w:ascii="Arial" w:hAnsi="Arial" w:cs="Arial"/>
          <w:sz w:val="22"/>
          <w:szCs w:val="22"/>
          <w:lang w:val="en-GB"/>
        </w:rPr>
        <w:t xml:space="preserve"> so that the </w:t>
      </w:r>
      <w:r w:rsidR="00EC2B5B">
        <w:rPr>
          <w:rFonts w:ascii="Arial" w:hAnsi="Arial" w:cs="Arial"/>
          <w:sz w:val="22"/>
          <w:szCs w:val="22"/>
          <w:lang w:val="en-GB"/>
        </w:rPr>
        <w:t>Client</w:t>
      </w:r>
      <w:r w:rsidRPr="00734C9A">
        <w:rPr>
          <w:rFonts w:ascii="Arial" w:hAnsi="Arial" w:cs="Arial"/>
          <w:sz w:val="22"/>
          <w:szCs w:val="22"/>
          <w:lang w:val="en-GB"/>
        </w:rPr>
        <w:t xml:space="preserve"> could take part in the factory acceptance process. </w:t>
      </w:r>
    </w:p>
    <w:p w14:paraId="71DE9D17" w14:textId="77777777" w:rsidR="00DF313F" w:rsidRDefault="0036520C" w:rsidP="00DF313F">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734C9A">
        <w:rPr>
          <w:rFonts w:ascii="Arial" w:hAnsi="Arial" w:cs="Arial"/>
          <w:sz w:val="22"/>
          <w:szCs w:val="22"/>
          <w:lang w:val="en-GB"/>
        </w:rPr>
        <w:t xml:space="preserve">During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factory acceptance tests (FAT) the acceptance tests specified in </w:t>
      </w:r>
      <w:r w:rsidRPr="00734C9A">
        <w:rPr>
          <w:rFonts w:ascii="Arial" w:hAnsi="Arial" w:cs="Arial"/>
          <w:b/>
          <w:sz w:val="22"/>
          <w:szCs w:val="22"/>
          <w:lang w:val="en-GB"/>
        </w:rPr>
        <w:t xml:space="preserve">Annex No. </w:t>
      </w:r>
      <w:r w:rsidR="001613C9">
        <w:rPr>
          <w:rFonts w:ascii="Arial" w:hAnsi="Arial" w:cs="Arial"/>
          <w:b/>
          <w:sz w:val="22"/>
          <w:szCs w:val="22"/>
          <w:lang w:val="en-GB"/>
        </w:rPr>
        <w:t>8</w:t>
      </w:r>
      <w:r w:rsidRPr="00734C9A">
        <w:rPr>
          <w:rFonts w:ascii="Arial" w:hAnsi="Arial" w:cs="Arial"/>
          <w:sz w:val="22"/>
          <w:szCs w:val="22"/>
          <w:lang w:val="en-GB"/>
        </w:rPr>
        <w:t xml:space="preserve"> hereof shall </w:t>
      </w:r>
      <w:r w:rsidRPr="00EF4D7A">
        <w:rPr>
          <w:rFonts w:ascii="Arial" w:hAnsi="Arial" w:cs="Arial"/>
          <w:sz w:val="22"/>
          <w:szCs w:val="22"/>
          <w:lang w:val="en-GB"/>
        </w:rPr>
        <w:t>be performed, whose purpose is</w:t>
      </w:r>
      <w:r w:rsidR="003B3037" w:rsidRPr="00EF4D7A">
        <w:rPr>
          <w:rFonts w:ascii="Arial" w:hAnsi="Arial" w:cs="Arial"/>
          <w:sz w:val="22"/>
          <w:szCs w:val="22"/>
          <w:lang w:val="en-GB"/>
        </w:rPr>
        <w:t xml:space="preserve"> to obtain test samples, which will be </w:t>
      </w:r>
      <w:r w:rsidR="003B3037" w:rsidRPr="00222BC1">
        <w:rPr>
          <w:rFonts w:ascii="Arial" w:hAnsi="Arial" w:cs="Arial"/>
          <w:sz w:val="22"/>
          <w:szCs w:val="22"/>
          <w:lang w:val="en-GB"/>
        </w:rPr>
        <w:t xml:space="preserve">evaluated by the </w:t>
      </w:r>
      <w:r w:rsidR="00EC2B5B" w:rsidRPr="00222BC1">
        <w:rPr>
          <w:rFonts w:ascii="Arial" w:hAnsi="Arial" w:cs="Arial"/>
          <w:sz w:val="22"/>
          <w:szCs w:val="22"/>
          <w:lang w:val="en-GB"/>
        </w:rPr>
        <w:t>Client</w:t>
      </w:r>
      <w:r w:rsidR="003B3037" w:rsidRPr="00222BC1">
        <w:rPr>
          <w:rFonts w:ascii="Arial" w:hAnsi="Arial" w:cs="Arial"/>
          <w:sz w:val="22"/>
          <w:szCs w:val="22"/>
          <w:lang w:val="en-GB"/>
        </w:rPr>
        <w:t xml:space="preserve"> </w:t>
      </w:r>
      <w:r w:rsidR="00EF4D7A" w:rsidRPr="00222BC1">
        <w:rPr>
          <w:rFonts w:ascii="Arial" w:hAnsi="Arial" w:cs="Arial"/>
          <w:sz w:val="22"/>
          <w:szCs w:val="22"/>
          <w:lang w:val="en-GB"/>
        </w:rPr>
        <w:t>next</w:t>
      </w:r>
      <w:r w:rsidR="003B3037" w:rsidRPr="0022721F">
        <w:rPr>
          <w:rFonts w:ascii="Arial" w:hAnsi="Arial" w:cs="Arial"/>
          <w:sz w:val="22"/>
          <w:szCs w:val="22"/>
          <w:lang w:val="en-GB"/>
        </w:rPr>
        <w:t xml:space="preserve"> working day of their </w:t>
      </w:r>
      <w:proofErr w:type="gramStart"/>
      <w:r w:rsidR="003B3037" w:rsidRPr="0022721F">
        <w:rPr>
          <w:rFonts w:ascii="Arial" w:hAnsi="Arial" w:cs="Arial"/>
          <w:sz w:val="22"/>
          <w:szCs w:val="22"/>
          <w:lang w:val="en-GB"/>
        </w:rPr>
        <w:t>receipt</w:t>
      </w:r>
      <w:proofErr w:type="gramEnd"/>
      <w:r w:rsidR="00EF4D7A" w:rsidRPr="00222BC1">
        <w:rPr>
          <w:rFonts w:ascii="Arial" w:hAnsi="Arial" w:cs="Arial"/>
          <w:sz w:val="22"/>
          <w:szCs w:val="22"/>
          <w:lang w:val="en-GB"/>
        </w:rPr>
        <w:t xml:space="preserve"> and which shall be approved by </w:t>
      </w:r>
      <w:r w:rsidR="00EF4D7A">
        <w:rPr>
          <w:rFonts w:ascii="Arial" w:hAnsi="Arial" w:cs="Arial"/>
          <w:sz w:val="22"/>
          <w:szCs w:val="22"/>
          <w:lang w:val="en-GB"/>
        </w:rPr>
        <w:t xml:space="preserve">report </w:t>
      </w:r>
      <w:r w:rsidR="00EF4D7A" w:rsidRPr="00EF4D7A">
        <w:rPr>
          <w:rFonts w:ascii="Arial" w:hAnsi="Arial" w:cs="Arial"/>
          <w:sz w:val="22"/>
          <w:szCs w:val="22"/>
          <w:lang w:val="en-GB"/>
        </w:rPr>
        <w:t>on the successful acceptance tests result</w:t>
      </w:r>
      <w:r w:rsidR="003B3037" w:rsidRPr="00222BC1">
        <w:rPr>
          <w:rFonts w:ascii="Arial" w:hAnsi="Arial" w:cs="Arial"/>
          <w:sz w:val="22"/>
          <w:szCs w:val="22"/>
          <w:lang w:val="en-GB"/>
        </w:rPr>
        <w:t>.</w:t>
      </w:r>
      <w:r w:rsidR="003B3037" w:rsidRPr="00EF4D7A">
        <w:rPr>
          <w:rFonts w:ascii="Arial" w:hAnsi="Arial" w:cs="Arial"/>
          <w:sz w:val="22"/>
          <w:szCs w:val="22"/>
          <w:lang w:val="en-GB"/>
        </w:rPr>
        <w:t xml:space="preserve"> </w:t>
      </w:r>
      <w:r w:rsidR="003B3037" w:rsidRPr="00734C9A">
        <w:rPr>
          <w:rFonts w:ascii="Arial" w:hAnsi="Arial" w:cs="Arial"/>
          <w:sz w:val="22"/>
          <w:szCs w:val="22"/>
          <w:lang w:val="en-GB"/>
        </w:rPr>
        <w:t xml:space="preserve">This evaluation shall </w:t>
      </w:r>
      <w:r w:rsidRPr="00734C9A">
        <w:rPr>
          <w:rFonts w:ascii="Arial" w:hAnsi="Arial" w:cs="Arial"/>
          <w:sz w:val="22"/>
          <w:szCs w:val="22"/>
          <w:lang w:val="en-GB"/>
        </w:rPr>
        <w:t xml:space="preserve">demonstrate the </w:t>
      </w:r>
      <w:r w:rsidR="00806359" w:rsidRPr="00734C9A">
        <w:rPr>
          <w:rFonts w:ascii="Arial" w:hAnsi="Arial" w:cs="Arial"/>
          <w:sz w:val="22"/>
          <w:szCs w:val="22"/>
          <w:lang w:val="en-GB"/>
        </w:rPr>
        <w:t>Device</w:t>
      </w:r>
      <w:r w:rsidRPr="00734C9A">
        <w:rPr>
          <w:rFonts w:ascii="Arial" w:hAnsi="Arial" w:cs="Arial"/>
          <w:sz w:val="22"/>
          <w:szCs w:val="22"/>
          <w:lang w:val="en-GB"/>
        </w:rPr>
        <w:t xml:space="preserve"> quality and </w:t>
      </w:r>
      <w:r w:rsidRPr="001F4BE7">
        <w:rPr>
          <w:rFonts w:ascii="Arial" w:hAnsi="Arial" w:cs="Arial"/>
          <w:sz w:val="22"/>
          <w:szCs w:val="22"/>
          <w:lang w:val="en-GB"/>
        </w:rPr>
        <w:t xml:space="preserve">make; the necessary testing materials shall be provided by the </w:t>
      </w:r>
      <w:r w:rsidR="00EC2B5B" w:rsidRPr="001F4BE7">
        <w:rPr>
          <w:rFonts w:ascii="Arial" w:hAnsi="Arial" w:cs="Arial"/>
          <w:sz w:val="22"/>
          <w:szCs w:val="22"/>
          <w:lang w:val="en-GB"/>
        </w:rPr>
        <w:t>Client</w:t>
      </w:r>
      <w:r w:rsidRPr="001F4BE7">
        <w:rPr>
          <w:rFonts w:ascii="Arial" w:hAnsi="Arial" w:cs="Arial"/>
          <w:sz w:val="22"/>
          <w:szCs w:val="22"/>
          <w:lang w:val="en-GB"/>
        </w:rPr>
        <w:t>, at its expense.</w:t>
      </w:r>
      <w:r w:rsidRPr="00734C9A">
        <w:rPr>
          <w:rFonts w:ascii="Arial" w:hAnsi="Arial" w:cs="Arial"/>
          <w:sz w:val="22"/>
          <w:szCs w:val="22"/>
          <w:lang w:val="en-GB"/>
        </w:rPr>
        <w:t xml:space="preserve"> </w:t>
      </w:r>
    </w:p>
    <w:p w14:paraId="7A310389" w14:textId="02AAE9F9" w:rsidR="000F5A6E" w:rsidRPr="00DF313F" w:rsidRDefault="000F5A6E" w:rsidP="00DF313F">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DF313F">
        <w:rPr>
          <w:rFonts w:ascii="Arial" w:hAnsi="Arial" w:cs="Arial"/>
          <w:sz w:val="22"/>
          <w:szCs w:val="22"/>
          <w:lang w:val="en-GB"/>
        </w:rPr>
        <w:t xml:space="preserve">In the event of a positive evaluation of the test samples, the Client informs the Contractor of this fact and sends it to him to sign 2 counterparts of a </w:t>
      </w:r>
      <w:r w:rsidRPr="00DF313F">
        <w:rPr>
          <w:rFonts w:ascii="Arial" w:hAnsi="Arial" w:cs="Arial"/>
          <w:b/>
          <w:sz w:val="22"/>
          <w:szCs w:val="22"/>
          <w:lang w:val="en-GB"/>
        </w:rPr>
        <w:t>Protocol of the acceptance tests (FAT</w:t>
      </w:r>
      <w:proofErr w:type="gramStart"/>
      <w:r w:rsidRPr="00DF313F">
        <w:rPr>
          <w:rFonts w:ascii="Arial" w:hAnsi="Arial" w:cs="Arial"/>
          <w:b/>
          <w:sz w:val="22"/>
          <w:szCs w:val="22"/>
          <w:lang w:val="en-GB"/>
        </w:rPr>
        <w:t xml:space="preserve">) </w:t>
      </w:r>
      <w:r w:rsidRPr="00DF313F">
        <w:rPr>
          <w:rFonts w:ascii="Arial" w:hAnsi="Arial" w:cs="Arial"/>
          <w:sz w:val="22"/>
          <w:szCs w:val="22"/>
          <w:lang w:val="en-GB"/>
        </w:rPr>
        <w:t>,</w:t>
      </w:r>
      <w:proofErr w:type="gramEnd"/>
      <w:r w:rsidRPr="00DF313F">
        <w:rPr>
          <w:rFonts w:ascii="Arial" w:hAnsi="Arial" w:cs="Arial"/>
          <w:sz w:val="22"/>
          <w:szCs w:val="22"/>
          <w:lang w:val="en-GB"/>
        </w:rPr>
        <w:t xml:space="preserve"> whose template is attached as </w:t>
      </w:r>
      <w:r w:rsidRPr="00DF313F">
        <w:rPr>
          <w:rFonts w:ascii="Arial" w:hAnsi="Arial" w:cs="Arial"/>
          <w:b/>
          <w:sz w:val="22"/>
          <w:szCs w:val="22"/>
          <w:lang w:val="en-GB"/>
        </w:rPr>
        <w:t>Annex No. 4,</w:t>
      </w:r>
      <w:r w:rsidRPr="00DF313F">
        <w:rPr>
          <w:rFonts w:ascii="Arial" w:hAnsi="Arial" w:cs="Arial"/>
          <w:sz w:val="22"/>
          <w:szCs w:val="22"/>
          <w:lang w:val="en-GB"/>
        </w:rPr>
        <w:t xml:space="preserve"> which is an integral part hereof.</w:t>
      </w:r>
      <w:r w:rsidR="00DF313F" w:rsidRPr="00DF313F">
        <w:rPr>
          <w:rFonts w:ascii="Arial" w:hAnsi="Arial" w:cs="Arial"/>
          <w:sz w:val="22"/>
          <w:szCs w:val="22"/>
          <w:lang w:val="en-GB"/>
        </w:rPr>
        <w:t xml:space="preserve"> </w:t>
      </w:r>
      <w:r w:rsidRPr="00DF313F">
        <w:rPr>
          <w:rFonts w:ascii="Arial" w:hAnsi="Arial" w:cs="Arial"/>
          <w:sz w:val="22"/>
          <w:szCs w:val="22"/>
          <w:lang w:val="en-GB"/>
        </w:rPr>
        <w:lastRenderedPageBreak/>
        <w:t>In this Protocol the Contracting Parties will confirm that the Device meets the quality and make conditions specified herein.</w:t>
      </w:r>
      <w:r w:rsidRPr="00DF313F">
        <w:rPr>
          <w:rFonts w:ascii="Arial" w:hAnsi="Arial" w:cs="Arial"/>
          <w:lang w:val="en-GB"/>
        </w:rPr>
        <w:t xml:space="preserve"> </w:t>
      </w:r>
      <w:proofErr w:type="gramStart"/>
      <w:r w:rsidRPr="00DF313F">
        <w:rPr>
          <w:rFonts w:ascii="Arial" w:hAnsi="Arial" w:cs="Arial"/>
          <w:sz w:val="22"/>
          <w:szCs w:val="22"/>
          <w:lang w:val="en-GB"/>
        </w:rPr>
        <w:t>In the event that</w:t>
      </w:r>
      <w:proofErr w:type="gramEnd"/>
      <w:r w:rsidRPr="00DF313F">
        <w:rPr>
          <w:rFonts w:ascii="Arial" w:hAnsi="Arial" w:cs="Arial"/>
          <w:sz w:val="22"/>
          <w:szCs w:val="22"/>
          <w:lang w:val="en-GB"/>
        </w:rPr>
        <w:t xml:space="preserve"> the evaluation of the samples does not confirm compliance with the required parameters the Client sends to sign by the Contractor 2 counterparts of a report of the acceptance test results with their comments and reservations, including the setting of the period of 2 weeks for elimination of any inconsistencies identified. If the Contractor has his own template of the report of the acceptance test results, it may be attached to the Client’s Protocol or report of the acceptance test as an annex</w:t>
      </w:r>
      <w:r w:rsidR="001613C9" w:rsidRPr="00DF313F">
        <w:rPr>
          <w:rFonts w:ascii="Arial" w:hAnsi="Arial" w:cs="Arial"/>
          <w:sz w:val="22"/>
          <w:szCs w:val="22"/>
          <w:lang w:val="en-GB"/>
        </w:rPr>
        <w:t>.</w:t>
      </w:r>
    </w:p>
    <w:p w14:paraId="70B05D59" w14:textId="424C0A39" w:rsidR="0036520C" w:rsidRPr="000F5A6E" w:rsidRDefault="00657812" w:rsidP="00292719">
      <w:pPr>
        <w:suppressAutoHyphens w:val="0"/>
        <w:autoSpaceDN w:val="0"/>
        <w:adjustRightInd w:val="0"/>
        <w:spacing w:after="120"/>
        <w:ind w:left="357"/>
        <w:jc w:val="both"/>
        <w:rPr>
          <w:rFonts w:ascii="Arial" w:hAnsi="Arial" w:cs="Arial"/>
          <w:sz w:val="22"/>
          <w:szCs w:val="22"/>
          <w:lang w:val="en-GB"/>
        </w:rPr>
      </w:pPr>
      <w:r w:rsidRPr="000F5A6E">
        <w:rPr>
          <w:rFonts w:ascii="Arial" w:hAnsi="Arial" w:cs="Arial"/>
          <w:sz w:val="22"/>
          <w:szCs w:val="22"/>
          <w:lang w:val="en-GB"/>
        </w:rPr>
        <w:t xml:space="preserve">The above procedure can be repeated </w:t>
      </w:r>
      <w:r w:rsidR="0022721F" w:rsidRPr="000F5A6E">
        <w:rPr>
          <w:rFonts w:ascii="Arial" w:hAnsi="Arial" w:cs="Arial"/>
          <w:sz w:val="22"/>
          <w:szCs w:val="22"/>
          <w:lang w:val="en-GB"/>
        </w:rPr>
        <w:t>once</w:t>
      </w:r>
      <w:r w:rsidR="00BE22DE" w:rsidRPr="000F5A6E">
        <w:rPr>
          <w:rFonts w:ascii="Arial" w:hAnsi="Arial" w:cs="Arial"/>
          <w:sz w:val="22"/>
          <w:szCs w:val="22"/>
          <w:lang w:val="en-GB"/>
        </w:rPr>
        <w:t xml:space="preserve">, provided that subsequent acceptance tests must be initiated no later than 2 weeks after the notification of the </w:t>
      </w:r>
      <w:r w:rsidR="00EC2B5B" w:rsidRPr="000F5A6E">
        <w:rPr>
          <w:rFonts w:ascii="Arial" w:hAnsi="Arial" w:cs="Arial"/>
          <w:sz w:val="22"/>
          <w:szCs w:val="22"/>
          <w:lang w:val="en-GB"/>
        </w:rPr>
        <w:t>Client</w:t>
      </w:r>
      <w:r w:rsidR="00BE22DE" w:rsidRPr="000F5A6E">
        <w:rPr>
          <w:rFonts w:ascii="Arial" w:hAnsi="Arial" w:cs="Arial"/>
          <w:sz w:val="22"/>
          <w:szCs w:val="22"/>
          <w:lang w:val="en-GB"/>
        </w:rPr>
        <w:t xml:space="preserve"> of the result of the evaluation of the previous acceptance tests</w:t>
      </w:r>
      <w:r w:rsidRPr="000F5A6E">
        <w:rPr>
          <w:rFonts w:ascii="Arial" w:hAnsi="Arial" w:cs="Arial"/>
          <w:sz w:val="22"/>
          <w:szCs w:val="22"/>
          <w:lang w:val="en-GB"/>
        </w:rPr>
        <w:t xml:space="preserve">. In case of </w:t>
      </w:r>
      <w:r w:rsidR="0022721F" w:rsidRPr="000F5A6E">
        <w:rPr>
          <w:rFonts w:ascii="Arial" w:hAnsi="Arial" w:cs="Arial"/>
          <w:sz w:val="22"/>
          <w:szCs w:val="22"/>
          <w:lang w:val="en-GB"/>
        </w:rPr>
        <w:t>two</w:t>
      </w:r>
      <w:r w:rsidRPr="000F5A6E">
        <w:rPr>
          <w:rFonts w:ascii="Arial" w:hAnsi="Arial" w:cs="Arial"/>
          <w:sz w:val="22"/>
          <w:szCs w:val="22"/>
          <w:lang w:val="en-GB"/>
        </w:rPr>
        <w:t xml:space="preserve"> unsuccessful factory acceptance tests, the </w:t>
      </w:r>
      <w:r w:rsidR="00EC2B5B" w:rsidRPr="000F5A6E">
        <w:rPr>
          <w:rFonts w:ascii="Arial" w:hAnsi="Arial" w:cs="Arial"/>
          <w:sz w:val="22"/>
          <w:szCs w:val="22"/>
          <w:lang w:val="en-GB"/>
        </w:rPr>
        <w:t>Client</w:t>
      </w:r>
      <w:r w:rsidRPr="000F5A6E">
        <w:rPr>
          <w:rFonts w:ascii="Arial" w:hAnsi="Arial" w:cs="Arial"/>
          <w:sz w:val="22"/>
          <w:szCs w:val="22"/>
          <w:lang w:val="en-GB"/>
        </w:rPr>
        <w:t xml:space="preserve"> has the right not to take over the Device and is entitled to withdraw from the Contract.</w:t>
      </w:r>
    </w:p>
    <w:p w14:paraId="38FA1040" w14:textId="6DDF0839" w:rsidR="0036520C" w:rsidRPr="000F5A6E" w:rsidRDefault="000F5A6E" w:rsidP="009C410E">
      <w:pPr>
        <w:numPr>
          <w:ilvl w:val="0"/>
          <w:numId w:val="17"/>
        </w:numPr>
        <w:suppressAutoHyphens w:val="0"/>
        <w:autoSpaceDN w:val="0"/>
        <w:adjustRightInd w:val="0"/>
        <w:spacing w:after="120"/>
        <w:ind w:left="357" w:hanging="357"/>
        <w:jc w:val="both"/>
        <w:rPr>
          <w:rFonts w:ascii="Arial" w:hAnsi="Arial" w:cs="Arial"/>
          <w:sz w:val="22"/>
          <w:szCs w:val="22"/>
          <w:lang w:val="en-GB"/>
        </w:rPr>
      </w:pPr>
      <w:r w:rsidRPr="000F5A6E">
        <w:rPr>
          <w:rFonts w:ascii="Arial" w:hAnsi="Arial" w:cs="Arial"/>
          <w:sz w:val="22"/>
          <w:szCs w:val="22"/>
          <w:lang w:val="en-GB"/>
        </w:rPr>
        <w:t>If the results of the acceptance tests confirm that the Device complies with requirements specified herein and a Protocol of the acceptance tests (FAT) has been signed, the Contractor shall arrange for transportation of the Device to the Client</w:t>
      </w:r>
      <w:r w:rsidRPr="000F5A6E">
        <w:rPr>
          <w:rFonts w:ascii="Arial" w:hAnsi="Arial" w:cs="Arial"/>
          <w:sz w:val="22"/>
          <w:szCs w:val="22"/>
          <w:cs/>
          <w:lang w:val="en-GB"/>
        </w:rPr>
        <w:t>’</w:t>
      </w:r>
      <w:r w:rsidRPr="000F5A6E">
        <w:rPr>
          <w:rFonts w:ascii="Arial" w:hAnsi="Arial" w:cs="Arial"/>
          <w:sz w:val="22"/>
          <w:szCs w:val="22"/>
          <w:lang w:val="en-GB"/>
        </w:rPr>
        <w:t>s Production plant I in accordance with Article IV Paragraph 3 hereof. Delivery cannot be rejected if minor defects are identified during the acceptance tests which do not reduce the Device proper function or significantly do not affect the resulting quality of processed products/materials, and the Contractor undertakes to eliminate these minor defects without delay. The Client is entitled to decide whether only minor defects have been identified as per the previous sentence of this paragraph.</w:t>
      </w:r>
    </w:p>
    <w:p w14:paraId="6C4E36E5" w14:textId="77777777" w:rsidR="0036520C" w:rsidRDefault="0036520C" w:rsidP="0036520C">
      <w:pPr>
        <w:jc w:val="center"/>
        <w:rPr>
          <w:rFonts w:ascii="Arial" w:hAnsi="Arial" w:cs="Arial"/>
          <w:b/>
          <w:color w:val="000000"/>
          <w:sz w:val="22"/>
          <w:szCs w:val="22"/>
          <w:lang w:val="en-GB"/>
        </w:rPr>
      </w:pPr>
    </w:p>
    <w:p w14:paraId="7D9897B3" w14:textId="77777777" w:rsidR="000F5A6E" w:rsidRPr="00734C9A" w:rsidRDefault="000F5A6E" w:rsidP="0036520C">
      <w:pPr>
        <w:jc w:val="center"/>
        <w:rPr>
          <w:rFonts w:ascii="Arial" w:hAnsi="Arial" w:cs="Arial"/>
          <w:b/>
          <w:color w:val="000000"/>
          <w:sz w:val="22"/>
          <w:szCs w:val="22"/>
          <w:lang w:val="en-GB"/>
        </w:rPr>
      </w:pPr>
    </w:p>
    <w:p w14:paraId="131461CE" w14:textId="616784C1" w:rsidR="0036520C" w:rsidRPr="00734C9A" w:rsidRDefault="0036520C" w:rsidP="0036520C">
      <w:pPr>
        <w:jc w:val="center"/>
        <w:rPr>
          <w:rFonts w:ascii="Arial" w:hAnsi="Arial" w:cs="Arial"/>
          <w:b/>
          <w:sz w:val="22"/>
          <w:szCs w:val="22"/>
          <w:lang w:val="en-GB"/>
        </w:rPr>
      </w:pPr>
      <w:r w:rsidRPr="00734C9A">
        <w:rPr>
          <w:rFonts w:ascii="Arial" w:hAnsi="Arial" w:cs="Arial"/>
          <w:b/>
          <w:sz w:val="22"/>
          <w:szCs w:val="22"/>
          <w:lang w:val="en-GB"/>
        </w:rPr>
        <w:t>IX. COMMISSIONING AND TEST RUN OF THE DEVICE</w:t>
      </w:r>
    </w:p>
    <w:p w14:paraId="0FF8DD7A" w14:textId="77777777" w:rsidR="0036520C" w:rsidRPr="00734C9A" w:rsidRDefault="0036520C" w:rsidP="00A377D5">
      <w:pPr>
        <w:jc w:val="center"/>
        <w:rPr>
          <w:rFonts w:ascii="Arial" w:hAnsi="Arial" w:cs="Arial"/>
          <w:b/>
          <w:sz w:val="22"/>
          <w:szCs w:val="22"/>
          <w:u w:val="single"/>
          <w:lang w:val="en-GB"/>
        </w:rPr>
      </w:pPr>
    </w:p>
    <w:p w14:paraId="5955494A" w14:textId="0C56FEC2" w:rsidR="0036520C" w:rsidRPr="00734C9A" w:rsidRDefault="0036520C" w:rsidP="00A377D5">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The </w:t>
      </w:r>
      <w:r w:rsidR="00EC2B5B">
        <w:rPr>
          <w:rFonts w:ascii="Arial" w:hAnsi="Arial" w:cs="Arial"/>
          <w:sz w:val="22"/>
          <w:szCs w:val="22"/>
          <w:lang w:val="en-GB"/>
        </w:rPr>
        <w:t>Contractor</w:t>
      </w:r>
      <w:r w:rsidRPr="00734C9A">
        <w:rPr>
          <w:rFonts w:ascii="Arial" w:hAnsi="Arial" w:cs="Arial"/>
          <w:sz w:val="22"/>
          <w:szCs w:val="22"/>
          <w:lang w:val="en-GB"/>
        </w:rPr>
        <w:t xml:space="preserve"> shall hand over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to the </w:t>
      </w:r>
      <w:r w:rsidR="00EC2B5B">
        <w:rPr>
          <w:rFonts w:ascii="Arial" w:hAnsi="Arial" w:cs="Arial"/>
          <w:sz w:val="22"/>
          <w:szCs w:val="22"/>
          <w:lang w:val="en-GB"/>
        </w:rPr>
        <w:t>Client</w:t>
      </w:r>
      <w:r w:rsidRPr="00734C9A">
        <w:rPr>
          <w:rFonts w:ascii="Arial" w:hAnsi="Arial" w:cs="Arial"/>
          <w:sz w:val="22"/>
          <w:szCs w:val="22"/>
          <w:lang w:val="en-GB"/>
        </w:rPr>
        <w:t xml:space="preserve"> completely installed and fully functional, including the related </w:t>
      </w:r>
      <w:r w:rsidR="0090532A" w:rsidRPr="0090532A">
        <w:rPr>
          <w:rFonts w:ascii="Arial" w:hAnsi="Arial" w:cs="Arial"/>
          <w:sz w:val="22"/>
          <w:szCs w:val="22"/>
          <w:lang w:val="en-GB"/>
        </w:rPr>
        <w:t>certificates and documents relating to the use of the Device</w:t>
      </w:r>
      <w:r w:rsidR="0090532A">
        <w:rPr>
          <w:rFonts w:ascii="Arial" w:hAnsi="Arial" w:cs="Arial"/>
          <w:sz w:val="22"/>
          <w:szCs w:val="22"/>
          <w:lang w:val="en-GB"/>
        </w:rPr>
        <w:t xml:space="preserve"> </w:t>
      </w:r>
      <w:r w:rsidR="0090532A" w:rsidRPr="0090532A">
        <w:rPr>
          <w:rFonts w:ascii="Arial" w:hAnsi="Arial" w:cs="Arial"/>
          <w:sz w:val="22"/>
          <w:szCs w:val="22"/>
          <w:lang w:val="en-GB"/>
        </w:rPr>
        <w:t>specified in Annex No. 2</w:t>
      </w:r>
      <w:r w:rsidRPr="00734C9A">
        <w:rPr>
          <w:rFonts w:ascii="Arial" w:hAnsi="Arial" w:cs="Arial"/>
          <w:sz w:val="22"/>
          <w:szCs w:val="22"/>
          <w:lang w:val="en-GB"/>
        </w:rPr>
        <w:t xml:space="preserve"> </w:t>
      </w:r>
      <w:r w:rsidR="0090532A">
        <w:rPr>
          <w:rFonts w:ascii="Arial" w:hAnsi="Arial" w:cs="Arial"/>
          <w:sz w:val="22"/>
          <w:szCs w:val="22"/>
          <w:lang w:val="en-GB"/>
        </w:rPr>
        <w:t xml:space="preserve">to this Contract. </w:t>
      </w:r>
      <w:r w:rsidRPr="00734C9A">
        <w:rPr>
          <w:rFonts w:ascii="Arial" w:hAnsi="Arial" w:cs="Arial"/>
          <w:sz w:val="22"/>
          <w:szCs w:val="22"/>
          <w:lang w:val="en-GB"/>
        </w:rPr>
        <w:t>A partial handover or</w:t>
      </w:r>
      <w:r w:rsidR="00613350" w:rsidRPr="00734C9A">
        <w:rPr>
          <w:rFonts w:ascii="Arial" w:hAnsi="Arial" w:cs="Arial"/>
          <w:sz w:val="22"/>
          <w:szCs w:val="22"/>
          <w:lang w:val="en-GB"/>
        </w:rPr>
        <w:t xml:space="preserve"> </w:t>
      </w:r>
      <w:r w:rsidRPr="00734C9A">
        <w:rPr>
          <w:rFonts w:ascii="Arial" w:hAnsi="Arial" w:cs="Arial"/>
          <w:sz w:val="22"/>
          <w:szCs w:val="22"/>
          <w:lang w:val="en-GB"/>
        </w:rPr>
        <w:t xml:space="preserve">arrears preventing the normal use of the </w:t>
      </w:r>
      <w:r w:rsidR="00613350" w:rsidRPr="00734C9A">
        <w:rPr>
          <w:rFonts w:ascii="Arial" w:hAnsi="Arial" w:cs="Arial"/>
          <w:sz w:val="22"/>
          <w:szCs w:val="22"/>
          <w:lang w:val="en-GB"/>
        </w:rPr>
        <w:t xml:space="preserve">Device </w:t>
      </w:r>
      <w:r w:rsidRPr="00734C9A">
        <w:rPr>
          <w:rFonts w:ascii="Arial" w:hAnsi="Arial" w:cs="Arial"/>
          <w:sz w:val="22"/>
          <w:szCs w:val="22"/>
          <w:lang w:val="en-GB"/>
        </w:rPr>
        <w:t>are not acceptable.</w:t>
      </w:r>
    </w:p>
    <w:p w14:paraId="37E99006" w14:textId="18A22C10" w:rsidR="0036520C" w:rsidRPr="00734C9A" w:rsidRDefault="0036520C" w:rsidP="00A377D5">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Contractor</w:t>
      </w:r>
      <w:r w:rsidRPr="00734C9A">
        <w:rPr>
          <w:rFonts w:ascii="Arial" w:hAnsi="Arial" w:cs="Arial"/>
          <w:sz w:val="22"/>
          <w:szCs w:val="22"/>
          <w:cs/>
          <w:lang w:val="en-GB"/>
        </w:rPr>
        <w:t>’</w:t>
      </w:r>
      <w:r w:rsidRPr="00734C9A">
        <w:rPr>
          <w:rFonts w:ascii="Arial" w:hAnsi="Arial" w:cs="Arial"/>
          <w:sz w:val="22"/>
          <w:szCs w:val="22"/>
          <w:lang w:val="en-GB"/>
        </w:rPr>
        <w:t xml:space="preserve">s technician who installs and starts up the delivered </w:t>
      </w:r>
      <w:r w:rsidR="00613350" w:rsidRPr="00734C9A">
        <w:rPr>
          <w:rFonts w:ascii="Arial" w:hAnsi="Arial" w:cs="Arial"/>
          <w:sz w:val="22"/>
          <w:szCs w:val="22"/>
          <w:lang w:val="en-GB"/>
        </w:rPr>
        <w:t xml:space="preserve">Device </w:t>
      </w:r>
      <w:r w:rsidRPr="00734C9A">
        <w:rPr>
          <w:rFonts w:ascii="Arial" w:hAnsi="Arial" w:cs="Arial"/>
          <w:sz w:val="22"/>
          <w:szCs w:val="22"/>
          <w:lang w:val="en-GB"/>
        </w:rPr>
        <w:t xml:space="preserve">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w:t>
      </w:r>
      <w:r w:rsidR="00EC2B5B">
        <w:rPr>
          <w:rFonts w:ascii="Arial" w:hAnsi="Arial" w:cs="Arial"/>
          <w:sz w:val="22"/>
          <w:szCs w:val="22"/>
          <w:lang w:val="en-GB"/>
        </w:rPr>
        <w:t>Client</w:t>
      </w:r>
      <w:r w:rsidRPr="00734C9A">
        <w:rPr>
          <w:rFonts w:ascii="Arial" w:hAnsi="Arial" w:cs="Arial"/>
          <w:sz w:val="22"/>
          <w:szCs w:val="22"/>
          <w:lang w:val="en-GB"/>
        </w:rPr>
        <w:t xml:space="preserve"> shall ensure a lockable room/cabinet where the technician may store his necessary equipment and tools for performance of the subject hereof.</w:t>
      </w:r>
      <w:r w:rsidR="0022717B">
        <w:rPr>
          <w:rFonts w:ascii="Arial" w:hAnsi="Arial" w:cs="Arial"/>
          <w:sz w:val="22"/>
          <w:szCs w:val="22"/>
          <w:lang w:val="en-GB"/>
        </w:rPr>
        <w:t xml:space="preserve"> </w:t>
      </w:r>
    </w:p>
    <w:p w14:paraId="1646FE7D" w14:textId="10B82769" w:rsidR="0036520C" w:rsidRPr="00734C9A" w:rsidRDefault="0036520C" w:rsidP="00A377D5">
      <w:pPr>
        <w:numPr>
          <w:ilvl w:val="0"/>
          <w:numId w:val="18"/>
        </w:numPr>
        <w:suppressAutoHyphens w:val="0"/>
        <w:autoSpaceDN w:val="0"/>
        <w:adjustRightInd w:val="0"/>
        <w:spacing w:after="120"/>
        <w:jc w:val="both"/>
        <w:rPr>
          <w:rFonts w:ascii="Arial" w:hAnsi="Arial" w:cs="Arial"/>
          <w:sz w:val="22"/>
          <w:szCs w:val="22"/>
          <w:lang w:val="en-GB"/>
        </w:rPr>
      </w:pPr>
      <w:r w:rsidRPr="00734C9A">
        <w:rPr>
          <w:rFonts w:ascii="Arial" w:hAnsi="Arial" w:cs="Arial"/>
          <w:sz w:val="22"/>
          <w:szCs w:val="22"/>
          <w:lang w:val="en-GB"/>
        </w:rPr>
        <w:t xml:space="preserve">After the </w:t>
      </w:r>
      <w:r w:rsidR="00613350" w:rsidRPr="00734C9A">
        <w:rPr>
          <w:rFonts w:ascii="Arial" w:hAnsi="Arial" w:cs="Arial"/>
          <w:sz w:val="22"/>
          <w:szCs w:val="22"/>
          <w:lang w:val="en-GB"/>
        </w:rPr>
        <w:t>Device</w:t>
      </w:r>
      <w:r w:rsidRPr="00734C9A">
        <w:rPr>
          <w:rFonts w:ascii="Arial" w:hAnsi="Arial" w:cs="Arial"/>
          <w:sz w:val="22"/>
          <w:szCs w:val="22"/>
          <w:lang w:val="en-GB"/>
        </w:rPr>
        <w:t xml:space="preserve"> is installed and commissioned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the site acceptance tests (SAT) shall be performed at the </w:t>
      </w:r>
      <w:r w:rsidR="00EC2B5B">
        <w:rPr>
          <w:rFonts w:ascii="Arial" w:hAnsi="Arial" w:cs="Arial"/>
          <w:sz w:val="22"/>
          <w:szCs w:val="22"/>
          <w:lang w:val="en-GB"/>
        </w:rPr>
        <w:t>Client</w:t>
      </w:r>
      <w:r w:rsidRPr="00734C9A">
        <w:rPr>
          <w:rFonts w:ascii="Arial" w:hAnsi="Arial" w:cs="Arial"/>
          <w:sz w:val="22"/>
          <w:szCs w:val="22"/>
          <w:cs/>
          <w:lang w:val="en-GB"/>
        </w:rPr>
        <w:t>’</w:t>
      </w:r>
      <w:r w:rsidRPr="00734C9A">
        <w:rPr>
          <w:rFonts w:ascii="Arial" w:hAnsi="Arial" w:cs="Arial"/>
          <w:sz w:val="22"/>
          <w:szCs w:val="22"/>
          <w:lang w:val="en-GB"/>
        </w:rPr>
        <w:t xml:space="preserve">s </w:t>
      </w:r>
      <w:r w:rsidR="00133D11" w:rsidRPr="00133D11">
        <w:rPr>
          <w:rFonts w:ascii="Arial" w:hAnsi="Arial" w:cs="Arial"/>
          <w:sz w:val="22"/>
          <w:lang w:val="en-GB"/>
        </w:rPr>
        <w:t>Production Plant I</w:t>
      </w:r>
      <w:r w:rsidRPr="00734C9A">
        <w:rPr>
          <w:rFonts w:ascii="Arial" w:hAnsi="Arial" w:cs="Arial"/>
          <w:sz w:val="22"/>
          <w:szCs w:val="22"/>
          <w:lang w:val="en-GB"/>
        </w:rPr>
        <w:t xml:space="preserve"> within the</w:t>
      </w:r>
      <w:r w:rsidR="00E44C1D" w:rsidRPr="0093137D">
        <w:rPr>
          <w:rFonts w:ascii="Arial" w:hAnsi="Arial" w:cs="Arial"/>
          <w:sz w:val="22"/>
          <w:szCs w:val="22"/>
          <w:lang w:val="en-GB"/>
        </w:rPr>
        <w:t xml:space="preserve"> term according to Annex No. 3 to this </w:t>
      </w:r>
      <w:r w:rsidR="00E44C1D">
        <w:rPr>
          <w:rFonts w:ascii="Arial" w:hAnsi="Arial" w:cs="Arial"/>
          <w:sz w:val="22"/>
          <w:szCs w:val="22"/>
          <w:lang w:val="en-GB"/>
        </w:rPr>
        <w:t>C</w:t>
      </w:r>
      <w:r w:rsidR="00E44C1D" w:rsidRPr="0093137D">
        <w:rPr>
          <w:rFonts w:ascii="Arial" w:hAnsi="Arial" w:cs="Arial"/>
          <w:sz w:val="22"/>
          <w:szCs w:val="22"/>
          <w:lang w:val="en-GB"/>
        </w:rPr>
        <w:t>ontract</w:t>
      </w:r>
      <w:r w:rsidRPr="00734C9A">
        <w:rPr>
          <w:rFonts w:ascii="Arial" w:hAnsi="Arial" w:cs="Arial"/>
          <w:sz w:val="22"/>
          <w:szCs w:val="22"/>
          <w:lang w:val="en-GB"/>
        </w:rPr>
        <w:t xml:space="preserve">, using the procedure specified in </w:t>
      </w:r>
      <w:r w:rsidRPr="00734C9A">
        <w:rPr>
          <w:rFonts w:ascii="Arial" w:hAnsi="Arial" w:cs="Arial"/>
          <w:b/>
          <w:sz w:val="22"/>
          <w:szCs w:val="22"/>
          <w:lang w:val="en-GB"/>
        </w:rPr>
        <w:t xml:space="preserve">Annex No. </w:t>
      </w:r>
      <w:r w:rsidR="000F5A6E">
        <w:rPr>
          <w:rFonts w:ascii="Arial" w:hAnsi="Arial" w:cs="Arial"/>
          <w:b/>
          <w:sz w:val="22"/>
          <w:szCs w:val="22"/>
          <w:lang w:val="en-GB"/>
        </w:rPr>
        <w:t>8</w:t>
      </w:r>
      <w:r w:rsidRPr="00734C9A">
        <w:rPr>
          <w:rFonts w:ascii="Arial" w:hAnsi="Arial" w:cs="Arial"/>
          <w:sz w:val="22"/>
          <w:szCs w:val="22"/>
          <w:lang w:val="en-GB"/>
        </w:rPr>
        <w:t xml:space="preserve"> hereto.</w:t>
      </w:r>
    </w:p>
    <w:p w14:paraId="3C9DBFC0" w14:textId="016995EB" w:rsidR="0036520C" w:rsidRPr="00C02457" w:rsidRDefault="0036520C" w:rsidP="00A377D5">
      <w:pPr>
        <w:numPr>
          <w:ilvl w:val="0"/>
          <w:numId w:val="18"/>
        </w:numPr>
        <w:suppressAutoHyphens w:val="0"/>
        <w:autoSpaceDN w:val="0"/>
        <w:adjustRightInd w:val="0"/>
        <w:spacing w:after="120"/>
        <w:jc w:val="both"/>
        <w:rPr>
          <w:rFonts w:ascii="Arial" w:hAnsi="Arial" w:cs="Arial"/>
          <w:sz w:val="22"/>
          <w:szCs w:val="22"/>
          <w:lang w:val="en-GB"/>
        </w:rPr>
      </w:pPr>
      <w:r w:rsidRPr="00C02457">
        <w:rPr>
          <w:rFonts w:ascii="Arial" w:hAnsi="Arial" w:cs="Arial"/>
          <w:sz w:val="22"/>
          <w:szCs w:val="22"/>
          <w:lang w:val="en-GB"/>
        </w:rPr>
        <w:t xml:space="preserve">After installing and commissioning the </w:t>
      </w:r>
      <w:r w:rsidR="00FB7F17" w:rsidRPr="00C02457">
        <w:rPr>
          <w:rFonts w:ascii="Arial" w:hAnsi="Arial" w:cs="Arial"/>
          <w:sz w:val="22"/>
          <w:szCs w:val="22"/>
          <w:lang w:val="en-GB"/>
        </w:rPr>
        <w:t>Device</w:t>
      </w:r>
      <w:r w:rsidR="008C03A5">
        <w:rPr>
          <w:rFonts w:ascii="Arial" w:hAnsi="Arial" w:cs="Arial"/>
          <w:sz w:val="22"/>
          <w:szCs w:val="22"/>
          <w:lang w:val="en-GB"/>
        </w:rPr>
        <w:t xml:space="preserve"> </w:t>
      </w:r>
      <w:r w:rsidR="008C03A5" w:rsidRPr="009062F6">
        <w:rPr>
          <w:rFonts w:ascii="Arial" w:hAnsi="Arial" w:cs="Arial"/>
          <w:sz w:val="22"/>
          <w:szCs w:val="22"/>
          <w:lang w:val="en-GB"/>
        </w:rPr>
        <w:t xml:space="preserve">including setting up programs for processing all Client’s jobs (max. </w:t>
      </w:r>
      <w:r w:rsidR="008C03A5" w:rsidRPr="009062F6" w:rsidDel="00AA4D19">
        <w:rPr>
          <w:rFonts w:ascii="Arial" w:hAnsi="Arial" w:cs="Arial"/>
          <w:sz w:val="22"/>
          <w:szCs w:val="22"/>
          <w:lang w:val="en-GB"/>
        </w:rPr>
        <w:t xml:space="preserve"> </w:t>
      </w:r>
      <w:r w:rsidR="00AA4D19" w:rsidRPr="009062F6">
        <w:rPr>
          <w:rFonts w:ascii="Arial" w:hAnsi="Arial" w:cs="Arial"/>
          <w:sz w:val="22"/>
          <w:szCs w:val="22"/>
          <w:lang w:val="en-GB"/>
        </w:rPr>
        <w:t>5</w:t>
      </w:r>
      <w:r w:rsidR="008C03A5" w:rsidRPr="009062F6">
        <w:rPr>
          <w:rFonts w:ascii="Arial" w:hAnsi="Arial" w:cs="Arial"/>
          <w:sz w:val="22"/>
          <w:szCs w:val="22"/>
          <w:lang w:val="en-GB"/>
        </w:rPr>
        <w:t xml:space="preserve"> programs) and setting and production of the pilot project with the fingerprint sensors </w:t>
      </w:r>
      <w:r w:rsidR="00DB6878" w:rsidRPr="009062F6">
        <w:rPr>
          <w:rFonts w:ascii="Arial" w:hAnsi="Arial" w:cs="Arial"/>
          <w:sz w:val="22"/>
          <w:szCs w:val="22"/>
          <w:lang w:val="en-GB"/>
        </w:rPr>
        <w:t xml:space="preserve">processing of the </w:t>
      </w:r>
      <w:r w:rsidR="00AA4D19" w:rsidRPr="009062F6">
        <w:rPr>
          <w:rFonts w:ascii="Arial" w:hAnsi="Arial" w:cs="Arial"/>
          <w:sz w:val="22"/>
          <w:szCs w:val="22"/>
          <w:lang w:val="en-GB"/>
        </w:rPr>
        <w:t>real</w:t>
      </w:r>
      <w:r w:rsidR="008C03A5" w:rsidRPr="009062F6">
        <w:rPr>
          <w:rFonts w:ascii="Arial" w:hAnsi="Arial" w:cs="Arial"/>
          <w:sz w:val="22"/>
          <w:szCs w:val="22"/>
          <w:lang w:val="en-GB"/>
        </w:rPr>
        <w:t xml:space="preserve"> </w:t>
      </w:r>
      <w:proofErr w:type="spellStart"/>
      <w:proofErr w:type="gramStart"/>
      <w:r w:rsidR="008C03A5" w:rsidRPr="009062F6">
        <w:rPr>
          <w:rFonts w:ascii="Arial" w:hAnsi="Arial" w:cs="Arial"/>
          <w:sz w:val="22"/>
          <w:szCs w:val="22"/>
          <w:lang w:val="en-GB"/>
        </w:rPr>
        <w:t>material</w:t>
      </w:r>
      <w:r w:rsidR="00B71D53" w:rsidRPr="009062F6">
        <w:rPr>
          <w:rFonts w:ascii="Arial" w:hAnsi="Arial" w:cs="Arial"/>
          <w:sz w:val="22"/>
          <w:szCs w:val="22"/>
          <w:lang w:val="en-GB"/>
        </w:rPr>
        <w:t>,</w:t>
      </w:r>
      <w:r w:rsidR="006F1847" w:rsidRPr="00C02457">
        <w:rPr>
          <w:rFonts w:ascii="Arial" w:hAnsi="Arial" w:cs="Arial"/>
          <w:sz w:val="22"/>
          <w:szCs w:val="22"/>
          <w:lang w:val="en-GB"/>
        </w:rPr>
        <w:t>handover</w:t>
      </w:r>
      <w:proofErr w:type="spellEnd"/>
      <w:proofErr w:type="gramEnd"/>
      <w:r w:rsidR="00165618" w:rsidRPr="00C02457">
        <w:rPr>
          <w:rFonts w:ascii="Arial" w:hAnsi="Arial" w:cs="Arial"/>
          <w:sz w:val="22"/>
          <w:szCs w:val="22"/>
          <w:lang w:val="en-GB"/>
        </w:rPr>
        <w:t xml:space="preserve"> of the documents</w:t>
      </w:r>
      <w:r w:rsidRPr="00C02457">
        <w:rPr>
          <w:rFonts w:ascii="Arial" w:hAnsi="Arial" w:cs="Arial"/>
          <w:sz w:val="22"/>
          <w:szCs w:val="22"/>
          <w:lang w:val="en-GB"/>
        </w:rPr>
        <w:t xml:space="preserve"> and </w:t>
      </w:r>
      <w:r w:rsidR="008653F0" w:rsidRPr="00C02457">
        <w:rPr>
          <w:rFonts w:ascii="Arial" w:hAnsi="Arial" w:cs="Arial"/>
          <w:sz w:val="22"/>
          <w:szCs w:val="22"/>
          <w:lang w:val="en-GB"/>
        </w:rPr>
        <w:t>successful</w:t>
      </w:r>
      <w:r w:rsidR="00FB7F17" w:rsidRPr="00C02457">
        <w:rPr>
          <w:rFonts w:ascii="Arial" w:hAnsi="Arial" w:cs="Arial"/>
          <w:sz w:val="22"/>
          <w:szCs w:val="22"/>
          <w:lang w:val="en-GB"/>
        </w:rPr>
        <w:t xml:space="preserve"> </w:t>
      </w:r>
      <w:r w:rsidRPr="00C02457">
        <w:rPr>
          <w:rFonts w:ascii="Arial" w:hAnsi="Arial" w:cs="Arial"/>
          <w:sz w:val="22"/>
          <w:szCs w:val="22"/>
          <w:lang w:val="en-GB"/>
        </w:rPr>
        <w:t xml:space="preserve">passing the site acceptance tests (SAT) at the </w:t>
      </w:r>
      <w:r w:rsidR="00EC2B5B" w:rsidRPr="00C02457">
        <w:rPr>
          <w:rFonts w:ascii="Arial" w:hAnsi="Arial" w:cs="Arial"/>
          <w:sz w:val="22"/>
          <w:szCs w:val="22"/>
          <w:lang w:val="en-GB"/>
        </w:rPr>
        <w:t>Client</w:t>
      </w:r>
      <w:r w:rsidRPr="00C02457">
        <w:rPr>
          <w:rFonts w:ascii="Arial" w:hAnsi="Arial" w:cs="Arial"/>
          <w:sz w:val="22"/>
          <w:szCs w:val="22"/>
          <w:cs/>
          <w:lang w:val="en-GB"/>
        </w:rPr>
        <w:t>’</w:t>
      </w:r>
      <w:r w:rsidRPr="00C02457">
        <w:rPr>
          <w:rFonts w:ascii="Arial" w:hAnsi="Arial" w:cs="Arial"/>
          <w:sz w:val="22"/>
          <w:szCs w:val="22"/>
          <w:lang w:val="en-GB"/>
        </w:rPr>
        <w:t xml:space="preserve">s </w:t>
      </w:r>
      <w:r w:rsidR="00133D11" w:rsidRPr="00C02457">
        <w:rPr>
          <w:rFonts w:ascii="Arial" w:hAnsi="Arial" w:cs="Arial"/>
          <w:sz w:val="22"/>
          <w:lang w:val="en-GB"/>
        </w:rPr>
        <w:t>Production Plant I</w:t>
      </w:r>
      <w:r w:rsidRPr="00C02457">
        <w:rPr>
          <w:rFonts w:ascii="Arial" w:hAnsi="Arial" w:cs="Arial"/>
          <w:sz w:val="22"/>
          <w:szCs w:val="22"/>
          <w:lang w:val="en-GB"/>
        </w:rPr>
        <w:t xml:space="preserve">, </w:t>
      </w:r>
      <w:r w:rsidRPr="00C02457">
        <w:rPr>
          <w:rFonts w:ascii="Arial" w:hAnsi="Arial" w:cs="Arial"/>
          <w:b/>
          <w:sz w:val="22"/>
          <w:szCs w:val="22"/>
          <w:lang w:val="en-GB"/>
        </w:rPr>
        <w:t>Protocol No. 1</w:t>
      </w:r>
      <w:r w:rsidR="00253EC1" w:rsidRPr="00C02457">
        <w:rPr>
          <w:rFonts w:ascii="Arial" w:hAnsi="Arial" w:cs="Arial"/>
          <w:b/>
          <w:sz w:val="22"/>
          <w:szCs w:val="22"/>
          <w:lang w:val="en-GB"/>
        </w:rPr>
        <w:t xml:space="preserve"> </w:t>
      </w:r>
      <w:r w:rsidRPr="00C02457">
        <w:rPr>
          <w:rFonts w:ascii="Arial" w:hAnsi="Arial" w:cs="Arial"/>
          <w:sz w:val="22"/>
          <w:szCs w:val="22"/>
          <w:lang w:val="en-GB"/>
        </w:rPr>
        <w:t xml:space="preserve">shall be signed, whose </w:t>
      </w:r>
      <w:r w:rsidR="00FB7F17"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 xml:space="preserve">Annex No. </w:t>
      </w:r>
      <w:r w:rsidR="000F5A6E">
        <w:rPr>
          <w:rFonts w:ascii="Arial" w:hAnsi="Arial" w:cs="Arial"/>
          <w:b/>
          <w:sz w:val="22"/>
          <w:szCs w:val="22"/>
          <w:lang w:val="en-GB"/>
        </w:rPr>
        <w:t>5</w:t>
      </w:r>
      <w:r w:rsidRPr="00C02457">
        <w:rPr>
          <w:rFonts w:ascii="Arial" w:hAnsi="Arial" w:cs="Arial"/>
          <w:b/>
          <w:sz w:val="22"/>
          <w:szCs w:val="22"/>
          <w:lang w:val="en-GB"/>
        </w:rPr>
        <w:t>,</w:t>
      </w:r>
      <w:r w:rsidRPr="00C02457">
        <w:rPr>
          <w:rFonts w:ascii="Arial" w:hAnsi="Arial" w:cs="Arial"/>
          <w:sz w:val="22"/>
          <w:szCs w:val="22"/>
          <w:lang w:val="en-GB"/>
        </w:rPr>
        <w:t xml:space="preserve"> which is an integral part hereof.</w:t>
      </w:r>
      <w:r w:rsidR="000D2426" w:rsidRPr="00C02457">
        <w:rPr>
          <w:rFonts w:ascii="Arial" w:hAnsi="Arial" w:cs="Arial"/>
          <w:sz w:val="22"/>
          <w:szCs w:val="22"/>
          <w:lang w:val="en-GB"/>
        </w:rPr>
        <w:t xml:space="preserve"> </w:t>
      </w:r>
      <w:r w:rsidR="00165618" w:rsidRPr="00C02457">
        <w:rPr>
          <w:rFonts w:ascii="Arial" w:hAnsi="Arial" w:cs="Arial"/>
          <w:sz w:val="22"/>
          <w:szCs w:val="22"/>
          <w:lang w:val="en-GB"/>
        </w:rPr>
        <w:t xml:space="preserve">If the </w:t>
      </w:r>
      <w:r w:rsidR="00EC2B5B" w:rsidRPr="00C02457">
        <w:rPr>
          <w:rFonts w:ascii="Arial" w:hAnsi="Arial" w:cs="Arial"/>
          <w:sz w:val="22"/>
          <w:szCs w:val="22"/>
          <w:lang w:val="en-GB"/>
        </w:rPr>
        <w:t>Contractor</w:t>
      </w:r>
      <w:r w:rsidR="00165618" w:rsidRPr="00C02457">
        <w:rPr>
          <w:rFonts w:ascii="Arial" w:hAnsi="Arial" w:cs="Arial"/>
          <w:sz w:val="22"/>
          <w:szCs w:val="22"/>
          <w:lang w:val="en-GB"/>
        </w:rPr>
        <w:t xml:space="preserve"> has his own template of the report of the </w:t>
      </w:r>
      <w:r w:rsidR="003A1AEC" w:rsidRPr="00C02457">
        <w:rPr>
          <w:rFonts w:ascii="Arial" w:hAnsi="Arial" w:cs="Arial"/>
          <w:sz w:val="22"/>
          <w:szCs w:val="22"/>
          <w:lang w:val="en-GB"/>
        </w:rPr>
        <w:t xml:space="preserve">site </w:t>
      </w:r>
      <w:r w:rsidR="00165618" w:rsidRPr="00C02457">
        <w:rPr>
          <w:rFonts w:ascii="Arial" w:hAnsi="Arial" w:cs="Arial"/>
          <w:sz w:val="22"/>
          <w:szCs w:val="22"/>
          <w:lang w:val="en-GB"/>
        </w:rPr>
        <w:t xml:space="preserve">acceptance test results, it may be attached to the </w:t>
      </w:r>
      <w:r w:rsidR="00EC2B5B" w:rsidRPr="00C02457">
        <w:rPr>
          <w:rFonts w:ascii="Arial" w:hAnsi="Arial" w:cs="Arial"/>
          <w:sz w:val="22"/>
          <w:szCs w:val="22"/>
          <w:lang w:val="en-GB"/>
        </w:rPr>
        <w:t>Client</w:t>
      </w:r>
      <w:r w:rsidR="00165618" w:rsidRPr="00C02457">
        <w:rPr>
          <w:rFonts w:ascii="Arial" w:hAnsi="Arial" w:cs="Arial"/>
          <w:sz w:val="22"/>
          <w:szCs w:val="22"/>
          <w:lang w:val="en-GB"/>
        </w:rPr>
        <w:t>’s report of the acceptance test as an annex.</w:t>
      </w:r>
      <w:r w:rsidR="00112F1F" w:rsidRPr="00C02457">
        <w:rPr>
          <w:rFonts w:ascii="Arial" w:hAnsi="Arial" w:cs="Arial"/>
          <w:sz w:val="22"/>
          <w:szCs w:val="22"/>
          <w:lang w:val="en-GB"/>
        </w:rPr>
        <w:t xml:space="preserve"> </w:t>
      </w:r>
      <w:r w:rsidRPr="00C02457">
        <w:rPr>
          <w:rFonts w:ascii="Arial" w:hAnsi="Arial" w:cs="Arial"/>
          <w:sz w:val="22"/>
          <w:szCs w:val="22"/>
          <w:lang w:val="en-GB"/>
        </w:rPr>
        <w:t>By signing Protocol No.</w:t>
      </w:r>
      <w:proofErr w:type="gramStart"/>
      <w:r w:rsidRPr="00C02457">
        <w:rPr>
          <w:rFonts w:ascii="Arial" w:hAnsi="Arial" w:cs="Arial"/>
          <w:sz w:val="22"/>
          <w:szCs w:val="22"/>
          <w:lang w:val="en-GB"/>
        </w:rPr>
        <w:t>1</w:t>
      </w:r>
      <w:proofErr w:type="gramEnd"/>
      <w:r w:rsidRPr="00C02457">
        <w:rPr>
          <w:rFonts w:ascii="Arial" w:hAnsi="Arial" w:cs="Arial"/>
          <w:sz w:val="22"/>
          <w:szCs w:val="22"/>
          <w:lang w:val="en-GB"/>
        </w:rPr>
        <w:t xml:space="preserve"> the </w:t>
      </w:r>
      <w:r w:rsidR="00EC2B5B" w:rsidRPr="00C02457">
        <w:rPr>
          <w:rFonts w:ascii="Arial" w:hAnsi="Arial" w:cs="Arial"/>
          <w:sz w:val="22"/>
          <w:szCs w:val="22"/>
          <w:lang w:val="en-GB"/>
        </w:rPr>
        <w:t>Client</w:t>
      </w:r>
      <w:r w:rsidRPr="00C02457">
        <w:rPr>
          <w:rFonts w:ascii="Arial" w:hAnsi="Arial" w:cs="Arial"/>
          <w:sz w:val="22"/>
          <w:szCs w:val="22"/>
          <w:lang w:val="en-GB"/>
        </w:rPr>
        <w:t xml:space="preserve"> confirms the </w:t>
      </w:r>
      <w:r w:rsidR="00FB7F17" w:rsidRPr="00C02457">
        <w:rPr>
          <w:rFonts w:ascii="Arial" w:hAnsi="Arial" w:cs="Arial"/>
          <w:sz w:val="22"/>
          <w:szCs w:val="22"/>
          <w:lang w:val="en-GB"/>
        </w:rPr>
        <w:t>Device commissioning</w:t>
      </w:r>
      <w:r w:rsidRPr="00C02457">
        <w:rPr>
          <w:rFonts w:ascii="Arial" w:hAnsi="Arial" w:cs="Arial"/>
          <w:sz w:val="22"/>
          <w:szCs w:val="22"/>
          <w:lang w:val="en-GB"/>
        </w:rPr>
        <w:t>, operator training and handover of certificates and technical documents (Annex No. 2</w:t>
      </w:r>
      <w:r w:rsidRPr="00C02457">
        <w:rPr>
          <w:rFonts w:ascii="Arial" w:hAnsi="Arial" w:cs="Arial"/>
          <w:color w:val="000000"/>
          <w:sz w:val="22"/>
          <w:szCs w:val="22"/>
          <w:lang w:val="en-GB"/>
        </w:rPr>
        <w:t>)</w:t>
      </w:r>
      <w:r w:rsidR="00853A56" w:rsidRPr="00C02457">
        <w:rPr>
          <w:rFonts w:ascii="Arial" w:hAnsi="Arial" w:cs="Arial"/>
          <w:color w:val="000000"/>
          <w:sz w:val="22"/>
          <w:szCs w:val="22"/>
          <w:lang w:val="en-GB"/>
        </w:rPr>
        <w:t xml:space="preserve"> and commencing of a test run of 30 calendar days</w:t>
      </w:r>
      <w:r w:rsidRPr="00C02457">
        <w:rPr>
          <w:rFonts w:ascii="Arial" w:hAnsi="Arial" w:cs="Arial"/>
          <w:sz w:val="22"/>
          <w:szCs w:val="22"/>
          <w:lang w:val="en-GB"/>
        </w:rPr>
        <w:t>.</w:t>
      </w:r>
      <w:r w:rsidRPr="00C02457">
        <w:rPr>
          <w:rFonts w:ascii="Arial" w:hAnsi="Arial" w:cs="Arial"/>
          <w:color w:val="000000"/>
          <w:sz w:val="22"/>
          <w:szCs w:val="22"/>
          <w:lang w:val="en-GB"/>
        </w:rPr>
        <w:t xml:space="preserve"> Protocol No. 1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FB7F17"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w:t>
      </w:r>
      <w:r w:rsidR="00CF0F97">
        <w:rPr>
          <w:rFonts w:ascii="Arial" w:hAnsi="Arial" w:cs="Arial" w:hint="cs"/>
          <w:color w:val="000000"/>
          <w:sz w:val="22"/>
          <w:szCs w:val="22"/>
          <w:cs/>
          <w:lang w:val="en-GB"/>
        </w:rPr>
        <w:t xml:space="preserve"> </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w:t>
      </w:r>
      <w:r w:rsidR="0096760E" w:rsidRPr="00C02457">
        <w:rPr>
          <w:rFonts w:ascii="Arial" w:hAnsi="Arial" w:cs="Arial"/>
          <w:color w:val="000000"/>
          <w:sz w:val="22"/>
          <w:szCs w:val="22"/>
          <w:lang w:val="en-GB"/>
        </w:rPr>
        <w:t>P</w:t>
      </w:r>
      <w:r w:rsidRPr="00C02457">
        <w:rPr>
          <w:rFonts w:ascii="Arial" w:hAnsi="Arial" w:cs="Arial"/>
          <w:color w:val="000000"/>
          <w:sz w:val="22"/>
          <w:szCs w:val="22"/>
          <w:lang w:val="en-GB"/>
        </w:rPr>
        <w:t>arty shall receive 1 copy.</w:t>
      </w:r>
      <w:r w:rsidR="00165618" w:rsidRPr="00C02457">
        <w:rPr>
          <w:rFonts w:ascii="Arial" w:hAnsi="Arial" w:cs="Arial"/>
          <w:color w:val="000000"/>
          <w:sz w:val="22"/>
          <w:szCs w:val="22"/>
          <w:lang w:val="en-GB"/>
        </w:rPr>
        <w:t xml:space="preserve"> The </w:t>
      </w:r>
      <w:r w:rsidR="002C6254" w:rsidRPr="00C02457">
        <w:rPr>
          <w:rFonts w:ascii="Arial" w:hAnsi="Arial" w:cs="Arial"/>
          <w:color w:val="000000"/>
          <w:sz w:val="22"/>
          <w:szCs w:val="22"/>
          <w:lang w:val="en-GB"/>
        </w:rPr>
        <w:t xml:space="preserve">Protocol No. 1 may be signed also by the technician of the </w:t>
      </w:r>
      <w:r w:rsidR="00EC2B5B" w:rsidRPr="00C02457">
        <w:rPr>
          <w:rFonts w:ascii="Arial" w:hAnsi="Arial" w:cs="Arial"/>
          <w:color w:val="000000"/>
          <w:sz w:val="22"/>
          <w:szCs w:val="22"/>
          <w:lang w:val="en-GB"/>
        </w:rPr>
        <w:t>Contractor</w:t>
      </w:r>
      <w:r w:rsidR="002C6254" w:rsidRPr="00C02457">
        <w:rPr>
          <w:rFonts w:ascii="Arial" w:hAnsi="Arial" w:cs="Arial"/>
          <w:color w:val="000000"/>
          <w:sz w:val="22"/>
          <w:szCs w:val="22"/>
          <w:lang w:val="en-GB"/>
        </w:rPr>
        <w:t>, who is present during the site acceptance tests (SAT).</w:t>
      </w:r>
      <w:r w:rsidRPr="00C02457">
        <w:rPr>
          <w:rFonts w:ascii="Arial" w:hAnsi="Arial" w:cs="Arial"/>
          <w:color w:val="000000"/>
          <w:sz w:val="22"/>
          <w:szCs w:val="22"/>
          <w:lang w:val="en-GB"/>
        </w:rPr>
        <w:t xml:space="preserve"> If any </w:t>
      </w:r>
      <w:r w:rsidR="00FB7F17" w:rsidRPr="00C02457">
        <w:rPr>
          <w:rFonts w:ascii="Arial" w:hAnsi="Arial" w:cs="Arial"/>
          <w:color w:val="000000"/>
          <w:sz w:val="22"/>
          <w:szCs w:val="22"/>
          <w:lang w:val="en-GB"/>
        </w:rPr>
        <w:t xml:space="preserve">Device </w:t>
      </w:r>
      <w:r w:rsidRPr="00C02457">
        <w:rPr>
          <w:rFonts w:ascii="Arial" w:hAnsi="Arial" w:cs="Arial"/>
          <w:color w:val="000000"/>
          <w:sz w:val="22"/>
          <w:szCs w:val="22"/>
          <w:lang w:val="en-GB"/>
        </w:rPr>
        <w:t xml:space="preserve">defects are identified which </w:t>
      </w:r>
      <w:r w:rsidRPr="00C02457">
        <w:rPr>
          <w:rFonts w:ascii="Arial" w:hAnsi="Arial" w:cs="Arial"/>
          <w:color w:val="000000"/>
          <w:sz w:val="22"/>
          <w:szCs w:val="22"/>
          <w:lang w:val="en-GB"/>
        </w:rPr>
        <w:lastRenderedPageBreak/>
        <w:t xml:space="preserve">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1,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w:t>
      </w:r>
      <w:r w:rsidR="00433996"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Protocol No. 1 issuance. </w:t>
      </w:r>
    </w:p>
    <w:p w14:paraId="0AD20763" w14:textId="7E1AB267" w:rsidR="0036520C" w:rsidRPr="00C02457" w:rsidRDefault="0036520C" w:rsidP="00A377D5">
      <w:pPr>
        <w:numPr>
          <w:ilvl w:val="0"/>
          <w:numId w:val="18"/>
        </w:numPr>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color w:val="000000"/>
          <w:sz w:val="22"/>
          <w:szCs w:val="22"/>
          <w:lang w:val="en-GB"/>
        </w:rPr>
        <w:t xml:space="preserve">Any defects </w:t>
      </w:r>
      <w:r w:rsidR="00AB0C2B" w:rsidRPr="00C02457">
        <w:rPr>
          <w:rFonts w:ascii="Arial" w:hAnsi="Arial" w:cs="Arial"/>
          <w:color w:val="000000"/>
          <w:sz w:val="22"/>
          <w:szCs w:val="22"/>
          <w:lang w:val="en-GB"/>
        </w:rPr>
        <w:t>or</w:t>
      </w:r>
      <w:r w:rsidRPr="00C02457">
        <w:rPr>
          <w:rFonts w:ascii="Arial" w:hAnsi="Arial" w:cs="Arial"/>
          <w:color w:val="000000"/>
          <w:sz w:val="22"/>
          <w:szCs w:val="22"/>
          <w:lang w:val="en-GB"/>
        </w:rPr>
        <w:t xml:space="preserve"> arrears preventing or hampering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use in a normal way shall be a reason for not accepting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A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 shall contain a slit of defects and arrears, including periods for elimination thereof.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AB0C2B"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and arrears, then it applies that the defects and arrears must be eliminated within </w:t>
      </w:r>
      <w:r w:rsidR="008847F7" w:rsidRPr="00C02457">
        <w:rPr>
          <w:rFonts w:ascii="Arial" w:hAnsi="Arial" w:cs="Arial"/>
          <w:color w:val="000000"/>
          <w:sz w:val="22"/>
          <w:szCs w:val="22"/>
          <w:lang w:val="en-GB"/>
        </w:rPr>
        <w:t>2 weeks</w:t>
      </w:r>
      <w:r w:rsidRPr="00C02457">
        <w:rPr>
          <w:rFonts w:ascii="Arial" w:hAnsi="Arial" w:cs="Arial"/>
          <w:color w:val="000000"/>
          <w:sz w:val="22"/>
          <w:szCs w:val="22"/>
          <w:lang w:val="en-GB"/>
        </w:rPr>
        <w:t xml:space="preserve"> from the date of issuance of the report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non-acceptance.</w:t>
      </w:r>
    </w:p>
    <w:p w14:paraId="53E5896F" w14:textId="11B7E791" w:rsidR="0036520C" w:rsidRPr="00F812A6" w:rsidRDefault="0036520C" w:rsidP="00A377D5">
      <w:pPr>
        <w:numPr>
          <w:ilvl w:val="0"/>
          <w:numId w:val="18"/>
        </w:numPr>
        <w:tabs>
          <w:tab w:val="left" w:pos="360"/>
        </w:tabs>
        <w:suppressAutoHyphens w:val="0"/>
        <w:autoSpaceDN w:val="0"/>
        <w:adjustRightInd w:val="0"/>
        <w:spacing w:after="120"/>
        <w:jc w:val="both"/>
        <w:rPr>
          <w:rFonts w:ascii="Arial" w:hAnsi="Arial" w:cs="Arial"/>
          <w:color w:val="000000"/>
          <w:sz w:val="22"/>
          <w:szCs w:val="22"/>
          <w:lang w:val="en-GB"/>
        </w:rPr>
      </w:pPr>
      <w:r w:rsidRPr="00C02457">
        <w:rPr>
          <w:rFonts w:ascii="Arial" w:hAnsi="Arial" w:cs="Arial"/>
          <w:sz w:val="22"/>
          <w:szCs w:val="22"/>
          <w:lang w:val="en-GB"/>
        </w:rPr>
        <w:t xml:space="preserve">After finishing the 30-day test run successfully, </w:t>
      </w:r>
      <w:r w:rsidRPr="00C02457">
        <w:rPr>
          <w:rFonts w:ascii="Arial" w:hAnsi="Arial" w:cs="Arial"/>
          <w:b/>
          <w:sz w:val="22"/>
          <w:szCs w:val="22"/>
          <w:lang w:val="en-GB"/>
        </w:rPr>
        <w:t xml:space="preserve">Protocol No. 2 </w:t>
      </w:r>
      <w:r w:rsidRPr="00C02457">
        <w:rPr>
          <w:rFonts w:ascii="Arial" w:hAnsi="Arial" w:cs="Arial"/>
          <w:sz w:val="22"/>
          <w:szCs w:val="22"/>
          <w:lang w:val="en-GB"/>
        </w:rPr>
        <w:t xml:space="preserve">shall be drawn up, whose </w:t>
      </w:r>
      <w:r w:rsidR="00AB0C2B" w:rsidRPr="00C02457">
        <w:rPr>
          <w:rFonts w:ascii="Arial" w:hAnsi="Arial" w:cs="Arial"/>
          <w:sz w:val="22"/>
          <w:szCs w:val="22"/>
          <w:lang w:val="en-GB"/>
        </w:rPr>
        <w:t>template</w:t>
      </w:r>
      <w:r w:rsidRPr="00C02457">
        <w:rPr>
          <w:rFonts w:ascii="Arial" w:hAnsi="Arial" w:cs="Arial"/>
          <w:sz w:val="22"/>
          <w:szCs w:val="22"/>
          <w:lang w:val="en-GB"/>
        </w:rPr>
        <w:t xml:space="preserve"> is attached as </w:t>
      </w:r>
      <w:r w:rsidRPr="00C02457">
        <w:rPr>
          <w:rFonts w:ascii="Arial" w:hAnsi="Arial" w:cs="Arial"/>
          <w:b/>
          <w:sz w:val="22"/>
          <w:szCs w:val="22"/>
          <w:lang w:val="en-GB"/>
        </w:rPr>
        <w:t xml:space="preserve">Annex No. </w:t>
      </w:r>
      <w:r w:rsidR="000F5A6E">
        <w:rPr>
          <w:rFonts w:ascii="Arial" w:hAnsi="Arial" w:cs="Arial"/>
          <w:b/>
          <w:sz w:val="22"/>
          <w:szCs w:val="22"/>
          <w:lang w:val="en-GB"/>
        </w:rPr>
        <w:t>6</w:t>
      </w:r>
      <w:r w:rsidRPr="00C02457">
        <w:rPr>
          <w:rFonts w:ascii="Arial" w:hAnsi="Arial" w:cs="Arial"/>
          <w:b/>
          <w:sz w:val="22"/>
          <w:szCs w:val="22"/>
          <w:lang w:val="en-GB"/>
        </w:rPr>
        <w:t xml:space="preserve">, </w:t>
      </w:r>
      <w:r w:rsidRPr="00C02457">
        <w:rPr>
          <w:rFonts w:ascii="Arial" w:hAnsi="Arial" w:cs="Arial"/>
          <w:sz w:val="22"/>
          <w:szCs w:val="22"/>
          <w:lang w:val="en-GB"/>
        </w:rPr>
        <w:t>which is an integral part hereof.</w:t>
      </w:r>
      <w:r w:rsidRPr="00C02457">
        <w:rPr>
          <w:rFonts w:ascii="Arial" w:hAnsi="Arial" w:cs="Arial"/>
          <w:color w:val="000000"/>
          <w:sz w:val="22"/>
          <w:szCs w:val="22"/>
          <w:lang w:val="en-GB"/>
        </w:rPr>
        <w:t xml:space="preserve"> Protocol No. 2 shall be issued by the </w:t>
      </w:r>
      <w:r w:rsidR="00EC2B5B" w:rsidRPr="00C02457">
        <w:rPr>
          <w:rFonts w:ascii="Arial" w:hAnsi="Arial" w:cs="Arial"/>
          <w:color w:val="000000"/>
          <w:sz w:val="22"/>
          <w:szCs w:val="22"/>
          <w:lang w:val="en-GB"/>
        </w:rPr>
        <w:t>Client</w:t>
      </w:r>
      <w:r w:rsidRPr="00C02457">
        <w:rPr>
          <w:rFonts w:ascii="Arial" w:hAnsi="Arial" w:cs="Arial"/>
          <w:color w:val="000000"/>
          <w:sz w:val="22"/>
          <w:szCs w:val="22"/>
          <w:lang w:val="en-GB"/>
        </w:rPr>
        <w:t xml:space="preserve"> in two copies, which shall be signed by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Parties</w:t>
      </w:r>
      <w:r w:rsidRPr="00C02457">
        <w:rPr>
          <w:rFonts w:ascii="Arial" w:hAnsi="Arial" w:cs="Arial"/>
          <w:color w:val="000000"/>
          <w:sz w:val="22"/>
          <w:szCs w:val="22"/>
          <w:cs/>
          <w:lang w:val="en-GB"/>
        </w:rPr>
        <w:t xml:space="preserve">’ </w:t>
      </w:r>
      <w:r w:rsidRPr="00C02457">
        <w:rPr>
          <w:rFonts w:ascii="Arial" w:hAnsi="Arial" w:cs="Arial"/>
          <w:color w:val="000000"/>
          <w:sz w:val="22"/>
          <w:szCs w:val="22"/>
          <w:lang w:val="en-GB"/>
        </w:rPr>
        <w:t xml:space="preserve">representatives authorised </w:t>
      </w:r>
      <w:r w:rsidR="0096760E" w:rsidRPr="00C02457">
        <w:rPr>
          <w:rFonts w:ascii="Arial" w:hAnsi="Arial" w:cs="Arial"/>
          <w:color w:val="000000"/>
          <w:sz w:val="22"/>
          <w:szCs w:val="22"/>
          <w:lang w:val="en-GB"/>
        </w:rPr>
        <w:t>to negotiate in factual and technical matters</w:t>
      </w:r>
      <w:r w:rsidRPr="00C02457">
        <w:rPr>
          <w:rFonts w:ascii="Arial" w:hAnsi="Arial" w:cs="Arial"/>
          <w:color w:val="000000"/>
          <w:sz w:val="22"/>
          <w:szCs w:val="22"/>
          <w:lang w:val="en-GB"/>
        </w:rPr>
        <w:t xml:space="preserve">, and each party shall receive 1 copy. If any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defects are identified which do not prevent the normal use of the </w:t>
      </w:r>
      <w:r w:rsidR="00AB0C2B" w:rsidRPr="00C02457">
        <w:rPr>
          <w:rFonts w:ascii="Arial" w:hAnsi="Arial" w:cs="Arial"/>
          <w:color w:val="000000"/>
          <w:sz w:val="22"/>
          <w:szCs w:val="22"/>
          <w:lang w:val="en-GB"/>
        </w:rPr>
        <w:t>Device</w:t>
      </w:r>
      <w:r w:rsidRPr="00C02457">
        <w:rPr>
          <w:rFonts w:ascii="Arial" w:hAnsi="Arial" w:cs="Arial"/>
          <w:color w:val="000000"/>
          <w:sz w:val="22"/>
          <w:szCs w:val="22"/>
          <w:lang w:val="en-GB"/>
        </w:rPr>
        <w:t xml:space="preserve">, they shall be described in Protocol No. 2, including the period for elimination thereof by the </w:t>
      </w:r>
      <w:r w:rsidR="00EC2B5B" w:rsidRPr="00C02457">
        <w:rPr>
          <w:rFonts w:ascii="Arial" w:hAnsi="Arial" w:cs="Arial"/>
          <w:color w:val="000000"/>
          <w:sz w:val="22"/>
          <w:szCs w:val="22"/>
          <w:lang w:val="en-GB"/>
        </w:rPr>
        <w:t>Contractor</w:t>
      </w:r>
      <w:r w:rsidRPr="00C02457">
        <w:rPr>
          <w:rFonts w:ascii="Arial" w:hAnsi="Arial" w:cs="Arial"/>
          <w:color w:val="000000"/>
          <w:sz w:val="22"/>
          <w:szCs w:val="22"/>
          <w:lang w:val="en-GB"/>
        </w:rPr>
        <w:t xml:space="preserve">. If both </w:t>
      </w:r>
      <w:r w:rsidR="00AB0C2B" w:rsidRPr="00C02457">
        <w:rPr>
          <w:rFonts w:ascii="Arial" w:hAnsi="Arial" w:cs="Arial"/>
          <w:color w:val="000000"/>
          <w:sz w:val="22"/>
          <w:szCs w:val="22"/>
          <w:lang w:val="en-GB"/>
        </w:rPr>
        <w:t xml:space="preserve">Contracting </w:t>
      </w:r>
      <w:r w:rsidRPr="00C02457">
        <w:rPr>
          <w:rFonts w:ascii="Arial" w:hAnsi="Arial" w:cs="Arial"/>
          <w:color w:val="000000"/>
          <w:sz w:val="22"/>
          <w:szCs w:val="22"/>
          <w:lang w:val="en-GB"/>
        </w:rPr>
        <w:t>Partie</w:t>
      </w:r>
      <w:r w:rsidR="0059339A" w:rsidRPr="00C02457">
        <w:rPr>
          <w:rFonts w:ascii="Arial" w:hAnsi="Arial" w:cs="Arial"/>
          <w:color w:val="000000"/>
          <w:sz w:val="22"/>
          <w:szCs w:val="22"/>
          <w:lang w:val="en-GB"/>
        </w:rPr>
        <w:t>s</w:t>
      </w:r>
      <w:r w:rsidRPr="00C02457">
        <w:rPr>
          <w:rFonts w:ascii="Arial" w:hAnsi="Arial" w:cs="Arial"/>
          <w:color w:val="000000"/>
          <w:sz w:val="22"/>
          <w:szCs w:val="22"/>
          <w:lang w:val="en-GB"/>
        </w:rPr>
        <w:t xml:space="preserve"> do not agree any period for elimination of the defects, then it applies that the defects must be eliminated within 15 days from the date of Protocol No. 2 issuance. Upon signing Protocol No. 2, the </w:t>
      </w:r>
      <w:r w:rsidR="00AB0C2B" w:rsidRPr="00C02457">
        <w:rPr>
          <w:rFonts w:ascii="Arial" w:hAnsi="Arial" w:cs="Arial"/>
          <w:color w:val="000000"/>
          <w:sz w:val="22"/>
          <w:szCs w:val="22"/>
          <w:lang w:val="en-GB"/>
        </w:rPr>
        <w:t>warranty</w:t>
      </w:r>
      <w:r w:rsidRPr="00C02457">
        <w:rPr>
          <w:rFonts w:ascii="Arial" w:hAnsi="Arial" w:cs="Arial"/>
          <w:color w:val="000000"/>
          <w:sz w:val="22"/>
          <w:szCs w:val="22"/>
          <w:lang w:val="en-GB"/>
        </w:rPr>
        <w:t xml:space="preserve"> </w:t>
      </w:r>
      <w:r w:rsidRPr="00F812A6">
        <w:rPr>
          <w:rFonts w:ascii="Arial" w:hAnsi="Arial" w:cs="Arial"/>
          <w:color w:val="000000"/>
          <w:sz w:val="22"/>
          <w:szCs w:val="22"/>
          <w:lang w:val="en-GB"/>
        </w:rPr>
        <w:t>period specified in Art</w:t>
      </w:r>
      <w:r w:rsidR="00C02457" w:rsidRPr="00F812A6">
        <w:rPr>
          <w:rFonts w:ascii="Arial" w:hAnsi="Arial" w:cs="Arial"/>
          <w:color w:val="000000"/>
          <w:sz w:val="22"/>
          <w:szCs w:val="22"/>
          <w:lang w:val="en-GB"/>
        </w:rPr>
        <w:t>icle</w:t>
      </w:r>
      <w:r w:rsidRPr="00F812A6">
        <w:rPr>
          <w:rFonts w:ascii="Arial" w:hAnsi="Arial" w:cs="Arial"/>
          <w:color w:val="000000"/>
          <w:sz w:val="22"/>
          <w:szCs w:val="22"/>
          <w:lang w:val="en-GB"/>
        </w:rPr>
        <w:t xml:space="preserve"> X </w:t>
      </w:r>
      <w:r w:rsidR="00C02457" w:rsidRPr="00F812A6">
        <w:rPr>
          <w:rFonts w:ascii="Arial" w:hAnsi="Arial" w:cs="Arial"/>
          <w:color w:val="000000"/>
          <w:sz w:val="22"/>
          <w:szCs w:val="22"/>
          <w:lang w:val="en-GB"/>
        </w:rPr>
        <w:t xml:space="preserve">Paragraph </w:t>
      </w:r>
      <w:r w:rsidRPr="00F812A6">
        <w:rPr>
          <w:rFonts w:ascii="Arial" w:hAnsi="Arial" w:cs="Arial"/>
          <w:color w:val="000000"/>
          <w:sz w:val="22"/>
          <w:szCs w:val="22"/>
          <w:lang w:val="en-GB"/>
        </w:rPr>
        <w:t>2 hereof shall commence.</w:t>
      </w:r>
    </w:p>
    <w:p w14:paraId="27D64D87" w14:textId="7E1D8AFB" w:rsidR="0036520C" w:rsidRPr="00B32A2A" w:rsidRDefault="0036520C" w:rsidP="00A377D5">
      <w:pPr>
        <w:numPr>
          <w:ilvl w:val="0"/>
          <w:numId w:val="18"/>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w:t>
      </w:r>
      <w:r w:rsidRPr="00B32A2A">
        <w:rPr>
          <w:rFonts w:ascii="Arial" w:hAnsi="Arial" w:cs="Arial"/>
          <w:color w:val="000000"/>
          <w:sz w:val="22"/>
          <w:szCs w:val="22"/>
          <w:lang w:val="en-GB"/>
        </w:rPr>
        <w:t>standards:</w:t>
      </w:r>
    </w:p>
    <w:p w14:paraId="63690497" w14:textId="323923A7" w:rsidR="0036520C" w:rsidRPr="00B32A2A" w:rsidRDefault="0036520C" w:rsidP="00A377D5">
      <w:pPr>
        <w:numPr>
          <w:ilvl w:val="1"/>
          <w:numId w:val="17"/>
        </w:numPr>
        <w:suppressAutoHyphens w:val="0"/>
        <w:autoSpaceDN w:val="0"/>
        <w:adjustRightInd w:val="0"/>
        <w:spacing w:after="120"/>
        <w:jc w:val="both"/>
        <w:rPr>
          <w:rFonts w:ascii="Arial" w:hAnsi="Arial" w:cs="Arial"/>
          <w:color w:val="000000"/>
          <w:sz w:val="22"/>
          <w:szCs w:val="22"/>
          <w:lang w:val="en-GB"/>
        </w:rPr>
      </w:pPr>
      <w:r w:rsidRPr="00B32A2A">
        <w:rPr>
          <w:rFonts w:ascii="Arial" w:hAnsi="Arial" w:cs="Arial"/>
          <w:color w:val="000000"/>
          <w:sz w:val="22"/>
          <w:szCs w:val="22"/>
          <w:lang w:val="en-GB"/>
        </w:rPr>
        <w:t xml:space="preserve">electrical systems of the </w:t>
      </w:r>
      <w:r w:rsidR="00AB0C2B" w:rsidRPr="00B32A2A">
        <w:rPr>
          <w:rFonts w:ascii="Arial" w:hAnsi="Arial" w:cs="Arial"/>
          <w:color w:val="000000"/>
          <w:sz w:val="22"/>
          <w:szCs w:val="22"/>
          <w:lang w:val="en-GB"/>
        </w:rPr>
        <w:t>Device</w:t>
      </w:r>
      <w:r w:rsidRPr="00B32A2A">
        <w:rPr>
          <w:rFonts w:ascii="Arial" w:hAnsi="Arial" w:cs="Arial"/>
          <w:color w:val="000000"/>
          <w:sz w:val="22"/>
          <w:szCs w:val="22"/>
          <w:lang w:val="en-GB"/>
        </w:rPr>
        <w:t xml:space="preserve"> comply with EU Machinery and Engineering Directive 2006/42/EC - CE conformity, IEC 61140</w:t>
      </w:r>
      <w:r w:rsidR="00874D4A" w:rsidRPr="00B32A2A">
        <w:rPr>
          <w:rFonts w:ascii="Arial" w:hAnsi="Arial" w:cs="Arial"/>
          <w:color w:val="000000"/>
          <w:sz w:val="22"/>
          <w:szCs w:val="22"/>
          <w:lang w:val="en-GB"/>
        </w:rPr>
        <w:t xml:space="preserve">, </w:t>
      </w:r>
      <w:r w:rsidRPr="00B32A2A">
        <w:rPr>
          <w:rFonts w:ascii="Arial" w:hAnsi="Arial" w:cs="Arial"/>
          <w:color w:val="000000"/>
          <w:sz w:val="22"/>
          <w:szCs w:val="22"/>
          <w:lang w:val="en-GB"/>
        </w:rPr>
        <w:t>HD 60364-1:2008</w:t>
      </w:r>
      <w:r w:rsidR="00874D4A" w:rsidRPr="00B32A2A">
        <w:rPr>
          <w:rFonts w:ascii="Arial" w:hAnsi="Arial" w:cs="Arial"/>
          <w:color w:val="000000"/>
          <w:sz w:val="22"/>
          <w:szCs w:val="22"/>
          <w:lang w:val="en-GB"/>
        </w:rPr>
        <w:t xml:space="preserve">, </w:t>
      </w:r>
      <w:r w:rsidRPr="00B32A2A">
        <w:rPr>
          <w:rFonts w:ascii="Arial" w:hAnsi="Arial" w:cs="Arial"/>
          <w:color w:val="000000"/>
          <w:sz w:val="22"/>
          <w:szCs w:val="22"/>
          <w:lang w:val="en-GB"/>
        </w:rPr>
        <w:t xml:space="preserve">Low-voltage electrical installations, </w:t>
      </w:r>
    </w:p>
    <w:p w14:paraId="4EE1F8CF" w14:textId="31088175" w:rsidR="0036520C" w:rsidRPr="00F812A6" w:rsidRDefault="0036520C" w:rsidP="00A377D5">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labels with handling instructions for the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561E4A87" w:rsidR="0036520C" w:rsidRPr="00F812A6" w:rsidRDefault="0036520C" w:rsidP="00A377D5">
      <w:pPr>
        <w:numPr>
          <w:ilvl w:val="1"/>
          <w:numId w:val="17"/>
        </w:numPr>
        <w:suppressAutoHyphens w:val="0"/>
        <w:autoSpaceDN w:val="0"/>
        <w:adjustRightInd w:val="0"/>
        <w:spacing w:after="120"/>
        <w:jc w:val="both"/>
        <w:rPr>
          <w:rFonts w:ascii="Arial" w:hAnsi="Arial" w:cs="Arial"/>
          <w:color w:val="000000"/>
          <w:sz w:val="22"/>
          <w:szCs w:val="22"/>
          <w:lang w:val="en-GB"/>
        </w:rPr>
      </w:pPr>
      <w:r w:rsidRPr="00F812A6">
        <w:rPr>
          <w:rFonts w:ascii="Arial" w:hAnsi="Arial" w:cs="Arial"/>
          <w:color w:val="000000"/>
          <w:sz w:val="22"/>
          <w:szCs w:val="22"/>
          <w:lang w:val="en-GB"/>
        </w:rPr>
        <w:t xml:space="preserve">The </w:t>
      </w:r>
      <w:r w:rsidR="00EC2B5B" w:rsidRPr="00F812A6">
        <w:rPr>
          <w:rFonts w:ascii="Arial" w:hAnsi="Arial" w:cs="Arial"/>
          <w:color w:val="000000"/>
          <w:sz w:val="22"/>
          <w:szCs w:val="22"/>
          <w:lang w:val="en-GB"/>
        </w:rPr>
        <w:t>Client</w:t>
      </w:r>
      <w:r w:rsidRPr="00F812A6">
        <w:rPr>
          <w:rFonts w:ascii="Arial" w:hAnsi="Arial" w:cs="Arial"/>
          <w:color w:val="000000"/>
          <w:sz w:val="22"/>
          <w:szCs w:val="22"/>
          <w:lang w:val="en-GB"/>
        </w:rPr>
        <w:t xml:space="preserve"> shall ensure the initial inspection of the electric connection for installed </w:t>
      </w:r>
      <w:r w:rsidR="00AB0C2B" w:rsidRPr="00F812A6">
        <w:rPr>
          <w:rFonts w:ascii="Arial" w:hAnsi="Arial" w:cs="Arial"/>
          <w:color w:val="000000"/>
          <w:sz w:val="22"/>
          <w:szCs w:val="22"/>
          <w:lang w:val="en-GB"/>
        </w:rPr>
        <w:t>Device</w:t>
      </w:r>
      <w:r w:rsidRPr="00F812A6">
        <w:rPr>
          <w:rFonts w:ascii="Arial" w:hAnsi="Arial" w:cs="Arial"/>
          <w:color w:val="000000"/>
          <w:sz w:val="22"/>
          <w:szCs w:val="22"/>
          <w:lang w:val="en-GB"/>
        </w:rPr>
        <w:t>, at its expense.</w:t>
      </w:r>
    </w:p>
    <w:p w14:paraId="4A6237DF" w14:textId="076368BD" w:rsidR="0036520C" w:rsidRPr="00734C9A" w:rsidRDefault="0036520C" w:rsidP="00A377D5">
      <w:pPr>
        <w:numPr>
          <w:ilvl w:val="0"/>
          <w:numId w:val="18"/>
        </w:numPr>
        <w:suppressAutoHyphens w:val="0"/>
        <w:autoSpaceDN w:val="0"/>
        <w:adjustRightInd w:val="0"/>
        <w:spacing w:after="120"/>
        <w:jc w:val="both"/>
        <w:rPr>
          <w:rFonts w:ascii="Arial" w:hAnsi="Arial" w:cs="Arial"/>
          <w:color w:val="000000"/>
          <w:sz w:val="22"/>
          <w:szCs w:val="22"/>
          <w:lang w:val="en-GB"/>
        </w:rPr>
      </w:pPr>
      <w:r w:rsidRPr="00734C9A">
        <w:rPr>
          <w:rFonts w:ascii="Arial" w:hAnsi="Arial" w:cs="Arial"/>
          <w:color w:val="000000"/>
          <w:sz w:val="22"/>
          <w:szCs w:val="22"/>
          <w:lang w:val="en-GB"/>
        </w:rPr>
        <w:t xml:space="preserve">The </w:t>
      </w:r>
      <w:r w:rsidR="00EC2B5B">
        <w:rPr>
          <w:rFonts w:ascii="Arial" w:hAnsi="Arial" w:cs="Arial"/>
          <w:color w:val="000000"/>
          <w:sz w:val="22"/>
          <w:szCs w:val="22"/>
          <w:lang w:val="en-GB"/>
        </w:rPr>
        <w:t>Contractor</w:t>
      </w:r>
      <w:r w:rsidRPr="00734C9A">
        <w:rPr>
          <w:rFonts w:ascii="Arial" w:hAnsi="Arial" w:cs="Arial"/>
          <w:color w:val="000000"/>
          <w:sz w:val="22"/>
          <w:szCs w:val="22"/>
          <w:lang w:val="en-GB"/>
        </w:rPr>
        <w:t xml:space="preserve"> states that the </w:t>
      </w:r>
      <w:r w:rsidR="00AB0C2B" w:rsidRPr="00734C9A">
        <w:rPr>
          <w:rFonts w:ascii="Arial" w:hAnsi="Arial" w:cs="Arial"/>
          <w:color w:val="000000"/>
          <w:sz w:val="22"/>
          <w:szCs w:val="22"/>
          <w:lang w:val="en-GB"/>
        </w:rPr>
        <w:t>Device</w:t>
      </w:r>
      <w:r w:rsidRPr="00734C9A">
        <w:rPr>
          <w:rFonts w:ascii="Arial" w:hAnsi="Arial" w:cs="Arial"/>
          <w:color w:val="000000"/>
          <w:sz w:val="22"/>
          <w:szCs w:val="22"/>
          <w:lang w:val="en-GB"/>
        </w:rPr>
        <w:t xml:space="preserve"> is not and shall not be encumbered with third-party rights as of the date that is it taken over by the </w:t>
      </w:r>
      <w:r w:rsidR="00EC2B5B">
        <w:rPr>
          <w:rFonts w:ascii="Arial" w:hAnsi="Arial" w:cs="Arial"/>
          <w:color w:val="000000"/>
          <w:sz w:val="22"/>
          <w:szCs w:val="22"/>
          <w:lang w:val="en-GB"/>
        </w:rPr>
        <w:t>Client</w:t>
      </w:r>
      <w:r w:rsidRPr="00734C9A">
        <w:rPr>
          <w:rFonts w:ascii="Arial" w:hAnsi="Arial" w:cs="Arial"/>
          <w:color w:val="000000"/>
          <w:sz w:val="22"/>
          <w:szCs w:val="22"/>
          <w:lang w:val="en-GB"/>
        </w:rPr>
        <w:t>.</w:t>
      </w:r>
    </w:p>
    <w:p w14:paraId="7B65E09F" w14:textId="77777777" w:rsidR="0036520C" w:rsidRDefault="0036520C" w:rsidP="0036520C">
      <w:pPr>
        <w:rPr>
          <w:rFonts w:ascii="Arial" w:hAnsi="Arial" w:cs="Arial"/>
          <w:b/>
          <w:sz w:val="22"/>
          <w:szCs w:val="22"/>
          <w:u w:val="single"/>
          <w:lang w:val="en-GB"/>
        </w:rPr>
      </w:pPr>
    </w:p>
    <w:p w14:paraId="12B83AE4" w14:textId="77777777" w:rsidR="00196D73" w:rsidRPr="00734C9A" w:rsidRDefault="00196D73" w:rsidP="0036520C">
      <w:pPr>
        <w:rPr>
          <w:rFonts w:ascii="Arial" w:hAnsi="Arial" w:cs="Arial"/>
          <w:b/>
          <w:sz w:val="22"/>
          <w:szCs w:val="22"/>
          <w:u w:val="single"/>
          <w:lang w:val="en-GB"/>
        </w:rPr>
      </w:pPr>
    </w:p>
    <w:p w14:paraId="0E674114" w14:textId="474F2C8F" w:rsidR="0036520C" w:rsidRPr="0038331C" w:rsidRDefault="0036520C" w:rsidP="0036520C">
      <w:pPr>
        <w:jc w:val="center"/>
        <w:rPr>
          <w:rFonts w:ascii="Arial" w:hAnsi="Arial" w:cs="Arial"/>
          <w:b/>
          <w:sz w:val="22"/>
          <w:szCs w:val="22"/>
          <w:lang w:val="en-GB"/>
        </w:rPr>
      </w:pPr>
      <w:r w:rsidRPr="0038331C">
        <w:rPr>
          <w:rFonts w:ascii="Arial" w:hAnsi="Arial" w:cs="Arial"/>
          <w:b/>
          <w:sz w:val="22"/>
          <w:szCs w:val="22"/>
          <w:lang w:val="en-GB"/>
        </w:rPr>
        <w:t xml:space="preserve">X. </w:t>
      </w:r>
      <w:r w:rsidR="00253EC1" w:rsidRPr="0038331C">
        <w:rPr>
          <w:rFonts w:ascii="Arial" w:hAnsi="Arial" w:cs="Arial"/>
          <w:b/>
          <w:sz w:val="22"/>
          <w:szCs w:val="22"/>
          <w:lang w:val="en-GB"/>
        </w:rPr>
        <w:t>WARRANTY</w:t>
      </w:r>
    </w:p>
    <w:p w14:paraId="2A3865C6" w14:textId="77777777" w:rsidR="0036520C" w:rsidRPr="00A11B40" w:rsidRDefault="0036520C" w:rsidP="0036520C">
      <w:pPr>
        <w:rPr>
          <w:rFonts w:ascii="Arial" w:hAnsi="Arial" w:cs="Arial"/>
          <w:b/>
          <w:sz w:val="22"/>
          <w:szCs w:val="22"/>
          <w:highlight w:val="green"/>
          <w:u w:val="single"/>
          <w:lang w:val="en-GB"/>
        </w:rPr>
      </w:pPr>
    </w:p>
    <w:p w14:paraId="50A517AC" w14:textId="0AB117E9" w:rsidR="0036520C" w:rsidRPr="001B1716"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1B1716">
        <w:rPr>
          <w:rFonts w:ascii="Arial" w:hAnsi="Arial" w:cs="Arial"/>
          <w:sz w:val="22"/>
          <w:szCs w:val="22"/>
          <w:lang w:val="en-GB"/>
        </w:rPr>
        <w:t xml:space="preserve">The </w:t>
      </w:r>
      <w:r w:rsidR="00EC2B5B">
        <w:rPr>
          <w:rFonts w:ascii="Arial" w:hAnsi="Arial" w:cs="Arial"/>
          <w:sz w:val="22"/>
          <w:szCs w:val="22"/>
          <w:lang w:val="en-GB"/>
        </w:rPr>
        <w:t>Contractor</w:t>
      </w:r>
      <w:r w:rsidRPr="001B1716">
        <w:rPr>
          <w:rFonts w:ascii="Arial" w:hAnsi="Arial" w:cs="Arial"/>
          <w:sz w:val="22"/>
          <w:szCs w:val="22"/>
          <w:lang w:val="en-GB"/>
        </w:rPr>
        <w:t xml:space="preserve"> shall deliver the subject of the Contract in the quantity, quality and make as determined hereby. The </w:t>
      </w:r>
      <w:r w:rsidR="00EC2B5B">
        <w:rPr>
          <w:rFonts w:ascii="Arial" w:hAnsi="Arial" w:cs="Arial"/>
          <w:sz w:val="22"/>
          <w:szCs w:val="22"/>
          <w:lang w:val="en-GB"/>
        </w:rPr>
        <w:t>Contractor</w:t>
      </w:r>
      <w:r w:rsidRPr="001B1716">
        <w:rPr>
          <w:rFonts w:ascii="Arial" w:hAnsi="Arial" w:cs="Arial"/>
          <w:sz w:val="22"/>
          <w:szCs w:val="22"/>
          <w:lang w:val="en-GB"/>
        </w:rPr>
        <w:t xml:space="preserve"> is responsible for </w:t>
      </w:r>
      <w:r w:rsidR="00AB0C2B" w:rsidRPr="001B1716">
        <w:rPr>
          <w:rFonts w:ascii="Arial" w:hAnsi="Arial" w:cs="Arial"/>
          <w:sz w:val="22"/>
          <w:szCs w:val="22"/>
          <w:lang w:val="en-GB"/>
        </w:rPr>
        <w:t>Device</w:t>
      </w:r>
      <w:r w:rsidRPr="001B1716">
        <w:rPr>
          <w:rFonts w:ascii="Arial" w:hAnsi="Arial" w:cs="Arial"/>
          <w:sz w:val="22"/>
          <w:szCs w:val="22"/>
          <w:lang w:val="en-GB"/>
        </w:rPr>
        <w:t xml:space="preserve"> correct design guaranteeing the function thereof and use for the purpose for which it was manufactured and bought by the </w:t>
      </w:r>
      <w:r w:rsidR="00EC2B5B">
        <w:rPr>
          <w:rFonts w:ascii="Arial" w:hAnsi="Arial" w:cs="Arial"/>
          <w:sz w:val="22"/>
          <w:szCs w:val="22"/>
          <w:lang w:val="en-GB"/>
        </w:rPr>
        <w:t>Client</w:t>
      </w:r>
      <w:r w:rsidRPr="001B1716">
        <w:rPr>
          <w:rFonts w:ascii="Arial" w:hAnsi="Arial" w:cs="Arial"/>
          <w:sz w:val="22"/>
          <w:szCs w:val="22"/>
          <w:lang w:val="en-GB"/>
        </w:rPr>
        <w:t>, for using the materials complying with the relevant technical documents, and for SW function, proper and professional make reaching the state-of-the-art standard</w:t>
      </w:r>
      <w:r w:rsidR="00292719" w:rsidRPr="001B1716">
        <w:rPr>
          <w:rFonts w:ascii="Arial" w:hAnsi="Arial" w:cs="Arial"/>
          <w:sz w:val="22"/>
          <w:szCs w:val="22"/>
          <w:lang w:val="en-GB"/>
        </w:rPr>
        <w:t>.</w:t>
      </w:r>
    </w:p>
    <w:p w14:paraId="0BE8AB7A" w14:textId="5A7023AE" w:rsidR="00940AD5" w:rsidRPr="00F812A6"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1B1716">
        <w:rPr>
          <w:rFonts w:ascii="Arial" w:hAnsi="Arial" w:cs="Arial"/>
          <w:sz w:val="22"/>
          <w:szCs w:val="22"/>
          <w:lang w:val="en-GB"/>
        </w:rPr>
        <w:t xml:space="preserve">The </w:t>
      </w:r>
      <w:r w:rsidR="00AB0C2B" w:rsidRPr="001B1716">
        <w:rPr>
          <w:rFonts w:ascii="Arial" w:hAnsi="Arial" w:cs="Arial"/>
          <w:sz w:val="22"/>
          <w:szCs w:val="22"/>
          <w:lang w:val="en-GB"/>
        </w:rPr>
        <w:t>warranty</w:t>
      </w:r>
      <w:r w:rsidRPr="001B1716">
        <w:rPr>
          <w:rFonts w:ascii="Arial" w:hAnsi="Arial" w:cs="Arial"/>
          <w:sz w:val="22"/>
          <w:szCs w:val="22"/>
          <w:lang w:val="en-GB"/>
        </w:rPr>
        <w:t xml:space="preserve"> period for the </w:t>
      </w:r>
      <w:r w:rsidR="00AB0C2B" w:rsidRPr="001B1716">
        <w:rPr>
          <w:rFonts w:ascii="Arial" w:hAnsi="Arial" w:cs="Arial"/>
          <w:sz w:val="22"/>
          <w:szCs w:val="22"/>
          <w:lang w:val="en-GB"/>
        </w:rPr>
        <w:t xml:space="preserve">Device </w:t>
      </w:r>
      <w:r w:rsidRPr="00F812A6">
        <w:rPr>
          <w:rFonts w:ascii="Arial" w:hAnsi="Arial" w:cs="Arial"/>
          <w:sz w:val="22"/>
          <w:szCs w:val="22"/>
          <w:lang w:val="en-GB"/>
        </w:rPr>
        <w:t xml:space="preserve">quality is </w:t>
      </w:r>
      <w:r w:rsidRPr="00F812A6">
        <w:rPr>
          <w:rFonts w:ascii="Arial" w:hAnsi="Arial" w:cs="Arial"/>
          <w:b/>
          <w:sz w:val="22"/>
          <w:szCs w:val="22"/>
          <w:lang w:val="en-GB"/>
        </w:rPr>
        <w:t>12 months</w:t>
      </w:r>
      <w:r w:rsidRPr="00F812A6">
        <w:rPr>
          <w:rFonts w:ascii="Arial" w:hAnsi="Arial" w:cs="Arial"/>
          <w:sz w:val="22"/>
          <w:szCs w:val="22"/>
          <w:lang w:val="en-GB"/>
        </w:rPr>
        <w:t xml:space="preserve"> from the date of signing Protocol No. 2.</w:t>
      </w:r>
    </w:p>
    <w:p w14:paraId="03DA314E" w14:textId="0FBDDEFA" w:rsidR="0036520C" w:rsidRPr="0099735D" w:rsidRDefault="0036520C" w:rsidP="009C410E">
      <w:pPr>
        <w:numPr>
          <w:ilvl w:val="0"/>
          <w:numId w:val="19"/>
        </w:numPr>
        <w:suppressAutoHyphens w:val="0"/>
        <w:autoSpaceDN w:val="0"/>
        <w:adjustRightInd w:val="0"/>
        <w:spacing w:after="120"/>
        <w:jc w:val="both"/>
        <w:rPr>
          <w:rFonts w:ascii="Arial" w:hAnsi="Arial" w:cs="Arial"/>
          <w:i/>
          <w:iCs/>
          <w:sz w:val="22"/>
          <w:szCs w:val="22"/>
          <w:lang w:val="en-GB"/>
        </w:rPr>
      </w:pPr>
      <w:r w:rsidRPr="0099735D">
        <w:rPr>
          <w:rFonts w:ascii="Arial" w:hAnsi="Arial" w:cs="Arial"/>
          <w:color w:val="000000"/>
          <w:sz w:val="22"/>
          <w:szCs w:val="22"/>
          <w:lang w:val="en-GB"/>
        </w:rPr>
        <w:t xml:space="preserve">The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does not cover defects occurring </w:t>
      </w:r>
      <w:proofErr w:type="gramStart"/>
      <w:r w:rsidRPr="0099735D">
        <w:rPr>
          <w:rFonts w:ascii="Arial" w:hAnsi="Arial" w:cs="Arial"/>
          <w:color w:val="000000"/>
          <w:sz w:val="22"/>
          <w:szCs w:val="22"/>
          <w:lang w:val="en-GB"/>
        </w:rPr>
        <w:t>as a result of</w:t>
      </w:r>
      <w:proofErr w:type="gramEnd"/>
      <w:r w:rsidRPr="0099735D">
        <w:rPr>
          <w:rFonts w:ascii="Arial" w:hAnsi="Arial" w:cs="Arial"/>
          <w:color w:val="000000"/>
          <w:sz w:val="22"/>
          <w:szCs w:val="22"/>
          <w:lang w:val="en-GB"/>
        </w:rPr>
        <w:t xml:space="preserve"> a natural disaster, mechanical damage by the </w:t>
      </w:r>
      <w:r w:rsidR="00EC2B5B">
        <w:rPr>
          <w:rFonts w:ascii="Arial" w:hAnsi="Arial" w:cs="Arial"/>
          <w:color w:val="000000"/>
          <w:sz w:val="22"/>
          <w:szCs w:val="22"/>
          <w:lang w:val="en-GB"/>
        </w:rPr>
        <w:t>Client</w:t>
      </w:r>
      <w:r w:rsidRPr="0099735D">
        <w:rPr>
          <w:rFonts w:ascii="Arial" w:hAnsi="Arial" w:cs="Arial"/>
          <w:color w:val="000000"/>
          <w:sz w:val="22"/>
          <w:szCs w:val="22"/>
          <w:lang w:val="en-GB"/>
        </w:rPr>
        <w:t xml:space="preserve"> or a third party, or unprofessional operation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normal wear, or handling of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in a manner that is not approved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 xml:space="preserve"> in advance. The quality </w:t>
      </w:r>
      <w:r w:rsidR="00AB0C2B" w:rsidRPr="0099735D">
        <w:rPr>
          <w:rFonts w:ascii="Arial" w:hAnsi="Arial" w:cs="Arial"/>
          <w:color w:val="000000"/>
          <w:sz w:val="22"/>
          <w:szCs w:val="22"/>
          <w:lang w:val="en-GB"/>
        </w:rPr>
        <w:t>warranty</w:t>
      </w:r>
      <w:r w:rsidRPr="0099735D">
        <w:rPr>
          <w:rFonts w:ascii="Arial" w:hAnsi="Arial" w:cs="Arial"/>
          <w:color w:val="000000"/>
          <w:sz w:val="22"/>
          <w:szCs w:val="22"/>
          <w:lang w:val="en-GB"/>
        </w:rPr>
        <w:t xml:space="preserve"> applies on condition that the </w:t>
      </w:r>
      <w:r w:rsidR="00AB0C2B" w:rsidRPr="0099735D">
        <w:rPr>
          <w:rFonts w:ascii="Arial" w:hAnsi="Arial" w:cs="Arial"/>
          <w:color w:val="000000"/>
          <w:sz w:val="22"/>
          <w:szCs w:val="22"/>
          <w:lang w:val="en-GB"/>
        </w:rPr>
        <w:t>Device</w:t>
      </w:r>
      <w:r w:rsidRPr="0099735D">
        <w:rPr>
          <w:rFonts w:ascii="Arial" w:hAnsi="Arial" w:cs="Arial"/>
          <w:color w:val="000000"/>
          <w:sz w:val="22"/>
          <w:szCs w:val="22"/>
          <w:lang w:val="en-GB"/>
        </w:rPr>
        <w:t xml:space="preserve"> is properly operated </w:t>
      </w:r>
      <w:r w:rsidRPr="0099735D">
        <w:rPr>
          <w:rFonts w:ascii="Arial" w:hAnsi="Arial" w:cs="Arial"/>
          <w:color w:val="000000"/>
          <w:sz w:val="22"/>
          <w:szCs w:val="22"/>
          <w:lang w:val="en-GB"/>
        </w:rPr>
        <w:lastRenderedPageBreak/>
        <w:t xml:space="preserve">and maintained in accordance with the operating and maintenance instructions, supplied by the </w:t>
      </w:r>
      <w:r w:rsidR="00EC2B5B">
        <w:rPr>
          <w:rFonts w:ascii="Arial" w:hAnsi="Arial" w:cs="Arial"/>
          <w:color w:val="000000"/>
          <w:sz w:val="22"/>
          <w:szCs w:val="22"/>
          <w:lang w:val="en-GB"/>
        </w:rPr>
        <w:t>Contractor</w:t>
      </w:r>
      <w:r w:rsidRPr="0099735D">
        <w:rPr>
          <w:rFonts w:ascii="Arial" w:hAnsi="Arial" w:cs="Arial"/>
          <w:color w:val="000000"/>
          <w:sz w:val="22"/>
          <w:szCs w:val="22"/>
          <w:lang w:val="en-GB"/>
        </w:rPr>
        <w:t>.</w:t>
      </w:r>
    </w:p>
    <w:p w14:paraId="64A22665" w14:textId="5B4C9404" w:rsidR="0036520C" w:rsidRPr="0099735D"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service of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shall be provided by the </w:t>
      </w:r>
      <w:r w:rsidR="00EC2B5B">
        <w:rPr>
          <w:rFonts w:ascii="Arial" w:hAnsi="Arial" w:cs="Arial"/>
          <w:sz w:val="22"/>
          <w:szCs w:val="22"/>
          <w:lang w:val="en-GB"/>
        </w:rPr>
        <w:t>Contractor</w:t>
      </w:r>
      <w:r w:rsidRPr="0099735D">
        <w:rPr>
          <w:rFonts w:ascii="Arial" w:hAnsi="Arial" w:cs="Arial"/>
          <w:sz w:val="22"/>
          <w:szCs w:val="22"/>
          <w:lang w:val="en-GB"/>
        </w:rPr>
        <w:t xml:space="preserve"> from the </w:t>
      </w:r>
      <w:r w:rsidR="00EC2B5B">
        <w:rPr>
          <w:rFonts w:ascii="Arial" w:hAnsi="Arial" w:cs="Arial"/>
          <w:sz w:val="22"/>
          <w:szCs w:val="22"/>
          <w:lang w:val="en-GB"/>
        </w:rPr>
        <w:t>Contractor</w:t>
      </w:r>
      <w:r w:rsidRPr="0099735D">
        <w:rPr>
          <w:rFonts w:ascii="Arial" w:hAnsi="Arial" w:cs="Arial"/>
          <w:sz w:val="22"/>
          <w:szCs w:val="22"/>
          <w:lang w:val="en-GB"/>
        </w:rPr>
        <w:t>'s registered office</w:t>
      </w:r>
      <w:r w:rsidR="00224A6E" w:rsidRPr="0099735D">
        <w:rPr>
          <w:rFonts w:ascii="Arial" w:hAnsi="Arial" w:cs="Arial"/>
          <w:sz w:val="22"/>
          <w:szCs w:val="22"/>
          <w:lang w:val="en-GB"/>
        </w:rPr>
        <w:t xml:space="preserve"> or its local </w:t>
      </w:r>
      <w:r w:rsidR="00EC7506" w:rsidRPr="0099735D">
        <w:rPr>
          <w:rFonts w:ascii="Arial" w:hAnsi="Arial" w:cs="Arial"/>
          <w:sz w:val="22"/>
          <w:szCs w:val="22"/>
          <w:lang w:val="en-GB"/>
        </w:rPr>
        <w:t xml:space="preserve">authorised </w:t>
      </w:r>
      <w:r w:rsidR="00224A6E" w:rsidRPr="0099735D">
        <w:rPr>
          <w:rFonts w:ascii="Arial" w:hAnsi="Arial" w:cs="Arial"/>
          <w:sz w:val="22"/>
          <w:szCs w:val="22"/>
          <w:lang w:val="en-GB"/>
        </w:rPr>
        <w:t>representative</w:t>
      </w:r>
      <w:r w:rsidR="00940AD5" w:rsidRPr="0099735D">
        <w:rPr>
          <w:rFonts w:ascii="Arial" w:hAnsi="Arial" w:cs="Arial"/>
          <w:sz w:val="22"/>
          <w:szCs w:val="22"/>
          <w:lang w:val="en-GB"/>
        </w:rPr>
        <w:t>.</w:t>
      </w:r>
      <w:r w:rsidRPr="0099735D">
        <w:rPr>
          <w:rFonts w:ascii="Arial" w:hAnsi="Arial" w:cs="Arial"/>
          <w:sz w:val="22"/>
          <w:szCs w:val="22"/>
          <w:lang w:val="en-GB"/>
        </w:rPr>
        <w:t xml:space="preserve"> </w:t>
      </w:r>
      <w:r w:rsidR="00EC7506" w:rsidRPr="0099735D">
        <w:rPr>
          <w:rFonts w:ascii="Arial" w:hAnsi="Arial" w:cs="Arial"/>
          <w:sz w:val="22"/>
          <w:szCs w:val="22"/>
          <w:lang w:val="en-GB"/>
        </w:rPr>
        <w:t>M</w:t>
      </w:r>
      <w:r w:rsidRPr="0099735D">
        <w:rPr>
          <w:rFonts w:ascii="Arial" w:hAnsi="Arial" w:cs="Arial"/>
          <w:sz w:val="22"/>
          <w:szCs w:val="22"/>
          <w:lang w:val="en-GB"/>
        </w:rPr>
        <w:t xml:space="preserve">inor repairs during the </w:t>
      </w:r>
      <w:r w:rsidR="00AB0C2B" w:rsidRPr="0099735D">
        <w:rPr>
          <w:rFonts w:ascii="Arial" w:hAnsi="Arial" w:cs="Arial"/>
          <w:sz w:val="22"/>
          <w:szCs w:val="22"/>
          <w:lang w:val="en-GB"/>
        </w:rPr>
        <w:t xml:space="preserve">warranty </w:t>
      </w:r>
      <w:r w:rsidRPr="0099735D">
        <w:rPr>
          <w:rFonts w:ascii="Arial" w:hAnsi="Arial" w:cs="Arial"/>
          <w:sz w:val="22"/>
          <w:szCs w:val="22"/>
          <w:lang w:val="en-GB"/>
        </w:rPr>
        <w:t xml:space="preserve">period may be performed by the </w:t>
      </w:r>
      <w:r w:rsidR="00EC2B5B">
        <w:rPr>
          <w:rFonts w:ascii="Arial" w:hAnsi="Arial" w:cs="Arial"/>
          <w:sz w:val="22"/>
          <w:szCs w:val="22"/>
          <w:lang w:val="en-GB"/>
        </w:rPr>
        <w:t>Client</w:t>
      </w:r>
      <w:r w:rsidRPr="0099735D">
        <w:rPr>
          <w:rFonts w:ascii="Arial" w:hAnsi="Arial" w:cs="Arial"/>
          <w:sz w:val="22"/>
          <w:szCs w:val="22"/>
          <w:cs/>
          <w:lang w:val="en-GB"/>
        </w:rPr>
        <w:t>’</w:t>
      </w:r>
      <w:r w:rsidRPr="0099735D">
        <w:rPr>
          <w:rFonts w:ascii="Arial" w:hAnsi="Arial" w:cs="Arial"/>
          <w:sz w:val="22"/>
          <w:szCs w:val="22"/>
          <w:lang w:val="en-GB"/>
        </w:rPr>
        <w:t xml:space="preserve">s maintenance workers who were trained by the </w:t>
      </w:r>
      <w:r w:rsidR="00EC2B5B">
        <w:rPr>
          <w:rFonts w:ascii="Arial" w:hAnsi="Arial" w:cs="Arial"/>
          <w:sz w:val="22"/>
          <w:szCs w:val="22"/>
          <w:lang w:val="en-GB"/>
        </w:rPr>
        <w:t>Contractor</w:t>
      </w:r>
      <w:r w:rsidRPr="0099735D">
        <w:rPr>
          <w:rFonts w:ascii="Arial" w:hAnsi="Arial" w:cs="Arial"/>
          <w:sz w:val="22"/>
          <w:szCs w:val="22"/>
          <w:lang w:val="en-GB"/>
        </w:rPr>
        <w:t>.</w:t>
      </w:r>
    </w:p>
    <w:p w14:paraId="3BA7DF36" w14:textId="50019D79" w:rsidR="0036520C" w:rsidRPr="00734C9A" w:rsidRDefault="0036520C" w:rsidP="009C410E">
      <w:pPr>
        <w:numPr>
          <w:ilvl w:val="0"/>
          <w:numId w:val="19"/>
        </w:numPr>
        <w:suppressAutoHyphens w:val="0"/>
        <w:autoSpaceDN w:val="0"/>
        <w:adjustRightInd w:val="0"/>
        <w:spacing w:after="120"/>
        <w:jc w:val="both"/>
        <w:rPr>
          <w:rFonts w:ascii="Arial" w:hAnsi="Arial" w:cs="Arial"/>
          <w:i/>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is entitled to request that the </w:t>
      </w:r>
      <w:r w:rsidR="00AB0C2B" w:rsidRPr="0099735D">
        <w:rPr>
          <w:rFonts w:ascii="Arial" w:hAnsi="Arial" w:cs="Arial"/>
          <w:sz w:val="22"/>
          <w:szCs w:val="22"/>
          <w:lang w:val="en-GB"/>
        </w:rPr>
        <w:t>Device</w:t>
      </w:r>
      <w:r w:rsidRPr="0099735D">
        <w:rPr>
          <w:rFonts w:ascii="Arial" w:hAnsi="Arial" w:cs="Arial"/>
          <w:sz w:val="22"/>
          <w:szCs w:val="22"/>
          <w:lang w:val="en-GB"/>
        </w:rPr>
        <w:t xml:space="preserve"> defects are eliminated at any time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but no later than within 30 days after expiry of the </w:t>
      </w:r>
      <w:r w:rsidR="00AB0C2B" w:rsidRPr="0099735D">
        <w:rPr>
          <w:rFonts w:ascii="Arial" w:hAnsi="Arial" w:cs="Arial"/>
          <w:sz w:val="22"/>
          <w:szCs w:val="22"/>
          <w:lang w:val="en-GB"/>
        </w:rPr>
        <w:t xml:space="preserve">warranty </w:t>
      </w:r>
      <w:proofErr w:type="gramStart"/>
      <w:r w:rsidRPr="0099735D">
        <w:rPr>
          <w:rFonts w:ascii="Arial" w:hAnsi="Arial" w:cs="Arial"/>
          <w:sz w:val="22"/>
          <w:szCs w:val="22"/>
          <w:lang w:val="en-GB"/>
        </w:rPr>
        <w:t>period, if</w:t>
      </w:r>
      <w:proofErr w:type="gramEnd"/>
      <w:r w:rsidRPr="0099735D">
        <w:rPr>
          <w:rFonts w:ascii="Arial" w:hAnsi="Arial" w:cs="Arial"/>
          <w:sz w:val="22"/>
          <w:szCs w:val="22"/>
          <w:lang w:val="en-GB"/>
        </w:rPr>
        <w:t xml:space="preserve"> the defect occurred during the </w:t>
      </w:r>
      <w:r w:rsidR="00AB0C2B" w:rsidRPr="0099735D">
        <w:rPr>
          <w:rFonts w:ascii="Arial" w:hAnsi="Arial" w:cs="Arial"/>
          <w:sz w:val="22"/>
          <w:szCs w:val="22"/>
          <w:lang w:val="en-GB"/>
        </w:rPr>
        <w:t>warranty</w:t>
      </w:r>
      <w:r w:rsidRPr="0099735D">
        <w:rPr>
          <w:rFonts w:ascii="Arial" w:hAnsi="Arial" w:cs="Arial"/>
          <w:sz w:val="22"/>
          <w:szCs w:val="22"/>
          <w:lang w:val="en-GB"/>
        </w:rPr>
        <w:t xml:space="preserve"> period. Defects may be reported to the </w:t>
      </w:r>
      <w:r w:rsidR="00EC2B5B">
        <w:rPr>
          <w:rFonts w:ascii="Arial" w:hAnsi="Arial" w:cs="Arial"/>
          <w:sz w:val="22"/>
          <w:szCs w:val="22"/>
          <w:lang w:val="en-GB"/>
        </w:rPr>
        <w:t>Contractor</w:t>
      </w:r>
      <w:r w:rsidRPr="00734C9A">
        <w:rPr>
          <w:rFonts w:ascii="Arial" w:hAnsi="Arial" w:cs="Arial"/>
          <w:sz w:val="22"/>
          <w:szCs w:val="22"/>
          <w:lang w:val="en-GB"/>
        </w:rPr>
        <w:t xml:space="preserve"> in any form, including by phone (tel. </w:t>
      </w:r>
      <w:r w:rsidR="00B71D53" w:rsidRPr="001F7111">
        <w:rPr>
          <w:rFonts w:ascii="Arial" w:hAnsi="Arial" w:cs="Arial"/>
          <w:b/>
          <w:bCs/>
          <w:sz w:val="22"/>
          <w:szCs w:val="22"/>
          <w:highlight w:val="green"/>
          <w:lang w:val="en-GB"/>
        </w:rPr>
        <w:t>[</w:t>
      </w:r>
      <w:r w:rsidR="00B71D53">
        <w:rPr>
          <w:rFonts w:ascii="Arial" w:hAnsi="Arial" w:cs="Arial"/>
          <w:b/>
          <w:bCs/>
          <w:sz w:val="22"/>
          <w:szCs w:val="22"/>
          <w:highlight w:val="green"/>
          <w:lang w:val="en-GB"/>
        </w:rPr>
        <w:t xml:space="preserve">the </w:t>
      </w:r>
      <w:r w:rsidR="00B71D53" w:rsidRPr="00533602">
        <w:rPr>
          <w:rFonts w:ascii="Arial" w:hAnsi="Arial" w:cs="Arial"/>
          <w:b/>
          <w:sz w:val="22"/>
          <w:szCs w:val="22"/>
          <w:highlight w:val="green"/>
          <w:lang w:val="en-GB"/>
        </w:rPr>
        <w:t>Contracting Authority shall complete with the data from the Tender</w:t>
      </w:r>
      <w:r w:rsidR="00B71D53" w:rsidRPr="001F7111">
        <w:rPr>
          <w:rFonts w:ascii="Arial" w:hAnsi="Arial" w:cs="Arial"/>
          <w:b/>
          <w:sz w:val="22"/>
          <w:szCs w:val="22"/>
          <w:highlight w:val="green"/>
          <w:lang w:val="en-GB"/>
        </w:rPr>
        <w:t>]</w:t>
      </w:r>
      <w:r w:rsidRPr="00734C9A">
        <w:rPr>
          <w:rFonts w:ascii="Arial" w:hAnsi="Arial" w:cs="Arial"/>
          <w:bCs/>
          <w:sz w:val="22"/>
          <w:szCs w:val="22"/>
          <w:lang w:val="en-GB"/>
        </w:rPr>
        <w:t>),</w:t>
      </w:r>
      <w:r w:rsidRPr="00734C9A">
        <w:rPr>
          <w:rFonts w:ascii="Arial" w:hAnsi="Arial" w:cs="Arial"/>
          <w:sz w:val="22"/>
          <w:szCs w:val="22"/>
          <w:lang w:val="en-GB"/>
        </w:rPr>
        <w:t xml:space="preserve"> in this case, however, the reported defect must be subsequently confirmed in writing, i.e. by email to the following address:</w:t>
      </w:r>
      <w:r w:rsidRPr="00734C9A">
        <w:rPr>
          <w:rFonts w:ascii="Arial" w:hAnsi="Arial" w:cs="Arial"/>
          <w:b/>
          <w:sz w:val="22"/>
          <w:szCs w:val="22"/>
          <w:lang w:val="en-GB"/>
        </w:rPr>
        <w:t xml:space="preserve"> </w:t>
      </w:r>
      <w:r w:rsidR="00B71D53" w:rsidRPr="001F7111">
        <w:rPr>
          <w:rFonts w:ascii="Arial" w:hAnsi="Arial" w:cs="Arial"/>
          <w:b/>
          <w:bCs/>
          <w:sz w:val="22"/>
          <w:szCs w:val="22"/>
          <w:highlight w:val="green"/>
          <w:lang w:val="en-GB"/>
        </w:rPr>
        <w:t>[</w:t>
      </w:r>
      <w:r w:rsidR="00B71D53">
        <w:rPr>
          <w:rFonts w:ascii="Arial" w:hAnsi="Arial" w:cs="Arial"/>
          <w:b/>
          <w:bCs/>
          <w:sz w:val="22"/>
          <w:szCs w:val="22"/>
          <w:highlight w:val="green"/>
          <w:lang w:val="en-GB"/>
        </w:rPr>
        <w:t xml:space="preserve">the </w:t>
      </w:r>
      <w:r w:rsidR="00B71D53" w:rsidRPr="00533602">
        <w:rPr>
          <w:rFonts w:ascii="Arial" w:hAnsi="Arial" w:cs="Arial"/>
          <w:b/>
          <w:sz w:val="22"/>
          <w:szCs w:val="22"/>
          <w:highlight w:val="green"/>
          <w:lang w:val="en-GB"/>
        </w:rPr>
        <w:t>Contracting Authority shall complete with the data from the Tender</w:t>
      </w:r>
      <w:r w:rsidR="00B71D53" w:rsidRPr="001F7111">
        <w:rPr>
          <w:rFonts w:ascii="Arial" w:hAnsi="Arial" w:cs="Arial"/>
          <w:b/>
          <w:sz w:val="22"/>
          <w:szCs w:val="22"/>
          <w:highlight w:val="green"/>
          <w:lang w:val="en-GB"/>
        </w:rPr>
        <w:t>]</w:t>
      </w:r>
      <w:r w:rsidRPr="00734C9A">
        <w:rPr>
          <w:rFonts w:ascii="Arial" w:hAnsi="Arial" w:cs="Arial"/>
          <w:bCs/>
          <w:sz w:val="22"/>
          <w:szCs w:val="22"/>
          <w:lang w:val="en-GB"/>
        </w:rPr>
        <w:t>.</w:t>
      </w:r>
      <w:r w:rsidR="00031D09" w:rsidRPr="00734C9A">
        <w:rPr>
          <w:rFonts w:ascii="Arial" w:hAnsi="Arial" w:cs="Arial"/>
          <w:bCs/>
          <w:sz w:val="22"/>
          <w:szCs w:val="22"/>
          <w:lang w:val="en-GB"/>
        </w:rPr>
        <w:t xml:space="preserve"> </w:t>
      </w:r>
      <w:bookmarkStart w:id="19" w:name="_Hlk54945478"/>
      <w:r w:rsidR="00031D09" w:rsidRPr="00734C9A">
        <w:rPr>
          <w:rFonts w:ascii="Arial" w:hAnsi="Arial" w:cs="Arial"/>
          <w:bCs/>
          <w:sz w:val="22"/>
          <w:szCs w:val="22"/>
          <w:lang w:val="en-GB"/>
        </w:rPr>
        <w:t xml:space="preserve">Notice of the defect is received by the </w:t>
      </w:r>
      <w:r w:rsidR="00EC2B5B">
        <w:rPr>
          <w:rFonts w:ascii="Arial" w:hAnsi="Arial" w:cs="Arial"/>
          <w:bCs/>
          <w:sz w:val="22"/>
          <w:szCs w:val="22"/>
          <w:lang w:val="en-GB"/>
        </w:rPr>
        <w:t>Contractor</w:t>
      </w:r>
      <w:r w:rsidR="00031D09" w:rsidRPr="00734C9A">
        <w:rPr>
          <w:rFonts w:ascii="Arial" w:hAnsi="Arial" w:cs="Arial"/>
          <w:bCs/>
          <w:sz w:val="22"/>
          <w:szCs w:val="22"/>
          <w:lang w:val="en-GB"/>
        </w:rPr>
        <w:t xml:space="preserve"> during</w:t>
      </w:r>
      <w:r w:rsidR="00FD3FDF" w:rsidRPr="00734C9A">
        <w:rPr>
          <w:rFonts w:ascii="Arial" w:hAnsi="Arial" w:cs="Arial"/>
          <w:bCs/>
          <w:sz w:val="22"/>
          <w:szCs w:val="22"/>
          <w:lang w:val="en-GB"/>
        </w:rPr>
        <w:t xml:space="preserve"> his</w:t>
      </w:r>
      <w:r w:rsidR="00031D09" w:rsidRPr="00734C9A">
        <w:rPr>
          <w:rFonts w:ascii="Arial" w:hAnsi="Arial" w:cs="Arial"/>
          <w:bCs/>
          <w:sz w:val="22"/>
          <w:szCs w:val="22"/>
          <w:lang w:val="en-GB"/>
        </w:rPr>
        <w:t xml:space="preserve"> </w:t>
      </w:r>
      <w:r w:rsidR="00DB3A08" w:rsidRPr="00DB3A08">
        <w:rPr>
          <w:rFonts w:ascii="Arial" w:hAnsi="Arial" w:cs="Arial"/>
          <w:bCs/>
          <w:sz w:val="22"/>
          <w:szCs w:val="22"/>
          <w:lang w:val="en-GB"/>
        </w:rPr>
        <w:t>working</w:t>
      </w:r>
      <w:r w:rsidR="00031D09" w:rsidRPr="00734C9A">
        <w:rPr>
          <w:rFonts w:ascii="Arial" w:hAnsi="Arial" w:cs="Arial"/>
          <w:bCs/>
          <w:sz w:val="22"/>
          <w:szCs w:val="22"/>
          <w:lang w:val="en-GB"/>
        </w:rPr>
        <w:t xml:space="preserve"> hours </w:t>
      </w:r>
      <w:r w:rsidR="005C5615" w:rsidRPr="00734C9A">
        <w:rPr>
          <w:rFonts w:ascii="Arial" w:hAnsi="Arial" w:cs="Arial"/>
          <w:bCs/>
          <w:sz w:val="22"/>
          <w:szCs w:val="22"/>
        </w:rPr>
        <w:t xml:space="preserve">8:00 </w:t>
      </w:r>
      <w:proofErr w:type="spellStart"/>
      <w:r w:rsidR="005C5615" w:rsidRPr="00734C9A">
        <w:rPr>
          <w:rFonts w:ascii="Arial" w:hAnsi="Arial" w:cs="Arial"/>
          <w:bCs/>
          <w:sz w:val="22"/>
          <w:szCs w:val="22"/>
        </w:rPr>
        <w:t>a.m</w:t>
      </w:r>
      <w:proofErr w:type="spellEnd"/>
      <w:r w:rsidR="005C5615" w:rsidRPr="00734C9A">
        <w:rPr>
          <w:rFonts w:ascii="Arial" w:hAnsi="Arial" w:cs="Arial"/>
          <w:bCs/>
          <w:sz w:val="22"/>
          <w:szCs w:val="22"/>
        </w:rPr>
        <w:t xml:space="preserve">. to 4:00 </w:t>
      </w:r>
      <w:proofErr w:type="spellStart"/>
      <w:r w:rsidR="005C5615" w:rsidRPr="00734C9A">
        <w:rPr>
          <w:rFonts w:ascii="Arial" w:hAnsi="Arial" w:cs="Arial"/>
          <w:bCs/>
          <w:sz w:val="22"/>
          <w:szCs w:val="22"/>
        </w:rPr>
        <w:t>p.m</w:t>
      </w:r>
      <w:proofErr w:type="spellEnd"/>
      <w:r w:rsidR="00031D09" w:rsidRPr="00734C9A">
        <w:rPr>
          <w:rFonts w:ascii="Arial" w:hAnsi="Arial" w:cs="Arial"/>
          <w:b/>
          <w:sz w:val="22"/>
          <w:szCs w:val="22"/>
          <w:lang w:val="en-GB"/>
        </w:rPr>
        <w:t>.</w:t>
      </w:r>
      <w:bookmarkEnd w:id="19"/>
    </w:p>
    <w:p w14:paraId="322AF163" w14:textId="3037530A" w:rsidR="0036520C" w:rsidRPr="00B25372" w:rsidRDefault="0036520C" w:rsidP="009C410E">
      <w:pPr>
        <w:numPr>
          <w:ilvl w:val="0"/>
          <w:numId w:val="19"/>
        </w:numPr>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Client</w:t>
      </w:r>
      <w:r w:rsidRPr="0099735D">
        <w:rPr>
          <w:rFonts w:ascii="Arial" w:hAnsi="Arial" w:cs="Arial"/>
          <w:sz w:val="22"/>
          <w:szCs w:val="22"/>
          <w:lang w:val="en-GB"/>
        </w:rPr>
        <w:t xml:space="preserve"> must describe </w:t>
      </w:r>
      <w:r w:rsidRPr="00B25372">
        <w:rPr>
          <w:rFonts w:ascii="Arial" w:hAnsi="Arial" w:cs="Arial"/>
          <w:sz w:val="22"/>
          <w:szCs w:val="22"/>
          <w:lang w:val="en-GB"/>
        </w:rPr>
        <w:t xml:space="preserve">the reported defects, specify how they manifest, and provide the necessary documents as well (for example photographs of the defective parts or products). A </w:t>
      </w:r>
      <w:r w:rsidR="00AB0C2B" w:rsidRPr="00B25372">
        <w:rPr>
          <w:rFonts w:ascii="Arial" w:hAnsi="Arial" w:cs="Arial"/>
          <w:sz w:val="22"/>
          <w:szCs w:val="22"/>
          <w:lang w:val="en-GB"/>
        </w:rPr>
        <w:t>template</w:t>
      </w:r>
      <w:r w:rsidRPr="00B25372">
        <w:rPr>
          <w:rFonts w:ascii="Arial" w:hAnsi="Arial" w:cs="Arial"/>
          <w:sz w:val="22"/>
          <w:szCs w:val="22"/>
          <w:lang w:val="en-GB"/>
        </w:rPr>
        <w:t xml:space="preserve"> form for reporting defects, the </w:t>
      </w:r>
      <w:r w:rsidR="00A37AF5" w:rsidRPr="00B25372">
        <w:rPr>
          <w:rFonts w:ascii="Arial" w:hAnsi="Arial" w:cs="Arial"/>
          <w:sz w:val="22"/>
          <w:szCs w:val="22"/>
          <w:lang w:val="en-GB"/>
        </w:rPr>
        <w:t xml:space="preserve">Maintenance </w:t>
      </w:r>
      <w:r w:rsidR="002124C4">
        <w:rPr>
          <w:rFonts w:ascii="Arial" w:hAnsi="Arial" w:cs="Arial"/>
          <w:sz w:val="22"/>
          <w:szCs w:val="22"/>
          <w:lang w:val="en-GB"/>
        </w:rPr>
        <w:t>form</w:t>
      </w:r>
      <w:r w:rsidRPr="00B25372">
        <w:rPr>
          <w:rFonts w:ascii="Arial" w:hAnsi="Arial" w:cs="Arial"/>
          <w:sz w:val="22"/>
          <w:szCs w:val="22"/>
          <w:lang w:val="en-GB"/>
        </w:rPr>
        <w:t xml:space="preserve">, is attached as </w:t>
      </w:r>
      <w:r w:rsidRPr="00B25372">
        <w:rPr>
          <w:rFonts w:ascii="Arial" w:hAnsi="Arial" w:cs="Arial"/>
          <w:b/>
          <w:sz w:val="22"/>
          <w:szCs w:val="22"/>
          <w:lang w:val="en-GB"/>
        </w:rPr>
        <w:t xml:space="preserve">Annex No. </w:t>
      </w:r>
      <w:r w:rsidR="000F5A6E">
        <w:rPr>
          <w:rFonts w:ascii="Arial" w:hAnsi="Arial" w:cs="Arial"/>
          <w:b/>
          <w:sz w:val="22"/>
          <w:szCs w:val="22"/>
          <w:lang w:val="en-GB"/>
        </w:rPr>
        <w:t>7</w:t>
      </w:r>
      <w:r w:rsidRPr="00B25372">
        <w:rPr>
          <w:rFonts w:ascii="Arial" w:hAnsi="Arial" w:cs="Arial"/>
          <w:sz w:val="22"/>
          <w:szCs w:val="22"/>
          <w:lang w:val="en-GB"/>
        </w:rPr>
        <w:t>, which is an integral part hereof</w:t>
      </w:r>
      <w:r w:rsidR="00D9652B">
        <w:rPr>
          <w:rFonts w:ascii="Arial" w:hAnsi="Arial" w:cs="Arial"/>
          <w:sz w:val="22"/>
          <w:szCs w:val="22"/>
          <w:lang w:val="en-GB"/>
        </w:rPr>
        <w:t xml:space="preserve"> (</w:t>
      </w:r>
      <w:r w:rsidR="00D9652B" w:rsidRPr="00B32A2A">
        <w:rPr>
          <w:rFonts w:ascii="Arial" w:hAnsi="Arial" w:cs="Arial"/>
          <w:sz w:val="22"/>
          <w:lang w:val="en-GB"/>
        </w:rPr>
        <w:t>hereinafter “</w:t>
      </w:r>
      <w:r w:rsidR="00D9652B" w:rsidRPr="00CF0F97">
        <w:rPr>
          <w:rFonts w:ascii="Arial" w:hAnsi="Arial" w:cs="Arial"/>
          <w:b/>
          <w:bCs/>
          <w:sz w:val="22"/>
          <w:lang w:val="en-GB"/>
        </w:rPr>
        <w:t>Maintenance form</w:t>
      </w:r>
      <w:r w:rsidR="00D9652B">
        <w:rPr>
          <w:rFonts w:ascii="Arial" w:hAnsi="Arial" w:cs="Arial"/>
          <w:sz w:val="22"/>
          <w:lang w:val="en-GB"/>
        </w:rPr>
        <w:t>”)</w:t>
      </w:r>
      <w:r w:rsidRPr="00B25372">
        <w:rPr>
          <w:rFonts w:ascii="Arial" w:hAnsi="Arial" w:cs="Arial"/>
          <w:sz w:val="22"/>
          <w:szCs w:val="22"/>
          <w:lang w:val="en-GB"/>
        </w:rPr>
        <w:t>.</w:t>
      </w:r>
    </w:p>
    <w:p w14:paraId="347B237B" w14:textId="12981C45" w:rsidR="0036520C" w:rsidRPr="0099735D" w:rsidRDefault="0036520C" w:rsidP="00A377D5">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99735D">
        <w:rPr>
          <w:rFonts w:ascii="Arial" w:hAnsi="Arial" w:cs="Arial"/>
          <w:sz w:val="22"/>
          <w:szCs w:val="22"/>
          <w:lang w:val="en-GB"/>
        </w:rPr>
        <w:t xml:space="preserve">The </w:t>
      </w:r>
      <w:r w:rsidR="00EC2B5B">
        <w:rPr>
          <w:rFonts w:ascii="Arial" w:hAnsi="Arial" w:cs="Arial"/>
          <w:sz w:val="22"/>
          <w:szCs w:val="22"/>
          <w:lang w:val="en-GB"/>
        </w:rPr>
        <w:t>Contractor</w:t>
      </w:r>
      <w:r w:rsidRPr="0099735D">
        <w:rPr>
          <w:rFonts w:ascii="Arial" w:hAnsi="Arial" w:cs="Arial"/>
          <w:sz w:val="22"/>
          <w:szCs w:val="22"/>
          <w:lang w:val="en-GB"/>
        </w:rPr>
        <w:t xml:space="preserve"> undertakes to respond to the </w:t>
      </w:r>
      <w:r w:rsidR="00EC2B5B">
        <w:rPr>
          <w:rFonts w:ascii="Arial" w:hAnsi="Arial" w:cs="Arial"/>
          <w:sz w:val="22"/>
          <w:szCs w:val="22"/>
          <w:lang w:val="en-GB"/>
        </w:rPr>
        <w:t>Client</w:t>
      </w:r>
      <w:r w:rsidRPr="0099735D">
        <w:rPr>
          <w:rFonts w:ascii="Arial" w:hAnsi="Arial" w:cs="Arial"/>
          <w:sz w:val="22"/>
          <w:szCs w:val="22"/>
          <w:lang w:val="en-GB"/>
        </w:rPr>
        <w:t xml:space="preserve"> and give its opinion regarding a reported defect as soon as possible</w:t>
      </w:r>
      <w:r w:rsidRPr="00BD1C4F">
        <w:rPr>
          <w:rFonts w:ascii="Arial" w:hAnsi="Arial" w:cs="Arial"/>
          <w:sz w:val="22"/>
          <w:szCs w:val="22"/>
          <w:lang w:val="en-GB"/>
        </w:rPr>
        <w:t>, but no later than within 2 hours from delivery of the notice,</w:t>
      </w:r>
      <w:r w:rsidRPr="0099735D">
        <w:rPr>
          <w:rFonts w:ascii="Arial" w:hAnsi="Arial" w:cs="Arial"/>
          <w:sz w:val="22"/>
          <w:szCs w:val="22"/>
          <w:lang w:val="en-GB"/>
        </w:rPr>
        <w:t xml:space="preserve"> and to </w:t>
      </w:r>
      <w:r w:rsidRPr="0099735D">
        <w:rPr>
          <w:rFonts w:ascii="Arial" w:hAnsi="Arial" w:cs="Arial"/>
          <w:b/>
          <w:sz w:val="22"/>
          <w:szCs w:val="22"/>
          <w:lang w:val="en-GB"/>
        </w:rPr>
        <w:t xml:space="preserve">arrange for </w:t>
      </w:r>
      <w:r w:rsidRPr="00291F9A">
        <w:rPr>
          <w:rFonts w:ascii="Arial" w:hAnsi="Arial" w:cs="Arial"/>
          <w:b/>
          <w:sz w:val="22"/>
          <w:szCs w:val="22"/>
          <w:lang w:val="en-GB"/>
        </w:rPr>
        <w:t>the arrival of its technician</w:t>
      </w:r>
      <w:r w:rsidRPr="00291F9A">
        <w:rPr>
          <w:rFonts w:ascii="Arial" w:hAnsi="Arial" w:cs="Arial"/>
          <w:sz w:val="22"/>
          <w:szCs w:val="22"/>
          <w:lang w:val="en-GB"/>
        </w:rPr>
        <w:t xml:space="preserve"> within </w:t>
      </w:r>
      <w:r w:rsidR="00BD1C4F" w:rsidRPr="00291F9A">
        <w:rPr>
          <w:rFonts w:ascii="Arial" w:hAnsi="Arial" w:cs="Arial"/>
          <w:b/>
          <w:sz w:val="22"/>
          <w:szCs w:val="22"/>
          <w:lang w:val="en-GB"/>
        </w:rPr>
        <w:t>48</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from delivery of the notice, and to </w:t>
      </w:r>
      <w:r w:rsidRPr="00291F9A">
        <w:rPr>
          <w:rFonts w:ascii="Arial" w:hAnsi="Arial" w:cs="Arial"/>
          <w:b/>
          <w:sz w:val="22"/>
          <w:szCs w:val="22"/>
          <w:lang w:val="en-GB"/>
        </w:rPr>
        <w:t>repair the identified defects or replace the defective part</w:t>
      </w:r>
      <w:r w:rsidRPr="00291F9A">
        <w:rPr>
          <w:rFonts w:ascii="Arial" w:hAnsi="Arial" w:cs="Arial"/>
          <w:sz w:val="22"/>
          <w:szCs w:val="22"/>
          <w:lang w:val="en-GB"/>
        </w:rPr>
        <w:t xml:space="preserve"> within </w:t>
      </w:r>
      <w:r w:rsidR="00BD1C4F" w:rsidRPr="00291F9A">
        <w:rPr>
          <w:rFonts w:ascii="Arial" w:hAnsi="Arial" w:cs="Arial"/>
          <w:b/>
          <w:sz w:val="22"/>
          <w:szCs w:val="22"/>
          <w:lang w:val="en-GB"/>
        </w:rPr>
        <w:t>60</w:t>
      </w:r>
      <w:r w:rsidRPr="00291F9A">
        <w:rPr>
          <w:rFonts w:ascii="Arial" w:hAnsi="Arial" w:cs="Arial"/>
          <w:b/>
          <w:sz w:val="22"/>
          <w:szCs w:val="22"/>
          <w:lang w:val="en-GB"/>
        </w:rPr>
        <w:t xml:space="preserve"> hours</w:t>
      </w:r>
      <w:r w:rsidRPr="00291F9A">
        <w:rPr>
          <w:rFonts w:ascii="Arial" w:hAnsi="Arial" w:cs="Arial"/>
          <w:sz w:val="22"/>
          <w:szCs w:val="22"/>
          <w:lang w:val="en-GB"/>
        </w:rPr>
        <w:t xml:space="preserve"> after the arrival of the </w:t>
      </w:r>
      <w:r w:rsidR="00EC2B5B" w:rsidRPr="00291F9A">
        <w:rPr>
          <w:rFonts w:ascii="Arial" w:hAnsi="Arial" w:cs="Arial"/>
          <w:sz w:val="22"/>
          <w:szCs w:val="22"/>
          <w:lang w:val="en-GB"/>
        </w:rPr>
        <w:t>Contractor</w:t>
      </w:r>
      <w:r w:rsidRPr="00291F9A">
        <w:rPr>
          <w:rFonts w:ascii="Arial" w:hAnsi="Arial" w:cs="Arial"/>
          <w:sz w:val="22"/>
          <w:szCs w:val="22"/>
          <w:lang w:val="en-GB"/>
        </w:rPr>
        <w:t xml:space="preserve">’s technician at the </w:t>
      </w:r>
      <w:r w:rsidR="00EC2B5B" w:rsidRPr="00291F9A">
        <w:rPr>
          <w:rFonts w:ascii="Arial" w:hAnsi="Arial" w:cs="Arial"/>
          <w:sz w:val="22"/>
          <w:szCs w:val="22"/>
          <w:lang w:val="en-GB"/>
        </w:rPr>
        <w:t>Client</w:t>
      </w:r>
      <w:r w:rsidRPr="00291F9A">
        <w:rPr>
          <w:rFonts w:ascii="Arial" w:hAnsi="Arial" w:cs="Arial"/>
          <w:sz w:val="22"/>
          <w:szCs w:val="22"/>
          <w:lang w:val="en-GB"/>
        </w:rPr>
        <w:t xml:space="preserve">’s </w:t>
      </w:r>
      <w:r w:rsidR="00133D11" w:rsidRPr="00291F9A">
        <w:rPr>
          <w:rFonts w:ascii="Arial" w:hAnsi="Arial" w:cs="Arial"/>
          <w:sz w:val="22"/>
          <w:lang w:val="en-GB"/>
        </w:rPr>
        <w:t>Production Plant I</w:t>
      </w:r>
      <w:r w:rsidRPr="00291F9A">
        <w:rPr>
          <w:rFonts w:ascii="Arial" w:hAnsi="Arial" w:cs="Arial"/>
          <w:sz w:val="22"/>
          <w:szCs w:val="22"/>
          <w:lang w:val="en-GB"/>
        </w:rPr>
        <w:t xml:space="preserve">, at </w:t>
      </w:r>
      <w:r w:rsidR="00EC2B5B" w:rsidRPr="00291F9A">
        <w:rPr>
          <w:rFonts w:ascii="Arial" w:hAnsi="Arial" w:cs="Arial"/>
          <w:sz w:val="22"/>
          <w:szCs w:val="22"/>
          <w:lang w:val="en-GB"/>
        </w:rPr>
        <w:t>Contractor</w:t>
      </w:r>
      <w:r w:rsidRPr="00291F9A">
        <w:rPr>
          <w:rFonts w:ascii="Arial" w:hAnsi="Arial" w:cs="Arial"/>
          <w:sz w:val="22"/>
          <w:szCs w:val="22"/>
          <w:lang w:val="en-GB"/>
        </w:rPr>
        <w:t>’s expense.</w:t>
      </w:r>
      <w:r w:rsidR="00031D09" w:rsidRPr="00291F9A">
        <w:rPr>
          <w:rFonts w:ascii="Arial" w:hAnsi="Arial" w:cs="Arial"/>
          <w:sz w:val="22"/>
          <w:szCs w:val="22"/>
          <w:lang w:val="en-GB"/>
        </w:rPr>
        <w:t xml:space="preserve"> </w:t>
      </w:r>
      <w:bookmarkStart w:id="20" w:name="_Hlk54945234"/>
      <w:bookmarkStart w:id="21" w:name="_Hlk54945573"/>
      <w:r w:rsidR="00863612" w:rsidRPr="00291F9A">
        <w:rPr>
          <w:rFonts w:ascii="Arial" w:hAnsi="Arial" w:cs="Arial"/>
          <w:sz w:val="22"/>
          <w:szCs w:val="22"/>
          <w:lang w:val="en-GB"/>
        </w:rPr>
        <w:t>The Contractor undertakes, when performing the warranty service, to dispatch spare parts from its warehouse within 24 hours from receiving the Client’s requirement for their supply. The Contractor guarantees to the Client that all spare parts which will use for removing defects shall be original and new.</w:t>
      </w:r>
      <w:r w:rsidR="00BD1C4F" w:rsidRPr="00291F9A">
        <w:rPr>
          <w:rFonts w:ascii="Arial" w:hAnsi="Arial" w:cs="Arial"/>
          <w:sz w:val="22"/>
          <w:szCs w:val="22"/>
          <w:lang w:val="en-GB"/>
        </w:rPr>
        <w:t xml:space="preserve"> </w:t>
      </w:r>
      <w:proofErr w:type="gramStart"/>
      <w:r w:rsidR="00031D09" w:rsidRPr="00291F9A">
        <w:rPr>
          <w:rFonts w:ascii="Arial" w:hAnsi="Arial" w:cs="Arial"/>
          <w:sz w:val="22"/>
          <w:szCs w:val="22"/>
          <w:lang w:val="en-GB"/>
        </w:rPr>
        <w:t>In the</w:t>
      </w:r>
      <w:r w:rsidR="00031D09" w:rsidRPr="0099735D">
        <w:rPr>
          <w:rFonts w:ascii="Arial" w:hAnsi="Arial" w:cs="Arial"/>
          <w:sz w:val="22"/>
          <w:szCs w:val="22"/>
          <w:lang w:val="en-GB"/>
        </w:rPr>
        <w:t xml:space="preserve"> event that</w:t>
      </w:r>
      <w:proofErr w:type="gramEnd"/>
      <w:r w:rsidR="00031D09" w:rsidRPr="0099735D">
        <w:rPr>
          <w:rFonts w:ascii="Arial" w:hAnsi="Arial" w:cs="Arial"/>
          <w:sz w:val="22"/>
          <w:szCs w:val="22"/>
          <w:lang w:val="en-GB"/>
        </w:rPr>
        <w:t xml:space="preserve"> the notification of the defect is not delivered within the </w:t>
      </w:r>
      <w:r w:rsidR="00EC2B5B">
        <w:rPr>
          <w:rFonts w:ascii="Arial" w:hAnsi="Arial" w:cs="Arial"/>
          <w:sz w:val="22"/>
          <w:szCs w:val="22"/>
          <w:lang w:val="en-GB"/>
        </w:rPr>
        <w:t>Contractor</w:t>
      </w:r>
      <w:r w:rsidR="00031D09" w:rsidRPr="0099735D">
        <w:rPr>
          <w:rFonts w:ascii="Arial" w:hAnsi="Arial" w:cs="Arial"/>
          <w:sz w:val="22"/>
          <w:szCs w:val="22"/>
          <w:lang w:val="en-GB"/>
        </w:rPr>
        <w:t xml:space="preserve">’s </w:t>
      </w:r>
      <w:r w:rsidR="00DB3A08" w:rsidRPr="00DB3A08">
        <w:rPr>
          <w:rFonts w:ascii="Arial" w:hAnsi="Arial" w:cs="Arial"/>
          <w:sz w:val="22"/>
          <w:szCs w:val="22"/>
          <w:lang w:val="en-GB"/>
        </w:rPr>
        <w:t>working</w:t>
      </w:r>
      <w:r w:rsidR="00031D09" w:rsidRPr="0099735D">
        <w:rPr>
          <w:rFonts w:ascii="Arial" w:hAnsi="Arial" w:cs="Arial"/>
          <w:sz w:val="22"/>
          <w:szCs w:val="22"/>
          <w:lang w:val="en-GB"/>
        </w:rPr>
        <w:t xml:space="preserve"> hours</w:t>
      </w:r>
      <w:r w:rsidR="00E05594" w:rsidRPr="0099735D">
        <w:rPr>
          <w:rFonts w:ascii="Arial" w:hAnsi="Arial" w:cs="Arial"/>
          <w:sz w:val="22"/>
          <w:szCs w:val="22"/>
          <w:lang w:val="en-GB"/>
        </w:rPr>
        <w:t xml:space="preserve"> specified in the</w:t>
      </w:r>
      <w:r w:rsidR="00D6547B">
        <w:rPr>
          <w:rFonts w:ascii="Arial" w:hAnsi="Arial" w:cs="Arial"/>
          <w:sz w:val="22"/>
          <w:szCs w:val="22"/>
          <w:lang w:val="en-GB"/>
        </w:rPr>
        <w:t xml:space="preserve"> Paragraph 5 of this Article</w:t>
      </w:r>
      <w:r w:rsidR="00031D09" w:rsidRPr="0099735D">
        <w:rPr>
          <w:rFonts w:ascii="Arial" w:hAnsi="Arial" w:cs="Arial"/>
          <w:sz w:val="22"/>
          <w:szCs w:val="22"/>
          <w:lang w:val="en-GB"/>
        </w:rPr>
        <w:t xml:space="preserve">, these periods begin to run from the next working day provided that these periods do not include days off, holidays and public holidays of the country of the </w:t>
      </w:r>
      <w:r w:rsidR="00EC2B5B">
        <w:rPr>
          <w:rFonts w:ascii="Arial" w:hAnsi="Arial" w:cs="Arial"/>
          <w:sz w:val="22"/>
          <w:szCs w:val="22"/>
          <w:lang w:val="en-GB"/>
        </w:rPr>
        <w:t>Contractor</w:t>
      </w:r>
      <w:r w:rsidR="00031D09" w:rsidRPr="0099735D">
        <w:rPr>
          <w:rFonts w:ascii="Arial" w:hAnsi="Arial" w:cs="Arial"/>
          <w:sz w:val="22"/>
          <w:szCs w:val="22"/>
          <w:lang w:val="en-GB"/>
        </w:rPr>
        <w:t>.</w:t>
      </w:r>
      <w:bookmarkEnd w:id="20"/>
      <w:r w:rsidRPr="0099735D">
        <w:rPr>
          <w:rFonts w:ascii="Arial" w:hAnsi="Arial" w:cs="Arial"/>
          <w:sz w:val="22"/>
          <w:szCs w:val="22"/>
          <w:lang w:val="en-GB"/>
        </w:rPr>
        <w:t xml:space="preserve"> </w:t>
      </w:r>
      <w:bookmarkEnd w:id="21"/>
      <w:r w:rsidRPr="0099735D">
        <w:rPr>
          <w:rFonts w:ascii="Arial" w:hAnsi="Arial" w:cs="Arial"/>
          <w:sz w:val="22"/>
          <w:szCs w:val="22"/>
          <w:lang w:val="en-GB"/>
        </w:rPr>
        <w:t>If, in exceptional circumstances, the above time limits prove insufficient, both</w:t>
      </w:r>
      <w:r w:rsidR="000136A2" w:rsidRPr="0099735D">
        <w:rPr>
          <w:rFonts w:ascii="Arial" w:hAnsi="Arial" w:cs="Arial"/>
          <w:sz w:val="22"/>
          <w:szCs w:val="22"/>
          <w:lang w:val="en-GB"/>
        </w:rPr>
        <w:t xml:space="preserve"> Contracting</w:t>
      </w:r>
      <w:r w:rsidRPr="0099735D">
        <w:rPr>
          <w:rFonts w:ascii="Arial" w:hAnsi="Arial" w:cs="Arial"/>
          <w:sz w:val="22"/>
          <w:szCs w:val="22"/>
          <w:lang w:val="en-GB"/>
        </w:rPr>
        <w:t xml:space="preserve"> Parties shall specify an adequate additional grace period in writing. The above time periods do not include Sundays and Saturdays and public holidays observed in the </w:t>
      </w:r>
      <w:r w:rsidR="00EC2B5B">
        <w:rPr>
          <w:rFonts w:ascii="Arial" w:hAnsi="Arial" w:cs="Arial"/>
          <w:sz w:val="22"/>
          <w:szCs w:val="22"/>
          <w:lang w:val="en-GB"/>
        </w:rPr>
        <w:t>Contractor</w:t>
      </w:r>
      <w:r w:rsidRPr="0099735D">
        <w:rPr>
          <w:rFonts w:ascii="Arial" w:hAnsi="Arial" w:cs="Arial"/>
          <w:sz w:val="22"/>
          <w:szCs w:val="22"/>
          <w:lang w:val="en-GB"/>
        </w:rPr>
        <w:t>’s country</w:t>
      </w:r>
      <w:r w:rsidR="00224A6E" w:rsidRPr="0099735D">
        <w:rPr>
          <w:rFonts w:ascii="Arial" w:hAnsi="Arial" w:cs="Arial"/>
          <w:sz w:val="22"/>
          <w:szCs w:val="22"/>
          <w:lang w:val="en-GB"/>
        </w:rPr>
        <w:t>, respectively in the country of residence of a local representative if that representative performs the repair</w:t>
      </w:r>
      <w:r w:rsidRPr="0099735D">
        <w:rPr>
          <w:rFonts w:ascii="Arial" w:hAnsi="Arial" w:cs="Arial"/>
          <w:sz w:val="22"/>
          <w:szCs w:val="22"/>
          <w:lang w:val="en-GB"/>
        </w:rPr>
        <w:t xml:space="preserve">. </w:t>
      </w:r>
    </w:p>
    <w:p w14:paraId="730CE838" w14:textId="3860643F" w:rsidR="0036520C" w:rsidRPr="00D6547B" w:rsidRDefault="0036520C" w:rsidP="00A377D5">
      <w:pPr>
        <w:numPr>
          <w:ilvl w:val="0"/>
          <w:numId w:val="19"/>
        </w:numPr>
        <w:tabs>
          <w:tab w:val="num" w:pos="1440"/>
        </w:tabs>
        <w:suppressAutoHyphens w:val="0"/>
        <w:autoSpaceDN w:val="0"/>
        <w:adjustRightInd w:val="0"/>
        <w:spacing w:after="120"/>
        <w:jc w:val="both"/>
        <w:rPr>
          <w:rFonts w:ascii="Arial" w:hAnsi="Arial" w:cs="Arial"/>
          <w:sz w:val="22"/>
          <w:szCs w:val="22"/>
          <w:lang w:val="en-GB"/>
        </w:rPr>
      </w:pPr>
      <w:r w:rsidRPr="00D6547B">
        <w:rPr>
          <w:rFonts w:ascii="Arial" w:hAnsi="Arial" w:cs="Arial"/>
          <w:sz w:val="22"/>
          <w:szCs w:val="22"/>
          <w:lang w:val="en-GB"/>
        </w:rPr>
        <w:t xml:space="preserve">If there is a danger that the defects may cause death or harm the health of persons, cause damage to the </w:t>
      </w:r>
      <w:r w:rsidR="000136A2" w:rsidRPr="00D6547B">
        <w:rPr>
          <w:rFonts w:ascii="Arial" w:hAnsi="Arial" w:cs="Arial"/>
          <w:sz w:val="22"/>
          <w:szCs w:val="22"/>
          <w:lang w:val="en-GB"/>
        </w:rPr>
        <w:t>Device</w:t>
      </w:r>
      <w:r w:rsidRPr="00D6547B">
        <w:rPr>
          <w:rFonts w:ascii="Arial" w:hAnsi="Arial" w:cs="Arial"/>
          <w:sz w:val="22"/>
          <w:szCs w:val="22"/>
          <w:lang w:val="en-GB"/>
        </w:rPr>
        <w:t xml:space="preserve"> or assets of the </w:t>
      </w:r>
      <w:r w:rsidR="00EC2B5B">
        <w:rPr>
          <w:rFonts w:ascii="Arial" w:hAnsi="Arial" w:cs="Arial"/>
          <w:sz w:val="22"/>
          <w:szCs w:val="22"/>
          <w:lang w:val="en-GB"/>
        </w:rPr>
        <w:t>Client</w:t>
      </w:r>
      <w:r w:rsidRPr="00D6547B">
        <w:rPr>
          <w:rFonts w:ascii="Arial" w:hAnsi="Arial" w:cs="Arial"/>
          <w:sz w:val="22"/>
          <w:szCs w:val="22"/>
          <w:lang w:val="en-GB"/>
        </w:rPr>
        <w:t xml:space="preserve"> or third parties, the </w:t>
      </w:r>
      <w:r w:rsidR="00EC2B5B">
        <w:rPr>
          <w:rFonts w:ascii="Arial" w:hAnsi="Arial" w:cs="Arial"/>
          <w:sz w:val="22"/>
          <w:szCs w:val="22"/>
          <w:lang w:val="en-GB"/>
        </w:rPr>
        <w:t>Contractor</w:t>
      </w:r>
      <w:r w:rsidRPr="00D6547B">
        <w:rPr>
          <w:rFonts w:ascii="Arial" w:hAnsi="Arial" w:cs="Arial"/>
          <w:sz w:val="22"/>
          <w:szCs w:val="22"/>
          <w:lang w:val="en-GB"/>
        </w:rPr>
        <w:t xml:space="preserve"> undertakes to start repairs of the reported defects without delay, and to take necessary measures to prevent any harm or damage, unless otherwise agreed with the </w:t>
      </w:r>
      <w:r w:rsidR="00EC2B5B">
        <w:rPr>
          <w:rFonts w:ascii="Arial" w:hAnsi="Arial" w:cs="Arial"/>
          <w:sz w:val="22"/>
          <w:szCs w:val="22"/>
          <w:lang w:val="en-GB"/>
        </w:rPr>
        <w:t>Client</w:t>
      </w:r>
      <w:r w:rsidRPr="00D6547B">
        <w:rPr>
          <w:rFonts w:ascii="Arial" w:hAnsi="Arial" w:cs="Arial"/>
          <w:sz w:val="22"/>
          <w:szCs w:val="22"/>
          <w:lang w:val="en-GB"/>
        </w:rPr>
        <w:t>.</w:t>
      </w:r>
    </w:p>
    <w:p w14:paraId="51359192" w14:textId="3AB95AB1" w:rsidR="0036520C" w:rsidRPr="00D6547B" w:rsidRDefault="0036520C" w:rsidP="00A377D5">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Upon request of the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technician,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undertakes to ensure that the </w:t>
      </w:r>
      <w:r w:rsidR="00EC2B5B">
        <w:rPr>
          <w:rFonts w:ascii="Arial" w:hAnsi="Arial" w:cs="Arial"/>
          <w:color w:val="000000"/>
          <w:sz w:val="22"/>
          <w:szCs w:val="22"/>
          <w:lang w:val="en-GB"/>
        </w:rPr>
        <w:t>Client</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employees shall render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reasonable assistance and available machinery/tools.</w:t>
      </w:r>
    </w:p>
    <w:p w14:paraId="0F1E772B" w14:textId="48EB1CC6" w:rsidR="0036520C" w:rsidRPr="00D6547B" w:rsidRDefault="0036520C" w:rsidP="00A377D5">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be extended by the period during which defects prevented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from using the </w:t>
      </w:r>
      <w:r w:rsidR="000136A2" w:rsidRPr="00D6547B">
        <w:rPr>
          <w:rFonts w:ascii="Arial" w:hAnsi="Arial" w:cs="Arial"/>
          <w:color w:val="000000"/>
          <w:sz w:val="22"/>
          <w:szCs w:val="22"/>
          <w:lang w:val="en-GB"/>
        </w:rPr>
        <w:t xml:space="preserve">Device </w:t>
      </w:r>
      <w:r w:rsidRPr="00D6547B">
        <w:rPr>
          <w:rFonts w:ascii="Arial" w:hAnsi="Arial" w:cs="Arial"/>
          <w:color w:val="000000"/>
          <w:sz w:val="22"/>
          <w:szCs w:val="22"/>
          <w:lang w:val="en-GB"/>
        </w:rPr>
        <w:t xml:space="preserve">for the purpose for which the </w:t>
      </w:r>
      <w:r w:rsidR="000136A2" w:rsidRPr="00D6547B">
        <w:rPr>
          <w:rFonts w:ascii="Arial" w:hAnsi="Arial" w:cs="Arial"/>
          <w:color w:val="000000"/>
          <w:sz w:val="22"/>
          <w:szCs w:val="22"/>
          <w:lang w:val="en-GB"/>
        </w:rPr>
        <w:t>Device</w:t>
      </w:r>
      <w:r w:rsidRPr="00D6547B">
        <w:rPr>
          <w:rFonts w:ascii="Arial" w:hAnsi="Arial" w:cs="Arial"/>
          <w:color w:val="000000"/>
          <w:sz w:val="22"/>
          <w:szCs w:val="22"/>
          <w:lang w:val="en-GB"/>
        </w:rPr>
        <w:t xml:space="preserve"> was ordered.</w:t>
      </w:r>
    </w:p>
    <w:p w14:paraId="1ECE5A08" w14:textId="42C9F5D7" w:rsidR="0036520C" w:rsidRPr="00D6547B" w:rsidRDefault="0036520C" w:rsidP="00A377D5">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Should any reported defects not be eliminated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in compliance with the provisions of paragraph 8 or paragraph 9 of this Article,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is entitled to eliminate the defects or have them eliminated, in both cases at </w:t>
      </w:r>
      <w:r w:rsidR="00EC2B5B">
        <w:rPr>
          <w:rFonts w:ascii="Arial" w:hAnsi="Arial" w:cs="Arial"/>
          <w:color w:val="000000"/>
          <w:sz w:val="22"/>
          <w:szCs w:val="22"/>
          <w:lang w:val="en-GB"/>
        </w:rPr>
        <w:t>Contractor</w:t>
      </w:r>
      <w:r w:rsidRPr="00D6547B">
        <w:rPr>
          <w:rFonts w:ascii="Arial" w:hAnsi="Arial" w:cs="Arial"/>
          <w:color w:val="000000"/>
          <w:sz w:val="22"/>
          <w:szCs w:val="22"/>
          <w:cs/>
          <w:lang w:val="en-GB"/>
        </w:rPr>
        <w:t>’</w:t>
      </w:r>
      <w:r w:rsidRPr="00D6547B">
        <w:rPr>
          <w:rFonts w:ascii="Arial" w:hAnsi="Arial" w:cs="Arial"/>
          <w:color w:val="000000"/>
          <w:sz w:val="22"/>
          <w:szCs w:val="22"/>
          <w:lang w:val="en-GB"/>
        </w:rPr>
        <w:t xml:space="preserve">s expense. </w:t>
      </w:r>
    </w:p>
    <w:p w14:paraId="6D609B3A" w14:textId="0C455D2F" w:rsidR="0036520C" w:rsidRPr="00D6547B" w:rsidRDefault="0036520C" w:rsidP="00A377D5">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t xml:space="preserve">The </w:t>
      </w:r>
      <w:r w:rsidR="000136A2"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for any parts repaired or replaced by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during the </w:t>
      </w:r>
      <w:r w:rsidR="008653F0" w:rsidRPr="00D6547B">
        <w:rPr>
          <w:rFonts w:ascii="Arial" w:hAnsi="Arial" w:cs="Arial"/>
          <w:color w:val="000000"/>
          <w:sz w:val="22"/>
          <w:szCs w:val="22"/>
          <w:lang w:val="en-GB"/>
        </w:rPr>
        <w:t>warranty</w:t>
      </w:r>
      <w:r w:rsidRPr="00D6547B">
        <w:rPr>
          <w:rFonts w:ascii="Arial" w:hAnsi="Arial" w:cs="Arial"/>
          <w:color w:val="000000"/>
          <w:sz w:val="22"/>
          <w:szCs w:val="22"/>
          <w:lang w:val="en-GB"/>
        </w:rPr>
        <w:t xml:space="preserve"> period shall apply till the end of the </w:t>
      </w:r>
      <w:r w:rsidR="000136A2" w:rsidRPr="00D6547B">
        <w:rPr>
          <w:rFonts w:ascii="Arial" w:hAnsi="Arial" w:cs="Arial"/>
          <w:color w:val="000000"/>
          <w:sz w:val="22"/>
          <w:szCs w:val="22"/>
          <w:lang w:val="en-GB"/>
        </w:rPr>
        <w:t xml:space="preserve">Device warranty </w:t>
      </w:r>
      <w:r w:rsidRPr="00D6547B">
        <w:rPr>
          <w:rFonts w:ascii="Arial" w:hAnsi="Arial" w:cs="Arial"/>
          <w:color w:val="000000"/>
          <w:sz w:val="22"/>
          <w:szCs w:val="22"/>
          <w:lang w:val="en-GB"/>
        </w:rPr>
        <w:t>period, or for 12 months from the repair or replacement carried out, depending on whichever occurs later.</w:t>
      </w:r>
    </w:p>
    <w:p w14:paraId="2E2FF45C" w14:textId="098A1994" w:rsidR="0036520C" w:rsidRPr="0089493F" w:rsidRDefault="0036520C" w:rsidP="00A377D5">
      <w:pPr>
        <w:numPr>
          <w:ilvl w:val="0"/>
          <w:numId w:val="19"/>
        </w:numPr>
        <w:suppressAutoHyphens w:val="0"/>
        <w:autoSpaceDN w:val="0"/>
        <w:adjustRightInd w:val="0"/>
        <w:spacing w:after="120"/>
        <w:jc w:val="both"/>
        <w:rPr>
          <w:rFonts w:ascii="Arial" w:hAnsi="Arial" w:cs="Arial"/>
          <w:color w:val="000000"/>
          <w:sz w:val="22"/>
          <w:szCs w:val="22"/>
          <w:lang w:val="en-GB"/>
        </w:rPr>
      </w:pPr>
      <w:r w:rsidRPr="00D6547B">
        <w:rPr>
          <w:rFonts w:ascii="Arial" w:hAnsi="Arial" w:cs="Arial"/>
          <w:color w:val="000000"/>
          <w:sz w:val="22"/>
          <w:szCs w:val="22"/>
          <w:lang w:val="en-GB"/>
        </w:rPr>
        <w:lastRenderedPageBreak/>
        <w:t xml:space="preserve">Minor repairs, as well as regular maintenance and servicing, which do not require cooperation of the </w:t>
      </w:r>
      <w:r w:rsidR="00EC2B5B">
        <w:rPr>
          <w:rFonts w:ascii="Arial" w:hAnsi="Arial" w:cs="Arial"/>
          <w:color w:val="000000"/>
          <w:sz w:val="22"/>
          <w:szCs w:val="22"/>
          <w:lang w:val="en-GB"/>
        </w:rPr>
        <w:t>Contractor</w:t>
      </w:r>
      <w:r w:rsidRPr="00D6547B">
        <w:rPr>
          <w:rFonts w:ascii="Arial" w:hAnsi="Arial" w:cs="Arial"/>
          <w:color w:val="000000"/>
          <w:sz w:val="22"/>
          <w:szCs w:val="22"/>
          <w:lang w:val="en-GB"/>
        </w:rPr>
        <w:t xml:space="preserve">, may be carried out by the </w:t>
      </w:r>
      <w:r w:rsidR="00EC2B5B">
        <w:rPr>
          <w:rFonts w:ascii="Arial" w:hAnsi="Arial" w:cs="Arial"/>
          <w:color w:val="000000"/>
          <w:sz w:val="22"/>
          <w:szCs w:val="22"/>
          <w:lang w:val="en-GB"/>
        </w:rPr>
        <w:t>Client</w:t>
      </w:r>
      <w:r w:rsidRPr="00D6547B">
        <w:rPr>
          <w:rFonts w:ascii="Arial" w:hAnsi="Arial" w:cs="Arial"/>
          <w:color w:val="000000"/>
          <w:sz w:val="22"/>
          <w:szCs w:val="22"/>
          <w:lang w:val="en-GB"/>
        </w:rPr>
        <w:t xml:space="preserve">. For the purposes of this Contract, minor repairs mean, for example, replacement of defective light bulbs, fuses, identification lights, as well as works or activities for which the operating and maintenance workers </w:t>
      </w:r>
      <w:r w:rsidRPr="0089493F">
        <w:rPr>
          <w:rFonts w:ascii="Arial" w:hAnsi="Arial" w:cs="Arial"/>
          <w:color w:val="000000"/>
          <w:sz w:val="22"/>
          <w:szCs w:val="22"/>
          <w:lang w:val="en-GB"/>
        </w:rPr>
        <w:t xml:space="preserve">were trained by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w:t>
      </w:r>
    </w:p>
    <w:p w14:paraId="00BE43AB" w14:textId="6B1F228E" w:rsidR="0036520C" w:rsidRPr="0089493F" w:rsidRDefault="0036520C" w:rsidP="00A377D5">
      <w:pPr>
        <w:numPr>
          <w:ilvl w:val="0"/>
          <w:numId w:val="19"/>
        </w:numPr>
        <w:suppressAutoHyphens w:val="0"/>
        <w:autoSpaceDN w:val="0"/>
        <w:adjustRightInd w:val="0"/>
        <w:spacing w:after="120"/>
        <w:jc w:val="both"/>
        <w:rPr>
          <w:rFonts w:ascii="Arial" w:hAnsi="Arial" w:cs="Arial"/>
          <w:color w:val="000000"/>
          <w:sz w:val="22"/>
          <w:szCs w:val="22"/>
          <w:lang w:val="en-GB"/>
        </w:rPr>
      </w:pPr>
      <w:r w:rsidRPr="0089493F">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w:t>
      </w:r>
      <w:r w:rsidR="00EC2B5B" w:rsidRPr="0089493F">
        <w:rPr>
          <w:rFonts w:ascii="Arial" w:hAnsi="Arial" w:cs="Arial"/>
          <w:color w:val="000000"/>
          <w:sz w:val="22"/>
          <w:szCs w:val="22"/>
          <w:lang w:val="en-GB"/>
        </w:rPr>
        <w:t>Client</w:t>
      </w:r>
      <w:r w:rsidRPr="0089493F">
        <w:rPr>
          <w:rFonts w:ascii="Arial" w:hAnsi="Arial" w:cs="Arial"/>
          <w:color w:val="000000"/>
          <w:sz w:val="22"/>
          <w:szCs w:val="22"/>
          <w:lang w:val="en-GB"/>
        </w:rPr>
        <w:t xml:space="preserve">, incurred during the </w:t>
      </w:r>
      <w:r w:rsidR="000136A2" w:rsidRPr="0089493F">
        <w:rPr>
          <w:rFonts w:ascii="Arial" w:hAnsi="Arial" w:cs="Arial"/>
          <w:color w:val="000000"/>
          <w:sz w:val="22"/>
          <w:szCs w:val="22"/>
          <w:lang w:val="en-GB"/>
        </w:rPr>
        <w:t>warranty</w:t>
      </w:r>
      <w:r w:rsidRPr="0089493F">
        <w:rPr>
          <w:rFonts w:ascii="Arial" w:hAnsi="Arial" w:cs="Arial"/>
          <w:color w:val="000000"/>
          <w:sz w:val="22"/>
          <w:szCs w:val="22"/>
          <w:lang w:val="en-GB"/>
        </w:rPr>
        <w:t xml:space="preserve"> period, shall be borne by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shall decide whether the original replaced parts should be sent back to 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w:t>
      </w:r>
    </w:p>
    <w:p w14:paraId="1E36AD39" w14:textId="482A7249" w:rsidR="0036520C" w:rsidRPr="0089493F" w:rsidRDefault="0036520C" w:rsidP="00A377D5">
      <w:pPr>
        <w:numPr>
          <w:ilvl w:val="0"/>
          <w:numId w:val="19"/>
        </w:numPr>
        <w:suppressAutoHyphens w:val="0"/>
        <w:autoSpaceDN w:val="0"/>
        <w:adjustRightInd w:val="0"/>
        <w:spacing w:after="120"/>
        <w:jc w:val="both"/>
        <w:rPr>
          <w:rFonts w:ascii="Arial" w:hAnsi="Arial" w:cs="Arial"/>
          <w:color w:val="000000"/>
          <w:sz w:val="22"/>
          <w:szCs w:val="22"/>
          <w:lang w:val="en-GB"/>
        </w:rPr>
      </w:pPr>
      <w:r w:rsidRPr="0089493F">
        <w:rPr>
          <w:rFonts w:ascii="Arial" w:hAnsi="Arial" w:cs="Arial"/>
          <w:color w:val="000000"/>
          <w:sz w:val="22"/>
          <w:szCs w:val="22"/>
          <w:lang w:val="en-GB"/>
        </w:rPr>
        <w:t xml:space="preserve">The </w:t>
      </w:r>
      <w:r w:rsidR="00EC2B5B" w:rsidRPr="0089493F">
        <w:rPr>
          <w:rFonts w:ascii="Arial" w:hAnsi="Arial" w:cs="Arial"/>
          <w:color w:val="000000"/>
          <w:sz w:val="22"/>
          <w:szCs w:val="22"/>
          <w:lang w:val="en-GB"/>
        </w:rPr>
        <w:t>Contractor</w:t>
      </w:r>
      <w:r w:rsidRPr="0089493F">
        <w:rPr>
          <w:rFonts w:ascii="Arial" w:hAnsi="Arial" w:cs="Arial"/>
          <w:color w:val="000000"/>
          <w:sz w:val="22"/>
          <w:szCs w:val="22"/>
          <w:lang w:val="en-GB"/>
        </w:rPr>
        <w:t xml:space="preserve"> undertakes to deliver spare </w:t>
      </w:r>
      <w:proofErr w:type="gramStart"/>
      <w:r w:rsidRPr="0089493F">
        <w:rPr>
          <w:rFonts w:ascii="Arial" w:hAnsi="Arial" w:cs="Arial"/>
          <w:color w:val="000000"/>
          <w:sz w:val="22"/>
          <w:szCs w:val="22"/>
          <w:lang w:val="en-GB"/>
        </w:rPr>
        <w:t>parts</w:t>
      </w:r>
      <w:proofErr w:type="gramEnd"/>
      <w:r w:rsidRPr="0089493F">
        <w:rPr>
          <w:rFonts w:ascii="Arial" w:hAnsi="Arial" w:cs="Arial"/>
          <w:color w:val="000000"/>
          <w:sz w:val="22"/>
          <w:szCs w:val="22"/>
          <w:lang w:val="en-GB"/>
        </w:rPr>
        <w:t xml:space="preserve"> or their suitable equivalents</w:t>
      </w:r>
      <w:r w:rsidR="006A6A5A">
        <w:rPr>
          <w:rFonts w:ascii="Arial" w:hAnsi="Arial" w:cs="Arial"/>
          <w:color w:val="000000"/>
          <w:sz w:val="22"/>
          <w:szCs w:val="22"/>
          <w:lang w:val="en-GB"/>
        </w:rPr>
        <w:t xml:space="preserve"> </w:t>
      </w:r>
      <w:r w:rsidR="0081475F">
        <w:rPr>
          <w:rFonts w:ascii="Arial" w:hAnsi="Arial" w:cs="Arial"/>
          <w:color w:val="000000"/>
          <w:sz w:val="22"/>
          <w:szCs w:val="22"/>
          <w:lang w:val="en-GB"/>
        </w:rPr>
        <w:t>and consumables</w:t>
      </w:r>
      <w:r w:rsidRPr="0089493F">
        <w:rPr>
          <w:rFonts w:ascii="Arial" w:hAnsi="Arial" w:cs="Arial"/>
          <w:color w:val="000000"/>
          <w:sz w:val="22"/>
          <w:szCs w:val="22"/>
          <w:lang w:val="en-GB"/>
        </w:rPr>
        <w:t xml:space="preserve"> required for smooth operation of the </w:t>
      </w:r>
      <w:r w:rsidR="000136A2" w:rsidRPr="0089493F">
        <w:rPr>
          <w:rFonts w:ascii="Arial" w:hAnsi="Arial" w:cs="Arial"/>
          <w:color w:val="000000"/>
          <w:sz w:val="22"/>
          <w:szCs w:val="22"/>
          <w:lang w:val="en-GB"/>
        </w:rPr>
        <w:t>Device</w:t>
      </w:r>
      <w:r w:rsidRPr="0089493F">
        <w:rPr>
          <w:rFonts w:ascii="Arial" w:hAnsi="Arial" w:cs="Arial"/>
          <w:color w:val="000000"/>
          <w:sz w:val="22"/>
          <w:szCs w:val="22"/>
          <w:lang w:val="en-GB"/>
        </w:rPr>
        <w:t xml:space="preserve"> to the </w:t>
      </w:r>
      <w:r w:rsidR="00EC2B5B" w:rsidRPr="0089493F">
        <w:rPr>
          <w:rFonts w:ascii="Arial" w:hAnsi="Arial" w:cs="Arial"/>
          <w:color w:val="000000"/>
          <w:sz w:val="22"/>
          <w:szCs w:val="22"/>
          <w:lang w:val="en-GB"/>
        </w:rPr>
        <w:t>Client</w:t>
      </w:r>
      <w:r w:rsidRPr="0089493F">
        <w:rPr>
          <w:rFonts w:ascii="Arial" w:hAnsi="Arial" w:cs="Arial"/>
          <w:color w:val="000000"/>
          <w:sz w:val="22"/>
          <w:szCs w:val="22"/>
          <w:lang w:val="en-GB"/>
        </w:rPr>
        <w:t xml:space="preserve"> for </w:t>
      </w:r>
      <w:r w:rsidR="0081475F" w:rsidRPr="00CF0F97">
        <w:rPr>
          <w:rFonts w:ascii="Arial" w:hAnsi="Arial" w:cs="Arial"/>
          <w:color w:val="000000"/>
          <w:sz w:val="22"/>
          <w:szCs w:val="22"/>
          <w:lang w:val="en-GB"/>
        </w:rPr>
        <w:t xml:space="preserve">the entire </w:t>
      </w:r>
      <w:r w:rsidR="0081475F">
        <w:rPr>
          <w:rFonts w:ascii="Arial" w:hAnsi="Arial" w:cs="Arial"/>
          <w:color w:val="000000"/>
          <w:sz w:val="22"/>
          <w:szCs w:val="22"/>
          <w:lang w:val="en-GB"/>
        </w:rPr>
        <w:t xml:space="preserve">service </w:t>
      </w:r>
      <w:r w:rsidR="0081475F" w:rsidRPr="00CF0F97">
        <w:rPr>
          <w:rFonts w:ascii="Arial" w:hAnsi="Arial" w:cs="Arial"/>
          <w:color w:val="000000"/>
          <w:sz w:val="22"/>
          <w:szCs w:val="22"/>
          <w:lang w:val="en-GB"/>
        </w:rPr>
        <w:t xml:space="preserve">life of the </w:t>
      </w:r>
      <w:r w:rsidR="0081475F">
        <w:rPr>
          <w:rFonts w:ascii="Arial" w:hAnsi="Arial" w:cs="Arial"/>
          <w:color w:val="000000"/>
          <w:sz w:val="22"/>
          <w:szCs w:val="22"/>
          <w:lang w:val="en-GB"/>
        </w:rPr>
        <w:t xml:space="preserve">Device </w:t>
      </w:r>
      <w:r w:rsidR="0081475F" w:rsidRPr="00CF0F97">
        <w:rPr>
          <w:rFonts w:ascii="Arial" w:hAnsi="Arial" w:cs="Arial"/>
          <w:color w:val="000000"/>
          <w:sz w:val="22"/>
          <w:szCs w:val="22"/>
          <w:lang w:val="en-GB"/>
        </w:rPr>
        <w:t>according to Art</w:t>
      </w:r>
      <w:r w:rsidR="0081475F">
        <w:rPr>
          <w:rFonts w:ascii="Arial" w:hAnsi="Arial" w:cs="Arial"/>
          <w:color w:val="000000"/>
          <w:sz w:val="22"/>
          <w:szCs w:val="22"/>
          <w:lang w:val="en-GB"/>
        </w:rPr>
        <w:t>icle II Paragraph 9 hereof</w:t>
      </w:r>
      <w:r w:rsidRPr="0089493F">
        <w:rPr>
          <w:rFonts w:ascii="Arial" w:hAnsi="Arial" w:cs="Arial"/>
          <w:color w:val="000000"/>
          <w:sz w:val="22"/>
          <w:szCs w:val="22"/>
          <w:lang w:val="en-GB"/>
        </w:rPr>
        <w:t xml:space="preserve">. </w:t>
      </w:r>
    </w:p>
    <w:p w14:paraId="437AF9AD" w14:textId="155DA1C2" w:rsidR="0036520C" w:rsidRPr="00831340" w:rsidRDefault="0036520C" w:rsidP="00A377D5">
      <w:pPr>
        <w:numPr>
          <w:ilvl w:val="0"/>
          <w:numId w:val="19"/>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89493F">
        <w:rPr>
          <w:rFonts w:ascii="Arial" w:hAnsi="Arial" w:cs="Arial"/>
          <w:color w:val="000000"/>
          <w:sz w:val="22"/>
          <w:szCs w:val="22"/>
          <w:lang w:val="en-GB"/>
        </w:rPr>
        <w:t xml:space="preserve">The </w:t>
      </w:r>
      <w:r w:rsidR="0052336F" w:rsidRPr="0089493F">
        <w:rPr>
          <w:rFonts w:ascii="Arial" w:hAnsi="Arial" w:cs="Arial"/>
          <w:color w:val="000000"/>
          <w:sz w:val="22"/>
          <w:szCs w:val="22"/>
          <w:lang w:val="en-GB"/>
        </w:rPr>
        <w:t>Contracting</w:t>
      </w:r>
      <w:r w:rsidR="0052336F" w:rsidRPr="00831340">
        <w:rPr>
          <w:rFonts w:ascii="Arial" w:hAnsi="Arial" w:cs="Arial"/>
          <w:color w:val="000000"/>
          <w:sz w:val="22"/>
          <w:szCs w:val="22"/>
          <w:lang w:val="en-GB"/>
        </w:rPr>
        <w:t xml:space="preserve"> </w:t>
      </w:r>
      <w:r w:rsidRPr="00831340">
        <w:rPr>
          <w:rFonts w:ascii="Arial" w:hAnsi="Arial" w:cs="Arial"/>
          <w:color w:val="000000"/>
          <w:sz w:val="22"/>
          <w:szCs w:val="22"/>
          <w:lang w:val="en-GB"/>
        </w:rPr>
        <w:t xml:space="preserve">Parties have agreed that carrying out the activities described in paragraphs </w:t>
      </w:r>
      <w:r w:rsidR="005E5CD6" w:rsidRPr="00831340">
        <w:rPr>
          <w:rFonts w:ascii="Arial" w:hAnsi="Arial" w:cs="Arial"/>
          <w:color w:val="000000"/>
          <w:sz w:val="22"/>
          <w:szCs w:val="22"/>
          <w:lang w:val="en-GB"/>
        </w:rPr>
        <w:t>4</w:t>
      </w:r>
      <w:r w:rsidRPr="00831340">
        <w:rPr>
          <w:rFonts w:ascii="Arial" w:hAnsi="Arial" w:cs="Arial"/>
          <w:color w:val="000000"/>
          <w:sz w:val="22"/>
          <w:szCs w:val="22"/>
          <w:lang w:val="en-GB"/>
        </w:rPr>
        <w:t>, 1</w:t>
      </w:r>
      <w:r w:rsidR="005E5CD6" w:rsidRPr="00831340">
        <w:rPr>
          <w:rFonts w:ascii="Arial" w:hAnsi="Arial" w:cs="Arial"/>
          <w:color w:val="000000"/>
          <w:sz w:val="22"/>
          <w:szCs w:val="22"/>
          <w:lang w:val="en-GB"/>
        </w:rPr>
        <w:t>1</w:t>
      </w:r>
      <w:r w:rsidRPr="00831340">
        <w:rPr>
          <w:rFonts w:ascii="Arial" w:hAnsi="Arial" w:cs="Arial"/>
          <w:color w:val="000000"/>
          <w:sz w:val="22"/>
          <w:szCs w:val="22"/>
          <w:lang w:val="en-GB"/>
        </w:rPr>
        <w:t xml:space="preserve"> or 1</w:t>
      </w:r>
      <w:r w:rsidR="005E5CD6" w:rsidRPr="00831340">
        <w:rPr>
          <w:rFonts w:ascii="Arial" w:hAnsi="Arial" w:cs="Arial"/>
          <w:color w:val="000000"/>
          <w:sz w:val="22"/>
          <w:szCs w:val="22"/>
          <w:lang w:val="en-GB"/>
        </w:rPr>
        <w:t>3</w:t>
      </w:r>
      <w:r w:rsidRPr="00831340">
        <w:rPr>
          <w:rFonts w:ascii="Arial" w:hAnsi="Arial" w:cs="Arial"/>
          <w:color w:val="000000"/>
          <w:sz w:val="22"/>
          <w:szCs w:val="22"/>
          <w:lang w:val="en-GB"/>
        </w:rPr>
        <w:t xml:space="preserve"> of this Article shall not affect the quality </w:t>
      </w:r>
      <w:r w:rsidR="0052336F" w:rsidRPr="00831340">
        <w:rPr>
          <w:rFonts w:ascii="Arial" w:hAnsi="Arial" w:cs="Arial"/>
          <w:color w:val="000000"/>
          <w:sz w:val="22"/>
          <w:szCs w:val="22"/>
          <w:lang w:val="en-GB"/>
        </w:rPr>
        <w:t>warranty</w:t>
      </w:r>
      <w:r w:rsidRPr="00831340">
        <w:rPr>
          <w:rFonts w:ascii="Arial" w:hAnsi="Arial" w:cs="Arial"/>
          <w:color w:val="000000"/>
          <w:sz w:val="22"/>
          <w:szCs w:val="22"/>
          <w:lang w:val="en-GB"/>
        </w:rPr>
        <w:t xml:space="preserve"> given by the </w:t>
      </w:r>
      <w:r w:rsidR="00EC2B5B" w:rsidRPr="00831340">
        <w:rPr>
          <w:rFonts w:ascii="Arial" w:hAnsi="Arial" w:cs="Arial"/>
          <w:color w:val="000000"/>
          <w:sz w:val="22"/>
          <w:szCs w:val="22"/>
          <w:lang w:val="en-GB"/>
        </w:rPr>
        <w:t>Contractor</w:t>
      </w:r>
      <w:r w:rsidRPr="00831340">
        <w:rPr>
          <w:rFonts w:ascii="Arial" w:hAnsi="Arial" w:cs="Arial"/>
          <w:color w:val="000000"/>
          <w:sz w:val="22"/>
          <w:szCs w:val="22"/>
          <w:lang w:val="en-GB"/>
        </w:rPr>
        <w:t xml:space="preserve"> under this </w:t>
      </w:r>
      <w:r w:rsidR="0052336F" w:rsidRPr="00831340">
        <w:rPr>
          <w:rFonts w:ascii="Arial" w:hAnsi="Arial" w:cs="Arial"/>
          <w:color w:val="000000"/>
          <w:sz w:val="22"/>
          <w:szCs w:val="22"/>
          <w:lang w:val="en-GB"/>
        </w:rPr>
        <w:t>Contract</w:t>
      </w:r>
      <w:r w:rsidRPr="00831340">
        <w:rPr>
          <w:rFonts w:ascii="Arial" w:hAnsi="Arial" w:cs="Arial"/>
          <w:color w:val="000000"/>
          <w:sz w:val="22"/>
          <w:szCs w:val="22"/>
          <w:lang w:val="en-GB"/>
        </w:rPr>
        <w:t>, even if the activities are carried out by a third party.</w:t>
      </w:r>
    </w:p>
    <w:p w14:paraId="3A50383F" w14:textId="77777777" w:rsidR="00563283" w:rsidRDefault="00563283" w:rsidP="00A377D5">
      <w:pPr>
        <w:jc w:val="center"/>
        <w:rPr>
          <w:rFonts w:ascii="Arial" w:hAnsi="Arial" w:cs="Arial"/>
          <w:b/>
          <w:caps/>
          <w:sz w:val="22"/>
          <w:lang w:val="en-GB"/>
        </w:rPr>
      </w:pPr>
    </w:p>
    <w:p w14:paraId="463B5FE1" w14:textId="77777777" w:rsidR="00DF313F" w:rsidRPr="00734C9A" w:rsidRDefault="00DF313F" w:rsidP="00A377D5">
      <w:pPr>
        <w:jc w:val="center"/>
        <w:rPr>
          <w:rFonts w:ascii="Arial" w:hAnsi="Arial" w:cs="Arial"/>
          <w:b/>
          <w:caps/>
          <w:sz w:val="22"/>
          <w:lang w:val="en-GB"/>
        </w:rPr>
      </w:pPr>
    </w:p>
    <w:p w14:paraId="2153E398" w14:textId="307044DF" w:rsidR="005B7858" w:rsidRDefault="00D73F7A" w:rsidP="00A377D5">
      <w:pPr>
        <w:keepNext/>
        <w:jc w:val="center"/>
        <w:rPr>
          <w:rFonts w:ascii="Arial" w:hAnsi="Arial"/>
          <w:b/>
          <w:caps/>
          <w:sz w:val="22"/>
          <w:szCs w:val="22"/>
        </w:rPr>
      </w:pPr>
      <w:r w:rsidRPr="00734C9A">
        <w:rPr>
          <w:rFonts w:ascii="Arial" w:hAnsi="Arial" w:cs="Arial"/>
          <w:b/>
          <w:caps/>
          <w:sz w:val="22"/>
          <w:lang w:val="en-GB"/>
        </w:rPr>
        <w:t>x</w:t>
      </w:r>
      <w:r w:rsidR="00E73D01" w:rsidRPr="00734C9A">
        <w:rPr>
          <w:rFonts w:ascii="Arial" w:hAnsi="Arial" w:cs="Arial"/>
          <w:b/>
          <w:caps/>
          <w:sz w:val="22"/>
          <w:lang w:val="en-GB"/>
        </w:rPr>
        <w:t>I.</w:t>
      </w:r>
      <w:r w:rsidRPr="00734C9A">
        <w:rPr>
          <w:rFonts w:ascii="Arial" w:hAnsi="Arial" w:cs="Arial"/>
          <w:b/>
          <w:caps/>
          <w:sz w:val="22"/>
          <w:lang w:val="en-GB"/>
        </w:rPr>
        <w:t xml:space="preserve"> </w:t>
      </w:r>
      <w:r w:rsidR="009331C0">
        <w:rPr>
          <w:rFonts w:ascii="Arial" w:hAnsi="Arial"/>
          <w:b/>
          <w:sz w:val="22"/>
        </w:rPr>
        <w:t>SERVICING OF THE DEVICE</w:t>
      </w:r>
    </w:p>
    <w:p w14:paraId="56E631DC" w14:textId="5813982B" w:rsidR="0068483D" w:rsidRDefault="0068483D" w:rsidP="00A377D5">
      <w:pPr>
        <w:keepNext/>
        <w:jc w:val="center"/>
        <w:rPr>
          <w:rFonts w:ascii="Arial" w:hAnsi="Arial"/>
          <w:b/>
          <w:caps/>
          <w:sz w:val="22"/>
          <w:szCs w:val="22"/>
        </w:rPr>
      </w:pPr>
    </w:p>
    <w:p w14:paraId="12E869DD" w14:textId="50CB3A8A" w:rsidR="0068483D" w:rsidRPr="00D42B32" w:rsidRDefault="0068483D" w:rsidP="00A377D5">
      <w:pPr>
        <w:pStyle w:val="Zkladntext2"/>
        <w:numPr>
          <w:ilvl w:val="0"/>
          <w:numId w:val="33"/>
        </w:numPr>
        <w:spacing w:line="240" w:lineRule="auto"/>
        <w:ind w:left="426" w:hanging="426"/>
        <w:jc w:val="both"/>
        <w:rPr>
          <w:rFonts w:ascii="Arial" w:hAnsi="Arial"/>
          <w:sz w:val="22"/>
          <w:szCs w:val="22"/>
        </w:rPr>
      </w:pP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undertakes</w:t>
      </w:r>
      <w:proofErr w:type="spellEnd"/>
      <w:r w:rsidRPr="0082053A">
        <w:rPr>
          <w:rFonts w:ascii="Arial" w:hAnsi="Arial"/>
          <w:sz w:val="22"/>
          <w:szCs w:val="22"/>
        </w:rPr>
        <w:t xml:space="preserve"> to </w:t>
      </w:r>
      <w:proofErr w:type="spellStart"/>
      <w:r w:rsidR="003B0D89">
        <w:rPr>
          <w:rFonts w:ascii="Arial" w:hAnsi="Arial"/>
          <w:sz w:val="22"/>
          <w:szCs w:val="22"/>
        </w:rPr>
        <w:t>provide</w:t>
      </w:r>
      <w:proofErr w:type="spellEnd"/>
      <w:r w:rsidR="003B0D89">
        <w:rPr>
          <w:rFonts w:ascii="Arial" w:hAnsi="Arial"/>
          <w:sz w:val="22"/>
          <w:szCs w:val="22"/>
        </w:rPr>
        <w:t xml:space="preserve"> </w:t>
      </w:r>
      <w:proofErr w:type="spellStart"/>
      <w:r w:rsidR="009331C0" w:rsidRPr="009331C0">
        <w:rPr>
          <w:rFonts w:ascii="Arial" w:hAnsi="Arial"/>
          <w:sz w:val="22"/>
          <w:szCs w:val="22"/>
        </w:rPr>
        <w:t>preventive</w:t>
      </w:r>
      <w:proofErr w:type="spellEnd"/>
      <w:r w:rsidR="009331C0" w:rsidRPr="009331C0">
        <w:rPr>
          <w:rFonts w:ascii="Arial" w:hAnsi="Arial"/>
          <w:sz w:val="22"/>
          <w:szCs w:val="22"/>
        </w:rPr>
        <w:t xml:space="preserve"> </w:t>
      </w:r>
      <w:proofErr w:type="spellStart"/>
      <w:r w:rsidR="009331C0" w:rsidRPr="009331C0">
        <w:rPr>
          <w:rFonts w:ascii="Arial" w:hAnsi="Arial"/>
          <w:sz w:val="22"/>
          <w:szCs w:val="22"/>
        </w:rPr>
        <w:t>inspections</w:t>
      </w:r>
      <w:proofErr w:type="spellEnd"/>
      <w:r w:rsidR="009331C0" w:rsidRPr="009331C0">
        <w:rPr>
          <w:rFonts w:ascii="Arial" w:hAnsi="Arial"/>
          <w:sz w:val="22"/>
          <w:szCs w:val="22"/>
        </w:rPr>
        <w:t xml:space="preserve"> and </w:t>
      </w:r>
      <w:proofErr w:type="spellStart"/>
      <w:r w:rsidR="009331C0" w:rsidRPr="009331C0">
        <w:rPr>
          <w:rFonts w:ascii="Arial" w:hAnsi="Arial"/>
          <w:sz w:val="22"/>
          <w:szCs w:val="22"/>
        </w:rPr>
        <w:t>maintenance</w:t>
      </w:r>
      <w:proofErr w:type="spellEnd"/>
      <w:r w:rsidR="004F1AFE">
        <w:rPr>
          <w:rFonts w:ascii="Arial" w:hAnsi="Arial"/>
          <w:sz w:val="22"/>
          <w:szCs w:val="22"/>
        </w:rPr>
        <w:t xml:space="preserve"> and</w:t>
      </w:r>
      <w:r w:rsidR="009331C0" w:rsidRPr="009331C0">
        <w:rPr>
          <w:rFonts w:ascii="Arial" w:hAnsi="Arial"/>
          <w:sz w:val="22"/>
          <w:szCs w:val="22"/>
        </w:rPr>
        <w:t xml:space="preserve"> out-</w:t>
      </w:r>
      <w:proofErr w:type="spellStart"/>
      <w:r w:rsidR="009331C0" w:rsidRPr="009331C0">
        <w:rPr>
          <w:rFonts w:ascii="Arial" w:hAnsi="Arial"/>
          <w:sz w:val="22"/>
          <w:szCs w:val="22"/>
        </w:rPr>
        <w:t>of</w:t>
      </w:r>
      <w:proofErr w:type="spellEnd"/>
      <w:r w:rsidR="009331C0" w:rsidRPr="009331C0">
        <w:rPr>
          <w:rFonts w:ascii="Arial" w:hAnsi="Arial"/>
          <w:sz w:val="22"/>
          <w:szCs w:val="22"/>
        </w:rPr>
        <w:t xml:space="preserve">-warranty </w:t>
      </w:r>
      <w:proofErr w:type="spellStart"/>
      <w:r w:rsidR="009331C0" w:rsidRPr="009331C0">
        <w:rPr>
          <w:rFonts w:ascii="Arial" w:hAnsi="Arial"/>
          <w:sz w:val="22"/>
          <w:szCs w:val="22"/>
        </w:rPr>
        <w:t>maintenance</w:t>
      </w:r>
      <w:proofErr w:type="spellEnd"/>
      <w:r w:rsidR="009331C0" w:rsidRPr="009331C0">
        <w:rPr>
          <w:rFonts w:ascii="Arial" w:hAnsi="Arial"/>
          <w:sz w:val="22"/>
          <w:szCs w:val="22"/>
        </w:rPr>
        <w:t xml:space="preserve"> </w:t>
      </w:r>
      <w:proofErr w:type="spellStart"/>
      <w:r w:rsidR="009331C0" w:rsidRPr="009331C0">
        <w:rPr>
          <w:rFonts w:ascii="Arial" w:hAnsi="Arial"/>
          <w:sz w:val="22"/>
          <w:szCs w:val="22"/>
        </w:rPr>
        <w:t>of</w:t>
      </w:r>
      <w:proofErr w:type="spellEnd"/>
      <w:r w:rsidR="009331C0" w:rsidRPr="009331C0">
        <w:rPr>
          <w:rFonts w:ascii="Arial" w:hAnsi="Arial"/>
          <w:sz w:val="22"/>
          <w:szCs w:val="22"/>
        </w:rPr>
        <w:t xml:space="preserve"> </w:t>
      </w:r>
      <w:proofErr w:type="spellStart"/>
      <w:r w:rsidR="009331C0" w:rsidRPr="009331C0">
        <w:rPr>
          <w:rFonts w:ascii="Arial" w:hAnsi="Arial"/>
          <w:sz w:val="22"/>
          <w:szCs w:val="22"/>
        </w:rPr>
        <w:t>the</w:t>
      </w:r>
      <w:proofErr w:type="spellEnd"/>
      <w:r w:rsidR="009331C0" w:rsidRPr="009331C0">
        <w:rPr>
          <w:rFonts w:ascii="Arial" w:hAnsi="Arial"/>
          <w:sz w:val="22"/>
          <w:szCs w:val="22"/>
        </w:rPr>
        <w:t xml:space="preserve"> </w:t>
      </w:r>
      <w:proofErr w:type="spellStart"/>
      <w:r w:rsidR="009331C0" w:rsidRPr="009331C0">
        <w:rPr>
          <w:rFonts w:ascii="Arial" w:hAnsi="Arial"/>
          <w:sz w:val="22"/>
          <w:szCs w:val="22"/>
        </w:rPr>
        <w:t>Device</w:t>
      </w:r>
      <w:proofErr w:type="spellEnd"/>
      <w:r w:rsidR="009331C0" w:rsidRPr="009331C0">
        <w:rPr>
          <w:rFonts w:ascii="Arial" w:hAnsi="Arial"/>
          <w:sz w:val="22"/>
          <w:szCs w:val="22"/>
        </w:rPr>
        <w:t xml:space="preserve"> </w:t>
      </w:r>
      <w:proofErr w:type="spellStart"/>
      <w:r w:rsidR="003B0D89">
        <w:rPr>
          <w:rFonts w:ascii="Arial" w:hAnsi="Arial"/>
          <w:sz w:val="22"/>
          <w:szCs w:val="22"/>
        </w:rPr>
        <w:t>stated</w:t>
      </w:r>
      <w:proofErr w:type="spellEnd"/>
      <w:r w:rsidR="003B0D89">
        <w:rPr>
          <w:rFonts w:ascii="Arial" w:hAnsi="Arial"/>
          <w:sz w:val="22"/>
          <w:szCs w:val="22"/>
        </w:rPr>
        <w:t xml:space="preserve"> in </w:t>
      </w:r>
      <w:proofErr w:type="spellStart"/>
      <w:r w:rsidR="003B0D89">
        <w:rPr>
          <w:rFonts w:ascii="Arial" w:hAnsi="Arial"/>
          <w:sz w:val="22"/>
          <w:szCs w:val="22"/>
        </w:rPr>
        <w:t>this</w:t>
      </w:r>
      <w:proofErr w:type="spellEnd"/>
      <w:r w:rsidR="003B0D89">
        <w:rPr>
          <w:rFonts w:ascii="Arial" w:hAnsi="Arial"/>
          <w:sz w:val="22"/>
          <w:szCs w:val="22"/>
        </w:rPr>
        <w:t xml:space="preserve"> </w:t>
      </w:r>
      <w:proofErr w:type="spellStart"/>
      <w:r w:rsidR="003B0D89" w:rsidRPr="00D42B32">
        <w:rPr>
          <w:rFonts w:ascii="Arial" w:hAnsi="Arial"/>
          <w:sz w:val="22"/>
          <w:szCs w:val="22"/>
        </w:rPr>
        <w:t>Article</w:t>
      </w:r>
      <w:proofErr w:type="spellEnd"/>
      <w:r w:rsidR="00A6753C" w:rsidRPr="00D42B32">
        <w:rPr>
          <w:rFonts w:ascii="Arial" w:hAnsi="Arial"/>
          <w:sz w:val="22"/>
          <w:szCs w:val="22"/>
        </w:rPr>
        <w:t xml:space="preserve"> </w:t>
      </w:r>
      <w:bookmarkStart w:id="22" w:name="_Hlk109206613"/>
      <w:r w:rsidR="00A6753C" w:rsidRPr="00D42B32">
        <w:rPr>
          <w:rFonts w:ascii="Arial" w:hAnsi="Arial" w:cs="Arial"/>
          <w:sz w:val="22"/>
          <w:szCs w:val="22"/>
          <w:lang w:val="en-GB"/>
        </w:rPr>
        <w:t>from the date of signing Protocol No. 2</w:t>
      </w:r>
      <w:bookmarkEnd w:id="22"/>
      <w:r w:rsidR="003B0D89" w:rsidRPr="00D42B32">
        <w:rPr>
          <w:rFonts w:ascii="Arial" w:hAnsi="Arial"/>
          <w:sz w:val="22"/>
          <w:szCs w:val="22"/>
        </w:rPr>
        <w:t>.</w:t>
      </w:r>
      <w:r w:rsidRPr="00D42B32">
        <w:rPr>
          <w:rFonts w:ascii="Arial" w:hAnsi="Arial"/>
          <w:sz w:val="22"/>
          <w:szCs w:val="22"/>
        </w:rPr>
        <w:t xml:space="preserve"> </w:t>
      </w:r>
    </w:p>
    <w:p w14:paraId="7F5CED2B" w14:textId="77777777" w:rsidR="005216B5" w:rsidRDefault="005216B5" w:rsidP="00A377D5">
      <w:pPr>
        <w:pStyle w:val="Zkladntext2"/>
        <w:numPr>
          <w:ilvl w:val="0"/>
          <w:numId w:val="33"/>
        </w:numPr>
        <w:spacing w:line="240" w:lineRule="auto"/>
        <w:ind w:left="426" w:hanging="426"/>
        <w:jc w:val="both"/>
        <w:rPr>
          <w:rFonts w:ascii="Arial" w:hAnsi="Arial"/>
          <w:sz w:val="22"/>
          <w:szCs w:val="22"/>
        </w:rPr>
      </w:pPr>
      <w:bookmarkStart w:id="23" w:name="_Hlk150944127"/>
      <w:proofErr w:type="spellStart"/>
      <w:r w:rsidRPr="009331C0">
        <w:rPr>
          <w:rFonts w:ascii="Arial" w:hAnsi="Arial"/>
          <w:sz w:val="22"/>
          <w:szCs w:val="22"/>
        </w:rPr>
        <w:t>The</w:t>
      </w:r>
      <w:proofErr w:type="spellEnd"/>
      <w:r w:rsidRPr="009331C0">
        <w:rPr>
          <w:rFonts w:ascii="Arial" w:hAnsi="Arial"/>
          <w:sz w:val="22"/>
          <w:szCs w:val="22"/>
        </w:rPr>
        <w:t xml:space="preserve"> </w:t>
      </w:r>
      <w:proofErr w:type="spellStart"/>
      <w:r w:rsidRPr="009331C0">
        <w:rPr>
          <w:rFonts w:ascii="Arial" w:hAnsi="Arial"/>
          <w:sz w:val="22"/>
          <w:szCs w:val="22"/>
        </w:rPr>
        <w:t>Contractor</w:t>
      </w:r>
      <w:proofErr w:type="spellEnd"/>
      <w:r w:rsidRPr="009331C0">
        <w:rPr>
          <w:rFonts w:ascii="Arial" w:hAnsi="Arial"/>
          <w:sz w:val="22"/>
          <w:szCs w:val="22"/>
        </w:rPr>
        <w:t xml:space="preserve"> </w:t>
      </w:r>
      <w:proofErr w:type="spellStart"/>
      <w:r w:rsidRPr="005864E5">
        <w:rPr>
          <w:rFonts w:ascii="Arial" w:hAnsi="Arial"/>
          <w:sz w:val="22"/>
          <w:szCs w:val="22"/>
        </w:rPr>
        <w:t>states</w:t>
      </w:r>
      <w:proofErr w:type="spellEnd"/>
      <w:r w:rsidRPr="005864E5">
        <w:rPr>
          <w:rFonts w:ascii="Arial" w:hAnsi="Arial"/>
          <w:sz w:val="22"/>
          <w:szCs w:val="22"/>
        </w:rPr>
        <w:t xml:space="preserve"> </w:t>
      </w:r>
      <w:proofErr w:type="spellStart"/>
      <w:r w:rsidRPr="005864E5">
        <w:rPr>
          <w:rFonts w:ascii="Arial" w:hAnsi="Arial"/>
          <w:sz w:val="22"/>
          <w:szCs w:val="22"/>
        </w:rPr>
        <w:t>that</w:t>
      </w:r>
      <w:proofErr w:type="spellEnd"/>
      <w:r w:rsidRPr="005864E5">
        <w:rPr>
          <w:rFonts w:ascii="Arial" w:hAnsi="Arial"/>
          <w:sz w:val="22"/>
          <w:szCs w:val="22"/>
        </w:rPr>
        <w:t xml:space="preserve">, </w:t>
      </w:r>
      <w:proofErr w:type="spellStart"/>
      <w:r w:rsidRPr="005864E5">
        <w:rPr>
          <w:rFonts w:ascii="Arial" w:hAnsi="Arial"/>
          <w:sz w:val="22"/>
          <w:szCs w:val="22"/>
        </w:rPr>
        <w:t>for</w:t>
      </w:r>
      <w:proofErr w:type="spellEnd"/>
      <w:r w:rsidRPr="005864E5">
        <w:rPr>
          <w:rFonts w:ascii="Arial" w:hAnsi="Arial"/>
          <w:sz w:val="22"/>
          <w:szCs w:val="22"/>
        </w:rPr>
        <w:t xml:space="preserve"> </w:t>
      </w:r>
      <w:proofErr w:type="spellStart"/>
      <w:r w:rsidRPr="005864E5">
        <w:rPr>
          <w:rFonts w:ascii="Arial" w:hAnsi="Arial"/>
          <w:sz w:val="22"/>
          <w:szCs w:val="22"/>
        </w:rPr>
        <w:t>the</w:t>
      </w:r>
      <w:proofErr w:type="spellEnd"/>
      <w:r w:rsidRPr="005864E5">
        <w:rPr>
          <w:rFonts w:ascii="Arial" w:hAnsi="Arial"/>
          <w:sz w:val="22"/>
          <w:szCs w:val="22"/>
        </w:rPr>
        <w:t xml:space="preserve"> proper </w:t>
      </w:r>
      <w:proofErr w:type="spellStart"/>
      <w:r w:rsidRPr="005864E5">
        <w:rPr>
          <w:rFonts w:ascii="Arial" w:hAnsi="Arial"/>
          <w:sz w:val="22"/>
          <w:szCs w:val="22"/>
        </w:rPr>
        <w:t>operation</w:t>
      </w:r>
      <w:proofErr w:type="spellEnd"/>
      <w:r w:rsidRPr="005864E5">
        <w:rPr>
          <w:rFonts w:ascii="Arial" w:hAnsi="Arial"/>
          <w:sz w:val="22"/>
          <w:szCs w:val="22"/>
        </w:rPr>
        <w:t xml:space="preserve"> </w:t>
      </w:r>
      <w:proofErr w:type="spellStart"/>
      <w:r w:rsidRPr="005864E5">
        <w:rPr>
          <w:rFonts w:ascii="Arial" w:hAnsi="Arial"/>
          <w:sz w:val="22"/>
          <w:szCs w:val="22"/>
        </w:rPr>
        <w:t>of</w:t>
      </w:r>
      <w:proofErr w:type="spellEnd"/>
      <w:r w:rsidRPr="005864E5">
        <w:rPr>
          <w:rFonts w:ascii="Arial" w:hAnsi="Arial"/>
          <w:sz w:val="22"/>
          <w:szCs w:val="22"/>
        </w:rPr>
        <w:t xml:space="preserve"> </w:t>
      </w:r>
      <w:proofErr w:type="spellStart"/>
      <w:r w:rsidRPr="005864E5">
        <w:rPr>
          <w:rFonts w:ascii="Arial" w:hAnsi="Arial"/>
          <w:sz w:val="22"/>
          <w:szCs w:val="22"/>
        </w:rPr>
        <w:t>the</w:t>
      </w:r>
      <w:proofErr w:type="spellEnd"/>
      <w:r w:rsidRPr="005864E5">
        <w:rPr>
          <w:rFonts w:ascii="Arial" w:hAnsi="Arial"/>
          <w:sz w:val="22"/>
          <w:szCs w:val="22"/>
        </w:rPr>
        <w:t xml:space="preserve"> </w:t>
      </w:r>
      <w:proofErr w:type="spellStart"/>
      <w:r>
        <w:rPr>
          <w:rFonts w:ascii="Arial" w:hAnsi="Arial"/>
          <w:sz w:val="22"/>
          <w:szCs w:val="22"/>
        </w:rPr>
        <w:t>Device</w:t>
      </w:r>
      <w:proofErr w:type="spellEnd"/>
      <w:r w:rsidRPr="005864E5">
        <w:rPr>
          <w:rFonts w:ascii="Arial" w:hAnsi="Arial"/>
          <w:sz w:val="22"/>
          <w:szCs w:val="22"/>
        </w:rPr>
        <w:t xml:space="preserve">, </w:t>
      </w:r>
      <w:proofErr w:type="spellStart"/>
      <w:r w:rsidRPr="005864E5">
        <w:rPr>
          <w:rFonts w:ascii="Arial" w:hAnsi="Arial"/>
          <w:sz w:val="22"/>
          <w:szCs w:val="22"/>
        </w:rPr>
        <w:t>it</w:t>
      </w:r>
      <w:proofErr w:type="spellEnd"/>
      <w:r w:rsidRPr="005864E5">
        <w:rPr>
          <w:rFonts w:ascii="Arial" w:hAnsi="Arial"/>
          <w:sz w:val="22"/>
          <w:szCs w:val="22"/>
        </w:rPr>
        <w:t xml:space="preserve"> </w:t>
      </w:r>
      <w:proofErr w:type="spellStart"/>
      <w:r w:rsidRPr="005864E5">
        <w:rPr>
          <w:rFonts w:ascii="Arial" w:hAnsi="Arial"/>
          <w:sz w:val="22"/>
          <w:szCs w:val="22"/>
        </w:rPr>
        <w:t>recommends</w:t>
      </w:r>
      <w:proofErr w:type="spellEnd"/>
      <w:r w:rsidRPr="005864E5">
        <w:rPr>
          <w:rFonts w:ascii="Arial" w:hAnsi="Arial"/>
          <w:sz w:val="22"/>
          <w:szCs w:val="22"/>
        </w:rPr>
        <w:t xml:space="preserve"> </w:t>
      </w:r>
      <w:proofErr w:type="spellStart"/>
      <w:r w:rsidRPr="005864E5">
        <w:rPr>
          <w:rFonts w:ascii="Arial" w:hAnsi="Arial"/>
          <w:sz w:val="22"/>
          <w:szCs w:val="22"/>
        </w:rPr>
        <w:t>carrying</w:t>
      </w:r>
      <w:proofErr w:type="spellEnd"/>
      <w:r w:rsidRPr="005864E5">
        <w:rPr>
          <w:rFonts w:ascii="Arial" w:hAnsi="Arial"/>
          <w:sz w:val="22"/>
          <w:szCs w:val="22"/>
        </w:rPr>
        <w:t xml:space="preserve"> out </w:t>
      </w:r>
      <w:proofErr w:type="spellStart"/>
      <w:r w:rsidRPr="009331C0">
        <w:rPr>
          <w:rFonts w:ascii="Arial" w:hAnsi="Arial"/>
          <w:sz w:val="22"/>
          <w:szCs w:val="22"/>
        </w:rPr>
        <w:t>preventive</w:t>
      </w:r>
      <w:proofErr w:type="spellEnd"/>
      <w:r w:rsidRPr="009331C0">
        <w:rPr>
          <w:rFonts w:ascii="Arial" w:hAnsi="Arial"/>
          <w:sz w:val="22"/>
          <w:szCs w:val="22"/>
        </w:rPr>
        <w:t xml:space="preserve"> </w:t>
      </w:r>
      <w:proofErr w:type="spellStart"/>
      <w:r w:rsidRPr="009331C0">
        <w:rPr>
          <w:rFonts w:ascii="Arial" w:hAnsi="Arial"/>
          <w:sz w:val="22"/>
          <w:szCs w:val="22"/>
        </w:rPr>
        <w:t>inspections</w:t>
      </w:r>
      <w:proofErr w:type="spellEnd"/>
      <w:r w:rsidRPr="009331C0">
        <w:rPr>
          <w:rFonts w:ascii="Arial" w:hAnsi="Arial"/>
          <w:sz w:val="22"/>
          <w:szCs w:val="22"/>
        </w:rPr>
        <w:t xml:space="preserve"> and </w:t>
      </w:r>
      <w:proofErr w:type="spellStart"/>
      <w:r w:rsidRPr="009331C0">
        <w:rPr>
          <w:rFonts w:ascii="Arial" w:hAnsi="Arial"/>
          <w:sz w:val="22"/>
          <w:szCs w:val="22"/>
        </w:rPr>
        <w:t>maintenance</w:t>
      </w:r>
      <w:proofErr w:type="spellEnd"/>
      <w:r w:rsidRPr="009331C0">
        <w:rPr>
          <w:rFonts w:ascii="Arial" w:hAnsi="Arial"/>
          <w:sz w:val="22"/>
          <w:szCs w:val="22"/>
        </w:rPr>
        <w:t xml:space="preserve"> </w:t>
      </w:r>
      <w:proofErr w:type="spellStart"/>
      <w:r w:rsidRPr="009331C0">
        <w:rPr>
          <w:rFonts w:ascii="Arial" w:hAnsi="Arial"/>
          <w:sz w:val="22"/>
          <w:szCs w:val="22"/>
        </w:rPr>
        <w:t>of</w:t>
      </w:r>
      <w:proofErr w:type="spellEnd"/>
      <w:r w:rsidRPr="009331C0">
        <w:rPr>
          <w:rFonts w:ascii="Arial" w:hAnsi="Arial"/>
          <w:sz w:val="22"/>
          <w:szCs w:val="22"/>
        </w:rPr>
        <w:t xml:space="preserve"> </w:t>
      </w:r>
      <w:proofErr w:type="spellStart"/>
      <w:r w:rsidRPr="009331C0">
        <w:rPr>
          <w:rFonts w:ascii="Arial" w:hAnsi="Arial"/>
          <w:sz w:val="22"/>
          <w:szCs w:val="22"/>
        </w:rPr>
        <w:t>the</w:t>
      </w:r>
      <w:proofErr w:type="spellEnd"/>
      <w:r w:rsidRPr="009331C0">
        <w:rPr>
          <w:rFonts w:ascii="Arial" w:hAnsi="Arial"/>
          <w:sz w:val="22"/>
          <w:szCs w:val="22"/>
        </w:rPr>
        <w:t xml:space="preserve"> </w:t>
      </w:r>
      <w:proofErr w:type="spellStart"/>
      <w:r w:rsidRPr="009331C0">
        <w:rPr>
          <w:rFonts w:ascii="Arial" w:hAnsi="Arial"/>
          <w:sz w:val="22"/>
          <w:szCs w:val="22"/>
        </w:rPr>
        <w:t>Device</w:t>
      </w:r>
      <w:proofErr w:type="spellEnd"/>
      <w:r w:rsidRPr="009331C0">
        <w:rPr>
          <w:rFonts w:ascii="Arial" w:hAnsi="Arial"/>
          <w:sz w:val="22"/>
          <w:szCs w:val="22"/>
        </w:rPr>
        <w:t xml:space="preserve"> in </w:t>
      </w:r>
      <w:proofErr w:type="spellStart"/>
      <w:r w:rsidRPr="009331C0">
        <w:rPr>
          <w:rFonts w:ascii="Arial" w:hAnsi="Arial"/>
          <w:sz w:val="22"/>
          <w:szCs w:val="22"/>
        </w:rPr>
        <w:t>the</w:t>
      </w:r>
      <w:proofErr w:type="spellEnd"/>
      <w:r w:rsidRPr="009331C0">
        <w:rPr>
          <w:rFonts w:ascii="Arial" w:hAnsi="Arial"/>
          <w:sz w:val="22"/>
          <w:szCs w:val="22"/>
        </w:rPr>
        <w:t xml:space="preserve"> </w:t>
      </w:r>
      <w:proofErr w:type="spellStart"/>
      <w:r w:rsidRPr="009331C0">
        <w:rPr>
          <w:rFonts w:ascii="Arial" w:hAnsi="Arial"/>
          <w:sz w:val="22"/>
          <w:szCs w:val="22"/>
        </w:rPr>
        <w:t>frequency</w:t>
      </w:r>
      <w:proofErr w:type="spellEnd"/>
      <w:r w:rsidRPr="009331C0">
        <w:rPr>
          <w:rFonts w:ascii="Arial" w:hAnsi="Arial"/>
          <w:sz w:val="22"/>
          <w:szCs w:val="22"/>
        </w:rPr>
        <w:t xml:space="preserve"> and </w:t>
      </w:r>
      <w:proofErr w:type="spellStart"/>
      <w:r w:rsidRPr="009331C0">
        <w:rPr>
          <w:rFonts w:ascii="Arial" w:hAnsi="Arial"/>
          <w:sz w:val="22"/>
          <w:szCs w:val="22"/>
        </w:rPr>
        <w:t>extent</w:t>
      </w:r>
      <w:proofErr w:type="spellEnd"/>
      <w:r w:rsidRPr="009331C0">
        <w:rPr>
          <w:rFonts w:ascii="Arial" w:hAnsi="Arial"/>
          <w:sz w:val="22"/>
          <w:szCs w:val="22"/>
        </w:rPr>
        <w:t xml:space="preserve"> </w:t>
      </w:r>
      <w:proofErr w:type="spellStart"/>
      <w:r w:rsidRPr="009331C0">
        <w:rPr>
          <w:rFonts w:ascii="Arial" w:hAnsi="Arial"/>
          <w:sz w:val="22"/>
          <w:szCs w:val="22"/>
        </w:rPr>
        <w:t>of</w:t>
      </w:r>
      <w:proofErr w:type="spellEnd"/>
      <w:r w:rsidRPr="009331C0">
        <w:rPr>
          <w:rFonts w:ascii="Arial" w:hAnsi="Arial"/>
          <w:sz w:val="22"/>
          <w:szCs w:val="22"/>
        </w:rPr>
        <w:t xml:space="preserve"> performance</w:t>
      </w:r>
      <w:r>
        <w:rPr>
          <w:rFonts w:ascii="Arial" w:hAnsi="Arial"/>
          <w:sz w:val="22"/>
          <w:szCs w:val="22"/>
        </w:rPr>
        <w:t xml:space="preserve"> </w:t>
      </w:r>
      <w:proofErr w:type="spellStart"/>
      <w:r>
        <w:rPr>
          <w:rFonts w:ascii="Arial" w:hAnsi="Arial"/>
          <w:sz w:val="22"/>
          <w:szCs w:val="22"/>
        </w:rPr>
        <w:t>listed</w:t>
      </w:r>
      <w:proofErr w:type="spellEnd"/>
      <w:r>
        <w:rPr>
          <w:rFonts w:ascii="Arial" w:hAnsi="Arial"/>
          <w:sz w:val="22"/>
          <w:szCs w:val="22"/>
        </w:rPr>
        <w:t xml:space="preserve"> in </w:t>
      </w:r>
      <w:proofErr w:type="spellStart"/>
      <w:r w:rsidRPr="005A6493">
        <w:rPr>
          <w:rFonts w:ascii="Arial" w:hAnsi="Arial"/>
          <w:b/>
          <w:bCs/>
          <w:sz w:val="22"/>
          <w:szCs w:val="22"/>
        </w:rPr>
        <w:t>Annex</w:t>
      </w:r>
      <w:proofErr w:type="spellEnd"/>
      <w:r w:rsidRPr="005A6493">
        <w:rPr>
          <w:rFonts w:ascii="Arial" w:hAnsi="Arial"/>
          <w:b/>
          <w:bCs/>
          <w:sz w:val="22"/>
          <w:szCs w:val="22"/>
        </w:rPr>
        <w:t xml:space="preserve"> No. </w:t>
      </w:r>
      <w:r>
        <w:rPr>
          <w:rFonts w:ascii="Arial" w:hAnsi="Arial"/>
          <w:b/>
          <w:bCs/>
          <w:sz w:val="22"/>
          <w:szCs w:val="22"/>
        </w:rPr>
        <w:t>10</w:t>
      </w:r>
      <w:r w:rsidRPr="005A6493">
        <w:rPr>
          <w:rFonts w:ascii="Arial" w:hAnsi="Arial" w:cs="Arial"/>
          <w:sz w:val="22"/>
          <w:szCs w:val="22"/>
          <w:lang w:val="en-GB"/>
        </w:rPr>
        <w:t>, which is an integral part hereof</w:t>
      </w:r>
      <w:r w:rsidRPr="005A6493">
        <w:rPr>
          <w:rFonts w:ascii="Arial" w:hAnsi="Arial"/>
          <w:sz w:val="22"/>
          <w:szCs w:val="22"/>
        </w:rPr>
        <w:t>.</w:t>
      </w:r>
      <w:r>
        <w:rPr>
          <w:rFonts w:ascii="Arial" w:hAnsi="Arial"/>
          <w:sz w:val="22"/>
          <w:szCs w:val="22"/>
        </w:rPr>
        <w:t xml:space="preserve"> </w:t>
      </w:r>
      <w:r>
        <w:rPr>
          <w:rFonts w:ascii="Arial" w:hAnsi="Arial" w:cs="Arial"/>
          <w:bCs/>
          <w:sz w:val="22"/>
          <w:szCs w:val="22"/>
          <w:lang w:val="en-GB"/>
        </w:rPr>
        <w:t xml:space="preserve">The Client </w:t>
      </w:r>
      <w:r w:rsidRPr="00262818">
        <w:rPr>
          <w:rFonts w:ascii="Arial" w:hAnsi="Arial" w:cs="Arial"/>
          <w:bCs/>
          <w:sz w:val="22"/>
          <w:szCs w:val="22"/>
          <w:lang w:val="en-GB"/>
        </w:rPr>
        <w:t>is not obliged to carry out the recommended number of preventive inspections</w:t>
      </w:r>
      <w:r>
        <w:rPr>
          <w:rFonts w:ascii="Arial" w:hAnsi="Arial" w:cs="Arial"/>
          <w:bCs/>
          <w:sz w:val="22"/>
          <w:szCs w:val="22"/>
          <w:lang w:val="en-GB"/>
        </w:rPr>
        <w:t xml:space="preserve"> and maintenance of the Device,</w:t>
      </w:r>
      <w:r w:rsidRPr="00262818">
        <w:rPr>
          <w:rFonts w:ascii="Arial" w:hAnsi="Arial" w:cs="Arial"/>
          <w:bCs/>
          <w:sz w:val="22"/>
          <w:szCs w:val="22"/>
          <w:lang w:val="en-GB"/>
        </w:rPr>
        <w:t xml:space="preserve"> if the </w:t>
      </w:r>
      <w:r>
        <w:rPr>
          <w:rFonts w:ascii="Arial" w:hAnsi="Arial" w:cs="Arial"/>
          <w:bCs/>
          <w:sz w:val="22"/>
          <w:szCs w:val="22"/>
          <w:lang w:val="en-GB"/>
        </w:rPr>
        <w:t>Device</w:t>
      </w:r>
      <w:r w:rsidRPr="00262818">
        <w:rPr>
          <w:rFonts w:ascii="Arial" w:hAnsi="Arial" w:cs="Arial"/>
          <w:bCs/>
          <w:sz w:val="22"/>
          <w:szCs w:val="22"/>
          <w:lang w:val="en-GB"/>
        </w:rPr>
        <w:t xml:space="preserve"> is not in operation or there are other circumstances when the </w:t>
      </w:r>
      <w:r>
        <w:rPr>
          <w:rFonts w:ascii="Arial" w:hAnsi="Arial" w:cs="Arial"/>
          <w:bCs/>
          <w:sz w:val="22"/>
          <w:szCs w:val="22"/>
          <w:lang w:val="en-GB"/>
        </w:rPr>
        <w:t xml:space="preserve">Device </w:t>
      </w:r>
      <w:r w:rsidRPr="00262818">
        <w:rPr>
          <w:rFonts w:ascii="Arial" w:hAnsi="Arial" w:cs="Arial"/>
          <w:bCs/>
          <w:sz w:val="22"/>
          <w:szCs w:val="22"/>
          <w:lang w:val="en-GB"/>
        </w:rPr>
        <w:t>is not under standard</w:t>
      </w:r>
      <w:r>
        <w:rPr>
          <w:rFonts w:ascii="Arial" w:hAnsi="Arial" w:cs="Arial"/>
          <w:bCs/>
          <w:sz w:val="22"/>
          <w:szCs w:val="22"/>
          <w:lang w:val="en-GB"/>
        </w:rPr>
        <w:t xml:space="preserve"> working</w:t>
      </w:r>
      <w:r w:rsidRPr="00262818">
        <w:rPr>
          <w:rFonts w:ascii="Arial" w:hAnsi="Arial" w:cs="Arial"/>
          <w:bCs/>
          <w:sz w:val="22"/>
          <w:szCs w:val="22"/>
          <w:lang w:val="en-GB"/>
        </w:rPr>
        <w:t xml:space="preserve"> load.</w:t>
      </w:r>
    </w:p>
    <w:p w14:paraId="2B038967" w14:textId="17D272A6" w:rsidR="005216B5" w:rsidRPr="003F7355" w:rsidRDefault="005216B5" w:rsidP="00A377D5">
      <w:pPr>
        <w:pStyle w:val="Zkladntext2"/>
        <w:numPr>
          <w:ilvl w:val="0"/>
          <w:numId w:val="33"/>
        </w:numPr>
        <w:spacing w:line="240" w:lineRule="auto"/>
        <w:ind w:left="426" w:hanging="426"/>
        <w:jc w:val="both"/>
        <w:rPr>
          <w:rFonts w:ascii="Arial" w:hAnsi="Arial" w:cs="Arial"/>
          <w:b/>
          <w:bCs/>
          <w:sz w:val="22"/>
          <w:szCs w:val="22"/>
        </w:rPr>
      </w:pPr>
      <w:r>
        <w:rPr>
          <w:rFonts w:ascii="Arial" w:hAnsi="Arial"/>
          <w:sz w:val="22"/>
          <w:szCs w:val="22"/>
        </w:rPr>
        <w:t>A</w:t>
      </w:r>
      <w:r w:rsidRPr="005A6493">
        <w:rPr>
          <w:rFonts w:ascii="Arial" w:hAnsi="Arial"/>
          <w:sz w:val="22"/>
          <w:szCs w:val="22"/>
        </w:rPr>
        <w:t xml:space="preserve">s part </w:t>
      </w:r>
      <w:proofErr w:type="spellStart"/>
      <w:r w:rsidRPr="005A6493">
        <w:rPr>
          <w:rFonts w:ascii="Arial" w:hAnsi="Arial"/>
          <w:sz w:val="22"/>
          <w:szCs w:val="22"/>
        </w:rPr>
        <w:t>of</w:t>
      </w:r>
      <w:proofErr w:type="spellEnd"/>
      <w:r w:rsidRPr="005A6493">
        <w:rPr>
          <w:rFonts w:ascii="Arial" w:hAnsi="Arial"/>
          <w:sz w:val="22"/>
          <w:szCs w:val="22"/>
        </w:rPr>
        <w:t xml:space="preserve"> </w:t>
      </w:r>
      <w:proofErr w:type="spellStart"/>
      <w:r w:rsidRPr="005A6493">
        <w:rPr>
          <w:rFonts w:ascii="Arial" w:hAnsi="Arial"/>
          <w:sz w:val="22"/>
          <w:szCs w:val="22"/>
        </w:rPr>
        <w:t>preventive</w:t>
      </w:r>
      <w:proofErr w:type="spellEnd"/>
      <w:r w:rsidRPr="005A6493">
        <w:rPr>
          <w:rFonts w:ascii="Arial" w:hAnsi="Arial"/>
          <w:sz w:val="22"/>
          <w:szCs w:val="22"/>
        </w:rPr>
        <w:t xml:space="preserve"> </w:t>
      </w:r>
      <w:proofErr w:type="spellStart"/>
      <w:r w:rsidRPr="005A6493">
        <w:rPr>
          <w:rFonts w:ascii="Arial" w:hAnsi="Arial"/>
          <w:sz w:val="22"/>
          <w:szCs w:val="22"/>
        </w:rPr>
        <w:t>inspections</w:t>
      </w:r>
      <w:proofErr w:type="spellEnd"/>
      <w:r w:rsidRPr="005A6493">
        <w:rPr>
          <w:rFonts w:ascii="Arial" w:hAnsi="Arial"/>
          <w:sz w:val="22"/>
          <w:szCs w:val="22"/>
        </w:rPr>
        <w:t xml:space="preserve"> and </w:t>
      </w:r>
      <w:proofErr w:type="spellStart"/>
      <w:r w:rsidRPr="005A6493">
        <w:rPr>
          <w:rFonts w:ascii="Arial" w:hAnsi="Arial"/>
          <w:sz w:val="22"/>
          <w:szCs w:val="22"/>
        </w:rPr>
        <w:t>maintenance</w:t>
      </w:r>
      <w:proofErr w:type="spellEnd"/>
      <w:r w:rsidRPr="005A6493">
        <w:rPr>
          <w:rFonts w:ascii="Arial" w:hAnsi="Arial"/>
          <w:sz w:val="22"/>
          <w:szCs w:val="22"/>
        </w:rPr>
        <w:t xml:space="preserve"> </w:t>
      </w:r>
      <w:proofErr w:type="spellStart"/>
      <w:r>
        <w:rPr>
          <w:rFonts w:ascii="Arial" w:hAnsi="Arial"/>
          <w:sz w:val="22"/>
          <w:szCs w:val="22"/>
        </w:rPr>
        <w:t>t</w:t>
      </w:r>
      <w:r w:rsidRPr="005A6493">
        <w:rPr>
          <w:rFonts w:ascii="Arial" w:hAnsi="Arial"/>
          <w:sz w:val="22"/>
          <w:szCs w:val="22"/>
        </w:rPr>
        <w:t>he</w:t>
      </w:r>
      <w:proofErr w:type="spellEnd"/>
      <w:r w:rsidRPr="005A6493">
        <w:rPr>
          <w:rFonts w:ascii="Arial" w:hAnsi="Arial"/>
          <w:sz w:val="22"/>
          <w:szCs w:val="22"/>
        </w:rPr>
        <w:t xml:space="preserve"> </w:t>
      </w:r>
      <w:proofErr w:type="spellStart"/>
      <w:r w:rsidRPr="005A6493">
        <w:rPr>
          <w:rFonts w:ascii="Arial" w:hAnsi="Arial"/>
          <w:sz w:val="22"/>
          <w:szCs w:val="22"/>
        </w:rPr>
        <w:t>Contractor</w:t>
      </w:r>
      <w:proofErr w:type="spellEnd"/>
      <w:r w:rsidRPr="005A6493">
        <w:rPr>
          <w:rFonts w:ascii="Arial" w:hAnsi="Arial"/>
          <w:sz w:val="22"/>
          <w:szCs w:val="22"/>
        </w:rPr>
        <w:t xml:space="preserve"> </w:t>
      </w:r>
      <w:proofErr w:type="spellStart"/>
      <w:r w:rsidRPr="005A6493">
        <w:rPr>
          <w:rFonts w:ascii="Arial" w:hAnsi="Arial"/>
          <w:sz w:val="22"/>
          <w:szCs w:val="22"/>
        </w:rPr>
        <w:t>undertakes</w:t>
      </w:r>
      <w:proofErr w:type="spellEnd"/>
      <w:r w:rsidRPr="005A6493">
        <w:rPr>
          <w:rFonts w:ascii="Arial" w:hAnsi="Arial"/>
          <w:sz w:val="22"/>
          <w:szCs w:val="22"/>
        </w:rPr>
        <w:t xml:space="preserve"> to </w:t>
      </w:r>
      <w:proofErr w:type="spellStart"/>
      <w:r w:rsidRPr="005A6493">
        <w:rPr>
          <w:rFonts w:ascii="Arial" w:hAnsi="Arial"/>
          <w:sz w:val="22"/>
          <w:szCs w:val="22"/>
        </w:rPr>
        <w:t>carry</w:t>
      </w:r>
      <w:proofErr w:type="spellEnd"/>
      <w:r w:rsidRPr="005A6493">
        <w:rPr>
          <w:rFonts w:ascii="Arial" w:hAnsi="Arial"/>
          <w:sz w:val="22"/>
          <w:szCs w:val="22"/>
        </w:rPr>
        <w:t xml:space="preserve"> </w:t>
      </w:r>
      <w:proofErr w:type="spellStart"/>
      <w:r w:rsidRPr="005A6493">
        <w:rPr>
          <w:rFonts w:ascii="Arial" w:hAnsi="Arial"/>
          <w:sz w:val="22"/>
          <w:szCs w:val="22"/>
        </w:rPr>
        <w:t>activities</w:t>
      </w:r>
      <w:proofErr w:type="spellEnd"/>
      <w:r w:rsidRPr="005A6493">
        <w:rPr>
          <w:rFonts w:ascii="Arial" w:hAnsi="Arial"/>
          <w:sz w:val="22"/>
          <w:szCs w:val="22"/>
        </w:rPr>
        <w:t xml:space="preserve"> </w:t>
      </w:r>
      <w:proofErr w:type="spellStart"/>
      <w:r>
        <w:rPr>
          <w:rFonts w:ascii="Arial" w:hAnsi="Arial"/>
          <w:sz w:val="22"/>
          <w:szCs w:val="22"/>
        </w:rPr>
        <w:t>listed</w:t>
      </w:r>
      <w:proofErr w:type="spellEnd"/>
      <w:r w:rsidRPr="005A6493">
        <w:rPr>
          <w:rFonts w:ascii="Arial" w:hAnsi="Arial"/>
          <w:sz w:val="22"/>
          <w:szCs w:val="22"/>
        </w:rPr>
        <w:t xml:space="preserve"> in </w:t>
      </w:r>
      <w:r w:rsidRPr="005A6493">
        <w:rPr>
          <w:rFonts w:ascii="Arial" w:hAnsi="Arial" w:cs="Arial"/>
          <w:bCs/>
          <w:sz w:val="22"/>
          <w:szCs w:val="22"/>
          <w:lang w:val="en-GB"/>
        </w:rPr>
        <w:t xml:space="preserve">Annex No. </w:t>
      </w:r>
      <w:r>
        <w:rPr>
          <w:rFonts w:ascii="Arial" w:hAnsi="Arial" w:cs="Arial"/>
          <w:bCs/>
          <w:sz w:val="22"/>
          <w:szCs w:val="22"/>
          <w:lang w:val="en-GB"/>
        </w:rPr>
        <w:t>10</w:t>
      </w:r>
      <w:r w:rsidR="00BC785E">
        <w:rPr>
          <w:rFonts w:ascii="Arial" w:hAnsi="Arial" w:cs="Arial"/>
          <w:bCs/>
          <w:sz w:val="22"/>
          <w:szCs w:val="22"/>
          <w:lang w:val="en-GB"/>
        </w:rPr>
        <w:t xml:space="preserve"> </w:t>
      </w:r>
      <w:proofErr w:type="gramStart"/>
      <w:r w:rsidR="0006713F">
        <w:rPr>
          <w:rFonts w:ascii="Arial" w:hAnsi="Arial" w:cs="Arial"/>
          <w:bCs/>
          <w:sz w:val="22"/>
          <w:szCs w:val="22"/>
          <w:lang w:val="en-GB"/>
        </w:rPr>
        <w:t>on the basis of</w:t>
      </w:r>
      <w:proofErr w:type="gramEnd"/>
      <w:r w:rsidR="00BC785E">
        <w:rPr>
          <w:rFonts w:ascii="Arial" w:hAnsi="Arial" w:cs="Arial"/>
          <w:bCs/>
          <w:sz w:val="22"/>
          <w:szCs w:val="22"/>
          <w:lang w:val="en-GB"/>
        </w:rPr>
        <w:t xml:space="preserve"> </w:t>
      </w:r>
      <w:r w:rsidR="00332038">
        <w:rPr>
          <w:rFonts w:ascii="Arial" w:hAnsi="Arial" w:cs="Arial"/>
          <w:bCs/>
          <w:sz w:val="22"/>
          <w:szCs w:val="22"/>
          <w:lang w:val="en-GB"/>
        </w:rPr>
        <w:t>requirement of the Client</w:t>
      </w:r>
      <w:r w:rsidRPr="005A6493">
        <w:rPr>
          <w:rFonts w:ascii="Arial" w:hAnsi="Arial"/>
          <w:sz w:val="22"/>
          <w:szCs w:val="22"/>
        </w:rPr>
        <w:t>.</w:t>
      </w:r>
      <w:r>
        <w:rPr>
          <w:rFonts w:ascii="Arial" w:hAnsi="Arial"/>
          <w:sz w:val="22"/>
          <w:szCs w:val="22"/>
        </w:rPr>
        <w:t xml:space="preserve"> </w:t>
      </w:r>
      <w:r w:rsidRPr="003F7355">
        <w:rPr>
          <w:rFonts w:ascii="Arial" w:hAnsi="Arial" w:cs="Arial"/>
          <w:b/>
          <w:bCs/>
          <w:sz w:val="22"/>
          <w:szCs w:val="22"/>
          <w:highlight w:val="yellow"/>
        </w:rPr>
        <w:t>[</w:t>
      </w:r>
      <w:proofErr w:type="spellStart"/>
      <w:r w:rsidRPr="003F7355">
        <w:rPr>
          <w:rFonts w:ascii="Arial" w:hAnsi="Arial" w:cs="Arial"/>
          <w:b/>
          <w:bCs/>
          <w:sz w:val="22"/>
          <w:szCs w:val="22"/>
          <w:highlight w:val="yellow"/>
        </w:rPr>
        <w:t>the</w:t>
      </w:r>
      <w:proofErr w:type="spellEnd"/>
      <w:r w:rsidRPr="003F7355">
        <w:rPr>
          <w:rFonts w:ascii="Arial" w:hAnsi="Arial" w:cs="Arial"/>
          <w:b/>
          <w:bCs/>
          <w:sz w:val="22"/>
          <w:szCs w:val="22"/>
          <w:highlight w:val="yellow"/>
        </w:rPr>
        <w:t xml:space="preserve"> Participant to</w:t>
      </w:r>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fi</w:t>
      </w:r>
      <w:r>
        <w:rPr>
          <w:rFonts w:ascii="Arial" w:hAnsi="Arial"/>
          <w:b/>
          <w:bCs/>
          <w:sz w:val="22"/>
          <w:szCs w:val="22"/>
          <w:highlight w:val="yellow"/>
        </w:rPr>
        <w:t>l</w:t>
      </w:r>
      <w:r w:rsidRPr="00040BB5">
        <w:rPr>
          <w:rFonts w:ascii="Arial" w:hAnsi="Arial"/>
          <w:b/>
          <w:bCs/>
          <w:sz w:val="22"/>
          <w:szCs w:val="22"/>
          <w:highlight w:val="yellow"/>
        </w:rPr>
        <w:t>l</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the</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Annex</w:t>
      </w:r>
      <w:proofErr w:type="spellEnd"/>
      <w:r w:rsidRPr="00040BB5">
        <w:rPr>
          <w:rFonts w:ascii="Arial" w:hAnsi="Arial"/>
          <w:b/>
          <w:bCs/>
          <w:sz w:val="22"/>
          <w:szCs w:val="22"/>
          <w:highlight w:val="yellow"/>
        </w:rPr>
        <w:t xml:space="preserve"> No. </w:t>
      </w:r>
      <w:r w:rsidR="00A5658C">
        <w:rPr>
          <w:rFonts w:ascii="Arial" w:hAnsi="Arial"/>
          <w:b/>
          <w:bCs/>
          <w:sz w:val="22"/>
          <w:szCs w:val="22"/>
          <w:highlight w:val="yellow"/>
        </w:rPr>
        <w:t>3</w:t>
      </w:r>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of</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the</w:t>
      </w:r>
      <w:proofErr w:type="spellEnd"/>
      <w:r w:rsidRPr="00040BB5">
        <w:rPr>
          <w:rFonts w:ascii="Arial" w:hAnsi="Arial"/>
          <w:b/>
          <w:bCs/>
          <w:sz w:val="22"/>
          <w:szCs w:val="22"/>
          <w:highlight w:val="yellow"/>
        </w:rPr>
        <w:t xml:space="preserve"> Tender </w:t>
      </w:r>
      <w:proofErr w:type="spellStart"/>
      <w:r w:rsidRPr="00040BB5">
        <w:rPr>
          <w:rFonts w:ascii="Arial" w:hAnsi="Arial"/>
          <w:b/>
          <w:bCs/>
          <w:sz w:val="22"/>
          <w:szCs w:val="22"/>
          <w:highlight w:val="yellow"/>
        </w:rPr>
        <w:t>Documentation</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according</w:t>
      </w:r>
      <w:proofErr w:type="spellEnd"/>
      <w:r w:rsidRPr="00040BB5">
        <w:rPr>
          <w:rFonts w:ascii="Arial" w:hAnsi="Arial"/>
          <w:b/>
          <w:bCs/>
          <w:sz w:val="22"/>
          <w:szCs w:val="22"/>
          <w:highlight w:val="yellow"/>
        </w:rPr>
        <w:t xml:space="preserve"> to </w:t>
      </w:r>
      <w:proofErr w:type="spellStart"/>
      <w:r w:rsidRPr="00040BB5">
        <w:rPr>
          <w:rFonts w:ascii="Arial" w:hAnsi="Arial"/>
          <w:b/>
          <w:bCs/>
          <w:sz w:val="22"/>
          <w:szCs w:val="22"/>
          <w:highlight w:val="yellow"/>
        </w:rPr>
        <w:t>the</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prescribed</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instructions</w:t>
      </w:r>
      <w:proofErr w:type="spellEnd"/>
      <w:r w:rsidRPr="00040BB5">
        <w:rPr>
          <w:rFonts w:ascii="Arial" w:hAnsi="Arial"/>
          <w:b/>
          <w:bCs/>
          <w:sz w:val="22"/>
          <w:szCs w:val="22"/>
          <w:highlight w:val="yellow"/>
        </w:rPr>
        <w:t xml:space="preserve">. A Software </w:t>
      </w:r>
      <w:proofErr w:type="spellStart"/>
      <w:r w:rsidRPr="00040BB5">
        <w:rPr>
          <w:rFonts w:ascii="Arial" w:hAnsi="Arial"/>
          <w:b/>
          <w:bCs/>
          <w:sz w:val="22"/>
          <w:szCs w:val="22"/>
          <w:highlight w:val="yellow"/>
        </w:rPr>
        <w:t>maintenance</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of</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the</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Device</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should</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be</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listed</w:t>
      </w:r>
      <w:proofErr w:type="spellEnd"/>
      <w:r w:rsidRPr="00040BB5">
        <w:rPr>
          <w:rFonts w:ascii="Arial" w:hAnsi="Arial"/>
          <w:b/>
          <w:bCs/>
          <w:sz w:val="22"/>
          <w:szCs w:val="22"/>
          <w:highlight w:val="yellow"/>
        </w:rPr>
        <w:t xml:space="preserve"> in </w:t>
      </w:r>
      <w:proofErr w:type="spellStart"/>
      <w:r w:rsidRPr="00040BB5">
        <w:rPr>
          <w:rFonts w:ascii="Arial" w:hAnsi="Arial"/>
          <w:b/>
          <w:bCs/>
          <w:sz w:val="22"/>
          <w:szCs w:val="22"/>
          <w:highlight w:val="yellow"/>
        </w:rPr>
        <w:t>the</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Annex</w:t>
      </w:r>
      <w:proofErr w:type="spellEnd"/>
      <w:r>
        <w:rPr>
          <w:rFonts w:ascii="Arial" w:hAnsi="Arial"/>
          <w:b/>
          <w:bCs/>
          <w:sz w:val="22"/>
          <w:szCs w:val="22"/>
          <w:highlight w:val="yellow"/>
        </w:rPr>
        <w:t xml:space="preserve"> No. 10 </w:t>
      </w:r>
      <w:proofErr w:type="spellStart"/>
      <w:r>
        <w:rPr>
          <w:rFonts w:ascii="Arial" w:hAnsi="Arial"/>
          <w:b/>
          <w:bCs/>
          <w:sz w:val="22"/>
          <w:szCs w:val="22"/>
          <w:highlight w:val="yellow"/>
        </w:rPr>
        <w:t>hereof</w:t>
      </w:r>
      <w:proofErr w:type="spellEnd"/>
      <w:r>
        <w:rPr>
          <w:rFonts w:ascii="Arial" w:hAnsi="Arial"/>
          <w:b/>
          <w:bCs/>
          <w:sz w:val="22"/>
          <w:szCs w:val="22"/>
          <w:highlight w:val="yellow"/>
        </w:rPr>
        <w:t xml:space="preserve"> </w:t>
      </w:r>
      <w:proofErr w:type="spellStart"/>
      <w:r>
        <w:rPr>
          <w:rFonts w:ascii="Arial" w:hAnsi="Arial"/>
          <w:b/>
          <w:bCs/>
          <w:sz w:val="22"/>
          <w:szCs w:val="22"/>
          <w:highlight w:val="yellow"/>
        </w:rPr>
        <w:t>also</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if</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it</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is</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recommended</w:t>
      </w:r>
      <w:proofErr w:type="spellEnd"/>
      <w:r w:rsidRPr="00040BB5">
        <w:rPr>
          <w:rFonts w:ascii="Arial" w:hAnsi="Arial"/>
          <w:b/>
          <w:bCs/>
          <w:sz w:val="22"/>
          <w:szCs w:val="22"/>
          <w:highlight w:val="yellow"/>
        </w:rPr>
        <w:t xml:space="preserve"> by </w:t>
      </w:r>
      <w:proofErr w:type="spellStart"/>
      <w:r w:rsidRPr="00040BB5">
        <w:rPr>
          <w:rFonts w:ascii="Arial" w:hAnsi="Arial"/>
          <w:b/>
          <w:bCs/>
          <w:sz w:val="22"/>
          <w:szCs w:val="22"/>
          <w:highlight w:val="yellow"/>
        </w:rPr>
        <w:t>the</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Contractor</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or</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Device</w:t>
      </w:r>
      <w:proofErr w:type="spellEnd"/>
      <w:r w:rsidRPr="00040BB5">
        <w:rPr>
          <w:rFonts w:ascii="Arial" w:hAnsi="Arial"/>
          <w:b/>
          <w:bCs/>
          <w:sz w:val="22"/>
          <w:szCs w:val="22"/>
          <w:highlight w:val="yellow"/>
        </w:rPr>
        <w:t xml:space="preserve"> </w:t>
      </w:r>
      <w:proofErr w:type="spellStart"/>
      <w:r w:rsidRPr="00040BB5">
        <w:rPr>
          <w:rFonts w:ascii="Arial" w:hAnsi="Arial"/>
          <w:b/>
          <w:bCs/>
          <w:sz w:val="22"/>
          <w:szCs w:val="22"/>
          <w:highlight w:val="yellow"/>
        </w:rPr>
        <w:t>manufacturer</w:t>
      </w:r>
      <w:proofErr w:type="spellEnd"/>
      <w:r w:rsidRPr="00E95062">
        <w:rPr>
          <w:rFonts w:ascii="Arial" w:hAnsi="Arial" w:cs="Arial"/>
          <w:b/>
          <w:bCs/>
          <w:sz w:val="22"/>
          <w:szCs w:val="22"/>
          <w:highlight w:val="yellow"/>
        </w:rPr>
        <w:t>]</w:t>
      </w:r>
      <w:r w:rsidRPr="002345A4">
        <w:rPr>
          <w:rFonts w:ascii="Arial" w:hAnsi="Arial"/>
          <w:sz w:val="22"/>
          <w:szCs w:val="22"/>
        </w:rPr>
        <w:t>.</w:t>
      </w:r>
    </w:p>
    <w:bookmarkEnd w:id="23"/>
    <w:p w14:paraId="7931F51C" w14:textId="375B679A" w:rsidR="0068483D" w:rsidRPr="005216B5" w:rsidRDefault="003B0D89" w:rsidP="00A377D5">
      <w:pPr>
        <w:pStyle w:val="Odstavecseseznamem"/>
        <w:numPr>
          <w:ilvl w:val="0"/>
          <w:numId w:val="33"/>
        </w:numPr>
        <w:spacing w:after="120"/>
        <w:ind w:left="425" w:hanging="357"/>
        <w:jc w:val="both"/>
        <w:rPr>
          <w:rFonts w:ascii="Arial" w:hAnsi="Arial"/>
          <w:sz w:val="22"/>
          <w:szCs w:val="22"/>
        </w:rPr>
      </w:pPr>
      <w:proofErr w:type="spellStart"/>
      <w:r w:rsidRPr="005216B5">
        <w:rPr>
          <w:rFonts w:ascii="Arial" w:hAnsi="Arial"/>
          <w:sz w:val="22"/>
          <w:szCs w:val="22"/>
        </w:rPr>
        <w:t>Out-of-</w:t>
      </w:r>
      <w:proofErr w:type="gramStart"/>
      <w:r w:rsidRPr="005216B5">
        <w:rPr>
          <w:rFonts w:ascii="Arial" w:hAnsi="Arial"/>
          <w:sz w:val="22"/>
          <w:szCs w:val="22"/>
        </w:rPr>
        <w:t>war</w:t>
      </w:r>
      <w:r w:rsidR="008664AE">
        <w:rPr>
          <w:rFonts w:ascii="Arial" w:hAnsi="Arial"/>
          <w:sz w:val="22"/>
          <w:szCs w:val="22"/>
        </w:rPr>
        <w:t>;</w:t>
      </w:r>
      <w:r w:rsidRPr="005216B5">
        <w:rPr>
          <w:rFonts w:ascii="Arial" w:hAnsi="Arial"/>
          <w:sz w:val="22"/>
          <w:szCs w:val="22"/>
        </w:rPr>
        <w:t>ranty</w:t>
      </w:r>
      <w:proofErr w:type="spellEnd"/>
      <w:proofErr w:type="gramEnd"/>
      <w:r w:rsidRPr="005216B5">
        <w:rPr>
          <w:rFonts w:ascii="Arial" w:hAnsi="Arial"/>
          <w:sz w:val="22"/>
          <w:szCs w:val="22"/>
        </w:rPr>
        <w:t xml:space="preserve"> </w:t>
      </w:r>
      <w:proofErr w:type="spellStart"/>
      <w:r w:rsidRPr="005216B5">
        <w:rPr>
          <w:rFonts w:ascii="Arial" w:hAnsi="Arial"/>
          <w:sz w:val="22"/>
          <w:szCs w:val="22"/>
        </w:rPr>
        <w:t>maintenance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of</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Device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consists</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of</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solving</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Device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defects</w:t>
      </w:r>
      <w:proofErr w:type="spellEnd"/>
      <w:r w:rsidR="0068483D" w:rsidRPr="005216B5">
        <w:rPr>
          <w:rFonts w:ascii="Arial" w:hAnsi="Arial"/>
          <w:sz w:val="22"/>
          <w:szCs w:val="22"/>
        </w:rPr>
        <w:t xml:space="preserve"> not </w:t>
      </w:r>
      <w:proofErr w:type="spellStart"/>
      <w:r w:rsidR="0068483D" w:rsidRPr="005216B5">
        <w:rPr>
          <w:rFonts w:ascii="Arial" w:hAnsi="Arial"/>
          <w:sz w:val="22"/>
          <w:szCs w:val="22"/>
        </w:rPr>
        <w:t>covered</w:t>
      </w:r>
      <w:proofErr w:type="spellEnd"/>
      <w:r w:rsidR="0068483D" w:rsidRPr="005216B5">
        <w:rPr>
          <w:rFonts w:ascii="Arial" w:hAnsi="Arial"/>
          <w:sz w:val="22"/>
          <w:szCs w:val="22"/>
        </w:rPr>
        <w:t xml:space="preserve"> by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warranty </w:t>
      </w:r>
      <w:proofErr w:type="spellStart"/>
      <w:r w:rsidR="0068483D" w:rsidRPr="005216B5">
        <w:rPr>
          <w:rFonts w:ascii="Arial" w:hAnsi="Arial"/>
          <w:sz w:val="22"/>
          <w:szCs w:val="22"/>
        </w:rPr>
        <w:t>for</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Device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within</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meaning</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of</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Article</w:t>
      </w:r>
      <w:proofErr w:type="spellEnd"/>
      <w:r w:rsidR="0068483D" w:rsidRPr="005216B5">
        <w:rPr>
          <w:rFonts w:ascii="Arial" w:hAnsi="Arial"/>
          <w:sz w:val="22"/>
          <w:szCs w:val="22"/>
        </w:rPr>
        <w:t xml:space="preserve"> X </w:t>
      </w:r>
      <w:proofErr w:type="spellStart"/>
      <w:r w:rsidRPr="005216B5">
        <w:rPr>
          <w:rFonts w:ascii="Arial" w:hAnsi="Arial"/>
          <w:sz w:val="22"/>
          <w:szCs w:val="22"/>
        </w:rPr>
        <w:t>hereof</w:t>
      </w:r>
      <w:proofErr w:type="spellEnd"/>
      <w:r w:rsidR="004F1AFE" w:rsidRPr="005216B5">
        <w:rPr>
          <w:rFonts w:ascii="Arial" w:hAnsi="Arial"/>
          <w:sz w:val="22"/>
          <w:szCs w:val="22"/>
        </w:rPr>
        <w:t xml:space="preserve"> </w:t>
      </w:r>
      <w:proofErr w:type="spellStart"/>
      <w:r w:rsidR="004F1AFE" w:rsidRPr="005216B5">
        <w:rPr>
          <w:rFonts w:ascii="Arial" w:hAnsi="Arial"/>
          <w:sz w:val="22"/>
          <w:szCs w:val="22"/>
        </w:rPr>
        <w:t>or</w:t>
      </w:r>
      <w:proofErr w:type="spellEnd"/>
      <w:r w:rsidR="004F1AFE" w:rsidRPr="005216B5">
        <w:rPr>
          <w:rFonts w:ascii="Arial" w:hAnsi="Arial"/>
          <w:sz w:val="22"/>
          <w:szCs w:val="22"/>
        </w:rPr>
        <w:t xml:space="preserve"> </w:t>
      </w:r>
      <w:proofErr w:type="spellStart"/>
      <w:r w:rsidR="004F1AFE" w:rsidRPr="005216B5">
        <w:rPr>
          <w:rFonts w:ascii="Arial" w:hAnsi="Arial"/>
          <w:sz w:val="22"/>
          <w:szCs w:val="22"/>
        </w:rPr>
        <w:t>preventive</w:t>
      </w:r>
      <w:proofErr w:type="spellEnd"/>
      <w:r w:rsidR="004F1AFE" w:rsidRPr="005216B5">
        <w:rPr>
          <w:rFonts w:ascii="Arial" w:hAnsi="Arial"/>
          <w:sz w:val="22"/>
          <w:szCs w:val="22"/>
        </w:rPr>
        <w:t xml:space="preserve"> </w:t>
      </w:r>
      <w:proofErr w:type="spellStart"/>
      <w:r w:rsidR="004F1AFE" w:rsidRPr="005216B5">
        <w:rPr>
          <w:rFonts w:ascii="Arial" w:hAnsi="Arial"/>
          <w:sz w:val="22"/>
          <w:szCs w:val="22"/>
        </w:rPr>
        <w:t>inspections</w:t>
      </w:r>
      <w:proofErr w:type="spellEnd"/>
      <w:r w:rsidR="004F1AFE" w:rsidRPr="005216B5">
        <w:rPr>
          <w:rFonts w:ascii="Arial" w:hAnsi="Arial"/>
          <w:sz w:val="22"/>
          <w:szCs w:val="22"/>
        </w:rPr>
        <w:t xml:space="preserve"> and </w:t>
      </w:r>
      <w:proofErr w:type="spellStart"/>
      <w:r w:rsidR="004F1AFE" w:rsidRPr="005216B5">
        <w:rPr>
          <w:rFonts w:ascii="Arial" w:hAnsi="Arial"/>
          <w:sz w:val="22"/>
          <w:szCs w:val="22"/>
        </w:rPr>
        <w:t>maintenance</w:t>
      </w:r>
      <w:proofErr w:type="spellEnd"/>
      <w:r w:rsidR="004F1AFE" w:rsidRPr="005216B5">
        <w:rPr>
          <w:rFonts w:ascii="Arial" w:hAnsi="Arial"/>
          <w:sz w:val="22"/>
          <w:szCs w:val="22"/>
        </w:rPr>
        <w:t xml:space="preserve"> </w:t>
      </w:r>
      <w:proofErr w:type="spellStart"/>
      <w:r w:rsidR="004F1AFE" w:rsidRPr="005216B5">
        <w:rPr>
          <w:rFonts w:ascii="Arial" w:hAnsi="Arial"/>
          <w:sz w:val="22"/>
          <w:szCs w:val="22"/>
        </w:rPr>
        <w:t>within</w:t>
      </w:r>
      <w:proofErr w:type="spellEnd"/>
      <w:r w:rsidR="004F1AFE" w:rsidRPr="005216B5">
        <w:rPr>
          <w:rFonts w:ascii="Arial" w:hAnsi="Arial"/>
          <w:sz w:val="22"/>
          <w:szCs w:val="22"/>
        </w:rPr>
        <w:t xml:space="preserve"> </w:t>
      </w:r>
      <w:proofErr w:type="spellStart"/>
      <w:r w:rsidR="004F1AFE" w:rsidRPr="005216B5">
        <w:rPr>
          <w:rFonts w:ascii="Arial" w:hAnsi="Arial"/>
          <w:sz w:val="22"/>
          <w:szCs w:val="22"/>
        </w:rPr>
        <w:t>the</w:t>
      </w:r>
      <w:proofErr w:type="spellEnd"/>
      <w:r w:rsidR="004F1AFE" w:rsidRPr="005216B5">
        <w:rPr>
          <w:rFonts w:ascii="Arial" w:hAnsi="Arial"/>
          <w:sz w:val="22"/>
          <w:szCs w:val="22"/>
        </w:rPr>
        <w:t xml:space="preserve"> </w:t>
      </w:r>
      <w:proofErr w:type="spellStart"/>
      <w:r w:rsidR="004F1AFE" w:rsidRPr="005216B5">
        <w:rPr>
          <w:rFonts w:ascii="Arial" w:hAnsi="Arial"/>
          <w:sz w:val="22"/>
          <w:szCs w:val="22"/>
        </w:rPr>
        <w:t>meaning</w:t>
      </w:r>
      <w:proofErr w:type="spellEnd"/>
      <w:r w:rsidR="004F1AFE" w:rsidRPr="005216B5">
        <w:rPr>
          <w:rFonts w:ascii="Arial" w:hAnsi="Arial"/>
          <w:sz w:val="22"/>
          <w:szCs w:val="22"/>
        </w:rPr>
        <w:t xml:space="preserve"> </w:t>
      </w:r>
      <w:proofErr w:type="spellStart"/>
      <w:r w:rsidR="004F1AFE" w:rsidRPr="005216B5">
        <w:rPr>
          <w:rFonts w:ascii="Arial" w:hAnsi="Arial"/>
          <w:sz w:val="22"/>
          <w:szCs w:val="22"/>
        </w:rPr>
        <w:t>of</w:t>
      </w:r>
      <w:proofErr w:type="spellEnd"/>
      <w:r w:rsidR="004F1AFE" w:rsidRPr="005216B5">
        <w:rPr>
          <w:rFonts w:ascii="Arial" w:hAnsi="Arial"/>
          <w:sz w:val="22"/>
          <w:szCs w:val="22"/>
        </w:rPr>
        <w:t xml:space="preserve"> </w:t>
      </w:r>
      <w:proofErr w:type="spellStart"/>
      <w:r w:rsidR="004F1AFE" w:rsidRPr="005216B5">
        <w:rPr>
          <w:rFonts w:ascii="Arial" w:hAnsi="Arial"/>
          <w:sz w:val="22"/>
          <w:szCs w:val="22"/>
        </w:rPr>
        <w:t>Article</w:t>
      </w:r>
      <w:proofErr w:type="spellEnd"/>
      <w:r w:rsidR="004F1AFE" w:rsidRPr="005216B5">
        <w:rPr>
          <w:rFonts w:ascii="Arial" w:hAnsi="Arial"/>
          <w:sz w:val="22"/>
          <w:szCs w:val="22"/>
        </w:rPr>
        <w:t xml:space="preserve"> XI </w:t>
      </w:r>
      <w:proofErr w:type="spellStart"/>
      <w:r w:rsidR="004F1AFE" w:rsidRPr="005216B5">
        <w:rPr>
          <w:rFonts w:ascii="Arial" w:hAnsi="Arial"/>
          <w:sz w:val="22"/>
          <w:szCs w:val="22"/>
        </w:rPr>
        <w:t>paragraph</w:t>
      </w:r>
      <w:proofErr w:type="spellEnd"/>
      <w:r w:rsidR="004F1AFE" w:rsidRPr="005216B5">
        <w:rPr>
          <w:rFonts w:ascii="Arial" w:hAnsi="Arial"/>
          <w:sz w:val="22"/>
          <w:szCs w:val="22"/>
        </w:rPr>
        <w:t xml:space="preserve"> </w:t>
      </w:r>
      <w:r w:rsidR="00C27372" w:rsidRPr="005216B5">
        <w:rPr>
          <w:rFonts w:ascii="Arial" w:hAnsi="Arial"/>
          <w:sz w:val="22"/>
          <w:szCs w:val="22"/>
        </w:rPr>
        <w:t xml:space="preserve">3 </w:t>
      </w:r>
      <w:proofErr w:type="spellStart"/>
      <w:r w:rsidR="004F1AFE" w:rsidRPr="005216B5">
        <w:rPr>
          <w:rFonts w:ascii="Arial" w:hAnsi="Arial"/>
          <w:sz w:val="22"/>
          <w:szCs w:val="22"/>
        </w:rPr>
        <w:t>hereof</w:t>
      </w:r>
      <w:proofErr w:type="spellEnd"/>
      <w:r w:rsidR="006A6A5A" w:rsidRPr="005216B5">
        <w:rPr>
          <w:rFonts w:ascii="Arial" w:hAnsi="Arial"/>
          <w:sz w:val="22"/>
          <w:szCs w:val="22"/>
        </w:rPr>
        <w:t xml:space="preserve"> </w:t>
      </w:r>
      <w:r w:rsidR="005216B5" w:rsidRPr="005216B5">
        <w:rPr>
          <w:rFonts w:ascii="Arial" w:hAnsi="Arial"/>
          <w:sz w:val="22"/>
          <w:szCs w:val="22"/>
        </w:rPr>
        <w:t xml:space="preserve">and </w:t>
      </w:r>
      <w:proofErr w:type="spellStart"/>
      <w:r w:rsidR="005216B5" w:rsidRPr="005216B5">
        <w:rPr>
          <w:rFonts w:ascii="Arial" w:hAnsi="Arial"/>
          <w:sz w:val="22"/>
          <w:szCs w:val="22"/>
        </w:rPr>
        <w:t>Annex</w:t>
      </w:r>
      <w:proofErr w:type="spellEnd"/>
      <w:r w:rsidR="005216B5" w:rsidRPr="005216B5">
        <w:rPr>
          <w:rFonts w:ascii="Arial" w:hAnsi="Arial"/>
          <w:sz w:val="22"/>
          <w:szCs w:val="22"/>
        </w:rPr>
        <w:t xml:space="preserve"> No. 10 </w:t>
      </w:r>
      <w:proofErr w:type="spellStart"/>
      <w:r w:rsidR="005216B5" w:rsidRPr="005216B5">
        <w:rPr>
          <w:rFonts w:ascii="Arial" w:hAnsi="Arial"/>
          <w:sz w:val="22"/>
          <w:szCs w:val="22"/>
        </w:rPr>
        <w:t>hereof</w:t>
      </w:r>
      <w:proofErr w:type="spellEnd"/>
      <w:r w:rsidR="0068483D" w:rsidRPr="005216B5">
        <w:rPr>
          <w:rFonts w:ascii="Arial" w:hAnsi="Arial"/>
          <w:sz w:val="22"/>
          <w:szCs w:val="22"/>
        </w:rPr>
        <w:t xml:space="preserve">, and </w:t>
      </w:r>
      <w:proofErr w:type="spellStart"/>
      <w:r w:rsidR="0068483D" w:rsidRPr="005216B5">
        <w:rPr>
          <w:rFonts w:ascii="Arial" w:hAnsi="Arial"/>
          <w:sz w:val="22"/>
          <w:szCs w:val="22"/>
        </w:rPr>
        <w:t>defects</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occurring</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after</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expiry</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of</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warranty period </w:t>
      </w:r>
      <w:proofErr w:type="spellStart"/>
      <w:r w:rsidR="0068483D" w:rsidRPr="005216B5">
        <w:rPr>
          <w:rFonts w:ascii="Arial" w:hAnsi="Arial"/>
          <w:sz w:val="22"/>
          <w:szCs w:val="22"/>
        </w:rPr>
        <w:t>within</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meaning</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of</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Article</w:t>
      </w:r>
      <w:proofErr w:type="spellEnd"/>
      <w:r w:rsidR="0068483D" w:rsidRPr="005216B5">
        <w:rPr>
          <w:rFonts w:ascii="Arial" w:hAnsi="Arial"/>
          <w:sz w:val="22"/>
          <w:szCs w:val="22"/>
        </w:rPr>
        <w:t xml:space="preserve"> X </w:t>
      </w:r>
      <w:proofErr w:type="spellStart"/>
      <w:r w:rsidRPr="005216B5">
        <w:rPr>
          <w:rFonts w:ascii="Arial" w:hAnsi="Arial"/>
          <w:sz w:val="22"/>
          <w:szCs w:val="22"/>
        </w:rPr>
        <w:t>hereof</w:t>
      </w:r>
      <w:proofErr w:type="spellEnd"/>
      <w:r w:rsidR="0068483D" w:rsidRPr="005216B5">
        <w:rPr>
          <w:rFonts w:ascii="Arial" w:hAnsi="Arial"/>
          <w:sz w:val="22"/>
          <w:szCs w:val="22"/>
        </w:rPr>
        <w:t xml:space="preserve">, and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Contractor</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shall</w:t>
      </w:r>
      <w:proofErr w:type="spellEnd"/>
      <w:r w:rsidR="0068483D" w:rsidRPr="005216B5">
        <w:rPr>
          <w:rFonts w:ascii="Arial" w:hAnsi="Arial"/>
          <w:sz w:val="22"/>
          <w:szCs w:val="22"/>
        </w:rPr>
        <w:t xml:space="preserve"> </w:t>
      </w:r>
      <w:proofErr w:type="spellStart"/>
      <w:r w:rsidRPr="005216B5">
        <w:rPr>
          <w:rFonts w:ascii="Arial" w:hAnsi="Arial"/>
          <w:sz w:val="22"/>
          <w:szCs w:val="22"/>
        </w:rPr>
        <w:t>provide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t>
      </w:r>
      <w:r w:rsidRPr="005216B5">
        <w:rPr>
          <w:rFonts w:ascii="Arial" w:hAnsi="Arial"/>
          <w:sz w:val="22"/>
          <w:szCs w:val="22"/>
        </w:rPr>
        <w:t>out-</w:t>
      </w:r>
      <w:proofErr w:type="spellStart"/>
      <w:r w:rsidRPr="005216B5">
        <w:rPr>
          <w:rFonts w:ascii="Arial" w:hAnsi="Arial"/>
          <w:sz w:val="22"/>
          <w:szCs w:val="22"/>
        </w:rPr>
        <w:t>of</w:t>
      </w:r>
      <w:proofErr w:type="spellEnd"/>
      <w:r w:rsidRPr="005216B5">
        <w:rPr>
          <w:rFonts w:ascii="Arial" w:hAnsi="Arial"/>
          <w:sz w:val="22"/>
          <w:szCs w:val="22"/>
        </w:rPr>
        <w:t xml:space="preserve">-warranty </w:t>
      </w:r>
      <w:proofErr w:type="spellStart"/>
      <w:r w:rsidRPr="005216B5">
        <w:rPr>
          <w:rFonts w:ascii="Arial" w:hAnsi="Arial"/>
          <w:sz w:val="22"/>
          <w:szCs w:val="22"/>
        </w:rPr>
        <w:t>maintenance</w:t>
      </w:r>
      <w:proofErr w:type="spellEnd"/>
      <w:r w:rsidR="0068483D" w:rsidRPr="005216B5">
        <w:rPr>
          <w:rFonts w:ascii="Arial" w:hAnsi="Arial"/>
          <w:sz w:val="22"/>
          <w:szCs w:val="22"/>
        </w:rPr>
        <w:t xml:space="preserve"> on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basis</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of</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individual</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Client’s</w:t>
      </w:r>
      <w:proofErr w:type="spellEnd"/>
      <w:r w:rsidR="0068483D" w:rsidRPr="005216B5">
        <w:rPr>
          <w:rFonts w:ascii="Arial" w:hAnsi="Arial"/>
          <w:sz w:val="22"/>
          <w:szCs w:val="22"/>
        </w:rPr>
        <w:t xml:space="preserve"> </w:t>
      </w:r>
      <w:proofErr w:type="spellStart"/>
      <w:r w:rsidR="00FF444D" w:rsidRPr="005216B5">
        <w:rPr>
          <w:rFonts w:ascii="Arial" w:hAnsi="Arial"/>
          <w:sz w:val="22"/>
          <w:szCs w:val="22"/>
        </w:rPr>
        <w:t>requirement</w:t>
      </w:r>
      <w:proofErr w:type="spellEnd"/>
      <w:r w:rsidR="00FF444D" w:rsidRPr="005216B5">
        <w:rPr>
          <w:rFonts w:ascii="Arial" w:hAnsi="Arial"/>
          <w:sz w:val="22"/>
          <w:szCs w:val="22"/>
        </w:rPr>
        <w:t xml:space="preserve"> </w:t>
      </w:r>
      <w:proofErr w:type="spellStart"/>
      <w:r w:rsidR="0068483D" w:rsidRPr="005216B5">
        <w:rPr>
          <w:rFonts w:ascii="Arial" w:hAnsi="Arial"/>
          <w:sz w:val="22"/>
          <w:szCs w:val="22"/>
        </w:rPr>
        <w:t>for</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necessary</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repairs</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adjustments</w:t>
      </w:r>
      <w:proofErr w:type="spellEnd"/>
      <w:r w:rsidR="0068483D" w:rsidRPr="005216B5">
        <w:rPr>
          <w:rFonts w:ascii="Arial" w:hAnsi="Arial"/>
          <w:sz w:val="22"/>
          <w:szCs w:val="22"/>
        </w:rPr>
        <w:t xml:space="preserve"> and </w:t>
      </w:r>
      <w:proofErr w:type="spellStart"/>
      <w:r w:rsidR="0068483D" w:rsidRPr="005216B5">
        <w:rPr>
          <w:rFonts w:ascii="Arial" w:hAnsi="Arial"/>
          <w:sz w:val="22"/>
          <w:szCs w:val="22"/>
        </w:rPr>
        <w:t>settings</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of</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the</w:t>
      </w:r>
      <w:proofErr w:type="spellEnd"/>
      <w:r w:rsidR="0068483D" w:rsidRPr="005216B5">
        <w:rPr>
          <w:rFonts w:ascii="Arial" w:hAnsi="Arial"/>
          <w:sz w:val="22"/>
          <w:szCs w:val="22"/>
        </w:rPr>
        <w:t xml:space="preserve"> </w:t>
      </w:r>
      <w:proofErr w:type="spellStart"/>
      <w:r w:rsidR="0068483D" w:rsidRPr="005216B5">
        <w:rPr>
          <w:rFonts w:ascii="Arial" w:hAnsi="Arial"/>
          <w:sz w:val="22"/>
          <w:szCs w:val="22"/>
        </w:rPr>
        <w:t>Device</w:t>
      </w:r>
      <w:proofErr w:type="spellEnd"/>
      <w:r w:rsidR="0068483D" w:rsidRPr="005216B5">
        <w:rPr>
          <w:rFonts w:ascii="Arial" w:hAnsi="Arial"/>
          <w:sz w:val="22"/>
          <w:szCs w:val="22"/>
        </w:rPr>
        <w:t xml:space="preserve">. </w:t>
      </w:r>
      <w:proofErr w:type="spellStart"/>
      <w:r w:rsidR="005216B5" w:rsidRPr="005216B5">
        <w:rPr>
          <w:rFonts w:ascii="Arial" w:hAnsi="Arial"/>
          <w:sz w:val="22"/>
          <w:szCs w:val="22"/>
        </w:rPr>
        <w:t>The</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Contractor</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shall</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prepare</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price</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offer</w:t>
      </w:r>
      <w:proofErr w:type="spellEnd"/>
      <w:r w:rsidR="005216B5" w:rsidRPr="005216B5">
        <w:rPr>
          <w:rFonts w:ascii="Arial" w:hAnsi="Arial"/>
          <w:sz w:val="22"/>
          <w:szCs w:val="22"/>
        </w:rPr>
        <w:t xml:space="preserve"> in </w:t>
      </w:r>
      <w:proofErr w:type="spellStart"/>
      <w:r w:rsidR="005216B5" w:rsidRPr="005216B5">
        <w:rPr>
          <w:rFonts w:ascii="Arial" w:hAnsi="Arial"/>
          <w:sz w:val="22"/>
          <w:szCs w:val="22"/>
        </w:rPr>
        <w:t>respect</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of</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the</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spare</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parts</w:t>
      </w:r>
      <w:proofErr w:type="spellEnd"/>
      <w:r w:rsidR="005216B5" w:rsidRPr="005216B5">
        <w:rPr>
          <w:rFonts w:ascii="Arial" w:hAnsi="Arial"/>
          <w:sz w:val="22"/>
          <w:szCs w:val="22"/>
        </w:rPr>
        <w:t xml:space="preserve"> to </w:t>
      </w:r>
      <w:proofErr w:type="spellStart"/>
      <w:r w:rsidR="005216B5" w:rsidRPr="005216B5">
        <w:rPr>
          <w:rFonts w:ascii="Arial" w:hAnsi="Arial"/>
          <w:sz w:val="22"/>
          <w:szCs w:val="22"/>
        </w:rPr>
        <w:t>be</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replaced</w:t>
      </w:r>
      <w:proofErr w:type="spellEnd"/>
      <w:r w:rsidR="005216B5" w:rsidRPr="005216B5">
        <w:rPr>
          <w:rFonts w:ascii="Arial" w:hAnsi="Arial"/>
          <w:sz w:val="22"/>
          <w:szCs w:val="22"/>
        </w:rPr>
        <w:t xml:space="preserve"> and </w:t>
      </w:r>
      <w:proofErr w:type="spellStart"/>
      <w:r w:rsidR="005216B5" w:rsidRPr="005216B5">
        <w:rPr>
          <w:rFonts w:ascii="Arial" w:hAnsi="Arial"/>
          <w:sz w:val="22"/>
          <w:szCs w:val="22"/>
        </w:rPr>
        <w:t>which</w:t>
      </w:r>
      <w:proofErr w:type="spellEnd"/>
      <w:r w:rsidR="005216B5" w:rsidRPr="005216B5">
        <w:rPr>
          <w:rFonts w:ascii="Arial" w:hAnsi="Arial"/>
          <w:sz w:val="22"/>
          <w:szCs w:val="22"/>
        </w:rPr>
        <w:t xml:space="preserve"> are not </w:t>
      </w:r>
      <w:proofErr w:type="spellStart"/>
      <w:r w:rsidR="005216B5" w:rsidRPr="005216B5">
        <w:rPr>
          <w:rFonts w:ascii="Arial" w:hAnsi="Arial"/>
          <w:sz w:val="22"/>
          <w:szCs w:val="22"/>
        </w:rPr>
        <w:t>listed</w:t>
      </w:r>
      <w:proofErr w:type="spellEnd"/>
      <w:r w:rsidR="005216B5" w:rsidRPr="005216B5">
        <w:rPr>
          <w:rFonts w:ascii="Arial" w:hAnsi="Arial"/>
          <w:sz w:val="22"/>
          <w:szCs w:val="22"/>
        </w:rPr>
        <w:t xml:space="preserve"> in </w:t>
      </w:r>
      <w:proofErr w:type="spellStart"/>
      <w:r w:rsidR="005216B5" w:rsidRPr="005216B5">
        <w:rPr>
          <w:rFonts w:ascii="Arial" w:hAnsi="Arial"/>
          <w:sz w:val="22"/>
          <w:szCs w:val="22"/>
        </w:rPr>
        <w:t>Annex</w:t>
      </w:r>
      <w:proofErr w:type="spellEnd"/>
      <w:r w:rsidR="005216B5" w:rsidRPr="005216B5">
        <w:rPr>
          <w:rFonts w:ascii="Arial" w:hAnsi="Arial"/>
          <w:sz w:val="22"/>
          <w:szCs w:val="22"/>
        </w:rPr>
        <w:t xml:space="preserve"> No. 9 </w:t>
      </w:r>
      <w:proofErr w:type="spellStart"/>
      <w:r w:rsidR="005216B5" w:rsidRPr="005216B5">
        <w:rPr>
          <w:rFonts w:ascii="Arial" w:hAnsi="Arial"/>
          <w:sz w:val="22"/>
          <w:szCs w:val="22"/>
        </w:rPr>
        <w:t>hereof</w:t>
      </w:r>
      <w:proofErr w:type="spellEnd"/>
      <w:r w:rsidR="005216B5" w:rsidRPr="005216B5">
        <w:rPr>
          <w:rFonts w:ascii="Arial" w:hAnsi="Arial"/>
          <w:sz w:val="22"/>
          <w:szCs w:val="22"/>
        </w:rPr>
        <w:t xml:space="preserve"> and </w:t>
      </w:r>
      <w:proofErr w:type="spellStart"/>
      <w:r w:rsidR="005216B5" w:rsidRPr="005216B5">
        <w:rPr>
          <w:rFonts w:ascii="Arial" w:hAnsi="Arial"/>
          <w:sz w:val="22"/>
          <w:szCs w:val="22"/>
        </w:rPr>
        <w:t>submit</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it</w:t>
      </w:r>
      <w:proofErr w:type="spellEnd"/>
      <w:r w:rsidR="005216B5" w:rsidRPr="005216B5">
        <w:rPr>
          <w:rFonts w:ascii="Arial" w:hAnsi="Arial"/>
          <w:sz w:val="22"/>
          <w:szCs w:val="22"/>
        </w:rPr>
        <w:t xml:space="preserve"> to </w:t>
      </w:r>
      <w:proofErr w:type="spellStart"/>
      <w:r w:rsidR="005216B5" w:rsidRPr="005216B5">
        <w:rPr>
          <w:rFonts w:ascii="Arial" w:hAnsi="Arial"/>
          <w:sz w:val="22"/>
          <w:szCs w:val="22"/>
        </w:rPr>
        <w:t>the</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Client</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for</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an</w:t>
      </w:r>
      <w:proofErr w:type="spellEnd"/>
      <w:r w:rsidR="005216B5" w:rsidRPr="005216B5">
        <w:rPr>
          <w:rFonts w:ascii="Arial" w:hAnsi="Arial"/>
          <w:sz w:val="22"/>
          <w:szCs w:val="22"/>
        </w:rPr>
        <w:t xml:space="preserve"> </w:t>
      </w:r>
      <w:proofErr w:type="spellStart"/>
      <w:r w:rsidR="005216B5" w:rsidRPr="005216B5">
        <w:rPr>
          <w:rFonts w:ascii="Arial" w:hAnsi="Arial"/>
          <w:sz w:val="22"/>
          <w:szCs w:val="22"/>
        </w:rPr>
        <w:t>approval</w:t>
      </w:r>
      <w:proofErr w:type="spellEnd"/>
      <w:r w:rsidR="005216B5" w:rsidRPr="005216B5">
        <w:rPr>
          <w:rFonts w:ascii="Arial" w:hAnsi="Arial"/>
          <w:sz w:val="22"/>
          <w:szCs w:val="22"/>
        </w:rPr>
        <w:t xml:space="preserve">. </w:t>
      </w:r>
    </w:p>
    <w:p w14:paraId="3B2B847A" w14:textId="62EC510E" w:rsidR="00AD2F9C" w:rsidRDefault="0068483D" w:rsidP="00A377D5">
      <w:pPr>
        <w:pStyle w:val="Zkladntext2"/>
        <w:numPr>
          <w:ilvl w:val="0"/>
          <w:numId w:val="33"/>
        </w:numPr>
        <w:tabs>
          <w:tab w:val="left" w:pos="426"/>
        </w:tabs>
        <w:spacing w:line="240" w:lineRule="auto"/>
        <w:ind w:left="426"/>
        <w:jc w:val="both"/>
        <w:rPr>
          <w:rFonts w:ascii="Arial" w:hAnsi="Arial"/>
          <w:color w:val="000000"/>
          <w:sz w:val="22"/>
          <w:szCs w:val="22"/>
        </w:rPr>
      </w:pPr>
      <w:proofErr w:type="spellStart"/>
      <w:r w:rsidRPr="0082053A">
        <w:rPr>
          <w:rFonts w:ascii="Arial" w:hAnsi="Arial"/>
          <w:color w:val="000000"/>
          <w:sz w:val="22"/>
          <w:szCs w:val="22"/>
        </w:rPr>
        <w:t>Each</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spare</w:t>
      </w:r>
      <w:proofErr w:type="spellEnd"/>
      <w:r w:rsidRPr="0082053A">
        <w:rPr>
          <w:rFonts w:ascii="Arial" w:hAnsi="Arial"/>
          <w:color w:val="000000"/>
          <w:sz w:val="22"/>
          <w:szCs w:val="22"/>
        </w:rPr>
        <w:t xml:space="preserve"> part </w:t>
      </w:r>
      <w:proofErr w:type="spellStart"/>
      <w:r w:rsidRPr="0082053A">
        <w:rPr>
          <w:rFonts w:ascii="Arial" w:hAnsi="Arial"/>
          <w:color w:val="000000"/>
          <w:sz w:val="22"/>
          <w:szCs w:val="22"/>
        </w:rPr>
        <w:t>replaced</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Pr>
          <w:rFonts w:ascii="Arial" w:hAnsi="Arial"/>
          <w:color w:val="000000"/>
          <w:sz w:val="22"/>
          <w:szCs w:val="22"/>
        </w:rPr>
        <w:t>Device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during</w:t>
      </w:r>
      <w:proofErr w:type="spellEnd"/>
      <w:r w:rsidRPr="0082053A">
        <w:rPr>
          <w:rFonts w:ascii="Arial" w:hAnsi="Arial"/>
          <w:color w:val="000000"/>
          <w:sz w:val="22"/>
          <w:szCs w:val="22"/>
        </w:rPr>
        <w:t xml:space="preserve"> </w:t>
      </w:r>
      <w:r w:rsidR="003B0D89">
        <w:rPr>
          <w:rFonts w:ascii="Arial" w:hAnsi="Arial"/>
          <w:sz w:val="22"/>
          <w:szCs w:val="22"/>
        </w:rPr>
        <w:t>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must</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be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approved</w:t>
      </w:r>
      <w:proofErr w:type="spellEnd"/>
      <w:r w:rsidRPr="0082053A">
        <w:rPr>
          <w:rFonts w:ascii="Arial" w:hAnsi="Arial"/>
          <w:color w:val="000000"/>
          <w:sz w:val="22"/>
          <w:szCs w:val="22"/>
        </w:rPr>
        <w:t xml:space="preserve"> by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Client</w:t>
      </w:r>
      <w:proofErr w:type="spellEnd"/>
      <w:r w:rsidRPr="0082053A">
        <w:rPr>
          <w:rFonts w:ascii="Arial" w:hAnsi="Arial"/>
          <w:color w:val="000000"/>
          <w:sz w:val="22"/>
          <w:szCs w:val="22"/>
        </w:rPr>
        <w:t xml:space="preserve"> prior to </w:t>
      </w:r>
      <w:proofErr w:type="spellStart"/>
      <w:r w:rsidRPr="0082053A">
        <w:rPr>
          <w:rFonts w:ascii="Arial" w:hAnsi="Arial"/>
          <w:color w:val="000000"/>
          <w:sz w:val="22"/>
          <w:szCs w:val="22"/>
        </w:rPr>
        <w:t>its</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installation</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Pr>
          <w:rFonts w:ascii="Arial" w:hAnsi="Arial"/>
          <w:color w:val="000000"/>
          <w:sz w:val="22"/>
          <w:szCs w:val="22"/>
        </w:rPr>
        <w:t>Device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name</w:t>
      </w:r>
      <w:proofErr w:type="spellEnd"/>
      <w:r w:rsidRPr="0082053A">
        <w:rPr>
          <w:rFonts w:ascii="Arial" w:hAnsi="Arial"/>
          <w:color w:val="000000"/>
          <w:sz w:val="22"/>
          <w:szCs w:val="22"/>
        </w:rPr>
        <w:t xml:space="preserve"> and </w:t>
      </w:r>
      <w:proofErr w:type="spellStart"/>
      <w:r w:rsidRPr="0082053A">
        <w:rPr>
          <w:rFonts w:ascii="Arial" w:hAnsi="Arial"/>
          <w:color w:val="000000"/>
          <w:sz w:val="22"/>
          <w:szCs w:val="22"/>
        </w:rPr>
        <w:t>code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of</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replaced</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spare</w:t>
      </w:r>
      <w:proofErr w:type="spellEnd"/>
      <w:r w:rsidRPr="0082053A">
        <w:rPr>
          <w:rFonts w:ascii="Arial" w:hAnsi="Arial"/>
          <w:color w:val="000000"/>
          <w:sz w:val="22"/>
          <w:szCs w:val="22"/>
        </w:rPr>
        <w:t xml:space="preserve"> part </w:t>
      </w:r>
      <w:proofErr w:type="spellStart"/>
      <w:r w:rsidRPr="0082053A">
        <w:rPr>
          <w:rFonts w:ascii="Arial" w:hAnsi="Arial"/>
          <w:color w:val="000000"/>
          <w:sz w:val="22"/>
          <w:szCs w:val="22"/>
        </w:rPr>
        <w:t>shall</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be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entered</w:t>
      </w:r>
      <w:proofErr w:type="spellEnd"/>
      <w:r w:rsidRPr="0082053A">
        <w:rPr>
          <w:rFonts w:ascii="Arial" w:hAnsi="Arial"/>
          <w:color w:val="000000"/>
          <w:sz w:val="22"/>
          <w:szCs w:val="22"/>
        </w:rPr>
        <w:t xml:space="preserve"> in </w:t>
      </w:r>
      <w:proofErr w:type="spellStart"/>
      <w:r w:rsidRPr="0082053A">
        <w:rPr>
          <w:rFonts w:ascii="Arial" w:hAnsi="Arial"/>
          <w:color w:val="000000"/>
          <w:sz w:val="22"/>
          <w:szCs w:val="22"/>
        </w:rPr>
        <w:t>the</w:t>
      </w:r>
      <w:proofErr w:type="spellEnd"/>
      <w:r w:rsidRPr="0082053A">
        <w:rPr>
          <w:rFonts w:ascii="Arial" w:hAnsi="Arial"/>
          <w:color w:val="000000"/>
          <w:sz w:val="22"/>
          <w:szCs w:val="22"/>
        </w:rPr>
        <w:t> </w:t>
      </w:r>
      <w:proofErr w:type="spellStart"/>
      <w:r>
        <w:rPr>
          <w:rFonts w:ascii="Arial" w:hAnsi="Arial"/>
          <w:sz w:val="22"/>
          <w:szCs w:val="22"/>
        </w:rPr>
        <w:t>Maintenance</w:t>
      </w:r>
      <w:proofErr w:type="spellEnd"/>
      <w:r>
        <w:rPr>
          <w:rFonts w:ascii="Arial" w:hAnsi="Arial"/>
          <w:sz w:val="22"/>
          <w:szCs w:val="22"/>
        </w:rPr>
        <w:t xml:space="preserve"> </w:t>
      </w:r>
      <w:proofErr w:type="spellStart"/>
      <w:r w:rsidR="002124C4">
        <w:rPr>
          <w:rFonts w:ascii="Arial" w:hAnsi="Arial"/>
          <w:sz w:val="22"/>
          <w:szCs w:val="22"/>
        </w:rPr>
        <w:t>form</w:t>
      </w:r>
      <w:proofErr w:type="spellEnd"/>
      <w:r w:rsidRPr="0082053A">
        <w:rPr>
          <w:rFonts w:ascii="Arial" w:hAnsi="Arial"/>
          <w:color w:val="000000"/>
          <w:sz w:val="22"/>
          <w:szCs w:val="22"/>
        </w:rPr>
        <w:t xml:space="preserve"> and </w:t>
      </w:r>
      <w:proofErr w:type="spellStart"/>
      <w:r w:rsidRPr="0082053A">
        <w:rPr>
          <w:rFonts w:ascii="Arial" w:hAnsi="Arial"/>
          <w:color w:val="000000"/>
          <w:sz w:val="22"/>
          <w:szCs w:val="22"/>
        </w:rPr>
        <w:t>confirmed</w:t>
      </w:r>
      <w:proofErr w:type="spellEnd"/>
      <w:r w:rsidRPr="0082053A">
        <w:rPr>
          <w:rFonts w:ascii="Arial" w:hAnsi="Arial"/>
          <w:color w:val="000000"/>
          <w:sz w:val="22"/>
          <w:szCs w:val="22"/>
        </w:rPr>
        <w:t xml:space="preserve"> by </w:t>
      </w:r>
      <w:proofErr w:type="spellStart"/>
      <w:r w:rsidRPr="0082053A">
        <w:rPr>
          <w:rFonts w:ascii="Arial" w:hAnsi="Arial"/>
          <w:color w:val="000000"/>
          <w:sz w:val="22"/>
          <w:szCs w:val="22"/>
        </w:rPr>
        <w:t>the</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Client's</w:t>
      </w:r>
      <w:proofErr w:type="spellEnd"/>
      <w:r w:rsidRPr="0082053A">
        <w:rPr>
          <w:rFonts w:ascii="Arial" w:hAnsi="Arial"/>
          <w:color w:val="000000"/>
          <w:sz w:val="22"/>
          <w:szCs w:val="22"/>
        </w:rPr>
        <w:t xml:space="preserve"> </w:t>
      </w:r>
      <w:proofErr w:type="spellStart"/>
      <w:r w:rsidRPr="0082053A">
        <w:rPr>
          <w:rFonts w:ascii="Arial" w:hAnsi="Arial"/>
          <w:color w:val="000000"/>
          <w:sz w:val="22"/>
          <w:szCs w:val="22"/>
        </w:rPr>
        <w:t>representative</w:t>
      </w:r>
      <w:proofErr w:type="spellEnd"/>
      <w:r w:rsidRPr="0082053A">
        <w:rPr>
          <w:rFonts w:ascii="Arial" w:hAnsi="Arial"/>
          <w:color w:val="000000"/>
          <w:sz w:val="22"/>
          <w:szCs w:val="22"/>
        </w:rPr>
        <w:t xml:space="preserve">. </w:t>
      </w:r>
    </w:p>
    <w:p w14:paraId="5E4E12E3" w14:textId="7CC66ABA" w:rsidR="00AD2F9C" w:rsidRPr="00AD2F9C" w:rsidRDefault="00AD2F9C" w:rsidP="00A377D5">
      <w:pPr>
        <w:pStyle w:val="Zkladntext2"/>
        <w:numPr>
          <w:ilvl w:val="0"/>
          <w:numId w:val="33"/>
        </w:numPr>
        <w:tabs>
          <w:tab w:val="left" w:pos="426"/>
        </w:tabs>
        <w:spacing w:line="240" w:lineRule="auto"/>
        <w:ind w:left="426"/>
        <w:jc w:val="both"/>
        <w:rPr>
          <w:rFonts w:ascii="Arial" w:hAnsi="Arial"/>
          <w:color w:val="000000"/>
          <w:sz w:val="22"/>
          <w:szCs w:val="22"/>
        </w:rPr>
      </w:pPr>
      <w:proofErr w:type="spellStart"/>
      <w:r w:rsidRPr="00AD2F9C">
        <w:rPr>
          <w:rFonts w:ascii="Arial" w:hAnsi="Arial"/>
          <w:sz w:val="22"/>
          <w:szCs w:val="22"/>
        </w:rPr>
        <w:t>Requirements</w:t>
      </w:r>
      <w:proofErr w:type="spellEnd"/>
      <w:r w:rsidRPr="00AD2F9C">
        <w:rPr>
          <w:rFonts w:ascii="Arial" w:hAnsi="Arial"/>
          <w:sz w:val="22"/>
          <w:szCs w:val="22"/>
        </w:rPr>
        <w:t xml:space="preserve"> </w:t>
      </w:r>
      <w:proofErr w:type="spellStart"/>
      <w:r w:rsidRPr="00AD2F9C">
        <w:rPr>
          <w:rFonts w:ascii="Arial" w:hAnsi="Arial"/>
          <w:sz w:val="22"/>
          <w:szCs w:val="22"/>
        </w:rPr>
        <w:t>for</w:t>
      </w:r>
      <w:proofErr w:type="spellEnd"/>
      <w:r w:rsidRPr="00AD2F9C">
        <w:rPr>
          <w:rFonts w:ascii="Arial" w:hAnsi="Arial"/>
          <w:sz w:val="22"/>
          <w:szCs w:val="22"/>
        </w:rPr>
        <w:t xml:space="preserve"> </w:t>
      </w:r>
      <w:proofErr w:type="spellStart"/>
      <w:r w:rsidRPr="00AD2F9C">
        <w:rPr>
          <w:rFonts w:ascii="Arial" w:hAnsi="Arial"/>
          <w:sz w:val="22"/>
          <w:szCs w:val="22"/>
        </w:rPr>
        <w:t>preventive</w:t>
      </w:r>
      <w:proofErr w:type="spellEnd"/>
      <w:r w:rsidRPr="00AD2F9C">
        <w:rPr>
          <w:rFonts w:ascii="Arial" w:hAnsi="Arial"/>
          <w:sz w:val="22"/>
          <w:szCs w:val="22"/>
        </w:rPr>
        <w:t xml:space="preserve"> </w:t>
      </w:r>
      <w:proofErr w:type="spellStart"/>
      <w:r w:rsidRPr="00AD2F9C">
        <w:rPr>
          <w:rFonts w:ascii="Arial" w:hAnsi="Arial"/>
          <w:sz w:val="22"/>
          <w:szCs w:val="22"/>
        </w:rPr>
        <w:t>inspections</w:t>
      </w:r>
      <w:proofErr w:type="spellEnd"/>
      <w:r w:rsidRPr="00AD2F9C">
        <w:rPr>
          <w:rFonts w:ascii="Arial" w:hAnsi="Arial"/>
          <w:sz w:val="22"/>
          <w:szCs w:val="22"/>
        </w:rPr>
        <w:t xml:space="preserve"> and </w:t>
      </w:r>
      <w:proofErr w:type="spellStart"/>
      <w:r w:rsidRPr="00AD2F9C">
        <w:rPr>
          <w:rFonts w:ascii="Arial" w:hAnsi="Arial"/>
          <w:sz w:val="22"/>
          <w:szCs w:val="22"/>
        </w:rPr>
        <w:t>maintenance</w:t>
      </w:r>
      <w:proofErr w:type="spellEnd"/>
      <w:r w:rsidRPr="00AD2F9C">
        <w:rPr>
          <w:rFonts w:ascii="Arial" w:hAnsi="Arial"/>
          <w:sz w:val="22"/>
          <w:szCs w:val="22"/>
        </w:rPr>
        <w:t xml:space="preserve"> and </w:t>
      </w:r>
      <w:proofErr w:type="spellStart"/>
      <w:r w:rsidRPr="00AD2F9C">
        <w:rPr>
          <w:rFonts w:ascii="Arial" w:hAnsi="Arial"/>
          <w:sz w:val="22"/>
          <w:szCs w:val="22"/>
        </w:rPr>
        <w:t>requirements</w:t>
      </w:r>
      <w:proofErr w:type="spellEnd"/>
      <w:r w:rsidRPr="00AD2F9C">
        <w:rPr>
          <w:rFonts w:ascii="Arial" w:hAnsi="Arial"/>
          <w:sz w:val="22"/>
          <w:szCs w:val="22"/>
        </w:rPr>
        <w:t xml:space="preserve"> </w:t>
      </w:r>
      <w:proofErr w:type="spellStart"/>
      <w:r w:rsidRPr="00AD2F9C">
        <w:rPr>
          <w:rFonts w:ascii="Arial" w:hAnsi="Arial"/>
          <w:sz w:val="22"/>
          <w:szCs w:val="22"/>
        </w:rPr>
        <w:t>for</w:t>
      </w:r>
      <w:proofErr w:type="spellEnd"/>
      <w:r w:rsidRPr="00AD2F9C">
        <w:rPr>
          <w:rFonts w:ascii="Arial" w:hAnsi="Arial"/>
          <w:sz w:val="22"/>
          <w:szCs w:val="22"/>
        </w:rPr>
        <w:t xml:space="preserve"> </w:t>
      </w:r>
      <w:r w:rsidR="00D9652B" w:rsidRPr="009331C0">
        <w:rPr>
          <w:rFonts w:ascii="Arial" w:hAnsi="Arial"/>
          <w:sz w:val="22"/>
          <w:szCs w:val="22"/>
        </w:rPr>
        <w:t>out-</w:t>
      </w:r>
      <w:proofErr w:type="spellStart"/>
      <w:r w:rsidR="00D9652B" w:rsidRPr="009331C0">
        <w:rPr>
          <w:rFonts w:ascii="Arial" w:hAnsi="Arial"/>
          <w:sz w:val="22"/>
          <w:szCs w:val="22"/>
        </w:rPr>
        <w:t>of</w:t>
      </w:r>
      <w:proofErr w:type="spellEnd"/>
      <w:r w:rsidR="00D9652B" w:rsidRPr="009331C0">
        <w:rPr>
          <w:rFonts w:ascii="Arial" w:hAnsi="Arial"/>
          <w:sz w:val="22"/>
          <w:szCs w:val="22"/>
        </w:rPr>
        <w:t>-</w:t>
      </w:r>
      <w:r w:rsidRPr="00AD2F9C">
        <w:rPr>
          <w:rFonts w:ascii="Arial" w:hAnsi="Arial"/>
          <w:sz w:val="22"/>
          <w:szCs w:val="22"/>
        </w:rPr>
        <w:t xml:space="preserve">warranty </w:t>
      </w:r>
      <w:proofErr w:type="spellStart"/>
      <w:r w:rsidRPr="00AD2F9C">
        <w:rPr>
          <w:rFonts w:ascii="Arial" w:hAnsi="Arial"/>
          <w:sz w:val="22"/>
          <w:szCs w:val="22"/>
        </w:rPr>
        <w:t>service</w:t>
      </w:r>
      <w:proofErr w:type="spellEnd"/>
      <w:r w:rsidRPr="00AD2F9C">
        <w:rPr>
          <w:rFonts w:ascii="Arial" w:hAnsi="Arial"/>
          <w:sz w:val="22"/>
          <w:szCs w:val="22"/>
        </w:rPr>
        <w:t xml:space="preserve"> </w:t>
      </w:r>
      <w:proofErr w:type="spellStart"/>
      <w:r w:rsidRPr="00AD2F9C">
        <w:rPr>
          <w:rFonts w:ascii="Arial" w:hAnsi="Arial"/>
          <w:sz w:val="22"/>
          <w:szCs w:val="22"/>
        </w:rPr>
        <w:t>must</w:t>
      </w:r>
      <w:proofErr w:type="spellEnd"/>
      <w:r w:rsidRPr="00AD2F9C">
        <w:rPr>
          <w:rFonts w:ascii="Arial" w:hAnsi="Arial"/>
          <w:sz w:val="22"/>
          <w:szCs w:val="22"/>
        </w:rPr>
        <w:t xml:space="preserve"> </w:t>
      </w:r>
      <w:proofErr w:type="spellStart"/>
      <w:r w:rsidRPr="00AD2F9C">
        <w:rPr>
          <w:rFonts w:ascii="Arial" w:hAnsi="Arial"/>
          <w:sz w:val="22"/>
          <w:szCs w:val="22"/>
        </w:rPr>
        <w:t>be</w:t>
      </w:r>
      <w:proofErr w:type="spellEnd"/>
      <w:r w:rsidRPr="00AD2F9C">
        <w:rPr>
          <w:rFonts w:ascii="Arial" w:hAnsi="Arial"/>
          <w:sz w:val="22"/>
          <w:szCs w:val="22"/>
        </w:rPr>
        <w:t xml:space="preserve"> in </w:t>
      </w:r>
      <w:proofErr w:type="spellStart"/>
      <w:r w:rsidRPr="00AD2F9C">
        <w:rPr>
          <w:rFonts w:ascii="Arial" w:hAnsi="Arial"/>
          <w:sz w:val="22"/>
          <w:szCs w:val="22"/>
        </w:rPr>
        <w:t>writing</w:t>
      </w:r>
      <w:proofErr w:type="spellEnd"/>
      <w:r w:rsidRPr="00AD2F9C">
        <w:rPr>
          <w:rFonts w:ascii="Arial" w:hAnsi="Arial"/>
          <w:sz w:val="22"/>
          <w:szCs w:val="22"/>
        </w:rPr>
        <w:t xml:space="preserve">, in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form</w:t>
      </w:r>
      <w:proofErr w:type="spellEnd"/>
      <w:r w:rsidRPr="00AD2F9C">
        <w:rPr>
          <w:rFonts w:ascii="Arial" w:hAnsi="Arial"/>
          <w:sz w:val="22"/>
          <w:szCs w:val="22"/>
        </w:rPr>
        <w:t xml:space="preserve"> </w:t>
      </w:r>
      <w:proofErr w:type="spellStart"/>
      <w:r w:rsidRPr="00AD2F9C">
        <w:rPr>
          <w:rFonts w:ascii="Arial" w:hAnsi="Arial"/>
          <w:sz w:val="22"/>
          <w:szCs w:val="22"/>
        </w:rPr>
        <w:t>of</w:t>
      </w:r>
      <w:proofErr w:type="spellEnd"/>
      <w:r w:rsidRPr="00AD2F9C">
        <w:rPr>
          <w:rFonts w:ascii="Arial" w:hAnsi="Arial"/>
          <w:sz w:val="22"/>
          <w:szCs w:val="22"/>
        </w:rPr>
        <w:t xml:space="preserve"> a </w:t>
      </w:r>
      <w:proofErr w:type="spellStart"/>
      <w:r w:rsidRPr="00AD2F9C">
        <w:rPr>
          <w:rFonts w:ascii="Arial" w:hAnsi="Arial"/>
          <w:sz w:val="22"/>
          <w:szCs w:val="22"/>
        </w:rPr>
        <w:t>filled</w:t>
      </w:r>
      <w:proofErr w:type="spellEnd"/>
      <w:r w:rsidRPr="00AD2F9C">
        <w:rPr>
          <w:rFonts w:ascii="Arial" w:hAnsi="Arial"/>
          <w:sz w:val="22"/>
          <w:szCs w:val="22"/>
        </w:rPr>
        <w:t xml:space="preserve"> </w:t>
      </w:r>
      <w:proofErr w:type="spellStart"/>
      <w:r w:rsidR="00D9652B">
        <w:rPr>
          <w:rFonts w:ascii="Arial" w:hAnsi="Arial"/>
          <w:sz w:val="22"/>
          <w:szCs w:val="22"/>
        </w:rPr>
        <w:t>Maintenance</w:t>
      </w:r>
      <w:proofErr w:type="spellEnd"/>
      <w:r w:rsidR="00D9652B">
        <w:rPr>
          <w:rFonts w:ascii="Arial" w:hAnsi="Arial"/>
          <w:sz w:val="22"/>
          <w:szCs w:val="22"/>
        </w:rPr>
        <w:t xml:space="preserve"> </w:t>
      </w:r>
      <w:proofErr w:type="spellStart"/>
      <w:r w:rsidR="00D9652B">
        <w:rPr>
          <w:rFonts w:ascii="Arial" w:hAnsi="Arial"/>
          <w:sz w:val="22"/>
          <w:szCs w:val="22"/>
        </w:rPr>
        <w:t>form</w:t>
      </w:r>
      <w:proofErr w:type="spellEnd"/>
      <w:r w:rsidRPr="00AD2F9C">
        <w:rPr>
          <w:rFonts w:ascii="Arial" w:hAnsi="Arial"/>
          <w:sz w:val="22"/>
          <w:szCs w:val="22"/>
        </w:rPr>
        <w:t xml:space="preserve"> (</w:t>
      </w:r>
      <w:proofErr w:type="spellStart"/>
      <w:r w:rsidRPr="00AD2F9C">
        <w:rPr>
          <w:rFonts w:ascii="Arial" w:hAnsi="Arial"/>
          <w:sz w:val="22"/>
          <w:szCs w:val="22"/>
        </w:rPr>
        <w:t>hereinafter</w:t>
      </w:r>
      <w:proofErr w:type="spellEnd"/>
      <w:r w:rsidRPr="00AD2F9C">
        <w:rPr>
          <w:rFonts w:ascii="Arial" w:hAnsi="Arial"/>
          <w:sz w:val="22"/>
          <w:szCs w:val="22"/>
        </w:rPr>
        <w:t xml:space="preserve"> </w:t>
      </w:r>
      <w:proofErr w:type="spellStart"/>
      <w:r w:rsidRPr="00AD2F9C">
        <w:rPr>
          <w:rFonts w:ascii="Arial" w:hAnsi="Arial"/>
          <w:sz w:val="22"/>
          <w:szCs w:val="22"/>
        </w:rPr>
        <w:t>referred</w:t>
      </w:r>
      <w:proofErr w:type="spellEnd"/>
      <w:r w:rsidRPr="00AD2F9C">
        <w:rPr>
          <w:rFonts w:ascii="Arial" w:hAnsi="Arial"/>
          <w:sz w:val="22"/>
          <w:szCs w:val="22"/>
        </w:rPr>
        <w:t xml:space="preserve"> to as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78273F">
        <w:rPr>
          <w:rFonts w:ascii="Arial" w:hAnsi="Arial"/>
          <w:b/>
          <w:bCs/>
          <w:sz w:val="22"/>
          <w:szCs w:val="22"/>
        </w:rPr>
        <w:t>Requirement</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Client</w:t>
      </w:r>
      <w:proofErr w:type="spellEnd"/>
      <w:r w:rsidRPr="00AD2F9C">
        <w:rPr>
          <w:rFonts w:ascii="Arial" w:hAnsi="Arial"/>
          <w:sz w:val="22"/>
          <w:szCs w:val="22"/>
        </w:rPr>
        <w:t xml:space="preserve"> </w:t>
      </w:r>
      <w:proofErr w:type="spellStart"/>
      <w:r w:rsidRPr="00AD2F9C">
        <w:rPr>
          <w:rFonts w:ascii="Arial" w:hAnsi="Arial"/>
          <w:sz w:val="22"/>
          <w:szCs w:val="22"/>
        </w:rPr>
        <w:t>shall</w:t>
      </w:r>
      <w:proofErr w:type="spellEnd"/>
      <w:r w:rsidRPr="00AD2F9C">
        <w:rPr>
          <w:rFonts w:ascii="Arial" w:hAnsi="Arial"/>
          <w:sz w:val="22"/>
          <w:szCs w:val="22"/>
        </w:rPr>
        <w:t xml:space="preserve"> </w:t>
      </w:r>
      <w:proofErr w:type="spellStart"/>
      <w:r w:rsidRPr="00AD2F9C">
        <w:rPr>
          <w:rFonts w:ascii="Arial" w:hAnsi="Arial"/>
          <w:sz w:val="22"/>
          <w:szCs w:val="22"/>
        </w:rPr>
        <w:t>send</w:t>
      </w:r>
      <w:proofErr w:type="spellEnd"/>
      <w:r w:rsidRPr="00AD2F9C">
        <w:rPr>
          <w:rFonts w:ascii="Arial" w:hAnsi="Arial"/>
          <w:sz w:val="22"/>
          <w:szCs w:val="22"/>
        </w:rPr>
        <w:t xml:space="preserve"> </w:t>
      </w:r>
      <w:proofErr w:type="spellStart"/>
      <w:r w:rsidRPr="00AD2F9C">
        <w:rPr>
          <w:rFonts w:ascii="Arial" w:hAnsi="Arial"/>
          <w:sz w:val="22"/>
          <w:szCs w:val="22"/>
        </w:rPr>
        <w:t>each</w:t>
      </w:r>
      <w:proofErr w:type="spellEnd"/>
      <w:r w:rsidRPr="00AD2F9C">
        <w:rPr>
          <w:rFonts w:ascii="Arial" w:hAnsi="Arial"/>
          <w:sz w:val="22"/>
          <w:szCs w:val="22"/>
        </w:rPr>
        <w:t xml:space="preserve"> </w:t>
      </w:r>
      <w:proofErr w:type="spellStart"/>
      <w:r w:rsidR="0078273F">
        <w:rPr>
          <w:rFonts w:ascii="Arial" w:hAnsi="Arial"/>
          <w:sz w:val="22"/>
          <w:szCs w:val="22"/>
        </w:rPr>
        <w:t>R</w:t>
      </w:r>
      <w:r w:rsidRPr="00AD2F9C">
        <w:rPr>
          <w:rFonts w:ascii="Arial" w:hAnsi="Arial"/>
          <w:sz w:val="22"/>
          <w:szCs w:val="22"/>
        </w:rPr>
        <w:t>equirement</w:t>
      </w:r>
      <w:proofErr w:type="spellEnd"/>
      <w:r w:rsidRPr="00AD2F9C">
        <w:rPr>
          <w:rFonts w:ascii="Arial" w:hAnsi="Arial"/>
          <w:sz w:val="22"/>
          <w:szCs w:val="22"/>
        </w:rPr>
        <w:t xml:space="preserve"> to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following</w:t>
      </w:r>
      <w:proofErr w:type="spellEnd"/>
      <w:r w:rsidRPr="00AD2F9C">
        <w:rPr>
          <w:rFonts w:ascii="Arial" w:hAnsi="Arial"/>
          <w:sz w:val="22"/>
          <w:szCs w:val="22"/>
        </w:rPr>
        <w:t xml:space="preserve"> e-mail</w:t>
      </w:r>
      <w:r>
        <w:rPr>
          <w:rFonts w:ascii="Arial" w:hAnsi="Arial"/>
          <w:sz w:val="22"/>
          <w:szCs w:val="22"/>
        </w:rPr>
        <w:t xml:space="preserve"> </w:t>
      </w:r>
      <w:proofErr w:type="spellStart"/>
      <w:r w:rsidRPr="00AD2F9C">
        <w:rPr>
          <w:rFonts w:ascii="Arial" w:hAnsi="Arial"/>
          <w:sz w:val="22"/>
          <w:szCs w:val="22"/>
        </w:rPr>
        <w:t>address</w:t>
      </w:r>
      <w:proofErr w:type="spellEnd"/>
      <w:r w:rsidRPr="00AD2F9C">
        <w:rPr>
          <w:rFonts w:ascii="Arial" w:hAnsi="Arial"/>
          <w:sz w:val="22"/>
          <w:szCs w:val="22"/>
        </w:rPr>
        <w:t xml:space="preserve"> </w:t>
      </w:r>
      <w:proofErr w:type="spellStart"/>
      <w:r w:rsidRPr="00AD2F9C">
        <w:rPr>
          <w:rFonts w:ascii="Arial" w:hAnsi="Arial"/>
          <w:sz w:val="22"/>
          <w:szCs w:val="22"/>
        </w:rPr>
        <w:t>of</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Contracto</w:t>
      </w:r>
      <w:r>
        <w:rPr>
          <w:rFonts w:ascii="Arial" w:hAnsi="Arial"/>
          <w:sz w:val="22"/>
          <w:szCs w:val="22"/>
        </w:rPr>
        <w:t>r</w:t>
      </w:r>
      <w:proofErr w:type="spellEnd"/>
      <w:r w:rsidR="000B71FC">
        <w:rPr>
          <w:rFonts w:ascii="Arial" w:hAnsi="Arial"/>
          <w:sz w:val="22"/>
          <w:szCs w:val="22"/>
        </w:rPr>
        <w:t xml:space="preserve">: </w:t>
      </w:r>
      <w:r w:rsidR="003E4010" w:rsidRPr="001F7111">
        <w:rPr>
          <w:rFonts w:ascii="Arial" w:hAnsi="Arial" w:cs="Arial"/>
          <w:b/>
          <w:bCs/>
          <w:sz w:val="22"/>
          <w:szCs w:val="22"/>
          <w:highlight w:val="green"/>
          <w:lang w:val="en-GB"/>
        </w:rPr>
        <w:t>[</w:t>
      </w:r>
      <w:r w:rsidR="003E4010">
        <w:rPr>
          <w:rFonts w:ascii="Arial" w:hAnsi="Arial" w:cs="Arial"/>
          <w:b/>
          <w:bCs/>
          <w:sz w:val="22"/>
          <w:szCs w:val="22"/>
          <w:highlight w:val="green"/>
          <w:lang w:val="en-GB"/>
        </w:rPr>
        <w:t xml:space="preserve">the </w:t>
      </w:r>
      <w:r w:rsidR="003E4010" w:rsidRPr="00533602">
        <w:rPr>
          <w:rFonts w:ascii="Arial" w:hAnsi="Arial" w:cs="Arial"/>
          <w:b/>
          <w:sz w:val="22"/>
          <w:szCs w:val="22"/>
          <w:highlight w:val="green"/>
          <w:lang w:val="en-GB"/>
        </w:rPr>
        <w:t xml:space="preserve">Contracting Authority shall complete </w:t>
      </w:r>
      <w:r w:rsidR="003E4010" w:rsidRPr="00533602">
        <w:rPr>
          <w:rFonts w:ascii="Arial" w:hAnsi="Arial" w:cs="Arial"/>
          <w:b/>
          <w:sz w:val="22"/>
          <w:szCs w:val="22"/>
          <w:highlight w:val="green"/>
          <w:lang w:val="en-GB"/>
        </w:rPr>
        <w:lastRenderedPageBreak/>
        <w:t>with the data from the Tender</w:t>
      </w:r>
      <w:r w:rsidR="003E4010" w:rsidRPr="001F7111">
        <w:rPr>
          <w:rFonts w:ascii="Arial" w:hAnsi="Arial" w:cs="Arial"/>
          <w:b/>
          <w:sz w:val="22"/>
          <w:szCs w:val="22"/>
          <w:highlight w:val="green"/>
          <w:lang w:val="en-GB"/>
        </w:rPr>
        <w:t>]</w:t>
      </w:r>
      <w:r w:rsidRPr="00AD2F9C">
        <w:rPr>
          <w:rFonts w:ascii="Arial" w:hAnsi="Arial"/>
          <w:sz w:val="22"/>
          <w:szCs w:val="22"/>
        </w:rPr>
        <w:t xml:space="preserve">. Any </w:t>
      </w:r>
      <w:proofErr w:type="spellStart"/>
      <w:r w:rsidRPr="00AD2F9C">
        <w:rPr>
          <w:rFonts w:ascii="Arial" w:hAnsi="Arial"/>
          <w:sz w:val="22"/>
          <w:szCs w:val="22"/>
        </w:rPr>
        <w:t>change</w:t>
      </w:r>
      <w:proofErr w:type="spellEnd"/>
      <w:r w:rsidRPr="00AD2F9C">
        <w:rPr>
          <w:rFonts w:ascii="Arial" w:hAnsi="Arial"/>
          <w:sz w:val="22"/>
          <w:szCs w:val="22"/>
        </w:rPr>
        <w:t xml:space="preserve"> </w:t>
      </w:r>
      <w:proofErr w:type="spellStart"/>
      <w:r w:rsidRPr="00AD2F9C">
        <w:rPr>
          <w:rFonts w:ascii="Arial" w:hAnsi="Arial"/>
          <w:sz w:val="22"/>
          <w:szCs w:val="22"/>
        </w:rPr>
        <w:t>of</w:t>
      </w:r>
      <w:proofErr w:type="spellEnd"/>
      <w:r w:rsidRPr="00AD2F9C">
        <w:rPr>
          <w:rFonts w:ascii="Arial" w:hAnsi="Arial"/>
          <w:sz w:val="22"/>
          <w:szCs w:val="22"/>
        </w:rPr>
        <w:t xml:space="preserve"> </w:t>
      </w:r>
      <w:proofErr w:type="spellStart"/>
      <w:r w:rsidRPr="00AD2F9C">
        <w:rPr>
          <w:rFonts w:ascii="Arial" w:hAnsi="Arial"/>
          <w:sz w:val="22"/>
          <w:szCs w:val="22"/>
        </w:rPr>
        <w:t>contact</w:t>
      </w:r>
      <w:proofErr w:type="spellEnd"/>
      <w:r w:rsidRPr="00AD2F9C">
        <w:rPr>
          <w:rFonts w:ascii="Arial" w:hAnsi="Arial"/>
          <w:sz w:val="22"/>
          <w:szCs w:val="22"/>
        </w:rPr>
        <w:t xml:space="preserve"> </w:t>
      </w:r>
      <w:proofErr w:type="spellStart"/>
      <w:r w:rsidRPr="00AD2F9C">
        <w:rPr>
          <w:rFonts w:ascii="Arial" w:hAnsi="Arial"/>
          <w:sz w:val="22"/>
          <w:szCs w:val="22"/>
        </w:rPr>
        <w:t>details</w:t>
      </w:r>
      <w:proofErr w:type="spellEnd"/>
      <w:r w:rsidRPr="00AD2F9C">
        <w:rPr>
          <w:rFonts w:ascii="Arial" w:hAnsi="Arial"/>
          <w:sz w:val="22"/>
          <w:szCs w:val="22"/>
        </w:rPr>
        <w:t xml:space="preserve"> </w:t>
      </w:r>
      <w:proofErr w:type="spellStart"/>
      <w:r w:rsidRPr="00AD2F9C">
        <w:rPr>
          <w:rFonts w:ascii="Arial" w:hAnsi="Arial"/>
          <w:sz w:val="22"/>
          <w:szCs w:val="22"/>
        </w:rPr>
        <w:t>for</w:t>
      </w:r>
      <w:proofErr w:type="spellEnd"/>
      <w:r w:rsidRPr="00AD2F9C">
        <w:rPr>
          <w:rFonts w:ascii="Arial" w:hAnsi="Arial"/>
          <w:sz w:val="22"/>
          <w:szCs w:val="22"/>
        </w:rPr>
        <w:t xml:space="preserve"> </w:t>
      </w:r>
      <w:proofErr w:type="spellStart"/>
      <w:r w:rsidRPr="00AD2F9C">
        <w:rPr>
          <w:rFonts w:ascii="Arial" w:hAnsi="Arial"/>
          <w:sz w:val="22"/>
          <w:szCs w:val="22"/>
        </w:rPr>
        <w:t>receiving</w:t>
      </w:r>
      <w:proofErr w:type="spellEnd"/>
      <w:r w:rsidRPr="00AD2F9C">
        <w:rPr>
          <w:rFonts w:ascii="Arial" w:hAnsi="Arial"/>
          <w:sz w:val="22"/>
          <w:szCs w:val="22"/>
        </w:rPr>
        <w:t xml:space="preserve"> these </w:t>
      </w:r>
      <w:proofErr w:type="spellStart"/>
      <w:r w:rsidRPr="00AD2F9C">
        <w:rPr>
          <w:rFonts w:ascii="Arial" w:hAnsi="Arial"/>
          <w:sz w:val="22"/>
          <w:szCs w:val="22"/>
        </w:rPr>
        <w:t>requirements</w:t>
      </w:r>
      <w:proofErr w:type="spellEnd"/>
      <w:r w:rsidRPr="00AD2F9C">
        <w:rPr>
          <w:rFonts w:ascii="Arial" w:hAnsi="Arial"/>
          <w:sz w:val="22"/>
          <w:szCs w:val="22"/>
        </w:rPr>
        <w:t xml:space="preserve"> </w:t>
      </w:r>
      <w:proofErr w:type="spellStart"/>
      <w:r w:rsidRPr="00AD2F9C">
        <w:rPr>
          <w:rFonts w:ascii="Arial" w:hAnsi="Arial"/>
          <w:sz w:val="22"/>
          <w:szCs w:val="22"/>
        </w:rPr>
        <w:t>must</w:t>
      </w:r>
      <w:proofErr w:type="spellEnd"/>
      <w:r w:rsidRPr="00AD2F9C">
        <w:rPr>
          <w:rFonts w:ascii="Arial" w:hAnsi="Arial"/>
          <w:sz w:val="22"/>
          <w:szCs w:val="22"/>
        </w:rPr>
        <w:t xml:space="preserve"> </w:t>
      </w:r>
      <w:proofErr w:type="spellStart"/>
      <w:r w:rsidRPr="00AD2F9C">
        <w:rPr>
          <w:rFonts w:ascii="Arial" w:hAnsi="Arial"/>
          <w:sz w:val="22"/>
          <w:szCs w:val="22"/>
        </w:rPr>
        <w:t>be</w:t>
      </w:r>
      <w:proofErr w:type="spellEnd"/>
      <w:r w:rsidRPr="00AD2F9C">
        <w:rPr>
          <w:rFonts w:ascii="Arial" w:hAnsi="Arial"/>
          <w:sz w:val="22"/>
          <w:szCs w:val="22"/>
        </w:rPr>
        <w:t xml:space="preserve"> </w:t>
      </w:r>
      <w:proofErr w:type="spellStart"/>
      <w:r w:rsidRPr="00AD2F9C">
        <w:rPr>
          <w:rFonts w:ascii="Arial" w:hAnsi="Arial"/>
          <w:sz w:val="22"/>
          <w:szCs w:val="22"/>
        </w:rPr>
        <w:t>provably</w:t>
      </w:r>
      <w:proofErr w:type="spellEnd"/>
      <w:r w:rsidRPr="00AD2F9C">
        <w:rPr>
          <w:rFonts w:ascii="Arial" w:hAnsi="Arial"/>
          <w:sz w:val="22"/>
          <w:szCs w:val="22"/>
        </w:rPr>
        <w:t xml:space="preserve"> </w:t>
      </w:r>
      <w:proofErr w:type="spellStart"/>
      <w:r w:rsidRPr="00AD2F9C">
        <w:rPr>
          <w:rFonts w:ascii="Arial" w:hAnsi="Arial"/>
          <w:sz w:val="22"/>
          <w:szCs w:val="22"/>
        </w:rPr>
        <w:t>notified</w:t>
      </w:r>
      <w:proofErr w:type="spellEnd"/>
      <w:r w:rsidRPr="00AD2F9C">
        <w:rPr>
          <w:rFonts w:ascii="Arial" w:hAnsi="Arial"/>
          <w:sz w:val="22"/>
          <w:szCs w:val="22"/>
        </w:rPr>
        <w:t xml:space="preserve"> to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Client</w:t>
      </w:r>
      <w:proofErr w:type="spellEnd"/>
      <w:r w:rsidRPr="00AD2F9C">
        <w:rPr>
          <w:rFonts w:ascii="Arial" w:hAnsi="Arial"/>
          <w:sz w:val="22"/>
          <w:szCs w:val="22"/>
        </w:rPr>
        <w:t xml:space="preserve"> by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Contractor</w:t>
      </w:r>
      <w:proofErr w:type="spellEnd"/>
      <w:r w:rsidRPr="00AD2F9C">
        <w:rPr>
          <w:rFonts w:ascii="Arial" w:hAnsi="Arial"/>
          <w:sz w:val="22"/>
          <w:szCs w:val="22"/>
        </w:rPr>
        <w:t xml:space="preserve"> </w:t>
      </w:r>
      <w:proofErr w:type="spellStart"/>
      <w:r w:rsidRPr="00AD2F9C">
        <w:rPr>
          <w:rFonts w:ascii="Arial" w:hAnsi="Arial"/>
          <w:sz w:val="22"/>
          <w:szCs w:val="22"/>
        </w:rPr>
        <w:t>well</w:t>
      </w:r>
      <w:proofErr w:type="spellEnd"/>
      <w:r w:rsidRPr="00AD2F9C">
        <w:rPr>
          <w:rFonts w:ascii="Arial" w:hAnsi="Arial"/>
          <w:sz w:val="22"/>
          <w:szCs w:val="22"/>
        </w:rPr>
        <w:t xml:space="preserve"> in </w:t>
      </w:r>
      <w:proofErr w:type="spellStart"/>
      <w:r w:rsidRPr="00AD2F9C">
        <w:rPr>
          <w:rFonts w:ascii="Arial" w:hAnsi="Arial"/>
          <w:sz w:val="22"/>
          <w:szCs w:val="22"/>
        </w:rPr>
        <w:t>advance</w:t>
      </w:r>
      <w:proofErr w:type="spellEnd"/>
      <w:r w:rsidRPr="00AD2F9C">
        <w:rPr>
          <w:rFonts w:ascii="Arial" w:hAnsi="Arial"/>
          <w:sz w:val="22"/>
          <w:szCs w:val="22"/>
        </w:rPr>
        <w:t>.</w:t>
      </w:r>
      <w:r w:rsidR="00585ABE">
        <w:rPr>
          <w:rFonts w:ascii="Arial" w:hAnsi="Arial"/>
          <w:sz w:val="22"/>
          <w:szCs w:val="22"/>
        </w:rPr>
        <w:t xml:space="preserve"> </w:t>
      </w:r>
      <w:proofErr w:type="spellStart"/>
      <w:r w:rsidR="00585ABE" w:rsidRPr="00585ABE">
        <w:rPr>
          <w:rFonts w:ascii="Arial" w:hAnsi="Arial"/>
          <w:sz w:val="22"/>
          <w:szCs w:val="22"/>
        </w:rPr>
        <w:t>The</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dates</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of</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every</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preventive</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inspection</w:t>
      </w:r>
      <w:proofErr w:type="spellEnd"/>
      <w:r w:rsidR="00585ABE" w:rsidRPr="00585ABE">
        <w:rPr>
          <w:rFonts w:ascii="Arial" w:hAnsi="Arial"/>
          <w:sz w:val="22"/>
          <w:szCs w:val="22"/>
        </w:rPr>
        <w:t xml:space="preserve"> and </w:t>
      </w:r>
      <w:proofErr w:type="spellStart"/>
      <w:r w:rsidR="00585ABE" w:rsidRPr="00585ABE">
        <w:rPr>
          <w:rFonts w:ascii="Arial" w:hAnsi="Arial"/>
          <w:sz w:val="22"/>
          <w:szCs w:val="22"/>
        </w:rPr>
        <w:t>maintenance</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of</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the</w:t>
      </w:r>
      <w:proofErr w:type="spellEnd"/>
      <w:r w:rsidR="00585ABE" w:rsidRPr="00585ABE">
        <w:rPr>
          <w:rFonts w:ascii="Arial" w:hAnsi="Arial"/>
          <w:sz w:val="22"/>
          <w:szCs w:val="22"/>
        </w:rPr>
        <w:t xml:space="preserve"> </w:t>
      </w:r>
      <w:proofErr w:type="spellStart"/>
      <w:r w:rsidR="00585ABE">
        <w:rPr>
          <w:rFonts w:ascii="Arial" w:hAnsi="Arial"/>
          <w:sz w:val="22"/>
          <w:szCs w:val="22"/>
        </w:rPr>
        <w:t>D</w:t>
      </w:r>
      <w:r w:rsidR="00585ABE" w:rsidRPr="00585ABE">
        <w:rPr>
          <w:rFonts w:ascii="Arial" w:hAnsi="Arial"/>
          <w:sz w:val="22"/>
          <w:szCs w:val="22"/>
        </w:rPr>
        <w:t>evice</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shall</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be</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specified</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after</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mutual</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agreement</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of</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the</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Contracting</w:t>
      </w:r>
      <w:proofErr w:type="spellEnd"/>
      <w:r w:rsidR="00585ABE" w:rsidRPr="00585ABE">
        <w:rPr>
          <w:rFonts w:ascii="Arial" w:hAnsi="Arial"/>
          <w:sz w:val="22"/>
          <w:szCs w:val="22"/>
        </w:rPr>
        <w:t xml:space="preserve"> </w:t>
      </w:r>
      <w:proofErr w:type="spellStart"/>
      <w:r w:rsidR="00585ABE" w:rsidRPr="00585ABE">
        <w:rPr>
          <w:rFonts w:ascii="Arial" w:hAnsi="Arial"/>
          <w:sz w:val="22"/>
          <w:szCs w:val="22"/>
        </w:rPr>
        <w:t>Parties</w:t>
      </w:r>
      <w:proofErr w:type="spellEnd"/>
      <w:r w:rsidR="00585ABE" w:rsidRPr="00585ABE">
        <w:rPr>
          <w:rFonts w:ascii="Arial" w:hAnsi="Arial"/>
          <w:sz w:val="22"/>
          <w:szCs w:val="22"/>
        </w:rPr>
        <w:t>.</w:t>
      </w:r>
    </w:p>
    <w:p w14:paraId="752CA0EF" w14:textId="008BE01D" w:rsidR="00AD2F9C" w:rsidRDefault="0068483D" w:rsidP="00A377D5">
      <w:pPr>
        <w:pStyle w:val="Zkladntext2"/>
        <w:numPr>
          <w:ilvl w:val="0"/>
          <w:numId w:val="33"/>
        </w:numPr>
        <w:tabs>
          <w:tab w:val="left" w:pos="426"/>
        </w:tabs>
        <w:spacing w:line="240" w:lineRule="auto"/>
        <w:ind w:left="426" w:hanging="426"/>
        <w:jc w:val="both"/>
        <w:rPr>
          <w:rFonts w:ascii="Arial" w:hAnsi="Arial"/>
          <w:sz w:val="22"/>
          <w:szCs w:val="22"/>
        </w:rPr>
      </w:pP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Contractor</w:t>
      </w:r>
      <w:proofErr w:type="spellEnd"/>
      <w:r w:rsidRPr="0082053A">
        <w:rPr>
          <w:rFonts w:ascii="Arial" w:hAnsi="Arial"/>
          <w:sz w:val="22"/>
          <w:szCs w:val="22"/>
        </w:rPr>
        <w:t xml:space="preserve"> </w:t>
      </w:r>
      <w:proofErr w:type="spellStart"/>
      <w:r w:rsidRPr="0082053A">
        <w:rPr>
          <w:rFonts w:ascii="Arial" w:hAnsi="Arial"/>
          <w:sz w:val="22"/>
          <w:szCs w:val="22"/>
        </w:rPr>
        <w:t>shall</w:t>
      </w:r>
      <w:proofErr w:type="spellEnd"/>
      <w:r w:rsidRPr="0082053A">
        <w:rPr>
          <w:rFonts w:ascii="Arial" w:hAnsi="Arial"/>
          <w:sz w:val="22"/>
          <w:szCs w:val="22"/>
        </w:rPr>
        <w:t xml:space="preserve"> </w:t>
      </w:r>
      <w:proofErr w:type="spellStart"/>
      <w:r w:rsidRPr="0082053A">
        <w:rPr>
          <w:rFonts w:ascii="Arial" w:hAnsi="Arial"/>
          <w:sz w:val="22"/>
          <w:szCs w:val="22"/>
        </w:rPr>
        <w:t>always</w:t>
      </w:r>
      <w:proofErr w:type="spellEnd"/>
      <w:r w:rsidRPr="0082053A">
        <w:rPr>
          <w:rFonts w:ascii="Arial" w:hAnsi="Arial"/>
          <w:sz w:val="22"/>
          <w:szCs w:val="22"/>
        </w:rPr>
        <w:t xml:space="preserve"> </w:t>
      </w:r>
      <w:proofErr w:type="spellStart"/>
      <w:r w:rsidR="003B0D89">
        <w:rPr>
          <w:rFonts w:ascii="Arial" w:hAnsi="Arial"/>
          <w:sz w:val="22"/>
          <w:szCs w:val="22"/>
        </w:rPr>
        <w:t>provide</w:t>
      </w:r>
      <w:proofErr w:type="spellEnd"/>
      <w:r w:rsidRPr="0082053A">
        <w:rPr>
          <w:rFonts w:ascii="Arial" w:hAnsi="Arial"/>
          <w:sz w:val="22"/>
          <w:szCs w:val="22"/>
        </w:rPr>
        <w:t xml:space="preserve"> </w:t>
      </w:r>
      <w:r w:rsidR="003B0D89">
        <w:rPr>
          <w:rFonts w:ascii="Arial" w:hAnsi="Arial"/>
          <w:sz w:val="22"/>
          <w:szCs w:val="22"/>
        </w:rPr>
        <w:t>out-</w:t>
      </w:r>
      <w:proofErr w:type="spellStart"/>
      <w:r w:rsidR="003B0D89">
        <w:rPr>
          <w:rFonts w:ascii="Arial" w:hAnsi="Arial"/>
          <w:sz w:val="22"/>
          <w:szCs w:val="22"/>
        </w:rPr>
        <w:t>of</w:t>
      </w:r>
      <w:proofErr w:type="spellEnd"/>
      <w:r w:rsidR="003B0D89">
        <w:rPr>
          <w:rFonts w:ascii="Arial" w:hAnsi="Arial"/>
          <w:sz w:val="22"/>
          <w:szCs w:val="22"/>
        </w:rPr>
        <w:t xml:space="preserve">-warranty </w:t>
      </w:r>
      <w:proofErr w:type="spellStart"/>
      <w:r w:rsidR="003B0D89">
        <w:rPr>
          <w:rFonts w:ascii="Arial" w:hAnsi="Arial"/>
          <w:sz w:val="22"/>
          <w:szCs w:val="22"/>
        </w:rPr>
        <w:t>maintenance</w:t>
      </w:r>
      <w:proofErr w:type="spellEnd"/>
      <w:r w:rsidRPr="0082053A">
        <w:rPr>
          <w:rFonts w:ascii="Arial" w:hAnsi="Arial"/>
          <w:sz w:val="22"/>
          <w:szCs w:val="22"/>
        </w:rPr>
        <w:t xml:space="preserve"> </w:t>
      </w:r>
      <w:proofErr w:type="spellStart"/>
      <w:r w:rsidRPr="0082053A">
        <w:rPr>
          <w:rFonts w:ascii="Arial" w:hAnsi="Arial"/>
          <w:sz w:val="22"/>
          <w:szCs w:val="22"/>
        </w:rPr>
        <w:t>of</w:t>
      </w:r>
      <w:proofErr w:type="spellEnd"/>
      <w:r w:rsidRPr="0082053A">
        <w:rPr>
          <w:rFonts w:ascii="Arial" w:hAnsi="Arial"/>
          <w:sz w:val="22"/>
          <w:szCs w:val="22"/>
        </w:rPr>
        <w:t xml:space="preserve">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Pr>
          <w:rFonts w:ascii="Arial" w:hAnsi="Arial"/>
          <w:sz w:val="22"/>
          <w:szCs w:val="22"/>
        </w:rPr>
        <w:t>Device</w:t>
      </w:r>
      <w:proofErr w:type="spellEnd"/>
      <w:r w:rsidRPr="0082053A">
        <w:rPr>
          <w:rFonts w:ascii="Arial" w:hAnsi="Arial"/>
          <w:sz w:val="22"/>
          <w:szCs w:val="22"/>
        </w:rPr>
        <w:t xml:space="preserve"> </w:t>
      </w:r>
      <w:proofErr w:type="spellStart"/>
      <w:r w:rsidRPr="0082053A">
        <w:rPr>
          <w:rFonts w:ascii="Arial" w:hAnsi="Arial"/>
          <w:sz w:val="22"/>
          <w:szCs w:val="22"/>
        </w:rPr>
        <w:t>after</w:t>
      </w:r>
      <w:proofErr w:type="spellEnd"/>
      <w:r w:rsidRPr="0082053A">
        <w:rPr>
          <w:rFonts w:ascii="Arial" w:hAnsi="Arial"/>
          <w:sz w:val="22"/>
          <w:szCs w:val="22"/>
        </w:rPr>
        <w:t xml:space="preserve"> a </w:t>
      </w:r>
      <w:proofErr w:type="spellStart"/>
      <w:r w:rsidRPr="0082053A">
        <w:rPr>
          <w:rFonts w:ascii="Arial" w:hAnsi="Arial"/>
          <w:sz w:val="22"/>
          <w:szCs w:val="22"/>
        </w:rPr>
        <w:t>defect</w:t>
      </w:r>
      <w:proofErr w:type="spellEnd"/>
      <w:r w:rsidRPr="0082053A">
        <w:rPr>
          <w:rFonts w:ascii="Arial" w:hAnsi="Arial"/>
          <w:sz w:val="22"/>
          <w:szCs w:val="22"/>
        </w:rPr>
        <w:t xml:space="preserve"> </w:t>
      </w:r>
      <w:proofErr w:type="spellStart"/>
      <w:r w:rsidRPr="0082053A">
        <w:rPr>
          <w:rFonts w:ascii="Arial" w:hAnsi="Arial"/>
          <w:sz w:val="22"/>
          <w:szCs w:val="22"/>
        </w:rPr>
        <w:t>is</w:t>
      </w:r>
      <w:proofErr w:type="spellEnd"/>
      <w:r w:rsidRPr="0082053A">
        <w:rPr>
          <w:rFonts w:ascii="Arial" w:hAnsi="Arial"/>
          <w:sz w:val="22"/>
          <w:szCs w:val="22"/>
        </w:rPr>
        <w:t xml:space="preserve"> </w:t>
      </w:r>
      <w:proofErr w:type="spellStart"/>
      <w:r w:rsidRPr="0082053A">
        <w:rPr>
          <w:rFonts w:ascii="Arial" w:hAnsi="Arial"/>
          <w:sz w:val="22"/>
          <w:szCs w:val="22"/>
        </w:rPr>
        <w:t>reported</w:t>
      </w:r>
      <w:proofErr w:type="spellEnd"/>
      <w:r w:rsidRPr="0082053A">
        <w:rPr>
          <w:rFonts w:ascii="Arial" w:hAnsi="Arial"/>
          <w:sz w:val="22"/>
          <w:szCs w:val="22"/>
        </w:rPr>
        <w:t xml:space="preserve"> </w:t>
      </w:r>
      <w:r w:rsidR="002F5884">
        <w:rPr>
          <w:rFonts w:ascii="Arial" w:hAnsi="Arial"/>
          <w:sz w:val="22"/>
          <w:szCs w:val="22"/>
        </w:rPr>
        <w:t xml:space="preserve">and </w:t>
      </w:r>
      <w:r w:rsidR="002F5884" w:rsidRPr="009331C0">
        <w:rPr>
          <w:rFonts w:ascii="Arial" w:hAnsi="Arial"/>
          <w:sz w:val="22"/>
          <w:szCs w:val="22"/>
        </w:rPr>
        <w:t>out-</w:t>
      </w:r>
      <w:proofErr w:type="spellStart"/>
      <w:r w:rsidR="002F5884" w:rsidRPr="009331C0">
        <w:rPr>
          <w:rFonts w:ascii="Arial" w:hAnsi="Arial"/>
          <w:sz w:val="22"/>
          <w:szCs w:val="22"/>
        </w:rPr>
        <w:t>of</w:t>
      </w:r>
      <w:proofErr w:type="spellEnd"/>
      <w:r w:rsidR="002F5884" w:rsidRPr="009331C0">
        <w:rPr>
          <w:rFonts w:ascii="Arial" w:hAnsi="Arial"/>
          <w:sz w:val="22"/>
          <w:szCs w:val="22"/>
        </w:rPr>
        <w:t>-</w:t>
      </w:r>
      <w:r w:rsidR="002F5884" w:rsidRPr="00AD2F9C">
        <w:rPr>
          <w:rFonts w:ascii="Arial" w:hAnsi="Arial"/>
          <w:sz w:val="22"/>
          <w:szCs w:val="22"/>
        </w:rPr>
        <w:t xml:space="preserve">warranty </w:t>
      </w:r>
      <w:proofErr w:type="spellStart"/>
      <w:r w:rsidR="002F5884" w:rsidRPr="00AD2F9C">
        <w:rPr>
          <w:rFonts w:ascii="Arial" w:hAnsi="Arial"/>
          <w:sz w:val="22"/>
          <w:szCs w:val="22"/>
        </w:rPr>
        <w:t>service</w:t>
      </w:r>
      <w:proofErr w:type="spellEnd"/>
      <w:r w:rsidR="002F5884" w:rsidRPr="00AD2F9C">
        <w:rPr>
          <w:rFonts w:ascii="Arial" w:hAnsi="Arial"/>
          <w:sz w:val="22"/>
          <w:szCs w:val="22"/>
        </w:rPr>
        <w:t xml:space="preserve"> </w:t>
      </w:r>
      <w:proofErr w:type="spellStart"/>
      <w:r w:rsidR="002F5884">
        <w:rPr>
          <w:rFonts w:ascii="Arial" w:hAnsi="Arial"/>
          <w:sz w:val="22"/>
          <w:szCs w:val="22"/>
        </w:rPr>
        <w:t>is</w:t>
      </w:r>
      <w:proofErr w:type="spellEnd"/>
      <w:r w:rsidR="002F5884">
        <w:rPr>
          <w:rFonts w:ascii="Arial" w:hAnsi="Arial"/>
          <w:sz w:val="22"/>
          <w:szCs w:val="22"/>
        </w:rPr>
        <w:t xml:space="preserve"> </w:t>
      </w:r>
      <w:proofErr w:type="spellStart"/>
      <w:r w:rsidR="002F5884">
        <w:rPr>
          <w:rFonts w:ascii="Arial" w:hAnsi="Arial"/>
          <w:sz w:val="22"/>
          <w:szCs w:val="22"/>
        </w:rPr>
        <w:t>requested</w:t>
      </w:r>
      <w:proofErr w:type="spellEnd"/>
      <w:r w:rsidR="002F5884">
        <w:rPr>
          <w:rFonts w:ascii="Arial" w:hAnsi="Arial"/>
          <w:sz w:val="22"/>
          <w:szCs w:val="22"/>
        </w:rPr>
        <w:t xml:space="preserve"> </w:t>
      </w:r>
      <w:r w:rsidRPr="0082053A">
        <w:rPr>
          <w:rFonts w:ascii="Arial" w:hAnsi="Arial"/>
          <w:sz w:val="22"/>
          <w:szCs w:val="22"/>
        </w:rPr>
        <w:t xml:space="preserve">by </w:t>
      </w:r>
      <w:proofErr w:type="spellStart"/>
      <w:r w:rsidRPr="0082053A">
        <w:rPr>
          <w:rFonts w:ascii="Arial" w:hAnsi="Arial"/>
          <w:sz w:val="22"/>
          <w:szCs w:val="22"/>
        </w:rPr>
        <w:t>the</w:t>
      </w:r>
      <w:proofErr w:type="spellEnd"/>
      <w:r w:rsidRPr="0082053A">
        <w:rPr>
          <w:rFonts w:ascii="Arial" w:hAnsi="Arial"/>
          <w:sz w:val="22"/>
          <w:szCs w:val="22"/>
        </w:rPr>
        <w:t xml:space="preserve"> </w:t>
      </w:r>
      <w:proofErr w:type="spellStart"/>
      <w:r w:rsidRPr="0082053A">
        <w:rPr>
          <w:rFonts w:ascii="Arial" w:hAnsi="Arial"/>
          <w:sz w:val="22"/>
          <w:szCs w:val="22"/>
        </w:rPr>
        <w:t>Client</w:t>
      </w:r>
      <w:proofErr w:type="spellEnd"/>
      <w:r w:rsidR="002F5884">
        <w:rPr>
          <w:rFonts w:ascii="Arial" w:hAnsi="Arial"/>
          <w:sz w:val="22"/>
          <w:szCs w:val="22"/>
        </w:rPr>
        <w:t xml:space="preserve"> in </w:t>
      </w:r>
      <w:proofErr w:type="spellStart"/>
      <w:r w:rsidR="002F5884">
        <w:rPr>
          <w:rFonts w:ascii="Arial" w:hAnsi="Arial"/>
          <w:sz w:val="22"/>
          <w:szCs w:val="22"/>
        </w:rPr>
        <w:t>accordance</w:t>
      </w:r>
      <w:proofErr w:type="spellEnd"/>
      <w:r w:rsidR="002F5884">
        <w:rPr>
          <w:rFonts w:ascii="Arial" w:hAnsi="Arial"/>
          <w:sz w:val="22"/>
          <w:szCs w:val="22"/>
        </w:rPr>
        <w:t xml:space="preserve"> </w:t>
      </w:r>
      <w:proofErr w:type="spellStart"/>
      <w:r w:rsidR="002F5884">
        <w:rPr>
          <w:rFonts w:ascii="Arial" w:hAnsi="Arial"/>
          <w:sz w:val="22"/>
          <w:szCs w:val="22"/>
        </w:rPr>
        <w:t>with</w:t>
      </w:r>
      <w:proofErr w:type="spellEnd"/>
      <w:r w:rsidR="002F5884">
        <w:rPr>
          <w:rFonts w:ascii="Arial" w:hAnsi="Arial"/>
          <w:sz w:val="22"/>
          <w:szCs w:val="22"/>
        </w:rPr>
        <w:t xml:space="preserve"> </w:t>
      </w:r>
      <w:proofErr w:type="spellStart"/>
      <w:r w:rsidR="002F5884">
        <w:rPr>
          <w:rFonts w:ascii="Arial" w:hAnsi="Arial"/>
          <w:sz w:val="22"/>
          <w:szCs w:val="22"/>
        </w:rPr>
        <w:t>previous</w:t>
      </w:r>
      <w:proofErr w:type="spellEnd"/>
      <w:r w:rsidR="002F5884">
        <w:rPr>
          <w:rFonts w:ascii="Arial" w:hAnsi="Arial"/>
          <w:sz w:val="22"/>
          <w:szCs w:val="22"/>
        </w:rPr>
        <w:t xml:space="preserve"> </w:t>
      </w:r>
      <w:proofErr w:type="spellStart"/>
      <w:r w:rsidR="002F5884">
        <w:rPr>
          <w:rFonts w:ascii="Arial" w:hAnsi="Arial"/>
          <w:sz w:val="22"/>
          <w:szCs w:val="22"/>
        </w:rPr>
        <w:t>paragraph</w:t>
      </w:r>
      <w:proofErr w:type="spellEnd"/>
      <w:r w:rsidRPr="0082053A">
        <w:rPr>
          <w:rFonts w:ascii="Arial" w:hAnsi="Arial"/>
          <w:sz w:val="22"/>
          <w:szCs w:val="22"/>
        </w:rPr>
        <w:t xml:space="preserve">. </w:t>
      </w:r>
      <w:r w:rsidR="002F5884" w:rsidRPr="0099735D">
        <w:rPr>
          <w:rFonts w:ascii="Arial" w:hAnsi="Arial" w:cs="Arial"/>
          <w:sz w:val="22"/>
          <w:szCs w:val="22"/>
          <w:lang w:val="en-GB"/>
        </w:rPr>
        <w:t xml:space="preserve">The </w:t>
      </w:r>
      <w:r w:rsidR="002F5884">
        <w:rPr>
          <w:rFonts w:ascii="Arial" w:hAnsi="Arial" w:cs="Arial"/>
          <w:sz w:val="22"/>
          <w:szCs w:val="22"/>
          <w:lang w:val="en-GB"/>
        </w:rPr>
        <w:t>Client</w:t>
      </w:r>
      <w:r w:rsidR="002F5884" w:rsidRPr="0099735D">
        <w:rPr>
          <w:rFonts w:ascii="Arial" w:hAnsi="Arial" w:cs="Arial"/>
          <w:sz w:val="22"/>
          <w:szCs w:val="22"/>
          <w:lang w:val="en-GB"/>
        </w:rPr>
        <w:t xml:space="preserve"> must describe </w:t>
      </w:r>
      <w:r w:rsidR="002F5884" w:rsidRPr="00B25372">
        <w:rPr>
          <w:rFonts w:ascii="Arial" w:hAnsi="Arial" w:cs="Arial"/>
          <w:sz w:val="22"/>
          <w:szCs w:val="22"/>
          <w:lang w:val="en-GB"/>
        </w:rPr>
        <w:t>the reported defects, specify how they manifest, and provide the necessary documents as well (for example photographs of the defective parts or products).</w:t>
      </w:r>
      <w:r w:rsidRPr="0082053A">
        <w:rPr>
          <w:rFonts w:ascii="Arial" w:hAnsi="Arial"/>
          <w:sz w:val="22"/>
          <w:szCs w:val="22"/>
        </w:rPr>
        <w:t xml:space="preserve">   </w:t>
      </w:r>
    </w:p>
    <w:p w14:paraId="7495432B" w14:textId="4C3A8922" w:rsidR="00AD2F9C" w:rsidRDefault="0068483D" w:rsidP="00A377D5">
      <w:pPr>
        <w:pStyle w:val="Zkladntext2"/>
        <w:numPr>
          <w:ilvl w:val="0"/>
          <w:numId w:val="33"/>
        </w:numPr>
        <w:tabs>
          <w:tab w:val="left" w:pos="426"/>
        </w:tabs>
        <w:spacing w:line="240" w:lineRule="auto"/>
        <w:ind w:left="426" w:hanging="426"/>
        <w:jc w:val="both"/>
        <w:rPr>
          <w:rFonts w:ascii="Arial" w:hAnsi="Arial"/>
          <w:sz w:val="22"/>
          <w:szCs w:val="22"/>
        </w:rPr>
      </w:pPr>
      <w:proofErr w:type="spellStart"/>
      <w:r w:rsidRPr="00AD2F9C">
        <w:rPr>
          <w:rFonts w:ascii="Arial" w:hAnsi="Arial"/>
          <w:sz w:val="22"/>
          <w:szCs w:val="22"/>
        </w:rPr>
        <w:t>If</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Client</w:t>
      </w:r>
      <w:proofErr w:type="spellEnd"/>
      <w:r w:rsidRPr="00AD2F9C">
        <w:rPr>
          <w:rFonts w:ascii="Arial" w:hAnsi="Arial"/>
          <w:sz w:val="22"/>
          <w:szCs w:val="22"/>
        </w:rPr>
        <w:t xml:space="preserve"> </w:t>
      </w:r>
      <w:proofErr w:type="spellStart"/>
      <w:r w:rsidR="002F5884">
        <w:rPr>
          <w:rFonts w:ascii="Arial" w:hAnsi="Arial"/>
          <w:sz w:val="22"/>
          <w:szCs w:val="22"/>
        </w:rPr>
        <w:t>make</w:t>
      </w:r>
      <w:r w:rsidR="00AC3123">
        <w:rPr>
          <w:rFonts w:ascii="Arial" w:hAnsi="Arial"/>
          <w:sz w:val="22"/>
          <w:szCs w:val="22"/>
        </w:rPr>
        <w:t>s</w:t>
      </w:r>
      <w:proofErr w:type="spellEnd"/>
      <w:r w:rsidR="002F5884">
        <w:rPr>
          <w:rFonts w:ascii="Arial" w:hAnsi="Arial"/>
          <w:sz w:val="22"/>
          <w:szCs w:val="22"/>
        </w:rPr>
        <w:t xml:space="preserve"> </w:t>
      </w:r>
      <w:proofErr w:type="spellStart"/>
      <w:r w:rsidR="002F5884">
        <w:rPr>
          <w:rFonts w:ascii="Arial" w:hAnsi="Arial"/>
          <w:sz w:val="22"/>
          <w:szCs w:val="22"/>
        </w:rPr>
        <w:t>Requi</w:t>
      </w:r>
      <w:r w:rsidR="001456B1">
        <w:rPr>
          <w:rFonts w:ascii="Arial" w:hAnsi="Arial"/>
          <w:sz w:val="22"/>
          <w:szCs w:val="22"/>
        </w:rPr>
        <w:t>rement</w:t>
      </w:r>
      <w:proofErr w:type="spellEnd"/>
      <w:r w:rsidRPr="00AD2F9C">
        <w:rPr>
          <w:rFonts w:ascii="Arial" w:hAnsi="Arial"/>
          <w:sz w:val="22"/>
          <w:szCs w:val="22"/>
        </w:rPr>
        <w:t xml:space="preserve"> </w:t>
      </w:r>
      <w:proofErr w:type="spellStart"/>
      <w:r w:rsidRPr="00AD2F9C">
        <w:rPr>
          <w:rFonts w:ascii="Arial" w:hAnsi="Arial"/>
          <w:sz w:val="22"/>
          <w:szCs w:val="22"/>
        </w:rPr>
        <w:t>during</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working</w:t>
      </w:r>
      <w:proofErr w:type="spellEnd"/>
      <w:r w:rsidRPr="00AD2F9C">
        <w:rPr>
          <w:rFonts w:ascii="Arial" w:hAnsi="Arial"/>
          <w:sz w:val="22"/>
          <w:szCs w:val="22"/>
        </w:rPr>
        <w:t xml:space="preserve"> </w:t>
      </w:r>
      <w:proofErr w:type="spellStart"/>
      <w:r w:rsidRPr="00AD2F9C">
        <w:rPr>
          <w:rFonts w:ascii="Arial" w:hAnsi="Arial"/>
          <w:sz w:val="22"/>
          <w:szCs w:val="22"/>
        </w:rPr>
        <w:t>hours</w:t>
      </w:r>
      <w:proofErr w:type="spellEnd"/>
      <w:r w:rsidRPr="00AD2F9C">
        <w:rPr>
          <w:rFonts w:ascii="Arial" w:hAnsi="Arial"/>
          <w:sz w:val="22"/>
          <w:szCs w:val="22"/>
        </w:rPr>
        <w:t xml:space="preserve"> </w:t>
      </w:r>
      <w:proofErr w:type="spellStart"/>
      <w:r w:rsidRPr="00AD2F9C">
        <w:rPr>
          <w:rFonts w:ascii="Arial" w:hAnsi="Arial"/>
          <w:sz w:val="22"/>
          <w:szCs w:val="22"/>
        </w:rPr>
        <w:t>of</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Contractor</w:t>
      </w:r>
      <w:proofErr w:type="spellEnd"/>
      <w:r w:rsidRPr="00AD2F9C">
        <w:rPr>
          <w:rFonts w:ascii="Arial" w:hAnsi="Arial"/>
          <w:sz w:val="22"/>
          <w:szCs w:val="22"/>
        </w:rPr>
        <w:t xml:space="preserve">, </w:t>
      </w:r>
      <w:proofErr w:type="spellStart"/>
      <w:r w:rsidRPr="00AD2F9C">
        <w:rPr>
          <w:rFonts w:ascii="Arial" w:hAnsi="Arial"/>
          <w:sz w:val="22"/>
          <w:szCs w:val="22"/>
        </w:rPr>
        <w:t>i.e</w:t>
      </w:r>
      <w:proofErr w:type="spellEnd"/>
      <w:r w:rsidRPr="00AD2F9C">
        <w:rPr>
          <w:rFonts w:ascii="Arial" w:hAnsi="Arial"/>
          <w:sz w:val="22"/>
          <w:szCs w:val="22"/>
        </w:rPr>
        <w:t xml:space="preserve">. 8:00 </w:t>
      </w:r>
      <w:proofErr w:type="spellStart"/>
      <w:r w:rsidRPr="00AD2F9C">
        <w:rPr>
          <w:rFonts w:ascii="Arial" w:hAnsi="Arial"/>
          <w:sz w:val="22"/>
          <w:szCs w:val="22"/>
        </w:rPr>
        <w:t>a.m</w:t>
      </w:r>
      <w:proofErr w:type="spellEnd"/>
      <w:r w:rsidRPr="00AD2F9C">
        <w:rPr>
          <w:rFonts w:ascii="Arial" w:hAnsi="Arial"/>
          <w:sz w:val="22"/>
          <w:szCs w:val="22"/>
        </w:rPr>
        <w:t xml:space="preserve">. to 4:00 </w:t>
      </w:r>
      <w:proofErr w:type="spellStart"/>
      <w:r w:rsidRPr="00AD2F9C">
        <w:rPr>
          <w:rFonts w:ascii="Arial" w:hAnsi="Arial"/>
          <w:sz w:val="22"/>
          <w:szCs w:val="22"/>
        </w:rPr>
        <w:t>p.m</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Contractor</w:t>
      </w:r>
      <w:proofErr w:type="spellEnd"/>
      <w:r w:rsidRPr="00AD2F9C">
        <w:rPr>
          <w:rFonts w:ascii="Arial" w:hAnsi="Arial"/>
          <w:sz w:val="22"/>
          <w:szCs w:val="22"/>
        </w:rPr>
        <w:t xml:space="preserve"> </w:t>
      </w:r>
      <w:proofErr w:type="spellStart"/>
      <w:r w:rsidRPr="00AD2F9C">
        <w:rPr>
          <w:rFonts w:ascii="Arial" w:hAnsi="Arial"/>
          <w:sz w:val="22"/>
          <w:szCs w:val="22"/>
        </w:rPr>
        <w:t>shall</w:t>
      </w:r>
      <w:proofErr w:type="spellEnd"/>
      <w:r w:rsidRPr="00AD2F9C">
        <w:rPr>
          <w:rFonts w:ascii="Arial" w:hAnsi="Arial"/>
          <w:sz w:val="22"/>
          <w:szCs w:val="22"/>
        </w:rPr>
        <w:t xml:space="preserve"> </w:t>
      </w:r>
      <w:proofErr w:type="spellStart"/>
      <w:r w:rsidRPr="00AD2F9C">
        <w:rPr>
          <w:rFonts w:ascii="Arial" w:hAnsi="Arial"/>
          <w:sz w:val="22"/>
          <w:szCs w:val="22"/>
        </w:rPr>
        <w:t>communicate</w:t>
      </w:r>
      <w:proofErr w:type="spellEnd"/>
      <w:r w:rsidRPr="00AD2F9C">
        <w:rPr>
          <w:rFonts w:ascii="Arial" w:hAnsi="Arial"/>
          <w:sz w:val="22"/>
          <w:szCs w:val="22"/>
        </w:rPr>
        <w:t xml:space="preserve"> </w:t>
      </w:r>
      <w:proofErr w:type="spellStart"/>
      <w:r w:rsidRPr="00AD2F9C">
        <w:rPr>
          <w:rFonts w:ascii="Arial" w:hAnsi="Arial"/>
          <w:sz w:val="22"/>
          <w:szCs w:val="22"/>
        </w:rPr>
        <w:t>their</w:t>
      </w:r>
      <w:proofErr w:type="spellEnd"/>
      <w:r w:rsidRPr="00AD2F9C">
        <w:rPr>
          <w:rFonts w:ascii="Arial" w:hAnsi="Arial"/>
          <w:sz w:val="22"/>
          <w:szCs w:val="22"/>
        </w:rPr>
        <w:t xml:space="preserve"> response </w:t>
      </w:r>
      <w:proofErr w:type="spellStart"/>
      <w:r w:rsidRPr="00AD2F9C">
        <w:rPr>
          <w:rFonts w:ascii="Arial" w:hAnsi="Arial"/>
          <w:sz w:val="22"/>
          <w:szCs w:val="22"/>
        </w:rPr>
        <w:t>regarding</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reported</w:t>
      </w:r>
      <w:proofErr w:type="spellEnd"/>
      <w:r w:rsidRPr="00AD2F9C">
        <w:rPr>
          <w:rFonts w:ascii="Arial" w:hAnsi="Arial"/>
          <w:sz w:val="22"/>
          <w:szCs w:val="22"/>
        </w:rPr>
        <w:t xml:space="preserve"> </w:t>
      </w:r>
      <w:proofErr w:type="spellStart"/>
      <w:r w:rsidRPr="00AD2F9C">
        <w:rPr>
          <w:rFonts w:ascii="Arial" w:hAnsi="Arial"/>
          <w:sz w:val="22"/>
          <w:szCs w:val="22"/>
        </w:rPr>
        <w:t>defect</w:t>
      </w:r>
      <w:proofErr w:type="spellEnd"/>
      <w:r w:rsidRPr="00AD2F9C">
        <w:rPr>
          <w:rFonts w:ascii="Arial" w:hAnsi="Arial"/>
          <w:sz w:val="22"/>
          <w:szCs w:val="22"/>
        </w:rPr>
        <w:t xml:space="preserve"> to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Client</w:t>
      </w:r>
      <w:proofErr w:type="spellEnd"/>
      <w:r w:rsidRPr="00AD2F9C">
        <w:rPr>
          <w:rFonts w:ascii="Arial" w:hAnsi="Arial"/>
          <w:sz w:val="22"/>
          <w:szCs w:val="22"/>
        </w:rPr>
        <w:t xml:space="preserve"> by return, no </w:t>
      </w:r>
      <w:proofErr w:type="spellStart"/>
      <w:r w:rsidRPr="00AD2F9C">
        <w:rPr>
          <w:rFonts w:ascii="Arial" w:hAnsi="Arial"/>
          <w:sz w:val="22"/>
          <w:szCs w:val="22"/>
        </w:rPr>
        <w:t>later</w:t>
      </w:r>
      <w:proofErr w:type="spellEnd"/>
      <w:r w:rsidRPr="00AD2F9C">
        <w:rPr>
          <w:rFonts w:ascii="Arial" w:hAnsi="Arial"/>
          <w:sz w:val="22"/>
          <w:szCs w:val="22"/>
        </w:rPr>
        <w:t xml:space="preserve"> </w:t>
      </w:r>
      <w:proofErr w:type="spellStart"/>
      <w:r w:rsidRPr="00AD2F9C">
        <w:rPr>
          <w:rFonts w:ascii="Arial" w:hAnsi="Arial"/>
          <w:sz w:val="22"/>
          <w:szCs w:val="22"/>
        </w:rPr>
        <w:t>than</w:t>
      </w:r>
      <w:proofErr w:type="spellEnd"/>
      <w:r w:rsidRPr="00AD2F9C">
        <w:rPr>
          <w:rFonts w:ascii="Arial" w:hAnsi="Arial"/>
          <w:sz w:val="22"/>
          <w:szCs w:val="22"/>
        </w:rPr>
        <w:t xml:space="preserve"> </w:t>
      </w:r>
      <w:proofErr w:type="spellStart"/>
      <w:r w:rsidRPr="00AD2F9C">
        <w:rPr>
          <w:rFonts w:ascii="Arial" w:hAnsi="Arial"/>
          <w:sz w:val="22"/>
          <w:szCs w:val="22"/>
        </w:rPr>
        <w:t>within</w:t>
      </w:r>
      <w:proofErr w:type="spellEnd"/>
      <w:r w:rsidRPr="00AD2F9C">
        <w:rPr>
          <w:rFonts w:ascii="Arial" w:hAnsi="Arial"/>
          <w:sz w:val="22"/>
          <w:szCs w:val="22"/>
        </w:rPr>
        <w:t xml:space="preserve"> 2 </w:t>
      </w:r>
      <w:proofErr w:type="spellStart"/>
      <w:r w:rsidRPr="00AD2F9C">
        <w:rPr>
          <w:rFonts w:ascii="Arial" w:hAnsi="Arial"/>
          <w:sz w:val="22"/>
          <w:szCs w:val="22"/>
        </w:rPr>
        <w:t>hours</w:t>
      </w:r>
      <w:proofErr w:type="spellEnd"/>
      <w:r w:rsidRPr="00AD2F9C">
        <w:rPr>
          <w:rFonts w:ascii="Arial" w:hAnsi="Arial"/>
          <w:sz w:val="22"/>
          <w:szCs w:val="22"/>
        </w:rPr>
        <w:t xml:space="preserve"> </w:t>
      </w:r>
      <w:proofErr w:type="spellStart"/>
      <w:r w:rsidRPr="00AD2F9C">
        <w:rPr>
          <w:rFonts w:ascii="Arial" w:hAnsi="Arial"/>
          <w:sz w:val="22"/>
          <w:szCs w:val="22"/>
        </w:rPr>
        <w:t>from</w:t>
      </w:r>
      <w:proofErr w:type="spellEnd"/>
      <w:r w:rsidRPr="00AD2F9C">
        <w:rPr>
          <w:rFonts w:ascii="Arial" w:hAnsi="Arial"/>
          <w:sz w:val="22"/>
          <w:szCs w:val="22"/>
        </w:rPr>
        <w:t xml:space="preserve"> </w:t>
      </w:r>
      <w:proofErr w:type="spellStart"/>
      <w:r w:rsidRPr="00AD2F9C">
        <w:rPr>
          <w:rFonts w:ascii="Arial" w:hAnsi="Arial"/>
          <w:sz w:val="22"/>
          <w:szCs w:val="22"/>
        </w:rPr>
        <w:t>receipt</w:t>
      </w:r>
      <w:proofErr w:type="spellEnd"/>
      <w:r w:rsidRPr="00AD2F9C">
        <w:rPr>
          <w:rFonts w:ascii="Arial" w:hAnsi="Arial"/>
          <w:sz w:val="22"/>
          <w:szCs w:val="22"/>
        </w:rPr>
        <w:t xml:space="preserve"> </w:t>
      </w:r>
      <w:proofErr w:type="spellStart"/>
      <w:r w:rsidRPr="00AD2F9C">
        <w:rPr>
          <w:rFonts w:ascii="Arial" w:hAnsi="Arial"/>
          <w:sz w:val="22"/>
          <w:szCs w:val="22"/>
        </w:rPr>
        <w:t>of</w:t>
      </w:r>
      <w:proofErr w:type="spellEnd"/>
      <w:r w:rsidRPr="00AD2F9C">
        <w:rPr>
          <w:rFonts w:ascii="Arial" w:hAnsi="Arial"/>
          <w:sz w:val="22"/>
          <w:szCs w:val="22"/>
        </w:rPr>
        <w:t xml:space="preserve"> such a </w:t>
      </w:r>
      <w:proofErr w:type="spellStart"/>
      <w:r w:rsidRPr="00AD2F9C">
        <w:rPr>
          <w:rFonts w:ascii="Arial" w:hAnsi="Arial"/>
          <w:sz w:val="22"/>
          <w:szCs w:val="22"/>
        </w:rPr>
        <w:t>notice</w:t>
      </w:r>
      <w:proofErr w:type="spellEnd"/>
      <w:r w:rsidRPr="00AD2F9C">
        <w:rPr>
          <w:rFonts w:ascii="Arial" w:hAnsi="Arial"/>
          <w:sz w:val="22"/>
          <w:szCs w:val="22"/>
        </w:rPr>
        <w:t xml:space="preserve">, no </w:t>
      </w:r>
      <w:proofErr w:type="spellStart"/>
      <w:r w:rsidRPr="00AD2F9C">
        <w:rPr>
          <w:rFonts w:ascii="Arial" w:hAnsi="Arial"/>
          <w:sz w:val="22"/>
          <w:szCs w:val="22"/>
        </w:rPr>
        <w:t>later</w:t>
      </w:r>
      <w:proofErr w:type="spellEnd"/>
      <w:r w:rsidRPr="00AD2F9C">
        <w:rPr>
          <w:rFonts w:ascii="Arial" w:hAnsi="Arial"/>
          <w:sz w:val="22"/>
          <w:szCs w:val="22"/>
        </w:rPr>
        <w:t xml:space="preserve"> </w:t>
      </w:r>
      <w:proofErr w:type="spellStart"/>
      <w:r w:rsidRPr="00AD2F9C">
        <w:rPr>
          <w:rFonts w:ascii="Arial" w:hAnsi="Arial"/>
          <w:sz w:val="22"/>
          <w:szCs w:val="22"/>
        </w:rPr>
        <w:t>than</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following</w:t>
      </w:r>
      <w:proofErr w:type="spellEnd"/>
      <w:r w:rsidRPr="00AD2F9C">
        <w:rPr>
          <w:rFonts w:ascii="Arial" w:hAnsi="Arial"/>
          <w:sz w:val="22"/>
          <w:szCs w:val="22"/>
        </w:rPr>
        <w:t xml:space="preserve"> </w:t>
      </w:r>
      <w:proofErr w:type="spellStart"/>
      <w:r w:rsidRPr="00AD2F9C">
        <w:rPr>
          <w:rFonts w:ascii="Arial" w:hAnsi="Arial"/>
          <w:sz w:val="22"/>
          <w:szCs w:val="22"/>
        </w:rPr>
        <w:t>working</w:t>
      </w:r>
      <w:proofErr w:type="spellEnd"/>
      <w:r w:rsidRPr="00AD2F9C">
        <w:rPr>
          <w:rFonts w:ascii="Arial" w:hAnsi="Arial"/>
          <w:sz w:val="22"/>
          <w:szCs w:val="22"/>
        </w:rPr>
        <w:t xml:space="preserve"> </w:t>
      </w:r>
      <w:proofErr w:type="spellStart"/>
      <w:r w:rsidRPr="00AD2F9C">
        <w:rPr>
          <w:rFonts w:ascii="Arial" w:hAnsi="Arial"/>
          <w:sz w:val="22"/>
          <w:szCs w:val="22"/>
        </w:rPr>
        <w:t>day</w:t>
      </w:r>
      <w:proofErr w:type="spellEnd"/>
      <w:r w:rsidRPr="00AD2F9C">
        <w:rPr>
          <w:rFonts w:ascii="Arial" w:hAnsi="Arial"/>
          <w:sz w:val="22"/>
          <w:szCs w:val="22"/>
        </w:rPr>
        <w:t xml:space="preserve">, </w:t>
      </w:r>
      <w:proofErr w:type="spellStart"/>
      <w:r w:rsidRPr="00AD2F9C">
        <w:rPr>
          <w:rFonts w:ascii="Arial" w:hAnsi="Arial"/>
          <w:sz w:val="22"/>
          <w:szCs w:val="22"/>
        </w:rPr>
        <w:t>if</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001456B1">
        <w:rPr>
          <w:rFonts w:ascii="Arial" w:hAnsi="Arial"/>
          <w:sz w:val="22"/>
          <w:szCs w:val="22"/>
        </w:rPr>
        <w:t>Requirement</w:t>
      </w:r>
      <w:proofErr w:type="spellEnd"/>
      <w:r w:rsidRPr="00AD2F9C">
        <w:rPr>
          <w:rFonts w:ascii="Arial" w:hAnsi="Arial" w:cs="Arial"/>
          <w:sz w:val="22"/>
          <w:szCs w:val="22"/>
          <w:lang w:val="en-GB"/>
        </w:rPr>
        <w:t xml:space="preserve"> is not delivered within the Contractor’s working hours</w:t>
      </w:r>
      <w:r w:rsidRPr="00AD2F9C">
        <w:rPr>
          <w:rFonts w:ascii="Arial" w:hAnsi="Arial"/>
          <w:sz w:val="22"/>
          <w:szCs w:val="22"/>
        </w:rPr>
        <w:t>.</w:t>
      </w:r>
    </w:p>
    <w:p w14:paraId="21BA9290" w14:textId="07BEB0D7" w:rsidR="00C42F6F" w:rsidRDefault="0068483D" w:rsidP="00A377D5">
      <w:pPr>
        <w:pStyle w:val="Zkladntext2"/>
        <w:numPr>
          <w:ilvl w:val="0"/>
          <w:numId w:val="33"/>
        </w:numPr>
        <w:tabs>
          <w:tab w:val="left" w:pos="0"/>
        </w:tabs>
        <w:spacing w:line="240" w:lineRule="auto"/>
        <w:ind w:left="426" w:hanging="426"/>
        <w:jc w:val="both"/>
        <w:rPr>
          <w:rFonts w:ascii="Arial" w:hAnsi="Arial"/>
          <w:sz w:val="22"/>
          <w:szCs w:val="22"/>
        </w:rPr>
      </w:pP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Contractor</w:t>
      </w:r>
      <w:proofErr w:type="spellEnd"/>
      <w:r w:rsidRPr="00AD2F9C">
        <w:rPr>
          <w:rFonts w:ascii="Arial" w:hAnsi="Arial"/>
          <w:sz w:val="22"/>
          <w:szCs w:val="22"/>
        </w:rPr>
        <w:t xml:space="preserve"> </w:t>
      </w:r>
      <w:proofErr w:type="spellStart"/>
      <w:r w:rsidRPr="00AD2F9C">
        <w:rPr>
          <w:rFonts w:ascii="Arial" w:hAnsi="Arial"/>
          <w:sz w:val="22"/>
          <w:szCs w:val="22"/>
        </w:rPr>
        <w:t>undertakes</w:t>
      </w:r>
      <w:proofErr w:type="spellEnd"/>
      <w:r w:rsidRPr="00AD2F9C">
        <w:rPr>
          <w:rFonts w:ascii="Arial" w:hAnsi="Arial"/>
          <w:sz w:val="22"/>
          <w:szCs w:val="22"/>
        </w:rPr>
        <w:t xml:space="preserve"> to </w:t>
      </w:r>
      <w:proofErr w:type="spellStart"/>
      <w:r w:rsidRPr="00AD2F9C">
        <w:rPr>
          <w:rFonts w:ascii="Arial" w:hAnsi="Arial"/>
          <w:sz w:val="22"/>
          <w:szCs w:val="22"/>
        </w:rPr>
        <w:t>ensure</w:t>
      </w:r>
      <w:proofErr w:type="spellEnd"/>
      <w:r w:rsidRPr="00AD2F9C">
        <w:rPr>
          <w:rFonts w:ascii="Arial" w:hAnsi="Arial"/>
          <w:sz w:val="22"/>
          <w:szCs w:val="22"/>
        </w:rPr>
        <w:t xml:space="preserve"> </w:t>
      </w:r>
      <w:proofErr w:type="spellStart"/>
      <w:r w:rsidRPr="00AD2F9C">
        <w:rPr>
          <w:rFonts w:ascii="Arial" w:hAnsi="Arial"/>
          <w:sz w:val="22"/>
          <w:szCs w:val="22"/>
        </w:rPr>
        <w:t>that</w:t>
      </w:r>
      <w:proofErr w:type="spellEnd"/>
      <w:r w:rsidRPr="00AD2F9C">
        <w:rPr>
          <w:rFonts w:ascii="Arial" w:hAnsi="Arial"/>
          <w:sz w:val="22"/>
          <w:szCs w:val="22"/>
        </w:rPr>
        <w:t xml:space="preserve"> </w:t>
      </w:r>
      <w:proofErr w:type="spellStart"/>
      <w:r w:rsidRPr="00AD2F9C">
        <w:rPr>
          <w:rFonts w:ascii="Arial" w:hAnsi="Arial"/>
          <w:sz w:val="22"/>
          <w:szCs w:val="22"/>
        </w:rPr>
        <w:t>their</w:t>
      </w:r>
      <w:proofErr w:type="spellEnd"/>
      <w:r w:rsidRPr="00AD2F9C">
        <w:rPr>
          <w:rFonts w:ascii="Arial" w:hAnsi="Arial"/>
          <w:sz w:val="22"/>
          <w:szCs w:val="22"/>
        </w:rPr>
        <w:t xml:space="preserve"> </w:t>
      </w:r>
      <w:proofErr w:type="spellStart"/>
      <w:r w:rsidRPr="00AD2F9C">
        <w:rPr>
          <w:rFonts w:ascii="Arial" w:hAnsi="Arial"/>
          <w:sz w:val="22"/>
          <w:szCs w:val="22"/>
        </w:rPr>
        <w:t>engineer</w:t>
      </w:r>
      <w:proofErr w:type="spellEnd"/>
      <w:r w:rsidRPr="00AD2F9C">
        <w:rPr>
          <w:rFonts w:ascii="Arial" w:hAnsi="Arial"/>
          <w:sz w:val="22"/>
          <w:szCs w:val="22"/>
        </w:rPr>
        <w:t xml:space="preserve"> </w:t>
      </w:r>
      <w:proofErr w:type="spellStart"/>
      <w:r w:rsidRPr="00AD2F9C">
        <w:rPr>
          <w:rFonts w:ascii="Arial" w:hAnsi="Arial"/>
          <w:sz w:val="22"/>
          <w:szCs w:val="22"/>
        </w:rPr>
        <w:t>shall</w:t>
      </w:r>
      <w:proofErr w:type="spellEnd"/>
      <w:r w:rsidRPr="00AD2F9C">
        <w:rPr>
          <w:rFonts w:ascii="Arial" w:hAnsi="Arial"/>
          <w:sz w:val="22"/>
          <w:szCs w:val="22"/>
        </w:rPr>
        <w:t xml:space="preserve"> </w:t>
      </w:r>
      <w:proofErr w:type="spellStart"/>
      <w:r w:rsidRPr="00AD2F9C">
        <w:rPr>
          <w:rFonts w:ascii="Arial" w:hAnsi="Arial"/>
          <w:sz w:val="22"/>
          <w:szCs w:val="22"/>
        </w:rPr>
        <w:t>arrive</w:t>
      </w:r>
      <w:proofErr w:type="spellEnd"/>
      <w:r w:rsidRPr="00AD2F9C">
        <w:rPr>
          <w:rFonts w:ascii="Arial" w:hAnsi="Arial"/>
          <w:sz w:val="22"/>
          <w:szCs w:val="22"/>
        </w:rPr>
        <w:t xml:space="preserve"> </w:t>
      </w:r>
      <w:proofErr w:type="spellStart"/>
      <w:r w:rsidRPr="00AD2F9C">
        <w:rPr>
          <w:rFonts w:ascii="Arial" w:hAnsi="Arial"/>
          <w:sz w:val="22"/>
          <w:szCs w:val="22"/>
        </w:rPr>
        <w:t>within</w:t>
      </w:r>
      <w:proofErr w:type="spellEnd"/>
      <w:r w:rsidRPr="00AD2F9C">
        <w:rPr>
          <w:rFonts w:ascii="Arial" w:hAnsi="Arial"/>
          <w:sz w:val="22"/>
          <w:szCs w:val="22"/>
        </w:rPr>
        <w:t xml:space="preserve"> </w:t>
      </w:r>
      <w:r w:rsidR="00291F9A" w:rsidRPr="00AD2F9C">
        <w:rPr>
          <w:rFonts w:ascii="Arial" w:hAnsi="Arial"/>
          <w:sz w:val="22"/>
          <w:szCs w:val="22"/>
        </w:rPr>
        <w:t>48</w:t>
      </w:r>
      <w:r w:rsidRPr="00AD2F9C">
        <w:rPr>
          <w:rFonts w:ascii="Arial" w:hAnsi="Arial"/>
          <w:sz w:val="22"/>
          <w:szCs w:val="22"/>
        </w:rPr>
        <w:t xml:space="preserve"> </w:t>
      </w:r>
      <w:proofErr w:type="spellStart"/>
      <w:r w:rsidRPr="00AD2F9C">
        <w:rPr>
          <w:rFonts w:ascii="Arial" w:hAnsi="Arial"/>
          <w:sz w:val="22"/>
          <w:szCs w:val="22"/>
        </w:rPr>
        <w:t>hours</w:t>
      </w:r>
      <w:proofErr w:type="spellEnd"/>
      <w:r w:rsidRPr="00AD2F9C">
        <w:rPr>
          <w:rFonts w:ascii="Arial" w:hAnsi="Arial"/>
          <w:sz w:val="22"/>
          <w:szCs w:val="22"/>
        </w:rPr>
        <w:t xml:space="preserve"> </w:t>
      </w:r>
      <w:proofErr w:type="spellStart"/>
      <w:r w:rsidRPr="00AD2F9C">
        <w:rPr>
          <w:rFonts w:ascii="Arial" w:hAnsi="Arial"/>
          <w:sz w:val="22"/>
          <w:szCs w:val="22"/>
        </w:rPr>
        <w:t>from</w:t>
      </w:r>
      <w:proofErr w:type="spellEnd"/>
      <w:r w:rsidRPr="00AD2F9C">
        <w:rPr>
          <w:rFonts w:ascii="Arial" w:hAnsi="Arial"/>
          <w:sz w:val="22"/>
          <w:szCs w:val="22"/>
        </w:rPr>
        <w:t xml:space="preserve"> </w:t>
      </w:r>
      <w:proofErr w:type="spellStart"/>
      <w:r w:rsidRPr="00AD2F9C">
        <w:rPr>
          <w:rFonts w:ascii="Arial" w:hAnsi="Arial"/>
          <w:sz w:val="22"/>
          <w:szCs w:val="22"/>
        </w:rPr>
        <w:t>delivery</w:t>
      </w:r>
      <w:proofErr w:type="spellEnd"/>
      <w:r w:rsidRPr="00AD2F9C">
        <w:rPr>
          <w:rFonts w:ascii="Arial" w:hAnsi="Arial"/>
          <w:sz w:val="22"/>
          <w:szCs w:val="22"/>
        </w:rPr>
        <w:t xml:space="preserve"> </w:t>
      </w:r>
      <w:proofErr w:type="spellStart"/>
      <w:r w:rsidRPr="00AD2F9C">
        <w:rPr>
          <w:rFonts w:ascii="Arial" w:hAnsi="Arial"/>
          <w:sz w:val="22"/>
          <w:szCs w:val="22"/>
        </w:rPr>
        <w:t>of</w:t>
      </w:r>
      <w:proofErr w:type="spellEnd"/>
      <w:r w:rsidRPr="00AD2F9C">
        <w:rPr>
          <w:rFonts w:ascii="Arial" w:hAnsi="Arial"/>
          <w:sz w:val="22"/>
          <w:szCs w:val="22"/>
        </w:rPr>
        <w:t xml:space="preserve"> a </w:t>
      </w:r>
      <w:proofErr w:type="spellStart"/>
      <w:r w:rsidR="001456B1">
        <w:rPr>
          <w:rFonts w:ascii="Arial" w:hAnsi="Arial"/>
          <w:sz w:val="22"/>
          <w:szCs w:val="22"/>
        </w:rPr>
        <w:t>Requirement</w:t>
      </w:r>
      <w:proofErr w:type="spellEnd"/>
      <w:r w:rsidRPr="00AD2F9C">
        <w:rPr>
          <w:rFonts w:ascii="Arial" w:hAnsi="Arial"/>
          <w:sz w:val="22"/>
          <w:szCs w:val="22"/>
        </w:rPr>
        <w:t xml:space="preserve">. </w:t>
      </w:r>
      <w:r w:rsidRPr="00AD2F9C">
        <w:rPr>
          <w:rFonts w:ascii="Arial" w:hAnsi="Arial"/>
          <w:b/>
          <w:sz w:val="22"/>
          <w:szCs w:val="22"/>
        </w:rPr>
        <w:t xml:space="preserve">Any </w:t>
      </w:r>
      <w:proofErr w:type="spellStart"/>
      <w:r w:rsidRPr="00AD2F9C">
        <w:rPr>
          <w:rFonts w:ascii="Arial" w:hAnsi="Arial"/>
          <w:b/>
          <w:sz w:val="22"/>
          <w:szCs w:val="22"/>
        </w:rPr>
        <w:t>defects</w:t>
      </w:r>
      <w:proofErr w:type="spellEnd"/>
      <w:r w:rsidRPr="00AD2F9C">
        <w:rPr>
          <w:rFonts w:ascii="Arial" w:hAnsi="Arial"/>
          <w:b/>
          <w:sz w:val="22"/>
          <w:szCs w:val="22"/>
        </w:rPr>
        <w:t xml:space="preserve"> </w:t>
      </w:r>
      <w:proofErr w:type="spellStart"/>
      <w:r w:rsidRPr="00AD2F9C">
        <w:rPr>
          <w:rFonts w:ascii="Arial" w:hAnsi="Arial"/>
          <w:b/>
          <w:sz w:val="22"/>
          <w:szCs w:val="22"/>
        </w:rPr>
        <w:t>solved</w:t>
      </w:r>
      <w:proofErr w:type="spellEnd"/>
      <w:r w:rsidRPr="00AD2F9C">
        <w:rPr>
          <w:rFonts w:ascii="Arial" w:hAnsi="Arial"/>
          <w:b/>
          <w:sz w:val="22"/>
          <w:szCs w:val="22"/>
        </w:rPr>
        <w:t xml:space="preserve"> </w:t>
      </w:r>
      <w:proofErr w:type="spellStart"/>
      <w:r w:rsidRPr="00AD2F9C">
        <w:rPr>
          <w:rFonts w:ascii="Arial" w:hAnsi="Arial"/>
          <w:b/>
          <w:sz w:val="22"/>
          <w:szCs w:val="22"/>
        </w:rPr>
        <w:t>during</w:t>
      </w:r>
      <w:proofErr w:type="spellEnd"/>
      <w:r w:rsidRPr="00AD2F9C">
        <w:rPr>
          <w:rFonts w:ascii="Arial" w:hAnsi="Arial"/>
          <w:b/>
          <w:sz w:val="22"/>
          <w:szCs w:val="22"/>
        </w:rPr>
        <w:t xml:space="preserve"> </w:t>
      </w:r>
      <w:r w:rsidR="003B0D89" w:rsidRPr="00AD2F9C">
        <w:rPr>
          <w:rFonts w:ascii="Arial" w:hAnsi="Arial"/>
          <w:b/>
          <w:sz w:val="22"/>
          <w:szCs w:val="22"/>
        </w:rPr>
        <w:t>out-</w:t>
      </w:r>
      <w:proofErr w:type="spellStart"/>
      <w:r w:rsidR="003B0D89" w:rsidRPr="00AD2F9C">
        <w:rPr>
          <w:rFonts w:ascii="Arial" w:hAnsi="Arial"/>
          <w:b/>
          <w:sz w:val="22"/>
          <w:szCs w:val="22"/>
        </w:rPr>
        <w:t>of</w:t>
      </w:r>
      <w:proofErr w:type="spellEnd"/>
      <w:r w:rsidR="003B0D89" w:rsidRPr="00AD2F9C">
        <w:rPr>
          <w:rFonts w:ascii="Arial" w:hAnsi="Arial"/>
          <w:b/>
          <w:sz w:val="22"/>
          <w:szCs w:val="22"/>
        </w:rPr>
        <w:t xml:space="preserve">-warranty </w:t>
      </w:r>
      <w:proofErr w:type="spellStart"/>
      <w:r w:rsidR="003B0D89" w:rsidRPr="00AD2F9C">
        <w:rPr>
          <w:rFonts w:ascii="Arial" w:hAnsi="Arial"/>
          <w:b/>
          <w:sz w:val="22"/>
          <w:szCs w:val="22"/>
        </w:rPr>
        <w:t>maintenance</w:t>
      </w:r>
      <w:proofErr w:type="spellEnd"/>
      <w:r w:rsidRPr="00AD2F9C">
        <w:rPr>
          <w:rFonts w:ascii="Arial" w:hAnsi="Arial"/>
          <w:b/>
          <w:sz w:val="22"/>
          <w:szCs w:val="22"/>
        </w:rPr>
        <w:t xml:space="preserve"> </w:t>
      </w:r>
      <w:proofErr w:type="spellStart"/>
      <w:r w:rsidRPr="00AD2F9C">
        <w:rPr>
          <w:rFonts w:ascii="Arial" w:hAnsi="Arial"/>
          <w:b/>
          <w:sz w:val="22"/>
          <w:szCs w:val="22"/>
        </w:rPr>
        <w:t>shall</w:t>
      </w:r>
      <w:proofErr w:type="spellEnd"/>
      <w:r w:rsidRPr="00AD2F9C">
        <w:rPr>
          <w:rFonts w:ascii="Arial" w:hAnsi="Arial"/>
          <w:b/>
          <w:sz w:val="22"/>
          <w:szCs w:val="22"/>
        </w:rPr>
        <w:t xml:space="preserve"> </w:t>
      </w:r>
      <w:proofErr w:type="spellStart"/>
      <w:r w:rsidRPr="00AD2F9C">
        <w:rPr>
          <w:rFonts w:ascii="Arial" w:hAnsi="Arial"/>
          <w:b/>
          <w:sz w:val="22"/>
          <w:szCs w:val="22"/>
        </w:rPr>
        <w:t>be</w:t>
      </w:r>
      <w:proofErr w:type="spellEnd"/>
      <w:r w:rsidRPr="00AD2F9C">
        <w:rPr>
          <w:rFonts w:ascii="Arial" w:hAnsi="Arial"/>
          <w:b/>
          <w:sz w:val="22"/>
          <w:szCs w:val="22"/>
        </w:rPr>
        <w:t xml:space="preserve"> </w:t>
      </w:r>
      <w:proofErr w:type="spellStart"/>
      <w:r w:rsidRPr="00AD2F9C">
        <w:rPr>
          <w:rFonts w:ascii="Arial" w:hAnsi="Arial"/>
          <w:b/>
          <w:sz w:val="22"/>
          <w:szCs w:val="22"/>
        </w:rPr>
        <w:t>eliminated</w:t>
      </w:r>
      <w:proofErr w:type="spellEnd"/>
      <w:r w:rsidRPr="00AD2F9C">
        <w:rPr>
          <w:rFonts w:ascii="Arial" w:hAnsi="Arial"/>
          <w:b/>
          <w:sz w:val="22"/>
          <w:szCs w:val="22"/>
        </w:rPr>
        <w:t xml:space="preserve"> by </w:t>
      </w:r>
      <w:proofErr w:type="spellStart"/>
      <w:r w:rsidRPr="00AD2F9C">
        <w:rPr>
          <w:rFonts w:ascii="Arial" w:hAnsi="Arial"/>
          <w:b/>
          <w:sz w:val="22"/>
          <w:szCs w:val="22"/>
        </w:rPr>
        <w:t>the</w:t>
      </w:r>
      <w:proofErr w:type="spellEnd"/>
      <w:r w:rsidRPr="00AD2F9C">
        <w:rPr>
          <w:rFonts w:ascii="Arial" w:hAnsi="Arial"/>
          <w:b/>
          <w:sz w:val="22"/>
          <w:szCs w:val="22"/>
        </w:rPr>
        <w:t xml:space="preserve"> </w:t>
      </w:r>
      <w:proofErr w:type="spellStart"/>
      <w:r w:rsidRPr="00AD2F9C">
        <w:rPr>
          <w:rFonts w:ascii="Arial" w:hAnsi="Arial"/>
          <w:b/>
          <w:sz w:val="22"/>
          <w:szCs w:val="22"/>
        </w:rPr>
        <w:t>Contractor’s</w:t>
      </w:r>
      <w:proofErr w:type="spellEnd"/>
      <w:r w:rsidRPr="00AD2F9C">
        <w:rPr>
          <w:rFonts w:ascii="Arial" w:hAnsi="Arial"/>
          <w:b/>
          <w:sz w:val="22"/>
          <w:szCs w:val="22"/>
        </w:rPr>
        <w:t xml:space="preserve"> </w:t>
      </w:r>
      <w:proofErr w:type="spellStart"/>
      <w:r w:rsidRPr="00AD2F9C">
        <w:rPr>
          <w:rFonts w:ascii="Arial" w:hAnsi="Arial"/>
          <w:b/>
          <w:sz w:val="22"/>
          <w:szCs w:val="22"/>
        </w:rPr>
        <w:t>engineer</w:t>
      </w:r>
      <w:proofErr w:type="spellEnd"/>
      <w:r w:rsidRPr="00AD2F9C">
        <w:rPr>
          <w:rFonts w:ascii="Arial" w:hAnsi="Arial"/>
          <w:b/>
          <w:sz w:val="22"/>
          <w:szCs w:val="22"/>
        </w:rPr>
        <w:t xml:space="preserve"> </w:t>
      </w:r>
      <w:proofErr w:type="spellStart"/>
      <w:r w:rsidRPr="00AD2F9C">
        <w:rPr>
          <w:rFonts w:ascii="Arial" w:hAnsi="Arial"/>
          <w:b/>
          <w:sz w:val="22"/>
          <w:szCs w:val="22"/>
        </w:rPr>
        <w:t>within</w:t>
      </w:r>
      <w:proofErr w:type="spellEnd"/>
      <w:r w:rsidRPr="00AD2F9C">
        <w:rPr>
          <w:rFonts w:ascii="Arial" w:hAnsi="Arial"/>
          <w:b/>
          <w:sz w:val="22"/>
          <w:szCs w:val="22"/>
        </w:rPr>
        <w:t xml:space="preserve"> </w:t>
      </w:r>
      <w:r w:rsidR="00291F9A" w:rsidRPr="00AD2F9C">
        <w:rPr>
          <w:rFonts w:ascii="Arial" w:hAnsi="Arial"/>
          <w:b/>
          <w:sz w:val="22"/>
          <w:szCs w:val="22"/>
        </w:rPr>
        <w:t>60</w:t>
      </w:r>
      <w:r w:rsidRPr="00AD2F9C">
        <w:rPr>
          <w:rFonts w:ascii="Arial" w:hAnsi="Arial"/>
          <w:b/>
          <w:sz w:val="22"/>
          <w:szCs w:val="22"/>
        </w:rPr>
        <w:t xml:space="preserve"> </w:t>
      </w:r>
      <w:proofErr w:type="spellStart"/>
      <w:r w:rsidRPr="00AD2F9C">
        <w:rPr>
          <w:rFonts w:ascii="Arial" w:hAnsi="Arial"/>
          <w:b/>
          <w:sz w:val="22"/>
          <w:szCs w:val="22"/>
        </w:rPr>
        <w:t>hours</w:t>
      </w:r>
      <w:proofErr w:type="spellEnd"/>
      <w:r w:rsidRPr="00AD2F9C">
        <w:rPr>
          <w:rFonts w:ascii="Arial" w:hAnsi="Arial"/>
          <w:b/>
          <w:sz w:val="22"/>
          <w:szCs w:val="22"/>
        </w:rPr>
        <w:t xml:space="preserve"> </w:t>
      </w:r>
      <w:proofErr w:type="spellStart"/>
      <w:r w:rsidRPr="00AD2F9C">
        <w:rPr>
          <w:rFonts w:ascii="Arial" w:hAnsi="Arial"/>
          <w:b/>
          <w:sz w:val="22"/>
          <w:szCs w:val="22"/>
        </w:rPr>
        <w:t>from</w:t>
      </w:r>
      <w:proofErr w:type="spellEnd"/>
      <w:r w:rsidRPr="00AD2F9C">
        <w:rPr>
          <w:rFonts w:ascii="Arial" w:hAnsi="Arial"/>
          <w:b/>
          <w:sz w:val="22"/>
          <w:szCs w:val="22"/>
        </w:rPr>
        <w:t xml:space="preserve"> reporting </w:t>
      </w:r>
      <w:proofErr w:type="spellStart"/>
      <w:r w:rsidRPr="00AD2F9C">
        <w:rPr>
          <w:rFonts w:ascii="Arial" w:hAnsi="Arial"/>
          <w:b/>
          <w:sz w:val="22"/>
          <w:szCs w:val="22"/>
        </w:rPr>
        <w:t>the</w:t>
      </w:r>
      <w:proofErr w:type="spellEnd"/>
      <w:r w:rsidRPr="00AD2F9C">
        <w:rPr>
          <w:rFonts w:ascii="Arial" w:hAnsi="Arial"/>
          <w:b/>
          <w:sz w:val="22"/>
          <w:szCs w:val="22"/>
        </w:rPr>
        <w:t xml:space="preserve"> </w:t>
      </w:r>
      <w:proofErr w:type="spellStart"/>
      <w:r w:rsidRPr="00AD2F9C">
        <w:rPr>
          <w:rFonts w:ascii="Arial" w:hAnsi="Arial"/>
          <w:b/>
          <w:sz w:val="22"/>
          <w:szCs w:val="22"/>
        </w:rPr>
        <w:t>defect</w:t>
      </w:r>
      <w:proofErr w:type="spellEnd"/>
      <w:r w:rsidRPr="00AD2F9C">
        <w:rPr>
          <w:rFonts w:ascii="Arial" w:hAnsi="Arial"/>
          <w:b/>
          <w:sz w:val="22"/>
          <w:szCs w:val="22"/>
        </w:rPr>
        <w:t xml:space="preserve"> by </w:t>
      </w:r>
      <w:proofErr w:type="spellStart"/>
      <w:r w:rsidRPr="00AD2F9C">
        <w:rPr>
          <w:rFonts w:ascii="Arial" w:hAnsi="Arial"/>
          <w:b/>
          <w:sz w:val="22"/>
          <w:szCs w:val="22"/>
        </w:rPr>
        <w:t>repairing</w:t>
      </w:r>
      <w:proofErr w:type="spellEnd"/>
      <w:r w:rsidRPr="00AD2F9C">
        <w:rPr>
          <w:rFonts w:ascii="Arial" w:hAnsi="Arial"/>
          <w:b/>
          <w:sz w:val="22"/>
          <w:szCs w:val="22"/>
        </w:rPr>
        <w:t xml:space="preserve"> </w:t>
      </w:r>
      <w:proofErr w:type="spellStart"/>
      <w:r w:rsidRPr="00AD2F9C">
        <w:rPr>
          <w:rFonts w:ascii="Arial" w:hAnsi="Arial"/>
          <w:b/>
          <w:sz w:val="22"/>
          <w:szCs w:val="22"/>
        </w:rPr>
        <w:t>or</w:t>
      </w:r>
      <w:proofErr w:type="spellEnd"/>
      <w:r w:rsidRPr="00AD2F9C">
        <w:rPr>
          <w:rFonts w:ascii="Arial" w:hAnsi="Arial"/>
          <w:b/>
          <w:sz w:val="22"/>
          <w:szCs w:val="22"/>
        </w:rPr>
        <w:t xml:space="preserve"> </w:t>
      </w:r>
      <w:proofErr w:type="spellStart"/>
      <w:r w:rsidRPr="00AD2F9C">
        <w:rPr>
          <w:rFonts w:ascii="Arial" w:hAnsi="Arial"/>
          <w:b/>
          <w:sz w:val="22"/>
          <w:szCs w:val="22"/>
        </w:rPr>
        <w:t>replacing</w:t>
      </w:r>
      <w:proofErr w:type="spellEnd"/>
      <w:r w:rsidRPr="00AD2F9C">
        <w:rPr>
          <w:rFonts w:ascii="Arial" w:hAnsi="Arial"/>
          <w:b/>
          <w:sz w:val="22"/>
          <w:szCs w:val="22"/>
        </w:rPr>
        <w:t xml:space="preserve"> </w:t>
      </w:r>
      <w:proofErr w:type="spellStart"/>
      <w:r w:rsidRPr="00AD2F9C">
        <w:rPr>
          <w:rFonts w:ascii="Arial" w:hAnsi="Arial"/>
          <w:b/>
          <w:sz w:val="22"/>
          <w:szCs w:val="22"/>
        </w:rPr>
        <w:t>the</w:t>
      </w:r>
      <w:proofErr w:type="spellEnd"/>
      <w:r w:rsidRPr="00AD2F9C">
        <w:rPr>
          <w:rFonts w:ascii="Arial" w:hAnsi="Arial"/>
          <w:b/>
          <w:sz w:val="22"/>
          <w:szCs w:val="22"/>
        </w:rPr>
        <w:t xml:space="preserve"> </w:t>
      </w:r>
      <w:proofErr w:type="spellStart"/>
      <w:r w:rsidRPr="00AD2F9C">
        <w:rPr>
          <w:rFonts w:ascii="Arial" w:hAnsi="Arial"/>
          <w:b/>
          <w:sz w:val="22"/>
          <w:szCs w:val="22"/>
        </w:rPr>
        <w:t>defective</w:t>
      </w:r>
      <w:proofErr w:type="spellEnd"/>
      <w:r w:rsidRPr="00AD2F9C">
        <w:rPr>
          <w:rFonts w:ascii="Arial" w:hAnsi="Arial"/>
          <w:b/>
          <w:sz w:val="22"/>
          <w:szCs w:val="22"/>
        </w:rPr>
        <w:t xml:space="preserve"> part,</w:t>
      </w:r>
      <w:r w:rsidRPr="00AD2F9C">
        <w:rPr>
          <w:rFonts w:ascii="Arial" w:hAnsi="Arial" w:cs="Arial"/>
          <w:sz w:val="22"/>
          <w:szCs w:val="22"/>
          <w:lang w:val="en-GB"/>
        </w:rPr>
        <w:t xml:space="preserve"> provided that these periods do not include days off, holidays and public holidays of the country of the Contractor.</w:t>
      </w:r>
      <w:r w:rsidR="00291F9A" w:rsidRPr="00AD2F9C">
        <w:rPr>
          <w:rFonts w:ascii="Arial" w:hAnsi="Arial" w:cs="Arial"/>
          <w:sz w:val="22"/>
          <w:szCs w:val="22"/>
          <w:lang w:val="en-GB"/>
        </w:rPr>
        <w:t xml:space="preserve"> The Contractor undertakes, when performing the </w:t>
      </w:r>
      <w:r w:rsidR="001C09CF" w:rsidRPr="00AD2F9C">
        <w:rPr>
          <w:rFonts w:ascii="Arial" w:hAnsi="Arial" w:cs="Arial"/>
          <w:sz w:val="22"/>
          <w:szCs w:val="22"/>
          <w:lang w:val="en-GB"/>
        </w:rPr>
        <w:t>out-of-warranty maintenance</w:t>
      </w:r>
      <w:r w:rsidR="00291F9A" w:rsidRPr="00AD2F9C">
        <w:rPr>
          <w:rFonts w:ascii="Arial" w:hAnsi="Arial" w:cs="Arial"/>
          <w:sz w:val="22"/>
          <w:szCs w:val="22"/>
          <w:lang w:val="en-GB"/>
        </w:rPr>
        <w:t xml:space="preserve">, to dispatch spare parts from its warehouse within 24 hours from receiving the Client’s requirement for their supply. The Contractor guarantees to the Client that all spare parts which will use for removing defects shall be original and new. </w:t>
      </w:r>
      <w:r w:rsidRPr="00AD2F9C">
        <w:rPr>
          <w:rFonts w:ascii="Arial" w:hAnsi="Arial"/>
          <w:sz w:val="22"/>
          <w:szCs w:val="22"/>
        </w:rPr>
        <w:t xml:space="preserve">In </w:t>
      </w:r>
      <w:proofErr w:type="spellStart"/>
      <w:r w:rsidRPr="00AD2F9C">
        <w:rPr>
          <w:rFonts w:ascii="Arial" w:hAnsi="Arial"/>
          <w:sz w:val="22"/>
          <w:szCs w:val="22"/>
        </w:rPr>
        <w:t>exceptional</w:t>
      </w:r>
      <w:proofErr w:type="spellEnd"/>
      <w:r w:rsidRPr="00AD2F9C">
        <w:rPr>
          <w:rFonts w:ascii="Arial" w:hAnsi="Arial"/>
          <w:sz w:val="22"/>
          <w:szCs w:val="22"/>
        </w:rPr>
        <w:t xml:space="preserve"> </w:t>
      </w:r>
      <w:proofErr w:type="spellStart"/>
      <w:r w:rsidRPr="00AD2F9C">
        <w:rPr>
          <w:rFonts w:ascii="Arial" w:hAnsi="Arial"/>
          <w:sz w:val="22"/>
          <w:szCs w:val="22"/>
        </w:rPr>
        <w:t>cases</w:t>
      </w:r>
      <w:proofErr w:type="spellEnd"/>
      <w:r w:rsidRPr="00AD2F9C">
        <w:rPr>
          <w:rFonts w:ascii="Arial" w:hAnsi="Arial"/>
          <w:sz w:val="22"/>
          <w:szCs w:val="22"/>
        </w:rPr>
        <w:t xml:space="preserve"> </w:t>
      </w:r>
      <w:proofErr w:type="spellStart"/>
      <w:r w:rsidRPr="00AD2F9C">
        <w:rPr>
          <w:rFonts w:ascii="Arial" w:hAnsi="Arial"/>
          <w:sz w:val="22"/>
          <w:szCs w:val="22"/>
        </w:rPr>
        <w:t>where</w:t>
      </w:r>
      <w:proofErr w:type="spellEnd"/>
      <w:r w:rsidRPr="00AD2F9C">
        <w:rPr>
          <w:rFonts w:ascii="Arial" w:hAnsi="Arial"/>
          <w:sz w:val="22"/>
          <w:szCs w:val="22"/>
        </w:rPr>
        <w:t xml:space="preserve"> a </w:t>
      </w:r>
      <w:proofErr w:type="spellStart"/>
      <w:r w:rsidRPr="00AD2F9C">
        <w:rPr>
          <w:rFonts w:ascii="Arial" w:hAnsi="Arial"/>
          <w:sz w:val="22"/>
          <w:szCs w:val="22"/>
        </w:rPr>
        <w:t>longer</w:t>
      </w:r>
      <w:proofErr w:type="spellEnd"/>
      <w:r w:rsidRPr="00AD2F9C">
        <w:rPr>
          <w:rFonts w:ascii="Arial" w:hAnsi="Arial"/>
          <w:sz w:val="22"/>
          <w:szCs w:val="22"/>
        </w:rPr>
        <w:t xml:space="preserve"> period </w:t>
      </w:r>
      <w:proofErr w:type="spellStart"/>
      <w:r w:rsidRPr="00AD2F9C">
        <w:rPr>
          <w:rFonts w:ascii="Arial" w:hAnsi="Arial"/>
          <w:sz w:val="22"/>
          <w:szCs w:val="22"/>
        </w:rPr>
        <w:t>of</w:t>
      </w:r>
      <w:proofErr w:type="spellEnd"/>
      <w:r w:rsidRPr="00AD2F9C">
        <w:rPr>
          <w:rFonts w:ascii="Arial" w:hAnsi="Arial"/>
          <w:sz w:val="22"/>
          <w:szCs w:val="22"/>
        </w:rPr>
        <w:t xml:space="preserve"> </w:t>
      </w:r>
      <w:proofErr w:type="spellStart"/>
      <w:r w:rsidRPr="00AD2F9C">
        <w:rPr>
          <w:rFonts w:ascii="Arial" w:hAnsi="Arial"/>
          <w:sz w:val="22"/>
          <w:szCs w:val="22"/>
        </w:rPr>
        <w:t>time</w:t>
      </w:r>
      <w:proofErr w:type="spellEnd"/>
      <w:r w:rsidRPr="00AD2F9C">
        <w:rPr>
          <w:rFonts w:ascii="Arial" w:hAnsi="Arial"/>
          <w:sz w:val="22"/>
          <w:szCs w:val="22"/>
        </w:rPr>
        <w:t xml:space="preserve"> </w:t>
      </w:r>
      <w:proofErr w:type="spellStart"/>
      <w:r w:rsidRPr="00AD2F9C">
        <w:rPr>
          <w:rFonts w:ascii="Arial" w:hAnsi="Arial"/>
          <w:sz w:val="22"/>
          <w:szCs w:val="22"/>
        </w:rPr>
        <w:t>is</w:t>
      </w:r>
      <w:proofErr w:type="spellEnd"/>
      <w:r w:rsidRPr="00AD2F9C">
        <w:rPr>
          <w:rFonts w:ascii="Arial" w:hAnsi="Arial"/>
          <w:sz w:val="22"/>
          <w:szCs w:val="22"/>
        </w:rPr>
        <w:t xml:space="preserve"> </w:t>
      </w:r>
      <w:proofErr w:type="spellStart"/>
      <w:r w:rsidRPr="00AD2F9C">
        <w:rPr>
          <w:rFonts w:ascii="Arial" w:hAnsi="Arial"/>
          <w:sz w:val="22"/>
          <w:szCs w:val="22"/>
        </w:rPr>
        <w:t>required</w:t>
      </w:r>
      <w:proofErr w:type="spellEnd"/>
      <w:r w:rsidRPr="00AD2F9C">
        <w:rPr>
          <w:rFonts w:ascii="Arial" w:hAnsi="Arial"/>
          <w:sz w:val="22"/>
          <w:szCs w:val="22"/>
        </w:rPr>
        <w:t xml:space="preserve"> </w:t>
      </w:r>
      <w:proofErr w:type="spellStart"/>
      <w:r w:rsidRPr="00AD2F9C">
        <w:rPr>
          <w:rFonts w:ascii="Arial" w:hAnsi="Arial"/>
          <w:sz w:val="22"/>
          <w:szCs w:val="22"/>
        </w:rPr>
        <w:t>for</w:t>
      </w:r>
      <w:proofErr w:type="spellEnd"/>
      <w:r w:rsidRPr="00AD2F9C">
        <w:rPr>
          <w:rFonts w:ascii="Arial" w:hAnsi="Arial"/>
          <w:sz w:val="22"/>
          <w:szCs w:val="22"/>
        </w:rPr>
        <w:t xml:space="preserve"> a </w:t>
      </w:r>
      <w:proofErr w:type="spellStart"/>
      <w:r w:rsidRPr="00AD2F9C">
        <w:rPr>
          <w:rFonts w:ascii="Arial" w:hAnsi="Arial"/>
          <w:sz w:val="22"/>
          <w:szCs w:val="22"/>
        </w:rPr>
        <w:t>repair</w:t>
      </w:r>
      <w:proofErr w:type="spellEnd"/>
      <w:r w:rsidRPr="00AD2F9C">
        <w:rPr>
          <w:rFonts w:ascii="Arial" w:hAnsi="Arial"/>
          <w:sz w:val="22"/>
          <w:szCs w:val="22"/>
        </w:rPr>
        <w:t xml:space="preserve"> </w:t>
      </w:r>
      <w:proofErr w:type="spellStart"/>
      <w:r w:rsidRPr="00AD2F9C">
        <w:rPr>
          <w:rFonts w:ascii="Arial" w:hAnsi="Arial"/>
          <w:sz w:val="22"/>
          <w:szCs w:val="22"/>
        </w:rPr>
        <w:t>or</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required</w:t>
      </w:r>
      <w:proofErr w:type="spellEnd"/>
      <w:r w:rsidRPr="00AD2F9C">
        <w:rPr>
          <w:rFonts w:ascii="Arial" w:hAnsi="Arial"/>
          <w:sz w:val="22"/>
          <w:szCs w:val="22"/>
        </w:rPr>
        <w:t xml:space="preserve"> </w:t>
      </w:r>
      <w:proofErr w:type="spellStart"/>
      <w:r w:rsidRPr="00AD2F9C">
        <w:rPr>
          <w:rFonts w:ascii="Arial" w:hAnsi="Arial"/>
          <w:sz w:val="22"/>
          <w:szCs w:val="22"/>
        </w:rPr>
        <w:t>spare</w:t>
      </w:r>
      <w:proofErr w:type="spellEnd"/>
      <w:r w:rsidRPr="00AD2F9C">
        <w:rPr>
          <w:rFonts w:ascii="Arial" w:hAnsi="Arial"/>
          <w:sz w:val="22"/>
          <w:szCs w:val="22"/>
        </w:rPr>
        <w:t xml:space="preserve"> part </w:t>
      </w:r>
      <w:proofErr w:type="spellStart"/>
      <w:r w:rsidRPr="00AD2F9C">
        <w:rPr>
          <w:rFonts w:ascii="Arial" w:hAnsi="Arial"/>
          <w:sz w:val="22"/>
          <w:szCs w:val="22"/>
        </w:rPr>
        <w:t>is</w:t>
      </w:r>
      <w:proofErr w:type="spellEnd"/>
      <w:r w:rsidRPr="00AD2F9C">
        <w:rPr>
          <w:rFonts w:ascii="Arial" w:hAnsi="Arial"/>
          <w:sz w:val="22"/>
          <w:szCs w:val="22"/>
        </w:rPr>
        <w:t xml:space="preserve"> not </w:t>
      </w:r>
      <w:proofErr w:type="spellStart"/>
      <w:r w:rsidRPr="00AD2F9C">
        <w:rPr>
          <w:rFonts w:ascii="Arial" w:hAnsi="Arial"/>
          <w:sz w:val="22"/>
          <w:szCs w:val="22"/>
        </w:rPr>
        <w:t>currently</w:t>
      </w:r>
      <w:proofErr w:type="spellEnd"/>
      <w:r w:rsidRPr="00AD2F9C">
        <w:rPr>
          <w:rFonts w:ascii="Arial" w:hAnsi="Arial"/>
          <w:sz w:val="22"/>
          <w:szCs w:val="22"/>
        </w:rPr>
        <w:t xml:space="preserve"> </w:t>
      </w:r>
      <w:proofErr w:type="spellStart"/>
      <w:r w:rsidRPr="00AD2F9C">
        <w:rPr>
          <w:rFonts w:ascii="Arial" w:hAnsi="Arial"/>
          <w:sz w:val="22"/>
          <w:szCs w:val="22"/>
        </w:rPr>
        <w:t>available</w:t>
      </w:r>
      <w:proofErr w:type="spellEnd"/>
      <w:r w:rsidRPr="00AD2F9C">
        <w:rPr>
          <w:rFonts w:ascii="Arial" w:hAnsi="Arial"/>
          <w:sz w:val="22"/>
          <w:szCs w:val="22"/>
        </w:rPr>
        <w:t xml:space="preserve"> </w:t>
      </w:r>
      <w:proofErr w:type="spellStart"/>
      <w:r w:rsidRPr="00AD2F9C">
        <w:rPr>
          <w:rFonts w:ascii="Arial" w:hAnsi="Arial"/>
          <w:sz w:val="22"/>
          <w:szCs w:val="22"/>
        </w:rPr>
        <w:t>with</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Device</w:t>
      </w:r>
      <w:proofErr w:type="spellEnd"/>
      <w:r w:rsidRPr="00AD2F9C">
        <w:rPr>
          <w:rFonts w:ascii="Arial" w:hAnsi="Arial"/>
          <w:sz w:val="22"/>
          <w:szCs w:val="22"/>
        </w:rPr>
        <w:t xml:space="preserve"> </w:t>
      </w:r>
      <w:proofErr w:type="spellStart"/>
      <w:r w:rsidRPr="00AD2F9C">
        <w:rPr>
          <w:rFonts w:ascii="Arial" w:hAnsi="Arial"/>
          <w:sz w:val="22"/>
          <w:szCs w:val="22"/>
        </w:rPr>
        <w:t>manufacturer</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Contractor</w:t>
      </w:r>
      <w:proofErr w:type="spellEnd"/>
      <w:r w:rsidRPr="00AD2F9C">
        <w:rPr>
          <w:rFonts w:ascii="Arial" w:hAnsi="Arial"/>
          <w:sz w:val="22"/>
          <w:szCs w:val="22"/>
        </w:rPr>
        <w:t xml:space="preserve"> </w:t>
      </w:r>
      <w:proofErr w:type="spellStart"/>
      <w:r w:rsidRPr="00AD2F9C">
        <w:rPr>
          <w:rFonts w:ascii="Arial" w:hAnsi="Arial"/>
          <w:sz w:val="22"/>
          <w:szCs w:val="22"/>
        </w:rPr>
        <w:t>shall</w:t>
      </w:r>
      <w:proofErr w:type="spellEnd"/>
      <w:r w:rsidRPr="00AD2F9C">
        <w:rPr>
          <w:rFonts w:ascii="Arial" w:hAnsi="Arial"/>
          <w:sz w:val="22"/>
          <w:szCs w:val="22"/>
        </w:rPr>
        <w:t xml:space="preserve"> </w:t>
      </w:r>
      <w:proofErr w:type="spellStart"/>
      <w:r w:rsidRPr="00AD2F9C">
        <w:rPr>
          <w:rFonts w:ascii="Arial" w:hAnsi="Arial"/>
          <w:sz w:val="22"/>
          <w:szCs w:val="22"/>
        </w:rPr>
        <w:t>notify</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Client</w:t>
      </w:r>
      <w:proofErr w:type="spellEnd"/>
      <w:r w:rsidRPr="00AD2F9C">
        <w:rPr>
          <w:rFonts w:ascii="Arial" w:hAnsi="Arial"/>
          <w:sz w:val="22"/>
          <w:szCs w:val="22"/>
        </w:rPr>
        <w:t xml:space="preserve"> </w:t>
      </w:r>
      <w:proofErr w:type="spellStart"/>
      <w:r w:rsidRPr="00AD2F9C">
        <w:rPr>
          <w:rFonts w:ascii="Arial" w:hAnsi="Arial"/>
          <w:sz w:val="22"/>
          <w:szCs w:val="22"/>
        </w:rPr>
        <w:t>of</w:t>
      </w:r>
      <w:proofErr w:type="spellEnd"/>
      <w:r w:rsidRPr="00AD2F9C">
        <w:rPr>
          <w:rFonts w:ascii="Arial" w:hAnsi="Arial"/>
          <w:sz w:val="22"/>
          <w:szCs w:val="22"/>
        </w:rPr>
        <w:t xml:space="preserve"> </w:t>
      </w:r>
      <w:proofErr w:type="spellStart"/>
      <w:r w:rsidRPr="00AD2F9C">
        <w:rPr>
          <w:rFonts w:ascii="Arial" w:hAnsi="Arial"/>
          <w:sz w:val="22"/>
          <w:szCs w:val="22"/>
        </w:rPr>
        <w:t>it</w:t>
      </w:r>
      <w:proofErr w:type="spellEnd"/>
      <w:r w:rsidRPr="00AD2F9C">
        <w:rPr>
          <w:rFonts w:ascii="Arial" w:hAnsi="Arial"/>
          <w:sz w:val="22"/>
          <w:szCs w:val="22"/>
        </w:rPr>
        <w:t xml:space="preserve"> </w:t>
      </w:r>
      <w:proofErr w:type="spellStart"/>
      <w:r w:rsidRPr="00AD2F9C">
        <w:rPr>
          <w:rFonts w:ascii="Arial" w:hAnsi="Arial"/>
          <w:sz w:val="22"/>
          <w:szCs w:val="22"/>
        </w:rPr>
        <w:t>without</w:t>
      </w:r>
      <w:proofErr w:type="spellEnd"/>
      <w:r w:rsidRPr="00AD2F9C">
        <w:rPr>
          <w:rFonts w:ascii="Arial" w:hAnsi="Arial"/>
          <w:sz w:val="22"/>
          <w:szCs w:val="22"/>
        </w:rPr>
        <w:t xml:space="preserve"> </w:t>
      </w:r>
      <w:proofErr w:type="spellStart"/>
      <w:r w:rsidRPr="00AD2F9C">
        <w:rPr>
          <w:rFonts w:ascii="Arial" w:hAnsi="Arial"/>
          <w:sz w:val="22"/>
          <w:szCs w:val="22"/>
        </w:rPr>
        <w:t>delay</w:t>
      </w:r>
      <w:proofErr w:type="spellEnd"/>
      <w:r w:rsidRPr="00AD2F9C">
        <w:rPr>
          <w:rFonts w:ascii="Arial" w:hAnsi="Arial"/>
          <w:sz w:val="22"/>
          <w:szCs w:val="22"/>
        </w:rPr>
        <w:t xml:space="preserve">, and </w:t>
      </w:r>
      <w:proofErr w:type="spellStart"/>
      <w:r w:rsidRPr="00AD2F9C">
        <w:rPr>
          <w:rFonts w:ascii="Arial" w:hAnsi="Arial"/>
          <w:sz w:val="22"/>
          <w:szCs w:val="22"/>
        </w:rPr>
        <w:t>both</w:t>
      </w:r>
      <w:proofErr w:type="spellEnd"/>
      <w:r w:rsidRPr="00AD2F9C">
        <w:rPr>
          <w:rFonts w:ascii="Arial" w:hAnsi="Arial"/>
          <w:sz w:val="22"/>
          <w:szCs w:val="22"/>
        </w:rPr>
        <w:t xml:space="preserve"> </w:t>
      </w:r>
      <w:proofErr w:type="spellStart"/>
      <w:r w:rsidRPr="00AD2F9C">
        <w:rPr>
          <w:rFonts w:ascii="Arial" w:hAnsi="Arial"/>
          <w:sz w:val="22"/>
          <w:szCs w:val="22"/>
        </w:rPr>
        <w:t>Contracting</w:t>
      </w:r>
      <w:proofErr w:type="spellEnd"/>
      <w:r w:rsidRPr="00AD2F9C">
        <w:rPr>
          <w:rFonts w:ascii="Arial" w:hAnsi="Arial"/>
          <w:sz w:val="22"/>
          <w:szCs w:val="22"/>
        </w:rPr>
        <w:t xml:space="preserve"> </w:t>
      </w:r>
      <w:proofErr w:type="spellStart"/>
      <w:r w:rsidRPr="00AD2F9C">
        <w:rPr>
          <w:rFonts w:ascii="Arial" w:hAnsi="Arial"/>
          <w:sz w:val="22"/>
          <w:szCs w:val="22"/>
        </w:rPr>
        <w:t>Parties</w:t>
      </w:r>
      <w:proofErr w:type="spellEnd"/>
      <w:r w:rsidRPr="00AD2F9C">
        <w:rPr>
          <w:rFonts w:ascii="Arial" w:hAnsi="Arial"/>
          <w:sz w:val="22"/>
          <w:szCs w:val="22"/>
        </w:rPr>
        <w:t xml:space="preserve"> </w:t>
      </w:r>
      <w:proofErr w:type="spellStart"/>
      <w:r w:rsidRPr="00AD2F9C">
        <w:rPr>
          <w:rFonts w:ascii="Arial" w:hAnsi="Arial"/>
          <w:sz w:val="22"/>
          <w:szCs w:val="22"/>
        </w:rPr>
        <w:t>shall</w:t>
      </w:r>
      <w:proofErr w:type="spellEnd"/>
      <w:r w:rsidRPr="00AD2F9C">
        <w:rPr>
          <w:rFonts w:ascii="Arial" w:hAnsi="Arial"/>
          <w:sz w:val="22"/>
          <w:szCs w:val="22"/>
        </w:rPr>
        <w:t xml:space="preserve"> </w:t>
      </w:r>
      <w:proofErr w:type="spellStart"/>
      <w:r w:rsidRPr="00AD2F9C">
        <w:rPr>
          <w:rFonts w:ascii="Arial" w:hAnsi="Arial"/>
          <w:sz w:val="22"/>
          <w:szCs w:val="22"/>
        </w:rPr>
        <w:t>jointly</w:t>
      </w:r>
      <w:proofErr w:type="spellEnd"/>
      <w:r w:rsidRPr="00AD2F9C">
        <w:rPr>
          <w:rFonts w:ascii="Arial" w:hAnsi="Arial"/>
          <w:sz w:val="22"/>
          <w:szCs w:val="22"/>
        </w:rPr>
        <w:t xml:space="preserve"> set </w:t>
      </w:r>
      <w:proofErr w:type="spellStart"/>
      <w:r w:rsidRPr="00AD2F9C">
        <w:rPr>
          <w:rFonts w:ascii="Arial" w:hAnsi="Arial"/>
          <w:sz w:val="22"/>
          <w:szCs w:val="22"/>
        </w:rPr>
        <w:t>an</w:t>
      </w:r>
      <w:proofErr w:type="spellEnd"/>
      <w:r w:rsidRPr="00AD2F9C">
        <w:rPr>
          <w:rFonts w:ascii="Arial" w:hAnsi="Arial"/>
          <w:sz w:val="22"/>
          <w:szCs w:val="22"/>
        </w:rPr>
        <w:t xml:space="preserve"> </w:t>
      </w:r>
      <w:proofErr w:type="spellStart"/>
      <w:r w:rsidRPr="00AD2F9C">
        <w:rPr>
          <w:rFonts w:ascii="Arial" w:hAnsi="Arial"/>
          <w:sz w:val="22"/>
          <w:szCs w:val="22"/>
        </w:rPr>
        <w:t>alternative</w:t>
      </w:r>
      <w:proofErr w:type="spellEnd"/>
      <w:r w:rsidRPr="00AD2F9C">
        <w:rPr>
          <w:rFonts w:ascii="Arial" w:hAnsi="Arial"/>
          <w:sz w:val="22"/>
          <w:szCs w:val="22"/>
        </w:rPr>
        <w:t xml:space="preserve"> </w:t>
      </w:r>
      <w:proofErr w:type="spellStart"/>
      <w:r w:rsidRPr="00AD2F9C">
        <w:rPr>
          <w:rFonts w:ascii="Arial" w:hAnsi="Arial"/>
          <w:sz w:val="22"/>
          <w:szCs w:val="22"/>
        </w:rPr>
        <w:t>date</w:t>
      </w:r>
      <w:proofErr w:type="spellEnd"/>
      <w:r w:rsidRPr="00AD2F9C">
        <w:rPr>
          <w:rFonts w:ascii="Arial" w:hAnsi="Arial"/>
          <w:sz w:val="22"/>
          <w:szCs w:val="22"/>
        </w:rPr>
        <w:t xml:space="preserve"> </w:t>
      </w:r>
      <w:proofErr w:type="spellStart"/>
      <w:r w:rsidRPr="00AD2F9C">
        <w:rPr>
          <w:rFonts w:ascii="Arial" w:hAnsi="Arial"/>
          <w:sz w:val="22"/>
          <w:szCs w:val="22"/>
        </w:rPr>
        <w:t>of</w:t>
      </w:r>
      <w:proofErr w:type="spellEnd"/>
      <w:r w:rsidRPr="00AD2F9C">
        <w:rPr>
          <w:rFonts w:ascii="Arial" w:hAnsi="Arial"/>
          <w:sz w:val="22"/>
          <w:szCs w:val="22"/>
        </w:rPr>
        <w:t xml:space="preserve"> </w:t>
      </w:r>
      <w:proofErr w:type="spellStart"/>
      <w:r w:rsidRPr="00AD2F9C">
        <w:rPr>
          <w:rFonts w:ascii="Arial" w:hAnsi="Arial"/>
          <w:sz w:val="22"/>
          <w:szCs w:val="22"/>
        </w:rPr>
        <w:t>the</w:t>
      </w:r>
      <w:proofErr w:type="spellEnd"/>
      <w:r w:rsidRPr="00AD2F9C">
        <w:rPr>
          <w:rFonts w:ascii="Arial" w:hAnsi="Arial"/>
          <w:sz w:val="22"/>
          <w:szCs w:val="22"/>
        </w:rPr>
        <w:t xml:space="preserve"> </w:t>
      </w:r>
      <w:proofErr w:type="spellStart"/>
      <w:r w:rsidRPr="00AD2F9C">
        <w:rPr>
          <w:rFonts w:ascii="Arial" w:hAnsi="Arial"/>
          <w:sz w:val="22"/>
          <w:szCs w:val="22"/>
        </w:rPr>
        <w:t>repair</w:t>
      </w:r>
      <w:proofErr w:type="spellEnd"/>
      <w:r w:rsidRPr="00AD2F9C">
        <w:rPr>
          <w:rFonts w:ascii="Arial" w:hAnsi="Arial"/>
          <w:sz w:val="22"/>
          <w:szCs w:val="22"/>
        </w:rPr>
        <w:t xml:space="preserve">. </w:t>
      </w:r>
    </w:p>
    <w:p w14:paraId="78B1D852" w14:textId="77777777" w:rsidR="00C42F6F" w:rsidRDefault="0068483D" w:rsidP="00A377D5">
      <w:pPr>
        <w:pStyle w:val="Zkladntext2"/>
        <w:numPr>
          <w:ilvl w:val="0"/>
          <w:numId w:val="33"/>
        </w:numPr>
        <w:tabs>
          <w:tab w:val="left" w:pos="0"/>
        </w:tabs>
        <w:spacing w:line="240" w:lineRule="auto"/>
        <w:ind w:left="426" w:hanging="426"/>
        <w:jc w:val="both"/>
        <w:rPr>
          <w:rFonts w:ascii="Arial" w:hAnsi="Arial"/>
          <w:sz w:val="22"/>
          <w:szCs w:val="22"/>
        </w:rPr>
      </w:pPr>
      <w:proofErr w:type="spellStart"/>
      <w:r w:rsidRPr="00C42F6F">
        <w:rPr>
          <w:rFonts w:ascii="Arial" w:hAnsi="Arial"/>
          <w:sz w:val="22"/>
          <w:szCs w:val="22"/>
        </w:rPr>
        <w:t>The</w:t>
      </w:r>
      <w:proofErr w:type="spellEnd"/>
      <w:r w:rsidRPr="00C42F6F">
        <w:rPr>
          <w:rFonts w:ascii="Arial" w:hAnsi="Arial"/>
          <w:sz w:val="22"/>
          <w:szCs w:val="22"/>
        </w:rPr>
        <w:t xml:space="preserve"> </w:t>
      </w:r>
      <w:r w:rsidR="003B0D89" w:rsidRPr="00C42F6F">
        <w:rPr>
          <w:rFonts w:ascii="Arial" w:hAnsi="Arial"/>
          <w:sz w:val="22"/>
          <w:szCs w:val="22"/>
        </w:rPr>
        <w:t>out-</w:t>
      </w:r>
      <w:proofErr w:type="spellStart"/>
      <w:r w:rsidR="003B0D89" w:rsidRPr="00C42F6F">
        <w:rPr>
          <w:rFonts w:ascii="Arial" w:hAnsi="Arial"/>
          <w:sz w:val="22"/>
          <w:szCs w:val="22"/>
        </w:rPr>
        <w:t>of</w:t>
      </w:r>
      <w:proofErr w:type="spellEnd"/>
      <w:r w:rsidR="003B0D89" w:rsidRPr="00C42F6F">
        <w:rPr>
          <w:rFonts w:ascii="Arial" w:hAnsi="Arial"/>
          <w:sz w:val="22"/>
          <w:szCs w:val="22"/>
        </w:rPr>
        <w:t xml:space="preserve">-warranty </w:t>
      </w:r>
      <w:proofErr w:type="spellStart"/>
      <w:r w:rsidR="003B0D89" w:rsidRPr="00C42F6F">
        <w:rPr>
          <w:rFonts w:ascii="Arial" w:hAnsi="Arial"/>
          <w:sz w:val="22"/>
          <w:szCs w:val="22"/>
        </w:rPr>
        <w:t>maintenance</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Device</w:t>
      </w:r>
      <w:proofErr w:type="spellEnd"/>
      <w:r w:rsidRPr="00C42F6F">
        <w:rPr>
          <w:rFonts w:ascii="Arial" w:hAnsi="Arial"/>
          <w:sz w:val="22"/>
          <w:szCs w:val="22"/>
        </w:rPr>
        <w:t xml:space="preserve"> </w:t>
      </w:r>
      <w:proofErr w:type="spellStart"/>
      <w:r w:rsidRPr="00C42F6F">
        <w:rPr>
          <w:rFonts w:ascii="Arial" w:hAnsi="Arial"/>
          <w:sz w:val="22"/>
          <w:szCs w:val="22"/>
        </w:rPr>
        <w:t>shall</w:t>
      </w:r>
      <w:proofErr w:type="spellEnd"/>
      <w:r w:rsidRPr="00C42F6F">
        <w:rPr>
          <w:rFonts w:ascii="Arial" w:hAnsi="Arial"/>
          <w:sz w:val="22"/>
          <w:szCs w:val="22"/>
        </w:rPr>
        <w:t xml:space="preserve"> </w:t>
      </w:r>
      <w:proofErr w:type="spellStart"/>
      <w:r w:rsidRPr="00C42F6F">
        <w:rPr>
          <w:rFonts w:ascii="Arial" w:hAnsi="Arial"/>
          <w:sz w:val="22"/>
          <w:szCs w:val="22"/>
        </w:rPr>
        <w:t>generally</w:t>
      </w:r>
      <w:proofErr w:type="spellEnd"/>
      <w:r w:rsidRPr="00C42F6F">
        <w:rPr>
          <w:rFonts w:ascii="Arial" w:hAnsi="Arial"/>
          <w:sz w:val="22"/>
          <w:szCs w:val="22"/>
        </w:rPr>
        <w:t xml:space="preserve"> </w:t>
      </w:r>
      <w:proofErr w:type="spellStart"/>
      <w:r w:rsidRPr="00C42F6F">
        <w:rPr>
          <w:rFonts w:ascii="Arial" w:hAnsi="Arial"/>
          <w:sz w:val="22"/>
          <w:szCs w:val="22"/>
        </w:rPr>
        <w:t>be</w:t>
      </w:r>
      <w:proofErr w:type="spellEnd"/>
      <w:r w:rsidRPr="00C42F6F">
        <w:rPr>
          <w:rFonts w:ascii="Arial" w:hAnsi="Arial"/>
          <w:sz w:val="22"/>
          <w:szCs w:val="22"/>
        </w:rPr>
        <w:t xml:space="preserve"> </w:t>
      </w:r>
      <w:proofErr w:type="spellStart"/>
      <w:r w:rsidR="003B0D89" w:rsidRPr="00C42F6F">
        <w:rPr>
          <w:rFonts w:ascii="Arial" w:hAnsi="Arial"/>
          <w:sz w:val="22"/>
          <w:szCs w:val="22"/>
        </w:rPr>
        <w:t>provided</w:t>
      </w:r>
      <w:proofErr w:type="spellEnd"/>
      <w:r w:rsidRPr="00C42F6F">
        <w:rPr>
          <w:rFonts w:ascii="Arial" w:hAnsi="Arial"/>
          <w:sz w:val="22"/>
          <w:szCs w:val="22"/>
        </w:rPr>
        <w:t xml:space="preserve"> on </w:t>
      </w:r>
      <w:proofErr w:type="spellStart"/>
      <w:r w:rsidRPr="00C42F6F">
        <w:rPr>
          <w:rFonts w:ascii="Arial" w:hAnsi="Arial"/>
          <w:sz w:val="22"/>
          <w:szCs w:val="22"/>
        </w:rPr>
        <w:t>working</w:t>
      </w:r>
      <w:proofErr w:type="spellEnd"/>
      <w:r w:rsidRPr="00C42F6F">
        <w:rPr>
          <w:rFonts w:ascii="Arial" w:hAnsi="Arial"/>
          <w:sz w:val="22"/>
          <w:szCs w:val="22"/>
        </w:rPr>
        <w:t xml:space="preserve"> </w:t>
      </w:r>
      <w:proofErr w:type="spellStart"/>
      <w:r w:rsidRPr="00C42F6F">
        <w:rPr>
          <w:rFonts w:ascii="Arial" w:hAnsi="Arial"/>
          <w:sz w:val="22"/>
          <w:szCs w:val="22"/>
        </w:rPr>
        <w:t>days</w:t>
      </w:r>
      <w:proofErr w:type="spellEnd"/>
      <w:r w:rsidRPr="00C42F6F">
        <w:rPr>
          <w:rFonts w:ascii="Arial" w:hAnsi="Arial"/>
          <w:sz w:val="22"/>
          <w:szCs w:val="22"/>
        </w:rPr>
        <w:t xml:space="preserve">, </w:t>
      </w:r>
      <w:proofErr w:type="spellStart"/>
      <w:r w:rsidRPr="00C42F6F">
        <w:rPr>
          <w:rFonts w:ascii="Arial" w:hAnsi="Arial"/>
          <w:sz w:val="22"/>
          <w:szCs w:val="22"/>
        </w:rPr>
        <w:t>from</w:t>
      </w:r>
      <w:proofErr w:type="spellEnd"/>
      <w:r w:rsidRPr="00C42F6F">
        <w:rPr>
          <w:rFonts w:ascii="Arial" w:hAnsi="Arial"/>
          <w:sz w:val="22"/>
          <w:szCs w:val="22"/>
        </w:rPr>
        <w:t xml:space="preserve"> 8:00 </w:t>
      </w:r>
      <w:proofErr w:type="spellStart"/>
      <w:r w:rsidRPr="00C42F6F">
        <w:rPr>
          <w:rFonts w:ascii="Arial" w:hAnsi="Arial"/>
          <w:sz w:val="22"/>
          <w:szCs w:val="22"/>
        </w:rPr>
        <w:t>a.m</w:t>
      </w:r>
      <w:proofErr w:type="spellEnd"/>
      <w:r w:rsidRPr="00C42F6F">
        <w:rPr>
          <w:rFonts w:ascii="Arial" w:hAnsi="Arial"/>
          <w:sz w:val="22"/>
          <w:szCs w:val="22"/>
        </w:rPr>
        <w:t xml:space="preserve">. to 6:00 </w:t>
      </w:r>
      <w:proofErr w:type="spellStart"/>
      <w:r w:rsidRPr="00C42F6F">
        <w:rPr>
          <w:rFonts w:ascii="Arial" w:hAnsi="Arial"/>
          <w:sz w:val="22"/>
          <w:szCs w:val="22"/>
        </w:rPr>
        <w:t>p.m</w:t>
      </w:r>
      <w:proofErr w:type="spellEnd"/>
      <w:r w:rsidRPr="00C42F6F">
        <w:rPr>
          <w:rFonts w:ascii="Arial" w:hAnsi="Arial"/>
          <w:sz w:val="22"/>
          <w:szCs w:val="22"/>
        </w:rPr>
        <w:t xml:space="preserve">., </w:t>
      </w:r>
      <w:proofErr w:type="spellStart"/>
      <w:r w:rsidRPr="00C42F6F">
        <w:rPr>
          <w:rFonts w:ascii="Arial" w:hAnsi="Arial"/>
          <w:sz w:val="22"/>
          <w:szCs w:val="22"/>
        </w:rPr>
        <w:t>exceptionally</w:t>
      </w:r>
      <w:proofErr w:type="spellEnd"/>
      <w:r w:rsidRPr="00C42F6F">
        <w:rPr>
          <w:rFonts w:ascii="Arial" w:hAnsi="Arial"/>
          <w:sz w:val="22"/>
          <w:szCs w:val="22"/>
        </w:rPr>
        <w:t xml:space="preserve"> </w:t>
      </w:r>
      <w:proofErr w:type="spellStart"/>
      <w:r w:rsidRPr="00C42F6F">
        <w:rPr>
          <w:rFonts w:ascii="Arial" w:hAnsi="Arial"/>
          <w:sz w:val="22"/>
          <w:szCs w:val="22"/>
        </w:rPr>
        <w:t>also</w:t>
      </w:r>
      <w:proofErr w:type="spellEnd"/>
      <w:r w:rsidRPr="00C42F6F">
        <w:rPr>
          <w:rFonts w:ascii="Arial" w:hAnsi="Arial"/>
          <w:sz w:val="22"/>
          <w:szCs w:val="22"/>
        </w:rPr>
        <w:t xml:space="preserve"> </w:t>
      </w:r>
      <w:proofErr w:type="spellStart"/>
      <w:r w:rsidRPr="00C42F6F">
        <w:rPr>
          <w:rFonts w:ascii="Arial" w:hAnsi="Arial"/>
          <w:sz w:val="22"/>
          <w:szCs w:val="22"/>
        </w:rPr>
        <w:t>outside</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above</w:t>
      </w:r>
      <w:proofErr w:type="spellEnd"/>
      <w:r w:rsidRPr="00C42F6F">
        <w:rPr>
          <w:rFonts w:ascii="Arial" w:hAnsi="Arial"/>
          <w:sz w:val="22"/>
          <w:szCs w:val="22"/>
        </w:rPr>
        <w:t xml:space="preserve"> </w:t>
      </w:r>
      <w:proofErr w:type="spellStart"/>
      <w:r w:rsidRPr="00C42F6F">
        <w:rPr>
          <w:rFonts w:ascii="Arial" w:hAnsi="Arial"/>
          <w:sz w:val="22"/>
          <w:szCs w:val="22"/>
        </w:rPr>
        <w:t>stated</w:t>
      </w:r>
      <w:proofErr w:type="spellEnd"/>
      <w:r w:rsidRPr="00C42F6F">
        <w:rPr>
          <w:rFonts w:ascii="Arial" w:hAnsi="Arial"/>
          <w:sz w:val="22"/>
          <w:szCs w:val="22"/>
        </w:rPr>
        <w:t xml:space="preserve"> </w:t>
      </w:r>
      <w:proofErr w:type="spellStart"/>
      <w:r w:rsidRPr="00C42F6F">
        <w:rPr>
          <w:rFonts w:ascii="Arial" w:hAnsi="Arial"/>
          <w:sz w:val="22"/>
          <w:szCs w:val="22"/>
        </w:rPr>
        <w:t>working</w:t>
      </w:r>
      <w:proofErr w:type="spellEnd"/>
      <w:r w:rsidRPr="00C42F6F">
        <w:rPr>
          <w:rFonts w:ascii="Arial" w:hAnsi="Arial"/>
          <w:sz w:val="22"/>
          <w:szCs w:val="22"/>
        </w:rPr>
        <w:t xml:space="preserve"> </w:t>
      </w:r>
      <w:proofErr w:type="spellStart"/>
      <w:r w:rsidRPr="00C42F6F">
        <w:rPr>
          <w:rFonts w:ascii="Arial" w:hAnsi="Arial"/>
          <w:sz w:val="22"/>
          <w:szCs w:val="22"/>
        </w:rPr>
        <w:t>hours</w:t>
      </w:r>
      <w:proofErr w:type="spellEnd"/>
      <w:r w:rsidRPr="00C42F6F">
        <w:rPr>
          <w:rFonts w:ascii="Arial" w:hAnsi="Arial"/>
          <w:sz w:val="22"/>
          <w:szCs w:val="22"/>
        </w:rPr>
        <w:t xml:space="preserve">, and as </w:t>
      </w:r>
      <w:proofErr w:type="spellStart"/>
      <w:r w:rsidRPr="00C42F6F">
        <w:rPr>
          <w:rFonts w:ascii="Arial" w:hAnsi="Arial"/>
          <w:sz w:val="22"/>
          <w:szCs w:val="22"/>
        </w:rPr>
        <w:t>agreed</w:t>
      </w:r>
      <w:proofErr w:type="spellEnd"/>
      <w:r w:rsidRPr="00C42F6F">
        <w:rPr>
          <w:rFonts w:ascii="Arial" w:hAnsi="Arial"/>
          <w:sz w:val="22"/>
          <w:szCs w:val="22"/>
        </w:rPr>
        <w:t xml:space="preserve"> by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Contracting</w:t>
      </w:r>
      <w:proofErr w:type="spellEnd"/>
      <w:r w:rsidRPr="00C42F6F">
        <w:rPr>
          <w:rFonts w:ascii="Arial" w:hAnsi="Arial"/>
          <w:sz w:val="22"/>
          <w:szCs w:val="22"/>
        </w:rPr>
        <w:t xml:space="preserve"> </w:t>
      </w:r>
      <w:proofErr w:type="spellStart"/>
      <w:r w:rsidRPr="00C42F6F">
        <w:rPr>
          <w:rFonts w:ascii="Arial" w:hAnsi="Arial"/>
          <w:sz w:val="22"/>
          <w:szCs w:val="22"/>
        </w:rPr>
        <w:t>Parties</w:t>
      </w:r>
      <w:proofErr w:type="spellEnd"/>
      <w:r w:rsidRPr="00C42F6F">
        <w:rPr>
          <w:rFonts w:ascii="Arial" w:hAnsi="Arial"/>
          <w:sz w:val="22"/>
          <w:szCs w:val="22"/>
        </w:rPr>
        <w:t xml:space="preserve"> on non-</w:t>
      </w:r>
      <w:proofErr w:type="spellStart"/>
      <w:r w:rsidRPr="00C42F6F">
        <w:rPr>
          <w:rFonts w:ascii="Arial" w:hAnsi="Arial"/>
          <w:sz w:val="22"/>
          <w:szCs w:val="22"/>
        </w:rPr>
        <w:t>working</w:t>
      </w:r>
      <w:proofErr w:type="spellEnd"/>
      <w:r w:rsidRPr="00C42F6F">
        <w:rPr>
          <w:rFonts w:ascii="Arial" w:hAnsi="Arial"/>
          <w:sz w:val="22"/>
          <w:szCs w:val="22"/>
        </w:rPr>
        <w:t xml:space="preserve"> </w:t>
      </w:r>
      <w:proofErr w:type="spellStart"/>
      <w:r w:rsidRPr="00C42F6F">
        <w:rPr>
          <w:rFonts w:ascii="Arial" w:hAnsi="Arial"/>
          <w:sz w:val="22"/>
          <w:szCs w:val="22"/>
        </w:rPr>
        <w:t>days</w:t>
      </w:r>
      <w:proofErr w:type="spellEnd"/>
      <w:r w:rsidRPr="00C42F6F">
        <w:rPr>
          <w:rFonts w:ascii="Arial" w:hAnsi="Arial"/>
          <w:sz w:val="22"/>
          <w:szCs w:val="22"/>
        </w:rPr>
        <w:t xml:space="preserve">. </w:t>
      </w:r>
    </w:p>
    <w:p w14:paraId="643811EA" w14:textId="2638F37C" w:rsidR="00C42F6F" w:rsidRDefault="0068483D" w:rsidP="00A377D5">
      <w:pPr>
        <w:pStyle w:val="Zkladntext2"/>
        <w:numPr>
          <w:ilvl w:val="0"/>
          <w:numId w:val="33"/>
        </w:numPr>
        <w:tabs>
          <w:tab w:val="left" w:pos="0"/>
        </w:tabs>
        <w:spacing w:line="240" w:lineRule="auto"/>
        <w:ind w:left="426" w:hanging="426"/>
        <w:jc w:val="both"/>
        <w:rPr>
          <w:rFonts w:ascii="Arial" w:hAnsi="Arial"/>
          <w:sz w:val="22"/>
          <w:szCs w:val="22"/>
        </w:rPr>
      </w:pPr>
      <w:proofErr w:type="spellStart"/>
      <w:r w:rsidRPr="00C42F6F">
        <w:rPr>
          <w:rFonts w:ascii="Arial" w:hAnsi="Arial"/>
          <w:sz w:val="22"/>
          <w:szCs w:val="22"/>
        </w:rPr>
        <w:t>If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Client</w:t>
      </w:r>
      <w:proofErr w:type="spellEnd"/>
      <w:r w:rsidRPr="00C42F6F">
        <w:rPr>
          <w:rFonts w:ascii="Arial" w:hAnsi="Arial"/>
          <w:sz w:val="22"/>
          <w:szCs w:val="22"/>
        </w:rPr>
        <w:t xml:space="preserve"> </w:t>
      </w:r>
      <w:proofErr w:type="spellStart"/>
      <w:r w:rsidRPr="00C42F6F">
        <w:rPr>
          <w:rFonts w:ascii="Arial" w:hAnsi="Arial"/>
          <w:sz w:val="22"/>
          <w:szCs w:val="22"/>
        </w:rPr>
        <w:t>requests</w:t>
      </w:r>
      <w:proofErr w:type="spellEnd"/>
      <w:r w:rsidRPr="00C42F6F">
        <w:rPr>
          <w:rFonts w:ascii="Arial" w:hAnsi="Arial"/>
          <w:sz w:val="22"/>
          <w:szCs w:val="22"/>
        </w:rPr>
        <w:t xml:space="preserve"> </w:t>
      </w:r>
      <w:proofErr w:type="spellStart"/>
      <w:r w:rsidRPr="00C42F6F">
        <w:rPr>
          <w:rFonts w:ascii="Arial" w:hAnsi="Arial"/>
          <w:sz w:val="22"/>
          <w:szCs w:val="22"/>
        </w:rPr>
        <w:t>delivery</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necessary</w:t>
      </w:r>
      <w:proofErr w:type="spellEnd"/>
      <w:r w:rsidRPr="00C42F6F">
        <w:rPr>
          <w:rFonts w:ascii="Arial" w:hAnsi="Arial"/>
          <w:sz w:val="22"/>
          <w:szCs w:val="22"/>
        </w:rPr>
        <w:t xml:space="preserve"> </w:t>
      </w:r>
      <w:proofErr w:type="spellStart"/>
      <w:r w:rsidRPr="00C42F6F">
        <w:rPr>
          <w:rFonts w:ascii="Arial" w:hAnsi="Arial"/>
          <w:sz w:val="22"/>
          <w:szCs w:val="22"/>
        </w:rPr>
        <w:t>consumables</w:t>
      </w:r>
      <w:proofErr w:type="spellEnd"/>
      <w:r w:rsidRPr="00C42F6F">
        <w:rPr>
          <w:rFonts w:ascii="Arial" w:hAnsi="Arial"/>
          <w:sz w:val="22"/>
          <w:szCs w:val="22"/>
        </w:rPr>
        <w:t xml:space="preserve"> </w:t>
      </w:r>
      <w:proofErr w:type="spellStart"/>
      <w:r w:rsidRPr="00C42F6F">
        <w:rPr>
          <w:rFonts w:ascii="Arial" w:hAnsi="Arial"/>
          <w:sz w:val="22"/>
          <w:szCs w:val="22"/>
        </w:rPr>
        <w:t>for</w:t>
      </w:r>
      <w:proofErr w:type="spellEnd"/>
      <w:r w:rsidRPr="00C42F6F">
        <w:rPr>
          <w:rFonts w:ascii="Arial" w:hAnsi="Arial"/>
          <w:sz w:val="22"/>
          <w:szCs w:val="22"/>
        </w:rPr>
        <w:t xml:space="preserve"> proper </w:t>
      </w:r>
      <w:proofErr w:type="spellStart"/>
      <w:r w:rsidRPr="00C42F6F">
        <w:rPr>
          <w:rFonts w:ascii="Arial" w:hAnsi="Arial"/>
          <w:sz w:val="22"/>
          <w:szCs w:val="22"/>
        </w:rPr>
        <w:t>operation</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Device</w:t>
      </w:r>
      <w:proofErr w:type="spellEnd"/>
      <w:r w:rsidRPr="00C42F6F">
        <w:rPr>
          <w:rFonts w:ascii="Arial" w:hAnsi="Arial"/>
          <w:sz w:val="22"/>
          <w:szCs w:val="22"/>
        </w:rPr>
        <w:t xml:space="preserve"> </w:t>
      </w:r>
      <w:proofErr w:type="spellStart"/>
      <w:r w:rsidRPr="00C42F6F">
        <w:rPr>
          <w:rFonts w:ascii="Arial" w:hAnsi="Arial"/>
          <w:sz w:val="22"/>
          <w:szCs w:val="22"/>
        </w:rPr>
        <w:t>which</w:t>
      </w:r>
      <w:proofErr w:type="spellEnd"/>
      <w:r w:rsidRPr="00C42F6F">
        <w:rPr>
          <w:rFonts w:ascii="Arial" w:hAnsi="Arial"/>
          <w:sz w:val="22"/>
          <w:szCs w:val="22"/>
        </w:rPr>
        <w:t xml:space="preserve"> are not </w:t>
      </w:r>
      <w:proofErr w:type="spellStart"/>
      <w:r w:rsidRPr="00C42F6F">
        <w:rPr>
          <w:rFonts w:ascii="Arial" w:hAnsi="Arial"/>
          <w:sz w:val="22"/>
          <w:szCs w:val="22"/>
        </w:rPr>
        <w:t>p</w:t>
      </w:r>
      <w:r w:rsidR="003B0D89" w:rsidRPr="00C42F6F">
        <w:rPr>
          <w:rFonts w:ascii="Arial" w:hAnsi="Arial"/>
          <w:sz w:val="22"/>
          <w:szCs w:val="22"/>
        </w:rPr>
        <w:t>rovided</w:t>
      </w:r>
      <w:proofErr w:type="spellEnd"/>
      <w:r w:rsidRPr="00C42F6F">
        <w:rPr>
          <w:rFonts w:ascii="Arial" w:hAnsi="Arial"/>
          <w:sz w:val="22"/>
          <w:szCs w:val="22"/>
        </w:rPr>
        <w:t xml:space="preserve"> </w:t>
      </w:r>
      <w:proofErr w:type="spellStart"/>
      <w:r w:rsidRPr="00C42F6F">
        <w:rPr>
          <w:rFonts w:ascii="Arial" w:hAnsi="Arial"/>
          <w:sz w:val="22"/>
          <w:szCs w:val="22"/>
        </w:rPr>
        <w:t>within</w:t>
      </w:r>
      <w:proofErr w:type="spellEnd"/>
      <w:r w:rsidR="003B0D89" w:rsidRPr="00C42F6F">
        <w:rPr>
          <w:rFonts w:ascii="Arial" w:hAnsi="Arial"/>
          <w:sz w:val="22"/>
          <w:szCs w:val="22"/>
        </w:rPr>
        <w:t xml:space="preserve"> out-</w:t>
      </w:r>
      <w:proofErr w:type="spellStart"/>
      <w:r w:rsidR="003B0D89" w:rsidRPr="00C42F6F">
        <w:rPr>
          <w:rFonts w:ascii="Arial" w:hAnsi="Arial"/>
          <w:sz w:val="22"/>
          <w:szCs w:val="22"/>
        </w:rPr>
        <w:t>of</w:t>
      </w:r>
      <w:proofErr w:type="spellEnd"/>
      <w:r w:rsidR="003B0D89" w:rsidRPr="00C42F6F">
        <w:rPr>
          <w:rFonts w:ascii="Arial" w:hAnsi="Arial"/>
          <w:sz w:val="22"/>
          <w:szCs w:val="22"/>
        </w:rPr>
        <w:t xml:space="preserve">-warranty </w:t>
      </w:r>
      <w:proofErr w:type="spellStart"/>
      <w:r w:rsidR="003B0D89" w:rsidRPr="00C42F6F">
        <w:rPr>
          <w:rFonts w:ascii="Arial" w:hAnsi="Arial"/>
          <w:sz w:val="22"/>
          <w:szCs w:val="22"/>
        </w:rPr>
        <w:t>maintenance</w:t>
      </w:r>
      <w:proofErr w:type="spellEnd"/>
      <w:r w:rsidR="003B0D89"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Device</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Contractor</w:t>
      </w:r>
      <w:proofErr w:type="spellEnd"/>
      <w:r w:rsidRPr="00C42F6F">
        <w:rPr>
          <w:rFonts w:ascii="Arial" w:hAnsi="Arial"/>
          <w:sz w:val="22"/>
          <w:szCs w:val="22"/>
        </w:rPr>
        <w:t xml:space="preserve"> </w:t>
      </w:r>
      <w:proofErr w:type="spellStart"/>
      <w:r w:rsidRPr="00C42F6F">
        <w:rPr>
          <w:rFonts w:ascii="Arial" w:hAnsi="Arial"/>
          <w:sz w:val="22"/>
          <w:szCs w:val="22"/>
        </w:rPr>
        <w:t>shall</w:t>
      </w:r>
      <w:proofErr w:type="spellEnd"/>
      <w:r w:rsidRPr="00C42F6F">
        <w:rPr>
          <w:rFonts w:ascii="Arial" w:hAnsi="Arial"/>
          <w:sz w:val="22"/>
          <w:szCs w:val="22"/>
        </w:rPr>
        <w:t xml:space="preserve"> </w:t>
      </w:r>
      <w:proofErr w:type="spellStart"/>
      <w:r w:rsidRPr="00C42F6F">
        <w:rPr>
          <w:rFonts w:ascii="Arial" w:hAnsi="Arial"/>
          <w:sz w:val="22"/>
          <w:szCs w:val="22"/>
        </w:rPr>
        <w:t>supply</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requested</w:t>
      </w:r>
      <w:proofErr w:type="spellEnd"/>
      <w:r w:rsidRPr="00C42F6F">
        <w:rPr>
          <w:rFonts w:ascii="Arial" w:hAnsi="Arial"/>
          <w:sz w:val="22"/>
          <w:szCs w:val="22"/>
        </w:rPr>
        <w:t xml:space="preserve"> </w:t>
      </w:r>
      <w:proofErr w:type="spellStart"/>
      <w:r w:rsidRPr="00C42F6F">
        <w:rPr>
          <w:rFonts w:ascii="Arial" w:hAnsi="Arial"/>
          <w:sz w:val="22"/>
          <w:szCs w:val="22"/>
        </w:rPr>
        <w:t>materials</w:t>
      </w:r>
      <w:proofErr w:type="spellEnd"/>
      <w:r w:rsidRPr="00C42F6F">
        <w:rPr>
          <w:rFonts w:ascii="Arial" w:hAnsi="Arial"/>
          <w:sz w:val="22"/>
          <w:szCs w:val="22"/>
        </w:rPr>
        <w:t xml:space="preserve"> on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basis</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Client’s</w:t>
      </w:r>
      <w:proofErr w:type="spellEnd"/>
      <w:r w:rsidRPr="00C42F6F">
        <w:rPr>
          <w:rFonts w:ascii="Arial" w:hAnsi="Arial"/>
          <w:sz w:val="22"/>
          <w:szCs w:val="22"/>
        </w:rPr>
        <w:t xml:space="preserve"> </w:t>
      </w:r>
      <w:proofErr w:type="spellStart"/>
      <w:r w:rsidRPr="00C42F6F">
        <w:rPr>
          <w:rFonts w:ascii="Arial" w:hAnsi="Arial"/>
          <w:sz w:val="22"/>
          <w:szCs w:val="22"/>
        </w:rPr>
        <w:t>order</w:t>
      </w:r>
      <w:proofErr w:type="spellEnd"/>
      <w:r w:rsidRPr="00C42F6F">
        <w:rPr>
          <w:rFonts w:ascii="Arial" w:hAnsi="Arial"/>
          <w:sz w:val="22"/>
          <w:szCs w:val="22"/>
        </w:rPr>
        <w:t xml:space="preserve">, </w:t>
      </w:r>
      <w:proofErr w:type="spellStart"/>
      <w:r w:rsidRPr="00C42F6F">
        <w:rPr>
          <w:rFonts w:ascii="Arial" w:hAnsi="Arial"/>
          <w:sz w:val="22"/>
          <w:szCs w:val="22"/>
        </w:rPr>
        <w:t>based</w:t>
      </w:r>
      <w:proofErr w:type="spellEnd"/>
      <w:r w:rsidRPr="00C42F6F">
        <w:rPr>
          <w:rFonts w:ascii="Arial" w:hAnsi="Arial"/>
          <w:sz w:val="22"/>
          <w:szCs w:val="22"/>
        </w:rPr>
        <w:t xml:space="preserve"> on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Contractor</w:t>
      </w:r>
      <w:proofErr w:type="spellEnd"/>
      <w:r w:rsidRPr="00C42F6F">
        <w:rPr>
          <w:rFonts w:ascii="Arial" w:hAnsi="Arial"/>
          <w:sz w:val="22"/>
          <w:szCs w:val="22"/>
        </w:rPr>
        <w:t xml:space="preserve"> </w:t>
      </w:r>
      <w:proofErr w:type="spellStart"/>
      <w:r w:rsidRPr="00C42F6F">
        <w:rPr>
          <w:rFonts w:ascii="Arial" w:hAnsi="Arial"/>
          <w:sz w:val="22"/>
          <w:szCs w:val="22"/>
        </w:rPr>
        <w:t>quotation</w:t>
      </w:r>
      <w:proofErr w:type="spellEnd"/>
      <w:r w:rsidRPr="00C42F6F">
        <w:rPr>
          <w:rFonts w:ascii="Arial" w:hAnsi="Arial"/>
          <w:sz w:val="22"/>
          <w:szCs w:val="22"/>
        </w:rPr>
        <w:t>.</w:t>
      </w:r>
      <w:r w:rsidR="001456B1">
        <w:rPr>
          <w:rFonts w:ascii="Arial" w:hAnsi="Arial"/>
          <w:sz w:val="22"/>
          <w:szCs w:val="22"/>
        </w:rPr>
        <w:t xml:space="preserve"> </w:t>
      </w:r>
      <w:proofErr w:type="spellStart"/>
      <w:r w:rsidR="001456B1" w:rsidRPr="00842660">
        <w:rPr>
          <w:rFonts w:ascii="Arial" w:hAnsi="Arial"/>
          <w:sz w:val="22"/>
          <w:szCs w:val="22"/>
        </w:rPr>
        <w:t>The</w:t>
      </w:r>
      <w:proofErr w:type="spellEnd"/>
      <w:r w:rsidR="001456B1" w:rsidRPr="00842660">
        <w:rPr>
          <w:rFonts w:ascii="Arial" w:hAnsi="Arial"/>
          <w:sz w:val="22"/>
          <w:szCs w:val="22"/>
        </w:rPr>
        <w:t xml:space="preserve"> </w:t>
      </w:r>
      <w:proofErr w:type="spellStart"/>
      <w:r w:rsidR="001456B1" w:rsidRPr="00842660">
        <w:rPr>
          <w:rFonts w:ascii="Arial" w:hAnsi="Arial"/>
          <w:sz w:val="22"/>
          <w:szCs w:val="22"/>
        </w:rPr>
        <w:t>prices</w:t>
      </w:r>
      <w:proofErr w:type="spellEnd"/>
      <w:r w:rsidR="001456B1" w:rsidRPr="00842660">
        <w:rPr>
          <w:rFonts w:ascii="Arial" w:hAnsi="Arial"/>
          <w:sz w:val="22"/>
          <w:szCs w:val="22"/>
        </w:rPr>
        <w:t xml:space="preserve"> </w:t>
      </w:r>
      <w:proofErr w:type="spellStart"/>
      <w:r w:rsidR="001456B1" w:rsidRPr="00842660">
        <w:rPr>
          <w:rFonts w:ascii="Arial" w:hAnsi="Arial"/>
          <w:sz w:val="22"/>
          <w:szCs w:val="22"/>
        </w:rPr>
        <w:t>of</w:t>
      </w:r>
      <w:proofErr w:type="spellEnd"/>
      <w:r w:rsidR="001456B1" w:rsidRPr="00842660">
        <w:rPr>
          <w:rFonts w:ascii="Arial" w:hAnsi="Arial"/>
          <w:sz w:val="22"/>
          <w:szCs w:val="22"/>
        </w:rPr>
        <w:t xml:space="preserve"> </w:t>
      </w:r>
      <w:proofErr w:type="spellStart"/>
      <w:r w:rsidR="001456B1" w:rsidRPr="00842660">
        <w:rPr>
          <w:rFonts w:ascii="Arial" w:hAnsi="Arial"/>
          <w:sz w:val="22"/>
          <w:szCs w:val="22"/>
        </w:rPr>
        <w:t>consumables</w:t>
      </w:r>
      <w:proofErr w:type="spellEnd"/>
      <w:r w:rsidR="001456B1" w:rsidRPr="00842660">
        <w:rPr>
          <w:rFonts w:ascii="Arial" w:hAnsi="Arial"/>
          <w:sz w:val="22"/>
          <w:szCs w:val="22"/>
        </w:rPr>
        <w:t xml:space="preserve"> are </w:t>
      </w:r>
      <w:proofErr w:type="spellStart"/>
      <w:r w:rsidR="001456B1" w:rsidRPr="00842660">
        <w:rPr>
          <w:rFonts w:ascii="Arial" w:hAnsi="Arial"/>
          <w:sz w:val="22"/>
          <w:szCs w:val="22"/>
        </w:rPr>
        <w:t>govern</w:t>
      </w:r>
      <w:proofErr w:type="spellEnd"/>
      <w:r w:rsidR="001456B1" w:rsidRPr="00842660">
        <w:rPr>
          <w:rFonts w:ascii="Arial" w:hAnsi="Arial"/>
          <w:sz w:val="22"/>
          <w:szCs w:val="22"/>
        </w:rPr>
        <w:t xml:space="preserve"> by </w:t>
      </w:r>
      <w:proofErr w:type="spellStart"/>
      <w:r w:rsidR="001456B1" w:rsidRPr="00842660">
        <w:rPr>
          <w:rFonts w:ascii="Arial" w:hAnsi="Arial"/>
          <w:sz w:val="22"/>
          <w:szCs w:val="22"/>
        </w:rPr>
        <w:t>the</w:t>
      </w:r>
      <w:proofErr w:type="spellEnd"/>
      <w:r w:rsidR="001456B1" w:rsidRPr="00842660">
        <w:rPr>
          <w:rFonts w:ascii="Arial" w:hAnsi="Arial"/>
          <w:sz w:val="22"/>
          <w:szCs w:val="22"/>
        </w:rPr>
        <w:t xml:space="preserve"> </w:t>
      </w:r>
      <w:proofErr w:type="spellStart"/>
      <w:r w:rsidR="001456B1" w:rsidRPr="00842660">
        <w:rPr>
          <w:rFonts w:ascii="Arial" w:hAnsi="Arial"/>
          <w:sz w:val="22"/>
          <w:szCs w:val="22"/>
        </w:rPr>
        <w:t>Article</w:t>
      </w:r>
      <w:proofErr w:type="spellEnd"/>
      <w:r w:rsidR="001456B1" w:rsidRPr="00842660">
        <w:rPr>
          <w:rFonts w:ascii="Arial" w:hAnsi="Arial"/>
          <w:sz w:val="22"/>
          <w:szCs w:val="22"/>
        </w:rPr>
        <w:t xml:space="preserve"> V </w:t>
      </w:r>
      <w:proofErr w:type="spellStart"/>
      <w:r w:rsidR="001456B1" w:rsidRPr="00842660">
        <w:rPr>
          <w:rFonts w:ascii="Arial" w:hAnsi="Arial"/>
          <w:sz w:val="22"/>
          <w:szCs w:val="22"/>
        </w:rPr>
        <w:t>paragprah</w:t>
      </w:r>
      <w:proofErr w:type="spellEnd"/>
      <w:r w:rsidR="001456B1" w:rsidRPr="00842660">
        <w:rPr>
          <w:rFonts w:ascii="Arial" w:hAnsi="Arial"/>
          <w:sz w:val="22"/>
          <w:szCs w:val="22"/>
        </w:rPr>
        <w:t xml:space="preserve"> </w:t>
      </w:r>
      <w:r w:rsidR="00617998">
        <w:rPr>
          <w:rFonts w:ascii="Arial" w:hAnsi="Arial"/>
          <w:sz w:val="22"/>
          <w:szCs w:val="22"/>
        </w:rPr>
        <w:t>10</w:t>
      </w:r>
      <w:r w:rsidR="00617998" w:rsidRPr="00842660">
        <w:rPr>
          <w:rFonts w:ascii="Arial" w:hAnsi="Arial"/>
          <w:sz w:val="22"/>
          <w:szCs w:val="22"/>
        </w:rPr>
        <w:t xml:space="preserve"> </w:t>
      </w:r>
      <w:proofErr w:type="spellStart"/>
      <w:r w:rsidR="001456B1" w:rsidRPr="00842660">
        <w:rPr>
          <w:rFonts w:ascii="Arial" w:hAnsi="Arial"/>
          <w:sz w:val="22"/>
          <w:szCs w:val="22"/>
        </w:rPr>
        <w:t>hereof</w:t>
      </w:r>
      <w:proofErr w:type="spellEnd"/>
      <w:r w:rsidR="001456B1" w:rsidRPr="00842660">
        <w:rPr>
          <w:rFonts w:ascii="Arial" w:hAnsi="Arial"/>
          <w:sz w:val="22"/>
          <w:szCs w:val="22"/>
        </w:rPr>
        <w:t>.</w:t>
      </w:r>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order</w:t>
      </w:r>
      <w:proofErr w:type="spellEnd"/>
      <w:r w:rsidRPr="00C42F6F">
        <w:rPr>
          <w:rFonts w:ascii="Arial" w:hAnsi="Arial"/>
          <w:sz w:val="22"/>
          <w:szCs w:val="22"/>
        </w:rPr>
        <w:t xml:space="preserve"> </w:t>
      </w:r>
      <w:proofErr w:type="spellStart"/>
      <w:r w:rsidRPr="00C42F6F">
        <w:rPr>
          <w:rFonts w:ascii="Arial" w:hAnsi="Arial"/>
          <w:sz w:val="22"/>
          <w:szCs w:val="22"/>
        </w:rPr>
        <w:t>shall</w:t>
      </w:r>
      <w:proofErr w:type="spellEnd"/>
      <w:r w:rsidRPr="00C42F6F">
        <w:rPr>
          <w:rFonts w:ascii="Arial" w:hAnsi="Arial"/>
          <w:sz w:val="22"/>
          <w:szCs w:val="22"/>
        </w:rPr>
        <w:t xml:space="preserve"> </w:t>
      </w:r>
      <w:proofErr w:type="spellStart"/>
      <w:r w:rsidRPr="00C42F6F">
        <w:rPr>
          <w:rFonts w:ascii="Arial" w:hAnsi="Arial"/>
          <w:sz w:val="22"/>
          <w:szCs w:val="22"/>
        </w:rPr>
        <w:t>at</w:t>
      </w:r>
      <w:proofErr w:type="spellEnd"/>
      <w:r w:rsidRPr="00C42F6F">
        <w:rPr>
          <w:rFonts w:ascii="Arial" w:hAnsi="Arial"/>
          <w:sz w:val="22"/>
          <w:szCs w:val="22"/>
        </w:rPr>
        <w:t xml:space="preserve"> least </w:t>
      </w:r>
      <w:proofErr w:type="spellStart"/>
      <w:r w:rsidRPr="00C42F6F">
        <w:rPr>
          <w:rFonts w:ascii="Arial" w:hAnsi="Arial"/>
          <w:sz w:val="22"/>
          <w:szCs w:val="22"/>
        </w:rPr>
        <w:t>contain</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Client’s</w:t>
      </w:r>
      <w:proofErr w:type="spellEnd"/>
      <w:r w:rsidRPr="00C42F6F">
        <w:rPr>
          <w:rFonts w:ascii="Arial" w:hAnsi="Arial"/>
          <w:sz w:val="22"/>
          <w:szCs w:val="22"/>
        </w:rPr>
        <w:t xml:space="preserve"> </w:t>
      </w:r>
      <w:proofErr w:type="spellStart"/>
      <w:r w:rsidRPr="00C42F6F">
        <w:rPr>
          <w:rFonts w:ascii="Arial" w:hAnsi="Arial"/>
          <w:sz w:val="22"/>
          <w:szCs w:val="22"/>
        </w:rPr>
        <w:t>identification</w:t>
      </w:r>
      <w:proofErr w:type="spellEnd"/>
      <w:r w:rsidRPr="00C42F6F">
        <w:rPr>
          <w:rFonts w:ascii="Arial" w:hAnsi="Arial"/>
          <w:sz w:val="22"/>
          <w:szCs w:val="22"/>
        </w:rPr>
        <w:t xml:space="preserve"> data; </w:t>
      </w:r>
      <w:proofErr w:type="spellStart"/>
      <w:r w:rsidRPr="00C42F6F">
        <w:rPr>
          <w:rFonts w:ascii="Arial" w:hAnsi="Arial"/>
          <w:sz w:val="22"/>
          <w:szCs w:val="22"/>
        </w:rPr>
        <w:t>description</w:t>
      </w:r>
      <w:proofErr w:type="spellEnd"/>
      <w:r w:rsidRPr="00C42F6F">
        <w:rPr>
          <w:rFonts w:ascii="Arial" w:hAnsi="Arial"/>
          <w:sz w:val="22"/>
          <w:szCs w:val="22"/>
        </w:rPr>
        <w:t xml:space="preserve"> and </w:t>
      </w:r>
      <w:proofErr w:type="spellStart"/>
      <w:r w:rsidRPr="00C42F6F">
        <w:rPr>
          <w:rFonts w:ascii="Arial" w:hAnsi="Arial"/>
          <w:sz w:val="22"/>
          <w:szCs w:val="22"/>
        </w:rPr>
        <w:t>specification</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consumables</w:t>
      </w:r>
      <w:proofErr w:type="spellEnd"/>
      <w:r w:rsidRPr="00C42F6F">
        <w:rPr>
          <w:rFonts w:ascii="Arial" w:hAnsi="Arial"/>
          <w:sz w:val="22"/>
          <w:szCs w:val="22"/>
        </w:rPr>
        <w:t xml:space="preserve">, </w:t>
      </w:r>
      <w:proofErr w:type="spellStart"/>
      <w:r w:rsidRPr="00C42F6F">
        <w:rPr>
          <w:rFonts w:ascii="Arial" w:hAnsi="Arial"/>
          <w:sz w:val="22"/>
          <w:szCs w:val="22"/>
        </w:rPr>
        <w:t>including</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quantity</w:t>
      </w:r>
      <w:proofErr w:type="spellEnd"/>
      <w:r w:rsidRPr="00C42F6F">
        <w:rPr>
          <w:rFonts w:ascii="Arial" w:hAnsi="Arial"/>
          <w:sz w:val="22"/>
          <w:szCs w:val="22"/>
        </w:rPr>
        <w:t xml:space="preserve"> to </w:t>
      </w:r>
      <w:proofErr w:type="spellStart"/>
      <w:r w:rsidRPr="00C42F6F">
        <w:rPr>
          <w:rFonts w:ascii="Arial" w:hAnsi="Arial"/>
          <w:sz w:val="22"/>
          <w:szCs w:val="22"/>
        </w:rPr>
        <w:t>be</w:t>
      </w:r>
      <w:proofErr w:type="spellEnd"/>
      <w:r w:rsidRPr="00C42F6F">
        <w:rPr>
          <w:rFonts w:ascii="Arial" w:hAnsi="Arial"/>
          <w:sz w:val="22"/>
          <w:szCs w:val="22"/>
        </w:rPr>
        <w:t xml:space="preserve"> </w:t>
      </w:r>
      <w:proofErr w:type="spellStart"/>
      <w:r w:rsidRPr="00C42F6F">
        <w:rPr>
          <w:rFonts w:ascii="Arial" w:hAnsi="Arial"/>
          <w:sz w:val="22"/>
          <w:szCs w:val="22"/>
        </w:rPr>
        <w:t>delivered</w:t>
      </w:r>
      <w:proofErr w:type="spellEnd"/>
      <w:r w:rsidRPr="00C42F6F">
        <w:rPr>
          <w:rFonts w:ascii="Arial" w:hAnsi="Arial"/>
          <w:sz w:val="22"/>
          <w:szCs w:val="22"/>
        </w:rPr>
        <w:t xml:space="preserve">; </w:t>
      </w:r>
      <w:proofErr w:type="spellStart"/>
      <w:r w:rsidRPr="00C42F6F">
        <w:rPr>
          <w:rFonts w:ascii="Arial" w:hAnsi="Arial"/>
          <w:sz w:val="22"/>
          <w:szCs w:val="22"/>
        </w:rPr>
        <w:t>detailed</w:t>
      </w:r>
      <w:proofErr w:type="spellEnd"/>
      <w:r w:rsidRPr="00C42F6F">
        <w:rPr>
          <w:rFonts w:ascii="Arial" w:hAnsi="Arial"/>
          <w:sz w:val="22"/>
          <w:szCs w:val="22"/>
        </w:rPr>
        <w:t xml:space="preserve"> </w:t>
      </w:r>
      <w:proofErr w:type="spellStart"/>
      <w:r w:rsidRPr="00C42F6F">
        <w:rPr>
          <w:rFonts w:ascii="Arial" w:hAnsi="Arial"/>
          <w:sz w:val="22"/>
          <w:szCs w:val="22"/>
        </w:rPr>
        <w:t>delivery</w:t>
      </w:r>
      <w:proofErr w:type="spellEnd"/>
      <w:r w:rsidRPr="00C42F6F">
        <w:rPr>
          <w:rFonts w:ascii="Arial" w:hAnsi="Arial"/>
          <w:sz w:val="22"/>
          <w:szCs w:val="22"/>
        </w:rPr>
        <w:t xml:space="preserve"> </w:t>
      </w:r>
      <w:proofErr w:type="spellStart"/>
      <w:r w:rsidRPr="00C42F6F">
        <w:rPr>
          <w:rFonts w:ascii="Arial" w:hAnsi="Arial"/>
          <w:sz w:val="22"/>
          <w:szCs w:val="22"/>
        </w:rPr>
        <w:t>terms</w:t>
      </w:r>
      <w:proofErr w:type="spellEnd"/>
      <w:r w:rsidRPr="00C42F6F">
        <w:rPr>
          <w:rFonts w:ascii="Arial" w:hAnsi="Arial"/>
          <w:sz w:val="22"/>
          <w:szCs w:val="22"/>
        </w:rPr>
        <w:t xml:space="preserve">, in </w:t>
      </w:r>
      <w:proofErr w:type="spellStart"/>
      <w:r w:rsidRPr="00C42F6F">
        <w:rPr>
          <w:rFonts w:ascii="Arial" w:hAnsi="Arial"/>
          <w:sz w:val="22"/>
          <w:szCs w:val="22"/>
        </w:rPr>
        <w:t>particular</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term and place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delivery</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consumables</w:t>
      </w:r>
      <w:proofErr w:type="spellEnd"/>
      <w:r w:rsidRPr="00C42F6F">
        <w:rPr>
          <w:rFonts w:ascii="Arial" w:hAnsi="Arial"/>
          <w:sz w:val="22"/>
          <w:szCs w:val="22"/>
        </w:rPr>
        <w:t xml:space="preserve">; </w:t>
      </w:r>
      <w:proofErr w:type="spellStart"/>
      <w:r w:rsidRPr="00C42F6F">
        <w:rPr>
          <w:rFonts w:ascii="Arial" w:hAnsi="Arial"/>
          <w:sz w:val="22"/>
          <w:szCs w:val="22"/>
        </w:rPr>
        <w:t>identification</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person </w:t>
      </w:r>
      <w:proofErr w:type="spellStart"/>
      <w:r w:rsidRPr="00C42F6F">
        <w:rPr>
          <w:rFonts w:ascii="Arial" w:hAnsi="Arial"/>
          <w:sz w:val="22"/>
          <w:szCs w:val="22"/>
        </w:rPr>
        <w:t>who</w:t>
      </w:r>
      <w:proofErr w:type="spellEnd"/>
      <w:r w:rsidRPr="00C42F6F">
        <w:rPr>
          <w:rFonts w:ascii="Arial" w:hAnsi="Arial"/>
          <w:sz w:val="22"/>
          <w:szCs w:val="22"/>
        </w:rPr>
        <w:t xml:space="preserve"> </w:t>
      </w:r>
      <w:proofErr w:type="spellStart"/>
      <w:r w:rsidRPr="00C42F6F">
        <w:rPr>
          <w:rFonts w:ascii="Arial" w:hAnsi="Arial"/>
          <w:sz w:val="22"/>
          <w:szCs w:val="22"/>
        </w:rPr>
        <w:t>places</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order</w:t>
      </w:r>
      <w:proofErr w:type="spellEnd"/>
      <w:r w:rsidRPr="00C42F6F">
        <w:rPr>
          <w:rFonts w:ascii="Arial" w:hAnsi="Arial"/>
          <w:sz w:val="22"/>
          <w:szCs w:val="22"/>
        </w:rPr>
        <w:t xml:space="preserve"> </w:t>
      </w:r>
      <w:proofErr w:type="spellStart"/>
      <w:r w:rsidRPr="00C42F6F">
        <w:rPr>
          <w:rFonts w:ascii="Arial" w:hAnsi="Arial"/>
          <w:sz w:val="22"/>
          <w:szCs w:val="22"/>
        </w:rPr>
        <w:t>who</w:t>
      </w:r>
      <w:proofErr w:type="spellEnd"/>
      <w:r w:rsidRPr="00C42F6F">
        <w:rPr>
          <w:rFonts w:ascii="Arial" w:hAnsi="Arial"/>
          <w:sz w:val="22"/>
          <w:szCs w:val="22"/>
        </w:rPr>
        <w:t xml:space="preserve"> </w:t>
      </w:r>
      <w:proofErr w:type="spellStart"/>
      <w:r w:rsidRPr="00C42F6F">
        <w:rPr>
          <w:rFonts w:ascii="Arial" w:hAnsi="Arial"/>
          <w:sz w:val="22"/>
          <w:szCs w:val="22"/>
        </w:rPr>
        <w:t>is</w:t>
      </w:r>
      <w:proofErr w:type="spellEnd"/>
      <w:r w:rsidRPr="00C42F6F">
        <w:rPr>
          <w:rFonts w:ascii="Arial" w:hAnsi="Arial"/>
          <w:sz w:val="22"/>
          <w:szCs w:val="22"/>
        </w:rPr>
        <w:t xml:space="preserve"> </w:t>
      </w:r>
      <w:proofErr w:type="spellStart"/>
      <w:r w:rsidRPr="00C42F6F">
        <w:rPr>
          <w:rFonts w:ascii="Arial" w:hAnsi="Arial"/>
          <w:sz w:val="22"/>
          <w:szCs w:val="22"/>
        </w:rPr>
        <w:t>entitled</w:t>
      </w:r>
      <w:proofErr w:type="spellEnd"/>
      <w:r w:rsidRPr="00C42F6F">
        <w:rPr>
          <w:rFonts w:ascii="Arial" w:hAnsi="Arial"/>
          <w:sz w:val="22"/>
          <w:szCs w:val="22"/>
        </w:rPr>
        <w:t xml:space="preserve"> to </w:t>
      </w:r>
      <w:proofErr w:type="spellStart"/>
      <w:r w:rsidRPr="00C42F6F">
        <w:rPr>
          <w:rFonts w:ascii="Arial" w:hAnsi="Arial"/>
          <w:sz w:val="22"/>
          <w:szCs w:val="22"/>
        </w:rPr>
        <w:t>act</w:t>
      </w:r>
      <w:proofErr w:type="spellEnd"/>
      <w:r w:rsidRPr="00C42F6F">
        <w:rPr>
          <w:rFonts w:ascii="Arial" w:hAnsi="Arial"/>
          <w:sz w:val="22"/>
          <w:szCs w:val="22"/>
        </w:rPr>
        <w:t xml:space="preserve"> on </w:t>
      </w:r>
      <w:proofErr w:type="spellStart"/>
      <w:r w:rsidRPr="00C42F6F">
        <w:rPr>
          <w:rFonts w:ascii="Arial" w:hAnsi="Arial"/>
          <w:sz w:val="22"/>
          <w:szCs w:val="22"/>
        </w:rPr>
        <w:t>behalf</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Client</w:t>
      </w:r>
      <w:proofErr w:type="spellEnd"/>
      <w:r w:rsidRPr="00C42F6F">
        <w:rPr>
          <w:rFonts w:ascii="Arial" w:hAnsi="Arial"/>
          <w:sz w:val="22"/>
          <w:szCs w:val="22"/>
        </w:rPr>
        <w:t xml:space="preserve">. </w:t>
      </w:r>
      <w:proofErr w:type="spellStart"/>
      <w:r w:rsidRPr="00C42F6F">
        <w:rPr>
          <w:rFonts w:ascii="Arial" w:hAnsi="Arial"/>
          <w:sz w:val="22"/>
          <w:szCs w:val="22"/>
        </w:rPr>
        <w:t>Written</w:t>
      </w:r>
      <w:proofErr w:type="spellEnd"/>
      <w:r w:rsidRPr="00C42F6F">
        <w:rPr>
          <w:rFonts w:ascii="Arial" w:hAnsi="Arial"/>
          <w:sz w:val="22"/>
          <w:szCs w:val="22"/>
        </w:rPr>
        <w:t xml:space="preserve"> </w:t>
      </w:r>
      <w:proofErr w:type="spellStart"/>
      <w:r w:rsidRPr="00C42F6F">
        <w:rPr>
          <w:rFonts w:ascii="Arial" w:hAnsi="Arial"/>
          <w:sz w:val="22"/>
          <w:szCs w:val="22"/>
        </w:rPr>
        <w:t>orders</w:t>
      </w:r>
      <w:proofErr w:type="spellEnd"/>
      <w:r w:rsidRPr="00C42F6F">
        <w:rPr>
          <w:rFonts w:ascii="Arial" w:hAnsi="Arial"/>
          <w:sz w:val="22"/>
          <w:szCs w:val="22"/>
        </w:rPr>
        <w:t xml:space="preserve"> </w:t>
      </w:r>
      <w:proofErr w:type="spellStart"/>
      <w:r w:rsidRPr="00C42F6F">
        <w:rPr>
          <w:rFonts w:ascii="Arial" w:hAnsi="Arial"/>
          <w:sz w:val="22"/>
          <w:szCs w:val="22"/>
        </w:rPr>
        <w:t>shall</w:t>
      </w:r>
      <w:proofErr w:type="spellEnd"/>
      <w:r w:rsidRPr="00C42F6F">
        <w:rPr>
          <w:rFonts w:ascii="Arial" w:hAnsi="Arial"/>
          <w:sz w:val="22"/>
          <w:szCs w:val="22"/>
        </w:rPr>
        <w:t xml:space="preserve"> </w:t>
      </w:r>
      <w:proofErr w:type="spellStart"/>
      <w:r w:rsidRPr="00C42F6F">
        <w:rPr>
          <w:rFonts w:ascii="Arial" w:hAnsi="Arial"/>
          <w:sz w:val="22"/>
          <w:szCs w:val="22"/>
        </w:rPr>
        <w:t>be</w:t>
      </w:r>
      <w:proofErr w:type="spellEnd"/>
      <w:r w:rsidRPr="00C42F6F">
        <w:rPr>
          <w:rFonts w:ascii="Arial" w:hAnsi="Arial"/>
          <w:sz w:val="22"/>
          <w:szCs w:val="22"/>
        </w:rPr>
        <w:t xml:space="preserve"> </w:t>
      </w:r>
      <w:proofErr w:type="spellStart"/>
      <w:r w:rsidRPr="00C42F6F">
        <w:rPr>
          <w:rFonts w:ascii="Arial" w:hAnsi="Arial"/>
          <w:sz w:val="22"/>
          <w:szCs w:val="22"/>
        </w:rPr>
        <w:t>sent</w:t>
      </w:r>
      <w:proofErr w:type="spellEnd"/>
      <w:r w:rsidRPr="00C42F6F">
        <w:rPr>
          <w:rFonts w:ascii="Arial" w:hAnsi="Arial"/>
          <w:sz w:val="22"/>
          <w:szCs w:val="22"/>
        </w:rPr>
        <w:t xml:space="preserve"> by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Client</w:t>
      </w:r>
      <w:proofErr w:type="spellEnd"/>
      <w:r w:rsidRPr="00C42F6F">
        <w:rPr>
          <w:rFonts w:ascii="Arial" w:hAnsi="Arial"/>
          <w:sz w:val="22"/>
          <w:szCs w:val="22"/>
        </w:rPr>
        <w:t xml:space="preserve"> to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Contractor</w:t>
      </w:r>
      <w:proofErr w:type="spellEnd"/>
      <w:r w:rsidRPr="00C42F6F">
        <w:rPr>
          <w:rFonts w:ascii="Arial" w:hAnsi="Arial"/>
          <w:sz w:val="22"/>
          <w:szCs w:val="22"/>
        </w:rPr>
        <w:t xml:space="preserve"> to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Contractor’s</w:t>
      </w:r>
      <w:proofErr w:type="spellEnd"/>
      <w:r w:rsidRPr="00C42F6F">
        <w:rPr>
          <w:rFonts w:ascii="Arial" w:hAnsi="Arial"/>
          <w:sz w:val="22"/>
          <w:szCs w:val="22"/>
        </w:rPr>
        <w:t xml:space="preserve"> email </w:t>
      </w:r>
      <w:proofErr w:type="spellStart"/>
      <w:r w:rsidRPr="00F47F6D">
        <w:rPr>
          <w:rFonts w:ascii="Arial" w:hAnsi="Arial"/>
          <w:sz w:val="22"/>
          <w:szCs w:val="22"/>
        </w:rPr>
        <w:t>address</w:t>
      </w:r>
      <w:proofErr w:type="spellEnd"/>
      <w:r w:rsidRPr="00F47F6D">
        <w:rPr>
          <w:rFonts w:ascii="Arial" w:hAnsi="Arial"/>
          <w:sz w:val="22"/>
          <w:szCs w:val="22"/>
        </w:rPr>
        <w:t xml:space="preserve"> </w:t>
      </w:r>
      <w:r w:rsidR="003E4010" w:rsidRPr="001F7111">
        <w:rPr>
          <w:rFonts w:ascii="Arial" w:hAnsi="Arial" w:cs="Arial"/>
          <w:b/>
          <w:bCs/>
          <w:sz w:val="22"/>
          <w:szCs w:val="22"/>
          <w:highlight w:val="green"/>
          <w:lang w:val="en-GB"/>
        </w:rPr>
        <w:t>[</w:t>
      </w:r>
      <w:r w:rsidR="003E4010">
        <w:rPr>
          <w:rFonts w:ascii="Arial" w:hAnsi="Arial" w:cs="Arial"/>
          <w:b/>
          <w:bCs/>
          <w:sz w:val="22"/>
          <w:szCs w:val="22"/>
          <w:highlight w:val="green"/>
          <w:lang w:val="en-GB"/>
        </w:rPr>
        <w:t xml:space="preserve">the </w:t>
      </w:r>
      <w:r w:rsidR="003E4010" w:rsidRPr="00533602">
        <w:rPr>
          <w:rFonts w:ascii="Arial" w:hAnsi="Arial" w:cs="Arial"/>
          <w:b/>
          <w:sz w:val="22"/>
          <w:szCs w:val="22"/>
          <w:highlight w:val="green"/>
          <w:lang w:val="en-GB"/>
        </w:rPr>
        <w:t>Contracting Authority shall complete with the data from the Tender</w:t>
      </w:r>
      <w:r w:rsidR="003E4010" w:rsidRPr="001F7111">
        <w:rPr>
          <w:rFonts w:ascii="Arial" w:hAnsi="Arial" w:cs="Arial"/>
          <w:b/>
          <w:sz w:val="22"/>
          <w:szCs w:val="22"/>
          <w:highlight w:val="green"/>
          <w:lang w:val="en-GB"/>
        </w:rPr>
        <w:t>]</w:t>
      </w:r>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Contractor</w:t>
      </w:r>
      <w:proofErr w:type="spellEnd"/>
      <w:r w:rsidRPr="00C42F6F">
        <w:rPr>
          <w:rFonts w:ascii="Arial" w:hAnsi="Arial"/>
          <w:sz w:val="22"/>
          <w:szCs w:val="22"/>
        </w:rPr>
        <w:t xml:space="preserve"> </w:t>
      </w:r>
      <w:proofErr w:type="spellStart"/>
      <w:r w:rsidRPr="00C42F6F">
        <w:rPr>
          <w:rFonts w:ascii="Arial" w:hAnsi="Arial"/>
          <w:sz w:val="22"/>
          <w:szCs w:val="22"/>
        </w:rPr>
        <w:t>shall</w:t>
      </w:r>
      <w:proofErr w:type="spellEnd"/>
      <w:r w:rsidRPr="00C42F6F">
        <w:rPr>
          <w:rFonts w:ascii="Arial" w:hAnsi="Arial"/>
          <w:sz w:val="22"/>
          <w:szCs w:val="22"/>
        </w:rPr>
        <w:t xml:space="preserve"> </w:t>
      </w:r>
      <w:proofErr w:type="spellStart"/>
      <w:r w:rsidRPr="00C42F6F">
        <w:rPr>
          <w:rFonts w:ascii="Arial" w:hAnsi="Arial"/>
          <w:sz w:val="22"/>
          <w:szCs w:val="22"/>
        </w:rPr>
        <w:t>confirm</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order</w:t>
      </w:r>
      <w:proofErr w:type="spellEnd"/>
      <w:r w:rsidRPr="00C42F6F">
        <w:rPr>
          <w:rFonts w:ascii="Arial" w:hAnsi="Arial"/>
          <w:sz w:val="22"/>
          <w:szCs w:val="22"/>
        </w:rPr>
        <w:t xml:space="preserve"> </w:t>
      </w:r>
      <w:proofErr w:type="spellStart"/>
      <w:r w:rsidRPr="00C42F6F">
        <w:rPr>
          <w:rFonts w:ascii="Arial" w:hAnsi="Arial"/>
          <w:sz w:val="22"/>
          <w:szCs w:val="22"/>
        </w:rPr>
        <w:t>acceptance</w:t>
      </w:r>
      <w:proofErr w:type="spellEnd"/>
      <w:r w:rsidRPr="00C42F6F">
        <w:rPr>
          <w:rFonts w:ascii="Arial" w:hAnsi="Arial"/>
          <w:sz w:val="22"/>
          <w:szCs w:val="22"/>
        </w:rPr>
        <w:t xml:space="preserve"> to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Client</w:t>
      </w:r>
      <w:proofErr w:type="spellEnd"/>
      <w:r w:rsidRPr="00C42F6F">
        <w:rPr>
          <w:rFonts w:ascii="Arial" w:hAnsi="Arial"/>
          <w:sz w:val="22"/>
          <w:szCs w:val="22"/>
        </w:rPr>
        <w:t xml:space="preserve"> by return to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Client’s</w:t>
      </w:r>
      <w:proofErr w:type="spellEnd"/>
      <w:r w:rsidRPr="00C42F6F">
        <w:rPr>
          <w:rFonts w:ascii="Arial" w:hAnsi="Arial"/>
          <w:sz w:val="22"/>
          <w:szCs w:val="22"/>
        </w:rPr>
        <w:t xml:space="preserve"> email </w:t>
      </w:r>
      <w:proofErr w:type="spellStart"/>
      <w:r w:rsidRPr="00C42F6F">
        <w:rPr>
          <w:rFonts w:ascii="Arial" w:hAnsi="Arial"/>
          <w:sz w:val="22"/>
          <w:szCs w:val="22"/>
        </w:rPr>
        <w:t>address</w:t>
      </w:r>
      <w:proofErr w:type="spellEnd"/>
      <w:r w:rsidRPr="00C42F6F">
        <w:rPr>
          <w:rFonts w:ascii="Arial" w:hAnsi="Arial"/>
          <w:sz w:val="22"/>
          <w:szCs w:val="22"/>
        </w:rPr>
        <w:t xml:space="preserve"> </w:t>
      </w:r>
      <w:proofErr w:type="spellStart"/>
      <w:r w:rsidRPr="00C42F6F">
        <w:rPr>
          <w:rFonts w:ascii="Arial" w:hAnsi="Arial"/>
          <w:sz w:val="22"/>
          <w:szCs w:val="22"/>
        </w:rPr>
        <w:t>from</w:t>
      </w:r>
      <w:proofErr w:type="spellEnd"/>
      <w:r w:rsidRPr="00C42F6F">
        <w:rPr>
          <w:rFonts w:ascii="Arial" w:hAnsi="Arial"/>
          <w:sz w:val="22"/>
          <w:szCs w:val="22"/>
        </w:rPr>
        <w:t xml:space="preserve"> </w:t>
      </w:r>
      <w:proofErr w:type="spellStart"/>
      <w:r w:rsidRPr="00C42F6F">
        <w:rPr>
          <w:rFonts w:ascii="Arial" w:hAnsi="Arial"/>
          <w:sz w:val="22"/>
          <w:szCs w:val="22"/>
        </w:rPr>
        <w:t>which</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order</w:t>
      </w:r>
      <w:proofErr w:type="spellEnd"/>
      <w:r w:rsidRPr="00C42F6F">
        <w:rPr>
          <w:rFonts w:ascii="Arial" w:hAnsi="Arial"/>
          <w:sz w:val="22"/>
          <w:szCs w:val="22"/>
        </w:rPr>
        <w:t xml:space="preserve"> </w:t>
      </w:r>
      <w:proofErr w:type="spellStart"/>
      <w:r w:rsidRPr="00C42F6F">
        <w:rPr>
          <w:rFonts w:ascii="Arial" w:hAnsi="Arial"/>
          <w:sz w:val="22"/>
          <w:szCs w:val="22"/>
        </w:rPr>
        <w:t>was</w:t>
      </w:r>
      <w:proofErr w:type="spellEnd"/>
      <w:r w:rsidRPr="00C42F6F">
        <w:rPr>
          <w:rFonts w:ascii="Arial" w:hAnsi="Arial"/>
          <w:sz w:val="22"/>
          <w:szCs w:val="22"/>
        </w:rPr>
        <w:t xml:space="preserve"> </w:t>
      </w:r>
      <w:proofErr w:type="spellStart"/>
      <w:r w:rsidRPr="00C42F6F">
        <w:rPr>
          <w:rFonts w:ascii="Arial" w:hAnsi="Arial"/>
          <w:sz w:val="22"/>
          <w:szCs w:val="22"/>
        </w:rPr>
        <w:t>sent</w:t>
      </w:r>
      <w:proofErr w:type="spellEnd"/>
      <w:r w:rsidRPr="00C42F6F">
        <w:rPr>
          <w:rFonts w:ascii="Arial" w:hAnsi="Arial"/>
          <w:sz w:val="22"/>
          <w:szCs w:val="22"/>
        </w:rPr>
        <w:t>.</w:t>
      </w:r>
    </w:p>
    <w:p w14:paraId="61FD963B" w14:textId="54B50B2E" w:rsidR="0078273F" w:rsidRDefault="0068483D" w:rsidP="00A377D5">
      <w:pPr>
        <w:pStyle w:val="Zkladntext2"/>
        <w:numPr>
          <w:ilvl w:val="0"/>
          <w:numId w:val="33"/>
        </w:numPr>
        <w:tabs>
          <w:tab w:val="left" w:pos="0"/>
        </w:tabs>
        <w:spacing w:line="240" w:lineRule="auto"/>
        <w:ind w:left="426" w:hanging="426"/>
        <w:jc w:val="both"/>
        <w:rPr>
          <w:rFonts w:ascii="Arial" w:hAnsi="Arial"/>
          <w:sz w:val="22"/>
          <w:szCs w:val="22"/>
        </w:rPr>
      </w:pP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Contractor</w:t>
      </w:r>
      <w:proofErr w:type="spellEnd"/>
      <w:r w:rsidRPr="00C42F6F">
        <w:rPr>
          <w:rFonts w:ascii="Arial" w:hAnsi="Arial"/>
          <w:sz w:val="22"/>
          <w:szCs w:val="22"/>
        </w:rPr>
        <w:t xml:space="preserve"> </w:t>
      </w:r>
      <w:proofErr w:type="spellStart"/>
      <w:r w:rsidRPr="00C42F6F">
        <w:rPr>
          <w:rFonts w:ascii="Arial" w:hAnsi="Arial"/>
          <w:sz w:val="22"/>
          <w:szCs w:val="22"/>
        </w:rPr>
        <w:t>shall</w:t>
      </w:r>
      <w:proofErr w:type="spellEnd"/>
      <w:r w:rsidRPr="00C42F6F">
        <w:rPr>
          <w:rFonts w:ascii="Arial" w:hAnsi="Arial"/>
          <w:sz w:val="22"/>
          <w:szCs w:val="22"/>
        </w:rPr>
        <w:t xml:space="preserve"> </w:t>
      </w:r>
      <w:proofErr w:type="spellStart"/>
      <w:r w:rsidRPr="00C42F6F">
        <w:rPr>
          <w:rFonts w:ascii="Arial" w:hAnsi="Arial"/>
          <w:sz w:val="22"/>
          <w:szCs w:val="22"/>
        </w:rPr>
        <w:t>deliver</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consumables</w:t>
      </w:r>
      <w:proofErr w:type="spellEnd"/>
      <w:r w:rsidRPr="00C42F6F">
        <w:rPr>
          <w:rFonts w:ascii="Arial" w:hAnsi="Arial"/>
          <w:sz w:val="22"/>
          <w:szCs w:val="22"/>
        </w:rPr>
        <w:t xml:space="preserve"> </w:t>
      </w:r>
      <w:proofErr w:type="spellStart"/>
      <w:r w:rsidRPr="00C42F6F">
        <w:rPr>
          <w:rFonts w:ascii="Arial" w:hAnsi="Arial"/>
          <w:sz w:val="22"/>
          <w:szCs w:val="22"/>
        </w:rPr>
        <w:t>requested</w:t>
      </w:r>
      <w:proofErr w:type="spellEnd"/>
      <w:r w:rsidRPr="00C42F6F">
        <w:rPr>
          <w:rFonts w:ascii="Arial" w:hAnsi="Arial"/>
          <w:sz w:val="22"/>
          <w:szCs w:val="22"/>
        </w:rPr>
        <w:t xml:space="preserve"> on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basis</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an</w:t>
      </w:r>
      <w:proofErr w:type="spellEnd"/>
      <w:r w:rsidRPr="00C42F6F">
        <w:rPr>
          <w:rFonts w:ascii="Arial" w:hAnsi="Arial"/>
          <w:sz w:val="22"/>
          <w:szCs w:val="22"/>
        </w:rPr>
        <w:t xml:space="preserve"> </w:t>
      </w:r>
      <w:proofErr w:type="spellStart"/>
      <w:r w:rsidRPr="00C42F6F">
        <w:rPr>
          <w:rFonts w:ascii="Arial" w:hAnsi="Arial"/>
          <w:sz w:val="22"/>
          <w:szCs w:val="22"/>
        </w:rPr>
        <w:t>order</w:t>
      </w:r>
      <w:proofErr w:type="spellEnd"/>
      <w:r w:rsidRPr="00C42F6F">
        <w:rPr>
          <w:rFonts w:ascii="Arial" w:hAnsi="Arial"/>
          <w:sz w:val="22"/>
          <w:szCs w:val="22"/>
        </w:rPr>
        <w:t xml:space="preserve"> as per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previous</w:t>
      </w:r>
      <w:proofErr w:type="spellEnd"/>
      <w:r w:rsidRPr="00C42F6F">
        <w:rPr>
          <w:rFonts w:ascii="Arial" w:hAnsi="Arial"/>
          <w:sz w:val="22"/>
          <w:szCs w:val="22"/>
        </w:rPr>
        <w:t xml:space="preserve"> </w:t>
      </w:r>
      <w:proofErr w:type="spellStart"/>
      <w:r w:rsidRPr="00C42F6F">
        <w:rPr>
          <w:rFonts w:ascii="Arial" w:hAnsi="Arial"/>
          <w:sz w:val="22"/>
          <w:szCs w:val="22"/>
        </w:rPr>
        <w:t>paragraph</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this</w:t>
      </w:r>
      <w:proofErr w:type="spellEnd"/>
      <w:r w:rsidRPr="00C42F6F">
        <w:rPr>
          <w:rFonts w:ascii="Arial" w:hAnsi="Arial"/>
          <w:sz w:val="22"/>
          <w:szCs w:val="22"/>
        </w:rPr>
        <w:t xml:space="preserve"> </w:t>
      </w:r>
      <w:proofErr w:type="spellStart"/>
      <w:r w:rsidRPr="00C42F6F">
        <w:rPr>
          <w:rFonts w:ascii="Arial" w:hAnsi="Arial"/>
          <w:sz w:val="22"/>
          <w:szCs w:val="22"/>
        </w:rPr>
        <w:t>Article</w:t>
      </w:r>
      <w:proofErr w:type="spellEnd"/>
      <w:r w:rsidRPr="00C42F6F">
        <w:rPr>
          <w:rFonts w:ascii="Arial" w:hAnsi="Arial"/>
          <w:sz w:val="22"/>
          <w:szCs w:val="22"/>
        </w:rPr>
        <w:t xml:space="preserve"> </w:t>
      </w:r>
      <w:proofErr w:type="spellStart"/>
      <w:r w:rsidRPr="00C42F6F">
        <w:rPr>
          <w:rFonts w:ascii="Arial" w:hAnsi="Arial"/>
          <w:sz w:val="22"/>
          <w:szCs w:val="22"/>
        </w:rPr>
        <w:t>within</w:t>
      </w:r>
      <w:proofErr w:type="spellEnd"/>
      <w:r w:rsidRPr="00C42F6F">
        <w:rPr>
          <w:rFonts w:ascii="Arial" w:hAnsi="Arial"/>
          <w:sz w:val="22"/>
          <w:szCs w:val="22"/>
        </w:rPr>
        <w:t xml:space="preserve"> 10 </w:t>
      </w:r>
      <w:proofErr w:type="spellStart"/>
      <w:r w:rsidRPr="00C42F6F">
        <w:rPr>
          <w:rFonts w:ascii="Arial" w:hAnsi="Arial"/>
          <w:sz w:val="22"/>
          <w:szCs w:val="22"/>
        </w:rPr>
        <w:t>working</w:t>
      </w:r>
      <w:proofErr w:type="spellEnd"/>
      <w:r w:rsidRPr="00C42F6F">
        <w:rPr>
          <w:rFonts w:ascii="Arial" w:hAnsi="Arial"/>
          <w:sz w:val="22"/>
          <w:szCs w:val="22"/>
        </w:rPr>
        <w:t xml:space="preserve"> </w:t>
      </w:r>
      <w:proofErr w:type="spellStart"/>
      <w:r w:rsidRPr="00C42F6F">
        <w:rPr>
          <w:rFonts w:ascii="Arial" w:hAnsi="Arial"/>
          <w:sz w:val="22"/>
          <w:szCs w:val="22"/>
        </w:rPr>
        <w:t>days</w:t>
      </w:r>
      <w:proofErr w:type="spellEnd"/>
      <w:r w:rsidRPr="00C42F6F">
        <w:rPr>
          <w:rFonts w:ascii="Arial" w:hAnsi="Arial"/>
          <w:sz w:val="22"/>
          <w:szCs w:val="22"/>
        </w:rPr>
        <w:t xml:space="preserve"> </w:t>
      </w:r>
      <w:proofErr w:type="spellStart"/>
      <w:r w:rsidRPr="00C42F6F">
        <w:rPr>
          <w:rFonts w:ascii="Arial" w:hAnsi="Arial"/>
          <w:sz w:val="22"/>
          <w:szCs w:val="22"/>
        </w:rPr>
        <w:t>from</w:t>
      </w:r>
      <w:proofErr w:type="spellEnd"/>
      <w:r w:rsidRPr="00C42F6F">
        <w:rPr>
          <w:rFonts w:ascii="Arial" w:hAnsi="Arial"/>
          <w:sz w:val="22"/>
          <w:szCs w:val="22"/>
        </w:rPr>
        <w:t xml:space="preserve"> </w:t>
      </w:r>
      <w:proofErr w:type="spellStart"/>
      <w:r w:rsidRPr="00C42F6F">
        <w:rPr>
          <w:rFonts w:ascii="Arial" w:hAnsi="Arial"/>
          <w:sz w:val="22"/>
          <w:szCs w:val="22"/>
        </w:rPr>
        <w:t>delivery</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order</w:t>
      </w:r>
      <w:proofErr w:type="spellEnd"/>
      <w:r w:rsidRPr="00C42F6F">
        <w:rPr>
          <w:rFonts w:ascii="Arial" w:hAnsi="Arial"/>
          <w:sz w:val="22"/>
          <w:szCs w:val="22"/>
        </w:rPr>
        <w:t xml:space="preserve"> to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Contractor</w:t>
      </w:r>
      <w:proofErr w:type="spellEnd"/>
      <w:r w:rsidRPr="00C42F6F">
        <w:rPr>
          <w:rFonts w:ascii="Arial" w:hAnsi="Arial"/>
          <w:sz w:val="22"/>
          <w:szCs w:val="22"/>
        </w:rPr>
        <w:t xml:space="preserve">. A </w:t>
      </w:r>
      <w:proofErr w:type="spellStart"/>
      <w:r w:rsidRPr="00C42F6F">
        <w:rPr>
          <w:rFonts w:ascii="Arial" w:hAnsi="Arial"/>
          <w:sz w:val="22"/>
          <w:szCs w:val="22"/>
        </w:rPr>
        <w:t>delivery</w:t>
      </w:r>
      <w:proofErr w:type="spellEnd"/>
      <w:r w:rsidRPr="00C42F6F">
        <w:rPr>
          <w:rFonts w:ascii="Arial" w:hAnsi="Arial"/>
          <w:sz w:val="22"/>
          <w:szCs w:val="22"/>
        </w:rPr>
        <w:t xml:space="preserve"> </w:t>
      </w:r>
      <w:proofErr w:type="spellStart"/>
      <w:r w:rsidRPr="00C42F6F">
        <w:rPr>
          <w:rFonts w:ascii="Arial" w:hAnsi="Arial"/>
          <w:sz w:val="22"/>
          <w:szCs w:val="22"/>
        </w:rPr>
        <w:t>note</w:t>
      </w:r>
      <w:proofErr w:type="spellEnd"/>
      <w:r w:rsidRPr="00C42F6F">
        <w:rPr>
          <w:rFonts w:ascii="Arial" w:hAnsi="Arial"/>
          <w:sz w:val="22"/>
          <w:szCs w:val="22"/>
        </w:rPr>
        <w:t xml:space="preserve"> </w:t>
      </w:r>
      <w:proofErr w:type="spellStart"/>
      <w:r w:rsidRPr="00C42F6F">
        <w:rPr>
          <w:rFonts w:ascii="Arial" w:hAnsi="Arial"/>
          <w:sz w:val="22"/>
          <w:szCs w:val="22"/>
        </w:rPr>
        <w:t>shall</w:t>
      </w:r>
      <w:proofErr w:type="spellEnd"/>
      <w:r w:rsidRPr="00C42F6F">
        <w:rPr>
          <w:rFonts w:ascii="Arial" w:hAnsi="Arial"/>
          <w:sz w:val="22"/>
          <w:szCs w:val="22"/>
        </w:rPr>
        <w:t xml:space="preserve"> </w:t>
      </w:r>
      <w:proofErr w:type="spellStart"/>
      <w:r w:rsidRPr="00C42F6F">
        <w:rPr>
          <w:rFonts w:ascii="Arial" w:hAnsi="Arial"/>
          <w:sz w:val="22"/>
          <w:szCs w:val="22"/>
        </w:rPr>
        <w:t>be</w:t>
      </w:r>
      <w:proofErr w:type="spellEnd"/>
      <w:r w:rsidRPr="00C42F6F">
        <w:rPr>
          <w:rFonts w:ascii="Arial" w:hAnsi="Arial"/>
          <w:sz w:val="22"/>
          <w:szCs w:val="22"/>
        </w:rPr>
        <w:t xml:space="preserve"> </w:t>
      </w:r>
      <w:proofErr w:type="spellStart"/>
      <w:r w:rsidRPr="00C42F6F">
        <w:rPr>
          <w:rFonts w:ascii="Arial" w:hAnsi="Arial"/>
          <w:sz w:val="22"/>
          <w:szCs w:val="22"/>
        </w:rPr>
        <w:t>attached</w:t>
      </w:r>
      <w:proofErr w:type="spellEnd"/>
      <w:r w:rsidRPr="00C42F6F">
        <w:rPr>
          <w:rFonts w:ascii="Arial" w:hAnsi="Arial"/>
          <w:sz w:val="22"/>
          <w:szCs w:val="22"/>
        </w:rPr>
        <w:t xml:space="preserve"> to </w:t>
      </w:r>
      <w:proofErr w:type="spellStart"/>
      <w:r w:rsidRPr="00C42F6F">
        <w:rPr>
          <w:rFonts w:ascii="Arial" w:hAnsi="Arial"/>
          <w:sz w:val="22"/>
          <w:szCs w:val="22"/>
        </w:rPr>
        <w:t>each</w:t>
      </w:r>
      <w:proofErr w:type="spellEnd"/>
      <w:r w:rsidRPr="00C42F6F">
        <w:rPr>
          <w:rFonts w:ascii="Arial" w:hAnsi="Arial"/>
          <w:sz w:val="22"/>
          <w:szCs w:val="22"/>
        </w:rPr>
        <w:t xml:space="preserve"> </w:t>
      </w:r>
      <w:proofErr w:type="spellStart"/>
      <w:r w:rsidRPr="00C42F6F">
        <w:rPr>
          <w:rFonts w:ascii="Arial" w:hAnsi="Arial"/>
          <w:sz w:val="22"/>
          <w:szCs w:val="22"/>
        </w:rPr>
        <w:t>delivery</w:t>
      </w:r>
      <w:proofErr w:type="spellEnd"/>
      <w:r w:rsidRPr="00C42F6F">
        <w:rPr>
          <w:rFonts w:ascii="Arial" w:hAnsi="Arial"/>
          <w:sz w:val="22"/>
          <w:szCs w:val="22"/>
        </w:rPr>
        <w:t xml:space="preserve">, </w:t>
      </w:r>
      <w:proofErr w:type="spellStart"/>
      <w:r w:rsidRPr="00C42F6F">
        <w:rPr>
          <w:rFonts w:ascii="Arial" w:hAnsi="Arial"/>
          <w:sz w:val="22"/>
          <w:szCs w:val="22"/>
        </w:rPr>
        <w:t>which</w:t>
      </w:r>
      <w:proofErr w:type="spellEnd"/>
      <w:r w:rsidRPr="00C42F6F">
        <w:rPr>
          <w:rFonts w:ascii="Arial" w:hAnsi="Arial"/>
          <w:sz w:val="22"/>
          <w:szCs w:val="22"/>
        </w:rPr>
        <w:t xml:space="preserve"> </w:t>
      </w:r>
      <w:proofErr w:type="spellStart"/>
      <w:r w:rsidRPr="00C42F6F">
        <w:rPr>
          <w:rFonts w:ascii="Arial" w:hAnsi="Arial"/>
          <w:sz w:val="22"/>
          <w:szCs w:val="22"/>
        </w:rPr>
        <w:t>shall</w:t>
      </w:r>
      <w:proofErr w:type="spellEnd"/>
      <w:r w:rsidRPr="00C42F6F">
        <w:rPr>
          <w:rFonts w:ascii="Arial" w:hAnsi="Arial"/>
          <w:sz w:val="22"/>
          <w:szCs w:val="22"/>
        </w:rPr>
        <w:t xml:space="preserve"> </w:t>
      </w:r>
      <w:proofErr w:type="spellStart"/>
      <w:r w:rsidRPr="00C42F6F">
        <w:rPr>
          <w:rFonts w:ascii="Arial" w:hAnsi="Arial"/>
          <w:sz w:val="22"/>
          <w:szCs w:val="22"/>
        </w:rPr>
        <w:t>be</w:t>
      </w:r>
      <w:proofErr w:type="spellEnd"/>
      <w:r w:rsidRPr="00C42F6F">
        <w:rPr>
          <w:rFonts w:ascii="Arial" w:hAnsi="Arial"/>
          <w:sz w:val="22"/>
          <w:szCs w:val="22"/>
        </w:rPr>
        <w:t xml:space="preserve"> </w:t>
      </w:r>
      <w:proofErr w:type="spellStart"/>
      <w:r w:rsidRPr="00C42F6F">
        <w:rPr>
          <w:rFonts w:ascii="Arial" w:hAnsi="Arial"/>
          <w:sz w:val="22"/>
          <w:szCs w:val="22"/>
        </w:rPr>
        <w:t>confirmed</w:t>
      </w:r>
      <w:proofErr w:type="spellEnd"/>
      <w:r w:rsidRPr="00C42F6F">
        <w:rPr>
          <w:rFonts w:ascii="Arial" w:hAnsi="Arial"/>
          <w:sz w:val="22"/>
          <w:szCs w:val="22"/>
        </w:rPr>
        <w:t xml:space="preserve"> by </w:t>
      </w:r>
      <w:proofErr w:type="spellStart"/>
      <w:r w:rsidRPr="00C42F6F">
        <w:rPr>
          <w:rFonts w:ascii="Arial" w:hAnsi="Arial"/>
          <w:sz w:val="22"/>
          <w:szCs w:val="22"/>
        </w:rPr>
        <w:t>both</w:t>
      </w:r>
      <w:proofErr w:type="spellEnd"/>
      <w:r w:rsidRPr="00C42F6F">
        <w:rPr>
          <w:rFonts w:ascii="Arial" w:hAnsi="Arial"/>
          <w:sz w:val="22"/>
          <w:szCs w:val="22"/>
        </w:rPr>
        <w:t xml:space="preserve"> </w:t>
      </w:r>
      <w:proofErr w:type="spellStart"/>
      <w:r w:rsidRPr="00C42F6F">
        <w:rPr>
          <w:rFonts w:ascii="Arial" w:hAnsi="Arial"/>
          <w:sz w:val="22"/>
          <w:szCs w:val="22"/>
        </w:rPr>
        <w:t>Contracting</w:t>
      </w:r>
      <w:proofErr w:type="spellEnd"/>
      <w:r w:rsidRPr="00C42F6F">
        <w:rPr>
          <w:rFonts w:ascii="Arial" w:hAnsi="Arial"/>
          <w:sz w:val="22"/>
          <w:szCs w:val="22"/>
        </w:rPr>
        <w:t xml:space="preserve"> </w:t>
      </w:r>
      <w:proofErr w:type="spellStart"/>
      <w:r w:rsidRPr="00C42F6F">
        <w:rPr>
          <w:rFonts w:ascii="Arial" w:hAnsi="Arial"/>
          <w:sz w:val="22"/>
          <w:szCs w:val="22"/>
        </w:rPr>
        <w:t>Parties</w:t>
      </w:r>
      <w:proofErr w:type="spellEnd"/>
      <w:r w:rsidRPr="00C42F6F">
        <w:rPr>
          <w:rFonts w:ascii="Arial" w:hAnsi="Arial"/>
          <w:sz w:val="22"/>
          <w:szCs w:val="22"/>
        </w:rPr>
        <w:t xml:space="preserve"> </w:t>
      </w:r>
      <w:proofErr w:type="spellStart"/>
      <w:r w:rsidRPr="00C42F6F">
        <w:rPr>
          <w:rFonts w:ascii="Arial" w:hAnsi="Arial"/>
          <w:sz w:val="22"/>
          <w:szCs w:val="22"/>
        </w:rPr>
        <w:t>upon</w:t>
      </w:r>
      <w:proofErr w:type="spellEnd"/>
      <w:r w:rsidRPr="00C42F6F">
        <w:rPr>
          <w:rFonts w:ascii="Arial" w:hAnsi="Arial"/>
          <w:sz w:val="22"/>
          <w:szCs w:val="22"/>
        </w:rPr>
        <w:t xml:space="preserve"> </w:t>
      </w:r>
      <w:proofErr w:type="spellStart"/>
      <w:r w:rsidRPr="00C42F6F">
        <w:rPr>
          <w:rFonts w:ascii="Arial" w:hAnsi="Arial"/>
          <w:sz w:val="22"/>
          <w:szCs w:val="22"/>
        </w:rPr>
        <w:t>handover</w:t>
      </w:r>
      <w:proofErr w:type="spellEnd"/>
      <w:r w:rsidRPr="00C42F6F">
        <w:rPr>
          <w:rFonts w:ascii="Arial" w:hAnsi="Arial"/>
          <w:sz w:val="22"/>
          <w:szCs w:val="22"/>
        </w:rPr>
        <w:t xml:space="preserve"> and </w:t>
      </w:r>
      <w:proofErr w:type="spellStart"/>
      <w:r w:rsidRPr="00C42F6F">
        <w:rPr>
          <w:rFonts w:ascii="Arial" w:hAnsi="Arial"/>
          <w:sz w:val="22"/>
          <w:szCs w:val="22"/>
        </w:rPr>
        <w:t>takeover</w:t>
      </w:r>
      <w:proofErr w:type="spellEnd"/>
      <w:r w:rsidRPr="00C42F6F">
        <w:rPr>
          <w:rFonts w:ascii="Arial" w:hAnsi="Arial"/>
          <w:sz w:val="22"/>
          <w:szCs w:val="22"/>
        </w:rPr>
        <w:t xml:space="preserve"> </w:t>
      </w:r>
      <w:proofErr w:type="spellStart"/>
      <w:r w:rsidRPr="00C42F6F">
        <w:rPr>
          <w:rFonts w:ascii="Arial" w:hAnsi="Arial"/>
          <w:sz w:val="22"/>
          <w:szCs w:val="22"/>
        </w:rPr>
        <w:t>of</w:t>
      </w:r>
      <w:proofErr w:type="spellEnd"/>
      <w:r w:rsidRPr="00C42F6F">
        <w:rPr>
          <w:rFonts w:ascii="Arial" w:hAnsi="Arial"/>
          <w:sz w:val="22"/>
          <w:szCs w:val="22"/>
        </w:rPr>
        <w:t xml:space="preserve">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consumables</w:t>
      </w:r>
      <w:proofErr w:type="spellEnd"/>
      <w:r w:rsidRPr="00C42F6F">
        <w:rPr>
          <w:rFonts w:ascii="Arial" w:hAnsi="Arial"/>
          <w:sz w:val="22"/>
          <w:szCs w:val="22"/>
        </w:rPr>
        <w:t xml:space="preserve"> and </w:t>
      </w:r>
      <w:proofErr w:type="spellStart"/>
      <w:r w:rsidRPr="00C42F6F">
        <w:rPr>
          <w:rFonts w:ascii="Arial" w:hAnsi="Arial"/>
          <w:sz w:val="22"/>
          <w:szCs w:val="22"/>
        </w:rPr>
        <w:t>shall</w:t>
      </w:r>
      <w:proofErr w:type="spellEnd"/>
      <w:r w:rsidRPr="00C42F6F">
        <w:rPr>
          <w:rFonts w:ascii="Arial" w:hAnsi="Arial"/>
          <w:sz w:val="22"/>
          <w:szCs w:val="22"/>
        </w:rPr>
        <w:t xml:space="preserve"> </w:t>
      </w:r>
      <w:proofErr w:type="spellStart"/>
      <w:r w:rsidRPr="00C42F6F">
        <w:rPr>
          <w:rFonts w:ascii="Arial" w:hAnsi="Arial"/>
          <w:sz w:val="22"/>
          <w:szCs w:val="22"/>
        </w:rPr>
        <w:t>be</w:t>
      </w:r>
      <w:proofErr w:type="spellEnd"/>
      <w:r w:rsidRPr="00C42F6F">
        <w:rPr>
          <w:rFonts w:ascii="Arial" w:hAnsi="Arial"/>
          <w:sz w:val="22"/>
          <w:szCs w:val="22"/>
        </w:rPr>
        <w:t xml:space="preserve"> </w:t>
      </w:r>
      <w:proofErr w:type="spellStart"/>
      <w:r w:rsidRPr="00C42F6F">
        <w:rPr>
          <w:rFonts w:ascii="Arial" w:hAnsi="Arial"/>
          <w:sz w:val="22"/>
          <w:szCs w:val="22"/>
        </w:rPr>
        <w:t>used</w:t>
      </w:r>
      <w:proofErr w:type="spellEnd"/>
      <w:r w:rsidRPr="00C42F6F">
        <w:rPr>
          <w:rFonts w:ascii="Arial" w:hAnsi="Arial"/>
          <w:sz w:val="22"/>
          <w:szCs w:val="22"/>
        </w:rPr>
        <w:t xml:space="preserve"> as </w:t>
      </w:r>
      <w:proofErr w:type="spellStart"/>
      <w:r w:rsidRPr="00C42F6F">
        <w:rPr>
          <w:rFonts w:ascii="Arial" w:hAnsi="Arial"/>
          <w:sz w:val="22"/>
          <w:szCs w:val="22"/>
        </w:rPr>
        <w:t>the</w:t>
      </w:r>
      <w:proofErr w:type="spellEnd"/>
      <w:r w:rsidRPr="00C42F6F">
        <w:rPr>
          <w:rFonts w:ascii="Arial" w:hAnsi="Arial"/>
          <w:sz w:val="22"/>
          <w:szCs w:val="22"/>
        </w:rPr>
        <w:t xml:space="preserve"> </w:t>
      </w:r>
      <w:proofErr w:type="spellStart"/>
      <w:r w:rsidRPr="00C42F6F">
        <w:rPr>
          <w:rFonts w:ascii="Arial" w:hAnsi="Arial"/>
          <w:sz w:val="22"/>
          <w:szCs w:val="22"/>
        </w:rPr>
        <w:t>goods</w:t>
      </w:r>
      <w:proofErr w:type="spellEnd"/>
      <w:r w:rsidRPr="00C42F6F">
        <w:rPr>
          <w:rFonts w:ascii="Arial" w:hAnsi="Arial"/>
          <w:sz w:val="22"/>
          <w:szCs w:val="22"/>
        </w:rPr>
        <w:t xml:space="preserve"> </w:t>
      </w:r>
      <w:proofErr w:type="spellStart"/>
      <w:r w:rsidRPr="00C42F6F">
        <w:rPr>
          <w:rFonts w:ascii="Arial" w:hAnsi="Arial"/>
          <w:sz w:val="22"/>
          <w:szCs w:val="22"/>
        </w:rPr>
        <w:t>handover</w:t>
      </w:r>
      <w:proofErr w:type="spellEnd"/>
      <w:r w:rsidRPr="00C42F6F">
        <w:rPr>
          <w:rFonts w:ascii="Arial" w:hAnsi="Arial"/>
          <w:sz w:val="22"/>
          <w:szCs w:val="22"/>
        </w:rPr>
        <w:t xml:space="preserve"> </w:t>
      </w:r>
      <w:proofErr w:type="spellStart"/>
      <w:r w:rsidRPr="00C42F6F">
        <w:rPr>
          <w:rFonts w:ascii="Arial" w:hAnsi="Arial"/>
          <w:sz w:val="22"/>
          <w:szCs w:val="22"/>
        </w:rPr>
        <w:t>protocol</w:t>
      </w:r>
      <w:proofErr w:type="spellEnd"/>
      <w:r w:rsidR="0078273F">
        <w:rPr>
          <w:rFonts w:ascii="Arial" w:hAnsi="Arial"/>
          <w:sz w:val="22"/>
          <w:szCs w:val="22"/>
        </w:rPr>
        <w:t>.</w:t>
      </w:r>
    </w:p>
    <w:p w14:paraId="3F151B91" w14:textId="1EDFA485" w:rsidR="0068483D" w:rsidRPr="00196D73" w:rsidRDefault="00D9652B" w:rsidP="00A377D5">
      <w:pPr>
        <w:pStyle w:val="Odstavecseseznamem"/>
        <w:keepNext/>
        <w:numPr>
          <w:ilvl w:val="0"/>
          <w:numId w:val="33"/>
        </w:numPr>
        <w:ind w:left="426"/>
        <w:jc w:val="both"/>
        <w:rPr>
          <w:rFonts w:ascii="Arial" w:hAnsi="Arial" w:cs="Arial"/>
          <w:b/>
          <w:caps/>
          <w:sz w:val="22"/>
          <w:lang w:val="en-GB"/>
        </w:rPr>
      </w:pPr>
      <w:proofErr w:type="spellStart"/>
      <w:r w:rsidRPr="00196D73">
        <w:rPr>
          <w:rFonts w:ascii="Arial" w:hAnsi="Arial"/>
          <w:sz w:val="22"/>
          <w:szCs w:val="22"/>
        </w:rPr>
        <w:t>For</w:t>
      </w:r>
      <w:proofErr w:type="spellEnd"/>
      <w:r w:rsidRPr="00196D73">
        <w:rPr>
          <w:rFonts w:ascii="Arial" w:hAnsi="Arial"/>
          <w:sz w:val="22"/>
          <w:szCs w:val="22"/>
        </w:rPr>
        <w:t xml:space="preserve"> </w:t>
      </w:r>
      <w:proofErr w:type="spellStart"/>
      <w:r w:rsidRPr="00196D73">
        <w:rPr>
          <w:rFonts w:ascii="Arial" w:hAnsi="Arial"/>
          <w:sz w:val="22"/>
          <w:szCs w:val="22"/>
        </w:rPr>
        <w:t>each</w:t>
      </w:r>
      <w:proofErr w:type="spellEnd"/>
      <w:r w:rsidRPr="00196D73">
        <w:rPr>
          <w:rFonts w:ascii="Arial" w:hAnsi="Arial"/>
          <w:sz w:val="22"/>
          <w:szCs w:val="22"/>
        </w:rPr>
        <w:t xml:space="preserve"> </w:t>
      </w:r>
      <w:proofErr w:type="spellStart"/>
      <w:r w:rsidRPr="00196D73">
        <w:rPr>
          <w:rFonts w:ascii="Arial" w:hAnsi="Arial"/>
          <w:sz w:val="22"/>
          <w:szCs w:val="22"/>
        </w:rPr>
        <w:t>conducted</w:t>
      </w:r>
      <w:proofErr w:type="spellEnd"/>
      <w:r w:rsidRPr="00196D73">
        <w:rPr>
          <w:rFonts w:ascii="Arial" w:hAnsi="Arial"/>
          <w:sz w:val="22"/>
          <w:szCs w:val="22"/>
        </w:rPr>
        <w:t xml:space="preserve"> </w:t>
      </w:r>
      <w:proofErr w:type="spellStart"/>
      <w:r w:rsidRPr="00196D73">
        <w:rPr>
          <w:rFonts w:ascii="Arial" w:hAnsi="Arial"/>
          <w:sz w:val="22"/>
          <w:szCs w:val="22"/>
        </w:rPr>
        <w:t>preventive</w:t>
      </w:r>
      <w:proofErr w:type="spellEnd"/>
      <w:r w:rsidRPr="00196D73">
        <w:rPr>
          <w:rFonts w:ascii="Arial" w:hAnsi="Arial"/>
          <w:sz w:val="22"/>
          <w:szCs w:val="22"/>
        </w:rPr>
        <w:t xml:space="preserve"> </w:t>
      </w:r>
      <w:proofErr w:type="spellStart"/>
      <w:r w:rsidRPr="00196D73">
        <w:rPr>
          <w:rFonts w:ascii="Arial" w:hAnsi="Arial"/>
          <w:sz w:val="22"/>
          <w:szCs w:val="22"/>
        </w:rPr>
        <w:t>inspection</w:t>
      </w:r>
      <w:proofErr w:type="spellEnd"/>
      <w:r w:rsidRPr="00196D73">
        <w:rPr>
          <w:rFonts w:ascii="Arial" w:hAnsi="Arial"/>
          <w:sz w:val="22"/>
          <w:szCs w:val="22"/>
        </w:rPr>
        <w:t xml:space="preserve"> and </w:t>
      </w:r>
      <w:proofErr w:type="spellStart"/>
      <w:r w:rsidRPr="00196D73">
        <w:rPr>
          <w:rFonts w:ascii="Arial" w:hAnsi="Arial"/>
          <w:sz w:val="22"/>
          <w:szCs w:val="22"/>
        </w:rPr>
        <w:t>maintenance</w:t>
      </w:r>
      <w:proofErr w:type="spellEnd"/>
      <w:r w:rsidRPr="00196D73">
        <w:rPr>
          <w:rFonts w:ascii="Arial" w:hAnsi="Arial"/>
          <w:sz w:val="22"/>
          <w:szCs w:val="22"/>
        </w:rPr>
        <w:t xml:space="preserve"> </w:t>
      </w:r>
      <w:proofErr w:type="spellStart"/>
      <w:r w:rsidRPr="00196D73">
        <w:rPr>
          <w:rFonts w:ascii="Arial" w:hAnsi="Arial"/>
          <w:sz w:val="22"/>
          <w:szCs w:val="22"/>
        </w:rPr>
        <w:t>of</w:t>
      </w:r>
      <w:proofErr w:type="spellEnd"/>
      <w:r w:rsidRPr="00196D73">
        <w:rPr>
          <w:rFonts w:ascii="Arial" w:hAnsi="Arial"/>
          <w:sz w:val="22"/>
          <w:szCs w:val="22"/>
        </w:rPr>
        <w:t xml:space="preserve">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t>Device</w:t>
      </w:r>
      <w:proofErr w:type="spellEnd"/>
      <w:r w:rsidRPr="00196D73">
        <w:rPr>
          <w:rFonts w:ascii="Arial" w:hAnsi="Arial"/>
          <w:sz w:val="22"/>
          <w:szCs w:val="22"/>
        </w:rPr>
        <w:t xml:space="preserve"> </w:t>
      </w:r>
      <w:proofErr w:type="spellStart"/>
      <w:r w:rsidRPr="00196D73">
        <w:rPr>
          <w:rFonts w:ascii="Arial" w:hAnsi="Arial"/>
          <w:sz w:val="22"/>
          <w:szCs w:val="22"/>
        </w:rPr>
        <w:t>or</w:t>
      </w:r>
      <w:proofErr w:type="spellEnd"/>
      <w:r w:rsidRPr="00196D73">
        <w:rPr>
          <w:rFonts w:ascii="Arial" w:hAnsi="Arial"/>
          <w:sz w:val="22"/>
          <w:szCs w:val="22"/>
        </w:rPr>
        <w:t xml:space="preserve"> out-</w:t>
      </w:r>
      <w:proofErr w:type="spellStart"/>
      <w:r w:rsidRPr="00196D73">
        <w:rPr>
          <w:rFonts w:ascii="Arial" w:hAnsi="Arial"/>
          <w:sz w:val="22"/>
          <w:szCs w:val="22"/>
        </w:rPr>
        <w:t>of</w:t>
      </w:r>
      <w:proofErr w:type="spellEnd"/>
      <w:r w:rsidRPr="00196D73">
        <w:rPr>
          <w:rFonts w:ascii="Arial" w:hAnsi="Arial"/>
          <w:sz w:val="22"/>
          <w:szCs w:val="22"/>
        </w:rPr>
        <w:t xml:space="preserve">-warranty </w:t>
      </w:r>
      <w:proofErr w:type="spellStart"/>
      <w:r w:rsidRPr="00196D73">
        <w:rPr>
          <w:rFonts w:ascii="Arial" w:hAnsi="Arial"/>
          <w:sz w:val="22"/>
          <w:szCs w:val="22"/>
        </w:rPr>
        <w:t>maintenance</w:t>
      </w:r>
      <w:proofErr w:type="spellEnd"/>
      <w:r w:rsidRPr="00196D73">
        <w:rPr>
          <w:rFonts w:ascii="Arial" w:hAnsi="Arial"/>
          <w:sz w:val="22"/>
          <w:szCs w:val="22"/>
        </w:rPr>
        <w:t xml:space="preserve"> </w:t>
      </w:r>
      <w:proofErr w:type="spellStart"/>
      <w:r w:rsidRPr="00196D73">
        <w:rPr>
          <w:rFonts w:ascii="Arial" w:hAnsi="Arial"/>
          <w:sz w:val="22"/>
          <w:szCs w:val="22"/>
        </w:rPr>
        <w:t>of</w:t>
      </w:r>
      <w:proofErr w:type="spellEnd"/>
      <w:r w:rsidRPr="00196D73">
        <w:rPr>
          <w:rFonts w:ascii="Arial" w:hAnsi="Arial"/>
          <w:sz w:val="22"/>
          <w:szCs w:val="22"/>
        </w:rPr>
        <w:t xml:space="preserve">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t>Device</w:t>
      </w:r>
      <w:proofErr w:type="spellEnd"/>
      <w:r w:rsidRPr="00196D73">
        <w:rPr>
          <w:rFonts w:ascii="Arial" w:hAnsi="Arial"/>
          <w:sz w:val="22"/>
          <w:szCs w:val="22"/>
        </w:rPr>
        <w:t xml:space="preserve">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t>Contractor</w:t>
      </w:r>
      <w:proofErr w:type="spellEnd"/>
      <w:r w:rsidRPr="00196D73">
        <w:rPr>
          <w:rFonts w:ascii="Arial" w:hAnsi="Arial"/>
          <w:sz w:val="22"/>
          <w:szCs w:val="22"/>
        </w:rPr>
        <w:t xml:space="preserve"> </w:t>
      </w:r>
      <w:proofErr w:type="spellStart"/>
      <w:r w:rsidRPr="00196D73">
        <w:rPr>
          <w:rFonts w:ascii="Arial" w:hAnsi="Arial"/>
          <w:sz w:val="22"/>
          <w:szCs w:val="22"/>
        </w:rPr>
        <w:t>shall</w:t>
      </w:r>
      <w:proofErr w:type="spellEnd"/>
      <w:r w:rsidRPr="00196D73">
        <w:rPr>
          <w:rFonts w:ascii="Arial" w:hAnsi="Arial"/>
          <w:sz w:val="22"/>
          <w:szCs w:val="22"/>
        </w:rPr>
        <w:t xml:space="preserve"> </w:t>
      </w:r>
      <w:proofErr w:type="spellStart"/>
      <w:r w:rsidRPr="00196D73">
        <w:rPr>
          <w:rFonts w:ascii="Arial" w:hAnsi="Arial"/>
          <w:sz w:val="22"/>
          <w:szCs w:val="22"/>
        </w:rPr>
        <w:t>produce</w:t>
      </w:r>
      <w:proofErr w:type="spellEnd"/>
      <w:r w:rsidRPr="00196D73">
        <w:rPr>
          <w:rFonts w:ascii="Arial" w:hAnsi="Arial"/>
          <w:sz w:val="22"/>
          <w:szCs w:val="22"/>
        </w:rPr>
        <w:t>/</w:t>
      </w:r>
      <w:proofErr w:type="spellStart"/>
      <w:r w:rsidRPr="00196D73">
        <w:rPr>
          <w:rFonts w:ascii="Arial" w:hAnsi="Arial"/>
          <w:sz w:val="22"/>
          <w:szCs w:val="22"/>
        </w:rPr>
        <w:t>fill</w:t>
      </w:r>
      <w:proofErr w:type="spellEnd"/>
      <w:r w:rsidRPr="00196D73">
        <w:rPr>
          <w:rFonts w:ascii="Arial" w:hAnsi="Arial"/>
          <w:sz w:val="22"/>
          <w:szCs w:val="22"/>
        </w:rPr>
        <w:t xml:space="preserve"> in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t>Maintenance</w:t>
      </w:r>
      <w:proofErr w:type="spellEnd"/>
      <w:r w:rsidRPr="00196D73">
        <w:rPr>
          <w:rFonts w:ascii="Arial" w:hAnsi="Arial"/>
          <w:sz w:val="22"/>
          <w:szCs w:val="22"/>
        </w:rPr>
        <w:t xml:space="preserve"> </w:t>
      </w:r>
      <w:proofErr w:type="spellStart"/>
      <w:r w:rsidRPr="00196D73">
        <w:rPr>
          <w:rFonts w:ascii="Arial" w:hAnsi="Arial"/>
          <w:sz w:val="22"/>
          <w:szCs w:val="22"/>
        </w:rPr>
        <w:t>form</w:t>
      </w:r>
      <w:proofErr w:type="spellEnd"/>
      <w:r w:rsidRPr="00196D73">
        <w:rPr>
          <w:rFonts w:ascii="Arial" w:hAnsi="Arial"/>
          <w:sz w:val="22"/>
          <w:szCs w:val="22"/>
        </w:rPr>
        <w:t xml:space="preserve"> to </w:t>
      </w:r>
      <w:proofErr w:type="spellStart"/>
      <w:r w:rsidRPr="00196D73">
        <w:rPr>
          <w:rFonts w:ascii="Arial" w:hAnsi="Arial"/>
          <w:sz w:val="22"/>
          <w:szCs w:val="22"/>
        </w:rPr>
        <w:t>be</w:t>
      </w:r>
      <w:proofErr w:type="spellEnd"/>
      <w:r w:rsidRPr="00196D73">
        <w:rPr>
          <w:rFonts w:ascii="Arial" w:hAnsi="Arial"/>
          <w:sz w:val="22"/>
          <w:szCs w:val="22"/>
        </w:rPr>
        <w:t xml:space="preserve"> </w:t>
      </w:r>
      <w:proofErr w:type="spellStart"/>
      <w:r w:rsidRPr="00196D73">
        <w:rPr>
          <w:rFonts w:ascii="Arial" w:hAnsi="Arial"/>
          <w:sz w:val="22"/>
          <w:szCs w:val="22"/>
        </w:rPr>
        <w:t>approved</w:t>
      </w:r>
      <w:proofErr w:type="spellEnd"/>
      <w:r w:rsidRPr="00196D73">
        <w:rPr>
          <w:rFonts w:ascii="Arial" w:hAnsi="Arial"/>
          <w:sz w:val="22"/>
          <w:szCs w:val="22"/>
        </w:rPr>
        <w:t xml:space="preserve"> by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t>authorized</w:t>
      </w:r>
      <w:proofErr w:type="spellEnd"/>
      <w:r w:rsidRPr="00196D73">
        <w:rPr>
          <w:rFonts w:ascii="Arial" w:hAnsi="Arial"/>
          <w:sz w:val="22"/>
          <w:szCs w:val="22"/>
        </w:rPr>
        <w:t xml:space="preserve"> person </w:t>
      </w:r>
      <w:proofErr w:type="spellStart"/>
      <w:r w:rsidRPr="00196D73">
        <w:rPr>
          <w:rFonts w:ascii="Arial" w:hAnsi="Arial"/>
          <w:sz w:val="22"/>
          <w:szCs w:val="22"/>
        </w:rPr>
        <w:t>of</w:t>
      </w:r>
      <w:proofErr w:type="spellEnd"/>
      <w:r w:rsidRPr="00196D73">
        <w:rPr>
          <w:rFonts w:ascii="Arial" w:hAnsi="Arial"/>
          <w:sz w:val="22"/>
          <w:szCs w:val="22"/>
        </w:rPr>
        <w:t xml:space="preserve">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t>Client</w:t>
      </w:r>
      <w:proofErr w:type="spellEnd"/>
      <w:r w:rsidRPr="00196D73">
        <w:rPr>
          <w:rFonts w:ascii="Arial" w:hAnsi="Arial"/>
          <w:sz w:val="22"/>
          <w:szCs w:val="22"/>
        </w:rPr>
        <w:t xml:space="preserve"> </w:t>
      </w:r>
      <w:proofErr w:type="spellStart"/>
      <w:r w:rsidRPr="00196D73">
        <w:rPr>
          <w:rFonts w:ascii="Arial" w:hAnsi="Arial"/>
          <w:sz w:val="22"/>
          <w:szCs w:val="22"/>
        </w:rPr>
        <w:t>after</w:t>
      </w:r>
      <w:proofErr w:type="spellEnd"/>
      <w:r w:rsidRPr="00196D73">
        <w:rPr>
          <w:rFonts w:ascii="Arial" w:hAnsi="Arial"/>
          <w:sz w:val="22"/>
          <w:szCs w:val="22"/>
        </w:rPr>
        <w:t xml:space="preserve"> </w:t>
      </w:r>
      <w:proofErr w:type="spellStart"/>
      <w:r w:rsidRPr="00196D73">
        <w:rPr>
          <w:rFonts w:ascii="Arial" w:hAnsi="Arial"/>
          <w:sz w:val="22"/>
          <w:szCs w:val="22"/>
        </w:rPr>
        <w:t>execution</w:t>
      </w:r>
      <w:proofErr w:type="spellEnd"/>
      <w:r w:rsidRPr="00196D73">
        <w:rPr>
          <w:rFonts w:ascii="Arial" w:hAnsi="Arial"/>
          <w:sz w:val="22"/>
          <w:szCs w:val="22"/>
        </w:rPr>
        <w:t xml:space="preserve"> </w:t>
      </w:r>
      <w:proofErr w:type="spellStart"/>
      <w:r w:rsidRPr="00196D73">
        <w:rPr>
          <w:rFonts w:ascii="Arial" w:hAnsi="Arial"/>
          <w:sz w:val="22"/>
          <w:szCs w:val="22"/>
        </w:rPr>
        <w:t>of</w:t>
      </w:r>
      <w:proofErr w:type="spellEnd"/>
      <w:r w:rsidRPr="00196D73">
        <w:rPr>
          <w:rFonts w:ascii="Arial" w:hAnsi="Arial"/>
          <w:sz w:val="22"/>
          <w:szCs w:val="22"/>
        </w:rPr>
        <w:t xml:space="preserve"> </w:t>
      </w:r>
      <w:proofErr w:type="spellStart"/>
      <w:r w:rsidRPr="00196D73">
        <w:rPr>
          <w:rFonts w:ascii="Arial" w:hAnsi="Arial"/>
          <w:sz w:val="22"/>
          <w:szCs w:val="22"/>
        </w:rPr>
        <w:t>relevant</w:t>
      </w:r>
      <w:proofErr w:type="spellEnd"/>
      <w:r w:rsidRPr="00196D73">
        <w:rPr>
          <w:rFonts w:ascii="Arial" w:hAnsi="Arial"/>
          <w:sz w:val="22"/>
          <w:szCs w:val="22"/>
        </w:rPr>
        <w:t xml:space="preserve"> </w:t>
      </w:r>
      <w:proofErr w:type="spellStart"/>
      <w:r w:rsidRPr="00196D73">
        <w:rPr>
          <w:rFonts w:ascii="Arial" w:hAnsi="Arial"/>
          <w:sz w:val="22"/>
          <w:szCs w:val="22"/>
        </w:rPr>
        <w:t>activities</w:t>
      </w:r>
      <w:proofErr w:type="spellEnd"/>
      <w:r w:rsidR="00FF444D" w:rsidRPr="00196D73">
        <w:rPr>
          <w:rFonts w:ascii="Arial" w:hAnsi="Arial"/>
          <w:sz w:val="22"/>
          <w:szCs w:val="22"/>
        </w:rPr>
        <w:t xml:space="preserve"> </w:t>
      </w:r>
      <w:proofErr w:type="spellStart"/>
      <w:r w:rsidR="00FF444D" w:rsidRPr="00196D73">
        <w:rPr>
          <w:rFonts w:ascii="Arial" w:hAnsi="Arial"/>
          <w:sz w:val="22"/>
          <w:szCs w:val="22"/>
        </w:rPr>
        <w:t>including</w:t>
      </w:r>
      <w:proofErr w:type="spellEnd"/>
      <w:r w:rsidR="00FF444D" w:rsidRPr="00196D73">
        <w:rPr>
          <w:rFonts w:ascii="Arial" w:hAnsi="Arial"/>
          <w:sz w:val="22"/>
          <w:szCs w:val="22"/>
        </w:rPr>
        <w:t xml:space="preserve"> </w:t>
      </w:r>
      <w:proofErr w:type="spellStart"/>
      <w:r w:rsidR="00FF444D" w:rsidRPr="00196D73">
        <w:rPr>
          <w:rFonts w:ascii="Arial" w:hAnsi="Arial"/>
          <w:sz w:val="22"/>
          <w:szCs w:val="22"/>
        </w:rPr>
        <w:t>the</w:t>
      </w:r>
      <w:proofErr w:type="spellEnd"/>
      <w:r w:rsidR="00FF444D" w:rsidRPr="00196D73">
        <w:rPr>
          <w:rFonts w:ascii="Arial" w:hAnsi="Arial"/>
          <w:sz w:val="22"/>
          <w:szCs w:val="22"/>
        </w:rPr>
        <w:t xml:space="preserve"> </w:t>
      </w:r>
      <w:proofErr w:type="spellStart"/>
      <w:r w:rsidR="00FF444D" w:rsidRPr="00196D73">
        <w:rPr>
          <w:rFonts w:ascii="Arial" w:hAnsi="Arial"/>
          <w:sz w:val="22"/>
          <w:szCs w:val="22"/>
        </w:rPr>
        <w:t>specification</w:t>
      </w:r>
      <w:proofErr w:type="spellEnd"/>
      <w:r w:rsidR="00FF444D" w:rsidRPr="00196D73">
        <w:rPr>
          <w:rFonts w:ascii="Arial" w:hAnsi="Arial"/>
          <w:sz w:val="22"/>
          <w:szCs w:val="22"/>
        </w:rPr>
        <w:t xml:space="preserve"> </w:t>
      </w:r>
      <w:proofErr w:type="spellStart"/>
      <w:r w:rsidR="00FF444D" w:rsidRPr="00196D73">
        <w:rPr>
          <w:rFonts w:ascii="Arial" w:hAnsi="Arial"/>
          <w:sz w:val="22"/>
          <w:szCs w:val="22"/>
        </w:rPr>
        <w:t>of</w:t>
      </w:r>
      <w:proofErr w:type="spellEnd"/>
      <w:r w:rsidR="00FF444D" w:rsidRPr="00196D73">
        <w:rPr>
          <w:rFonts w:ascii="Arial" w:hAnsi="Arial"/>
          <w:sz w:val="22"/>
          <w:szCs w:val="22"/>
        </w:rPr>
        <w:t xml:space="preserve"> any </w:t>
      </w:r>
      <w:proofErr w:type="spellStart"/>
      <w:r w:rsidR="00FF444D" w:rsidRPr="00196D73">
        <w:rPr>
          <w:rFonts w:ascii="Arial" w:hAnsi="Arial"/>
          <w:sz w:val="22"/>
          <w:szCs w:val="22"/>
        </w:rPr>
        <w:t>spare</w:t>
      </w:r>
      <w:proofErr w:type="spellEnd"/>
      <w:r w:rsidR="00FF444D" w:rsidRPr="00196D73">
        <w:rPr>
          <w:rFonts w:ascii="Arial" w:hAnsi="Arial"/>
          <w:sz w:val="22"/>
          <w:szCs w:val="22"/>
        </w:rPr>
        <w:t xml:space="preserve"> </w:t>
      </w:r>
      <w:proofErr w:type="spellStart"/>
      <w:r w:rsidR="00FF444D" w:rsidRPr="00196D73">
        <w:rPr>
          <w:rFonts w:ascii="Arial" w:hAnsi="Arial"/>
          <w:sz w:val="22"/>
          <w:szCs w:val="22"/>
        </w:rPr>
        <w:t>parts</w:t>
      </w:r>
      <w:proofErr w:type="spellEnd"/>
      <w:r w:rsidR="00FF444D" w:rsidRPr="00196D73">
        <w:rPr>
          <w:rFonts w:ascii="Arial" w:hAnsi="Arial"/>
          <w:sz w:val="22"/>
          <w:szCs w:val="22"/>
        </w:rPr>
        <w:t xml:space="preserve"> </w:t>
      </w:r>
      <w:proofErr w:type="spellStart"/>
      <w:r w:rsidR="00FF444D" w:rsidRPr="00196D73">
        <w:rPr>
          <w:rFonts w:ascii="Arial" w:hAnsi="Arial"/>
          <w:sz w:val="22"/>
          <w:szCs w:val="22"/>
        </w:rPr>
        <w:t>needed</w:t>
      </w:r>
      <w:proofErr w:type="spellEnd"/>
      <w:r w:rsidR="00FF444D" w:rsidRPr="00196D73">
        <w:rPr>
          <w:rFonts w:ascii="Arial" w:hAnsi="Arial"/>
          <w:sz w:val="22"/>
          <w:szCs w:val="22"/>
        </w:rPr>
        <w:t xml:space="preserve"> </w:t>
      </w:r>
      <w:proofErr w:type="spellStart"/>
      <w:r w:rsidR="00FF444D" w:rsidRPr="00196D73">
        <w:rPr>
          <w:rFonts w:ascii="Arial" w:hAnsi="Arial"/>
          <w:sz w:val="22"/>
          <w:szCs w:val="22"/>
        </w:rPr>
        <w:t>for</w:t>
      </w:r>
      <w:proofErr w:type="spellEnd"/>
      <w:r w:rsidR="00FF444D" w:rsidRPr="00196D73">
        <w:rPr>
          <w:rFonts w:ascii="Arial" w:hAnsi="Arial"/>
          <w:sz w:val="22"/>
          <w:szCs w:val="22"/>
        </w:rPr>
        <w:t xml:space="preserve"> </w:t>
      </w:r>
      <w:proofErr w:type="spellStart"/>
      <w:r w:rsidR="00FF444D" w:rsidRPr="00196D73">
        <w:rPr>
          <w:rFonts w:ascii="Arial" w:hAnsi="Arial"/>
          <w:sz w:val="22"/>
          <w:szCs w:val="22"/>
        </w:rPr>
        <w:t>replacement</w:t>
      </w:r>
      <w:proofErr w:type="spellEnd"/>
      <w:r w:rsidRPr="00196D73">
        <w:rPr>
          <w:rFonts w:ascii="Arial" w:hAnsi="Arial"/>
          <w:sz w:val="22"/>
          <w:szCs w:val="22"/>
        </w:rPr>
        <w:t xml:space="preserve">. </w:t>
      </w:r>
      <w:proofErr w:type="spellStart"/>
      <w:r w:rsidRPr="00196D73">
        <w:rPr>
          <w:rFonts w:ascii="Arial" w:hAnsi="Arial"/>
          <w:sz w:val="22"/>
          <w:szCs w:val="22"/>
        </w:rPr>
        <w:t>Contractor's</w:t>
      </w:r>
      <w:proofErr w:type="spellEnd"/>
      <w:r w:rsidRPr="00196D73">
        <w:rPr>
          <w:rFonts w:ascii="Arial" w:hAnsi="Arial"/>
          <w:sz w:val="22"/>
          <w:szCs w:val="22"/>
        </w:rPr>
        <w:t xml:space="preserve"> </w:t>
      </w:r>
      <w:proofErr w:type="spellStart"/>
      <w:r w:rsidRPr="00196D73">
        <w:rPr>
          <w:rFonts w:ascii="Arial" w:hAnsi="Arial"/>
          <w:sz w:val="22"/>
          <w:szCs w:val="22"/>
        </w:rPr>
        <w:t>technicians</w:t>
      </w:r>
      <w:proofErr w:type="spellEnd"/>
      <w:r w:rsidRPr="00196D73">
        <w:rPr>
          <w:rFonts w:ascii="Arial" w:hAnsi="Arial"/>
          <w:sz w:val="22"/>
          <w:szCs w:val="22"/>
        </w:rPr>
        <w:t xml:space="preserve"> are </w:t>
      </w:r>
      <w:proofErr w:type="spellStart"/>
      <w:r w:rsidRPr="00196D73">
        <w:rPr>
          <w:rFonts w:ascii="Arial" w:hAnsi="Arial"/>
          <w:sz w:val="22"/>
          <w:szCs w:val="22"/>
        </w:rPr>
        <w:t>obliged</w:t>
      </w:r>
      <w:proofErr w:type="spellEnd"/>
      <w:r w:rsidRPr="00196D73">
        <w:rPr>
          <w:rFonts w:ascii="Arial" w:hAnsi="Arial"/>
          <w:sz w:val="22"/>
          <w:szCs w:val="22"/>
        </w:rPr>
        <w:t xml:space="preserve"> to </w:t>
      </w:r>
      <w:proofErr w:type="spellStart"/>
      <w:r w:rsidRPr="00196D73">
        <w:rPr>
          <w:rFonts w:ascii="Arial" w:hAnsi="Arial"/>
          <w:sz w:val="22"/>
          <w:szCs w:val="22"/>
        </w:rPr>
        <w:t>record</w:t>
      </w:r>
      <w:proofErr w:type="spellEnd"/>
      <w:r w:rsidRPr="00196D73">
        <w:rPr>
          <w:rFonts w:ascii="Arial" w:hAnsi="Arial"/>
          <w:sz w:val="22"/>
          <w:szCs w:val="22"/>
        </w:rPr>
        <w:t xml:space="preserve"> </w:t>
      </w:r>
      <w:proofErr w:type="spellStart"/>
      <w:r w:rsidRPr="00196D73">
        <w:rPr>
          <w:rFonts w:ascii="Arial" w:hAnsi="Arial"/>
          <w:sz w:val="22"/>
          <w:szCs w:val="22"/>
        </w:rPr>
        <w:t>each</w:t>
      </w:r>
      <w:proofErr w:type="spellEnd"/>
      <w:r w:rsidRPr="00196D73">
        <w:rPr>
          <w:rFonts w:ascii="Arial" w:hAnsi="Arial"/>
          <w:sz w:val="22"/>
          <w:szCs w:val="22"/>
        </w:rPr>
        <w:t xml:space="preserve"> and </w:t>
      </w:r>
      <w:proofErr w:type="spellStart"/>
      <w:r w:rsidRPr="00196D73">
        <w:rPr>
          <w:rFonts w:ascii="Arial" w:hAnsi="Arial"/>
          <w:sz w:val="22"/>
          <w:szCs w:val="22"/>
        </w:rPr>
        <w:t>every</w:t>
      </w:r>
      <w:proofErr w:type="spellEnd"/>
      <w:r w:rsidRPr="00196D73">
        <w:rPr>
          <w:rFonts w:ascii="Arial" w:hAnsi="Arial"/>
          <w:sz w:val="22"/>
          <w:szCs w:val="22"/>
        </w:rPr>
        <w:t xml:space="preserve"> </w:t>
      </w:r>
      <w:proofErr w:type="spellStart"/>
      <w:r w:rsidRPr="00196D73">
        <w:rPr>
          <w:rFonts w:ascii="Arial" w:hAnsi="Arial"/>
          <w:sz w:val="22"/>
          <w:szCs w:val="22"/>
        </w:rPr>
        <w:t>activity</w:t>
      </w:r>
      <w:proofErr w:type="spellEnd"/>
      <w:r w:rsidRPr="00196D73">
        <w:rPr>
          <w:rFonts w:ascii="Arial" w:hAnsi="Arial"/>
          <w:sz w:val="22"/>
          <w:szCs w:val="22"/>
        </w:rPr>
        <w:t xml:space="preserve"> </w:t>
      </w:r>
      <w:proofErr w:type="spellStart"/>
      <w:r w:rsidRPr="00196D73">
        <w:rPr>
          <w:rFonts w:ascii="Arial" w:hAnsi="Arial"/>
          <w:sz w:val="22"/>
          <w:szCs w:val="22"/>
        </w:rPr>
        <w:t>carried</w:t>
      </w:r>
      <w:proofErr w:type="spellEnd"/>
      <w:r w:rsidRPr="00196D73">
        <w:rPr>
          <w:rFonts w:ascii="Arial" w:hAnsi="Arial"/>
          <w:sz w:val="22"/>
          <w:szCs w:val="22"/>
        </w:rPr>
        <w:t xml:space="preserve"> out in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lastRenderedPageBreak/>
        <w:t>course</w:t>
      </w:r>
      <w:proofErr w:type="spellEnd"/>
      <w:r w:rsidRPr="00196D73">
        <w:rPr>
          <w:rFonts w:ascii="Arial" w:hAnsi="Arial"/>
          <w:sz w:val="22"/>
          <w:szCs w:val="22"/>
        </w:rPr>
        <w:t xml:space="preserve"> </w:t>
      </w:r>
      <w:proofErr w:type="spellStart"/>
      <w:r w:rsidRPr="00196D73">
        <w:rPr>
          <w:rFonts w:ascii="Arial" w:hAnsi="Arial"/>
          <w:sz w:val="22"/>
          <w:szCs w:val="22"/>
        </w:rPr>
        <w:t>of</w:t>
      </w:r>
      <w:proofErr w:type="spellEnd"/>
      <w:r w:rsidRPr="00196D73">
        <w:rPr>
          <w:rFonts w:ascii="Arial" w:hAnsi="Arial"/>
          <w:sz w:val="22"/>
          <w:szCs w:val="22"/>
        </w:rPr>
        <w:t xml:space="preserve">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t>preventive</w:t>
      </w:r>
      <w:proofErr w:type="spellEnd"/>
      <w:r w:rsidRPr="00196D73">
        <w:rPr>
          <w:rFonts w:ascii="Arial" w:hAnsi="Arial"/>
          <w:sz w:val="22"/>
          <w:szCs w:val="22"/>
        </w:rPr>
        <w:t xml:space="preserve"> </w:t>
      </w:r>
      <w:proofErr w:type="spellStart"/>
      <w:r w:rsidRPr="00196D73">
        <w:rPr>
          <w:rFonts w:ascii="Arial" w:hAnsi="Arial"/>
          <w:sz w:val="22"/>
          <w:szCs w:val="22"/>
        </w:rPr>
        <w:t>inspection</w:t>
      </w:r>
      <w:proofErr w:type="spellEnd"/>
      <w:r w:rsidRPr="00196D73">
        <w:rPr>
          <w:rFonts w:ascii="Arial" w:hAnsi="Arial"/>
          <w:sz w:val="22"/>
          <w:szCs w:val="22"/>
        </w:rPr>
        <w:t xml:space="preserve"> </w:t>
      </w:r>
      <w:proofErr w:type="spellStart"/>
      <w:r w:rsidR="004F1AFE" w:rsidRPr="00196D73">
        <w:rPr>
          <w:rFonts w:ascii="Arial" w:hAnsi="Arial"/>
          <w:sz w:val="22"/>
          <w:szCs w:val="22"/>
        </w:rPr>
        <w:t>or</w:t>
      </w:r>
      <w:proofErr w:type="spellEnd"/>
      <w:r w:rsidR="004F1AFE" w:rsidRPr="00196D73">
        <w:rPr>
          <w:rFonts w:ascii="Arial" w:hAnsi="Arial"/>
          <w:sz w:val="22"/>
          <w:szCs w:val="22"/>
        </w:rPr>
        <w:t xml:space="preserve"> out-</w:t>
      </w:r>
      <w:proofErr w:type="spellStart"/>
      <w:r w:rsidR="004F1AFE" w:rsidRPr="00196D73">
        <w:rPr>
          <w:rFonts w:ascii="Arial" w:hAnsi="Arial"/>
          <w:sz w:val="22"/>
          <w:szCs w:val="22"/>
        </w:rPr>
        <w:t>of</w:t>
      </w:r>
      <w:proofErr w:type="spellEnd"/>
      <w:r w:rsidR="004F1AFE" w:rsidRPr="00196D73">
        <w:rPr>
          <w:rFonts w:ascii="Arial" w:hAnsi="Arial"/>
          <w:sz w:val="22"/>
          <w:szCs w:val="22"/>
        </w:rPr>
        <w:t xml:space="preserve">-warranty </w:t>
      </w:r>
      <w:proofErr w:type="spellStart"/>
      <w:r w:rsidR="004F1AFE" w:rsidRPr="00196D73">
        <w:rPr>
          <w:rFonts w:ascii="Arial" w:hAnsi="Arial"/>
          <w:sz w:val="22"/>
          <w:szCs w:val="22"/>
        </w:rPr>
        <w:t>maintenance</w:t>
      </w:r>
      <w:proofErr w:type="spellEnd"/>
      <w:r w:rsidR="004F1AFE" w:rsidRPr="00196D73">
        <w:rPr>
          <w:rFonts w:ascii="Arial" w:hAnsi="Arial"/>
          <w:sz w:val="22"/>
          <w:szCs w:val="22"/>
        </w:rPr>
        <w:t xml:space="preserve"> </w:t>
      </w:r>
      <w:r w:rsidRPr="00196D73">
        <w:rPr>
          <w:rFonts w:ascii="Arial" w:hAnsi="Arial"/>
          <w:sz w:val="22"/>
          <w:szCs w:val="22"/>
        </w:rPr>
        <w:t xml:space="preserve">to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t>book</w:t>
      </w:r>
      <w:proofErr w:type="spellEnd"/>
      <w:r w:rsidRPr="00196D73">
        <w:rPr>
          <w:rFonts w:ascii="Arial" w:hAnsi="Arial"/>
          <w:sz w:val="22"/>
          <w:szCs w:val="22"/>
        </w:rPr>
        <w:t xml:space="preserve"> </w:t>
      </w:r>
      <w:proofErr w:type="spellStart"/>
      <w:r w:rsidRPr="00196D73">
        <w:rPr>
          <w:rFonts w:ascii="Arial" w:hAnsi="Arial"/>
          <w:sz w:val="22"/>
          <w:szCs w:val="22"/>
        </w:rPr>
        <w:t>of</w:t>
      </w:r>
      <w:proofErr w:type="spellEnd"/>
      <w:r w:rsidRPr="00196D73">
        <w:rPr>
          <w:rFonts w:ascii="Arial" w:hAnsi="Arial"/>
          <w:sz w:val="22"/>
          <w:szCs w:val="22"/>
        </w:rPr>
        <w:t xml:space="preserve"> </w:t>
      </w:r>
      <w:proofErr w:type="spellStart"/>
      <w:r w:rsidRPr="00196D73">
        <w:rPr>
          <w:rFonts w:ascii="Arial" w:hAnsi="Arial"/>
          <w:sz w:val="22"/>
          <w:szCs w:val="22"/>
        </w:rPr>
        <w:t>maintenance</w:t>
      </w:r>
      <w:proofErr w:type="spellEnd"/>
      <w:r w:rsidRPr="00196D73">
        <w:rPr>
          <w:rFonts w:ascii="Arial" w:hAnsi="Arial"/>
          <w:sz w:val="22"/>
          <w:szCs w:val="22"/>
        </w:rPr>
        <w:t xml:space="preserve"> and </w:t>
      </w:r>
      <w:proofErr w:type="spellStart"/>
      <w:r w:rsidRPr="00196D73">
        <w:rPr>
          <w:rFonts w:ascii="Arial" w:hAnsi="Arial"/>
          <w:sz w:val="22"/>
          <w:szCs w:val="22"/>
        </w:rPr>
        <w:t>repairs</w:t>
      </w:r>
      <w:proofErr w:type="spellEnd"/>
      <w:r w:rsidRPr="00196D73">
        <w:rPr>
          <w:rFonts w:ascii="Arial" w:hAnsi="Arial"/>
          <w:sz w:val="22"/>
          <w:szCs w:val="22"/>
        </w:rPr>
        <w:t xml:space="preserve"> </w:t>
      </w:r>
      <w:proofErr w:type="spellStart"/>
      <w:r w:rsidRPr="00196D73">
        <w:rPr>
          <w:rFonts w:ascii="Arial" w:hAnsi="Arial"/>
          <w:sz w:val="22"/>
          <w:szCs w:val="22"/>
        </w:rPr>
        <w:t>of</w:t>
      </w:r>
      <w:proofErr w:type="spellEnd"/>
      <w:r w:rsidRPr="00196D73">
        <w:rPr>
          <w:rFonts w:ascii="Arial" w:hAnsi="Arial"/>
          <w:sz w:val="22"/>
          <w:szCs w:val="22"/>
        </w:rPr>
        <w:t xml:space="preserve"> </w:t>
      </w:r>
      <w:proofErr w:type="spellStart"/>
      <w:r w:rsidRPr="00196D73">
        <w:rPr>
          <w:rFonts w:ascii="Arial" w:hAnsi="Arial"/>
          <w:sz w:val="22"/>
          <w:szCs w:val="22"/>
        </w:rPr>
        <w:t>the</w:t>
      </w:r>
      <w:proofErr w:type="spellEnd"/>
      <w:r w:rsidRPr="00196D73">
        <w:rPr>
          <w:rFonts w:ascii="Arial" w:hAnsi="Arial"/>
          <w:sz w:val="22"/>
          <w:szCs w:val="22"/>
        </w:rPr>
        <w:t xml:space="preserve"> </w:t>
      </w:r>
      <w:proofErr w:type="spellStart"/>
      <w:r w:rsidRPr="00196D73">
        <w:rPr>
          <w:rFonts w:ascii="Arial" w:hAnsi="Arial"/>
          <w:sz w:val="22"/>
          <w:szCs w:val="22"/>
        </w:rPr>
        <w:t>device</w:t>
      </w:r>
      <w:proofErr w:type="spellEnd"/>
      <w:r w:rsidRPr="00196D73">
        <w:rPr>
          <w:rFonts w:ascii="Arial" w:hAnsi="Arial"/>
          <w:sz w:val="22"/>
          <w:szCs w:val="22"/>
        </w:rPr>
        <w:t>.</w:t>
      </w:r>
      <w:r w:rsidR="004F1AFE" w:rsidRPr="00196D73">
        <w:rPr>
          <w:rFonts w:ascii="Arial" w:hAnsi="Arial"/>
          <w:sz w:val="22"/>
          <w:szCs w:val="22"/>
        </w:rPr>
        <w:t xml:space="preserve"> </w:t>
      </w:r>
    </w:p>
    <w:p w14:paraId="4311F224" w14:textId="2283180F" w:rsidR="005B7858" w:rsidRDefault="005B7858" w:rsidP="00A377D5">
      <w:pPr>
        <w:keepNext/>
        <w:jc w:val="center"/>
        <w:rPr>
          <w:rFonts w:ascii="Arial" w:hAnsi="Arial" w:cs="Arial"/>
          <w:b/>
          <w:caps/>
          <w:sz w:val="22"/>
          <w:lang w:val="en-GB"/>
        </w:rPr>
      </w:pPr>
    </w:p>
    <w:p w14:paraId="0F209B48" w14:textId="77777777" w:rsidR="00196D73" w:rsidRDefault="00196D73" w:rsidP="00A377D5">
      <w:pPr>
        <w:keepNext/>
        <w:jc w:val="center"/>
        <w:rPr>
          <w:rFonts w:ascii="Arial" w:hAnsi="Arial" w:cs="Arial"/>
          <w:b/>
          <w:caps/>
          <w:sz w:val="22"/>
          <w:lang w:val="en-GB"/>
        </w:rPr>
      </w:pPr>
    </w:p>
    <w:p w14:paraId="33500BC5" w14:textId="685F5643" w:rsidR="00144D9C" w:rsidRPr="00734C9A" w:rsidRDefault="005B7858" w:rsidP="00A377D5">
      <w:pPr>
        <w:keepNext/>
        <w:jc w:val="center"/>
        <w:rPr>
          <w:rFonts w:ascii="Arial" w:hAnsi="Arial" w:cs="Arial"/>
          <w:b/>
          <w:caps/>
          <w:sz w:val="22"/>
          <w:szCs w:val="22"/>
          <w:lang w:val="en-GB"/>
        </w:rPr>
      </w:pPr>
      <w:r>
        <w:rPr>
          <w:rFonts w:ascii="Arial" w:hAnsi="Arial" w:cs="Arial"/>
          <w:b/>
          <w:caps/>
          <w:sz w:val="22"/>
          <w:lang w:val="en-GB"/>
        </w:rPr>
        <w:t>XII.</w:t>
      </w:r>
      <w:r w:rsidR="00FA7BF0">
        <w:rPr>
          <w:rFonts w:ascii="Arial" w:hAnsi="Arial" w:cs="Arial"/>
          <w:b/>
          <w:caps/>
          <w:sz w:val="22"/>
          <w:lang w:val="en-GB"/>
        </w:rPr>
        <w:t xml:space="preserve"> </w:t>
      </w:r>
      <w:r w:rsidR="00E73D01" w:rsidRPr="00734C9A">
        <w:rPr>
          <w:rFonts w:ascii="Arial" w:hAnsi="Arial" w:cs="Arial"/>
          <w:b/>
          <w:caps/>
          <w:sz w:val="22"/>
          <w:lang w:val="en-GB"/>
        </w:rPr>
        <w:t>Sanctions</w:t>
      </w:r>
    </w:p>
    <w:p w14:paraId="20E05438" w14:textId="77777777" w:rsidR="00804FA1" w:rsidRPr="00734C9A" w:rsidRDefault="00804FA1" w:rsidP="00A377D5">
      <w:pPr>
        <w:jc w:val="center"/>
        <w:rPr>
          <w:rFonts w:ascii="Arial" w:hAnsi="Arial" w:cs="Arial"/>
          <w:sz w:val="22"/>
          <w:szCs w:val="22"/>
          <w:lang w:val="en-GB"/>
        </w:rPr>
      </w:pPr>
    </w:p>
    <w:p w14:paraId="11D55085" w14:textId="71E1B030" w:rsidR="000E066C" w:rsidRPr="0028497E" w:rsidRDefault="006C389B" w:rsidP="00A377D5">
      <w:pPr>
        <w:pStyle w:val="Kapitola1"/>
        <w:numPr>
          <w:ilvl w:val="1"/>
          <w:numId w:val="2"/>
        </w:numPr>
        <w:tabs>
          <w:tab w:val="clear" w:pos="705"/>
          <w:tab w:val="num" w:pos="426"/>
        </w:tabs>
        <w:ind w:left="426" w:hanging="426"/>
        <w:rPr>
          <w:color w:val="auto"/>
          <w:lang w:val="en-GB"/>
        </w:rPr>
      </w:pPr>
      <w:r w:rsidRPr="006C389B">
        <w:rPr>
          <w:lang w:val="en-GB"/>
        </w:rPr>
        <w:t xml:space="preserve">In the event </w:t>
      </w:r>
      <w:r w:rsidR="001B46FC">
        <w:rPr>
          <w:lang w:val="en-GB"/>
        </w:rPr>
        <w:t>that</w:t>
      </w:r>
      <w:r w:rsidR="000A217B" w:rsidRPr="006C389B">
        <w:rPr>
          <w:lang w:val="en-GB"/>
        </w:rPr>
        <w:t xml:space="preserve"> </w:t>
      </w:r>
      <w:r w:rsidR="00EC2B5B" w:rsidRPr="006C389B">
        <w:rPr>
          <w:lang w:val="en-GB"/>
        </w:rPr>
        <w:t>Contractor</w:t>
      </w:r>
      <w:r w:rsidR="000A217B" w:rsidRPr="006C389B">
        <w:rPr>
          <w:lang w:val="en-GB"/>
        </w:rPr>
        <w:t xml:space="preserve"> is in delay with the </w:t>
      </w:r>
      <w:r w:rsidR="008653F0" w:rsidRPr="006C389B">
        <w:rPr>
          <w:lang w:val="en-GB"/>
        </w:rPr>
        <w:t>fulfilment</w:t>
      </w:r>
      <w:r w:rsidR="000A217B" w:rsidRPr="006C389B">
        <w:rPr>
          <w:lang w:val="en-GB"/>
        </w:rPr>
        <w:t xml:space="preserve"> of the </w:t>
      </w:r>
      <w:r w:rsidR="0028497E" w:rsidRPr="006C389B">
        <w:rPr>
          <w:lang w:val="en-GB"/>
        </w:rPr>
        <w:t>deadline</w:t>
      </w:r>
      <w:r w:rsidR="000A217B" w:rsidRPr="006C389B">
        <w:rPr>
          <w:lang w:val="en-GB"/>
        </w:rPr>
        <w:t xml:space="preserve"> </w:t>
      </w:r>
      <w:r w:rsidR="00AB0FB2" w:rsidRPr="00751C35">
        <w:rPr>
          <w:lang w:val="en-GB"/>
        </w:rPr>
        <w:t xml:space="preserve">pursuant to </w:t>
      </w:r>
      <w:r w:rsidR="00A97996">
        <w:rPr>
          <w:lang w:val="en-GB"/>
        </w:rPr>
        <w:t xml:space="preserve">point </w:t>
      </w:r>
      <w:r w:rsidR="00A97996" w:rsidRPr="00F47F6D">
        <w:rPr>
          <w:lang w:val="en-US"/>
        </w:rPr>
        <w:t>#</w:t>
      </w:r>
      <w:r w:rsidR="00F47F6D" w:rsidRPr="00F47F6D">
        <w:rPr>
          <w:lang w:val="en-US"/>
        </w:rPr>
        <w:t>6</w:t>
      </w:r>
      <w:r w:rsidR="00A97996" w:rsidRPr="00F47F6D">
        <w:rPr>
          <w:lang w:val="en-US"/>
        </w:rPr>
        <w:t xml:space="preserve"> of</w:t>
      </w:r>
      <w:r w:rsidR="00A97996">
        <w:rPr>
          <w:lang w:val="en-US"/>
        </w:rPr>
        <w:t xml:space="preserve"> the Annex No. 3 to this Contract (</w:t>
      </w:r>
      <w:r w:rsidR="00770C89" w:rsidRPr="00751C35">
        <w:rPr>
          <w:lang w:val="en-GB"/>
        </w:rPr>
        <w:t xml:space="preserve">Protocol No. 1 </w:t>
      </w:r>
      <w:r w:rsidR="00A97996">
        <w:rPr>
          <w:lang w:val="en-GB"/>
        </w:rPr>
        <w:t>was</w:t>
      </w:r>
      <w:r w:rsidR="00770C89" w:rsidRPr="00751C35">
        <w:rPr>
          <w:lang w:val="en-GB"/>
        </w:rPr>
        <w:t xml:space="preserve"> not signed within term</w:t>
      </w:r>
      <w:r w:rsidR="00F7659E" w:rsidRPr="00751C35">
        <w:rPr>
          <w:lang w:val="en-GB"/>
        </w:rPr>
        <w:t>)</w:t>
      </w:r>
      <w:r w:rsidR="000A217B" w:rsidRPr="00751C35">
        <w:rPr>
          <w:lang w:val="en-GB"/>
        </w:rPr>
        <w:t>,</w:t>
      </w:r>
      <w:r w:rsidR="000A217B" w:rsidRPr="006C389B">
        <w:rPr>
          <w:lang w:val="en-GB"/>
        </w:rPr>
        <w:t xml:space="preserve"> </w:t>
      </w:r>
      <w:r w:rsidR="00E83B56" w:rsidRPr="006C389B">
        <w:rPr>
          <w:lang w:val="en-GB"/>
        </w:rPr>
        <w:t>the</w:t>
      </w:r>
      <w:r w:rsidR="00E83B56" w:rsidRPr="0028497E">
        <w:rPr>
          <w:lang w:val="en-GB"/>
        </w:rPr>
        <w:t xml:space="preserve"> </w:t>
      </w:r>
      <w:r w:rsidR="00EC2B5B" w:rsidRPr="0028497E">
        <w:rPr>
          <w:lang w:val="en-GB"/>
        </w:rPr>
        <w:t>Contractor</w:t>
      </w:r>
      <w:r w:rsidR="00E83B56" w:rsidRPr="0028497E">
        <w:rPr>
          <w:lang w:val="en-GB"/>
        </w:rPr>
        <w:t xml:space="preserve"> is obliged to pay a contractual penalty in the </w:t>
      </w:r>
      <w:r w:rsidR="00E83B56" w:rsidRPr="007A3764">
        <w:rPr>
          <w:lang w:val="en-GB"/>
        </w:rPr>
        <w:t xml:space="preserve">amount of  </w:t>
      </w:r>
      <w:r w:rsidR="000A217B" w:rsidRPr="007A3764">
        <w:rPr>
          <w:lang w:val="en-GB"/>
        </w:rPr>
        <w:t xml:space="preserve">0.1 % of the total price </w:t>
      </w:r>
      <w:r w:rsidR="000E066C" w:rsidRPr="007A3764">
        <w:rPr>
          <w:lang w:val="en-GB"/>
        </w:rPr>
        <w:t xml:space="preserve">(excluding VAT) of Device </w:t>
      </w:r>
      <w:r w:rsidR="000A217B" w:rsidRPr="007A3764">
        <w:rPr>
          <w:lang w:val="en-GB"/>
        </w:rPr>
        <w:t xml:space="preserve">for each </w:t>
      </w:r>
      <w:r w:rsidR="00E83B56" w:rsidRPr="007A3764">
        <w:rPr>
          <w:lang w:val="en-GB"/>
        </w:rPr>
        <w:t>started</w:t>
      </w:r>
      <w:r w:rsidR="000E066C" w:rsidRPr="007A3764">
        <w:rPr>
          <w:color w:val="auto"/>
          <w:lang w:val="en-GB"/>
        </w:rPr>
        <w:t xml:space="preserve"> </w:t>
      </w:r>
      <w:r w:rsidR="000A217B" w:rsidRPr="007A3764">
        <w:rPr>
          <w:lang w:val="en-GB"/>
        </w:rPr>
        <w:t>day of delay</w:t>
      </w:r>
      <w:r w:rsidR="000E066C" w:rsidRPr="007A3764">
        <w:rPr>
          <w:lang w:val="en-GB"/>
        </w:rPr>
        <w:t xml:space="preserve">, </w:t>
      </w:r>
      <w:r w:rsidR="000E066C" w:rsidRPr="007A3764">
        <w:t xml:space="preserve">up to </w:t>
      </w:r>
      <w:proofErr w:type="spellStart"/>
      <w:r w:rsidR="000E066C" w:rsidRPr="007A3764">
        <w:t>the</w:t>
      </w:r>
      <w:proofErr w:type="spellEnd"/>
      <w:r w:rsidR="000E066C" w:rsidRPr="007A3764">
        <w:t xml:space="preserve"> maximum </w:t>
      </w:r>
      <w:proofErr w:type="spellStart"/>
      <w:r w:rsidR="000E066C" w:rsidRPr="007A3764">
        <w:t>of</w:t>
      </w:r>
      <w:proofErr w:type="spellEnd"/>
      <w:r w:rsidR="000E066C" w:rsidRPr="007A3764">
        <w:t xml:space="preserve"> </w:t>
      </w:r>
      <w:r w:rsidR="00AA4D19" w:rsidRPr="007A3764">
        <w:t>2</w:t>
      </w:r>
      <w:r w:rsidR="00AA4D19">
        <w:t>5</w:t>
      </w:r>
      <w:r w:rsidR="000E066C" w:rsidRPr="007A3764">
        <w:t xml:space="preserve">% </w:t>
      </w:r>
      <w:proofErr w:type="spellStart"/>
      <w:r w:rsidR="000E066C" w:rsidRPr="007A3764">
        <w:t>of</w:t>
      </w:r>
      <w:proofErr w:type="spellEnd"/>
      <w:r w:rsidR="000E066C" w:rsidRPr="007A3764">
        <w:t xml:space="preserve"> </w:t>
      </w:r>
      <w:proofErr w:type="spellStart"/>
      <w:r w:rsidR="000E066C" w:rsidRPr="007A3764">
        <w:t>the</w:t>
      </w:r>
      <w:proofErr w:type="spellEnd"/>
      <w:r w:rsidR="000E066C" w:rsidRPr="007A3764">
        <w:t xml:space="preserve"> </w:t>
      </w:r>
      <w:proofErr w:type="spellStart"/>
      <w:r w:rsidR="000E066C" w:rsidRPr="007A3764">
        <w:rPr>
          <w:lang w:val="cs-CZ"/>
        </w:rPr>
        <w:t>total</w:t>
      </w:r>
      <w:proofErr w:type="spellEnd"/>
      <w:r w:rsidR="000E066C" w:rsidRPr="007A3764">
        <w:rPr>
          <w:lang w:val="cs-CZ"/>
        </w:rPr>
        <w:t xml:space="preserve"> </w:t>
      </w:r>
      <w:proofErr w:type="spellStart"/>
      <w:r w:rsidR="000E066C" w:rsidRPr="007A3764">
        <w:t>price</w:t>
      </w:r>
      <w:proofErr w:type="spellEnd"/>
      <w:r w:rsidR="000E066C" w:rsidRPr="007A3764">
        <w:t xml:space="preserve"> </w:t>
      </w:r>
      <w:r w:rsidR="000E066C" w:rsidRPr="007A3764">
        <w:rPr>
          <w:lang w:val="en-GB"/>
        </w:rPr>
        <w:t xml:space="preserve">(excluding VAT) of </w:t>
      </w:r>
      <w:r w:rsidR="00513B3B">
        <w:rPr>
          <w:lang w:val="en-GB"/>
        </w:rPr>
        <w:t>the</w:t>
      </w:r>
      <w:r w:rsidR="000E066C" w:rsidRPr="007A3764">
        <w:rPr>
          <w:lang w:val="en-GB"/>
        </w:rPr>
        <w:t xml:space="preserve"> Device.</w:t>
      </w:r>
    </w:p>
    <w:p w14:paraId="11DE414A" w14:textId="7A3120F6" w:rsidR="000A217B" w:rsidRPr="00F24BD7" w:rsidRDefault="000A217B" w:rsidP="00A377D5">
      <w:pPr>
        <w:pStyle w:val="Kapitola1"/>
        <w:numPr>
          <w:ilvl w:val="1"/>
          <w:numId w:val="2"/>
        </w:numPr>
        <w:tabs>
          <w:tab w:val="clear" w:pos="705"/>
          <w:tab w:val="num" w:pos="284"/>
        </w:tabs>
        <w:ind w:left="426" w:hanging="426"/>
        <w:rPr>
          <w:color w:val="auto"/>
          <w:lang w:val="en-GB"/>
        </w:rPr>
      </w:pPr>
      <w:r w:rsidRPr="00945642">
        <w:rPr>
          <w:color w:val="auto"/>
          <w:lang w:val="en-GB"/>
        </w:rPr>
        <w:tab/>
      </w:r>
      <w:r w:rsidRPr="00026626">
        <w:rPr>
          <w:lang w:val="en-GB"/>
        </w:rPr>
        <w:t xml:space="preserve">In the event of the </w:t>
      </w:r>
      <w:r w:rsidR="00EC2B5B" w:rsidRPr="00026626">
        <w:rPr>
          <w:lang w:val="en-GB"/>
        </w:rPr>
        <w:t>Contractor</w:t>
      </w:r>
      <w:r w:rsidR="00026626" w:rsidRPr="00026626">
        <w:rPr>
          <w:lang w:val="en-GB"/>
        </w:rPr>
        <w:t xml:space="preserve"> is in</w:t>
      </w:r>
      <w:r w:rsidRPr="00026626">
        <w:rPr>
          <w:lang w:val="en-GB"/>
        </w:rPr>
        <w:t xml:space="preserve"> delay </w:t>
      </w:r>
      <w:r w:rsidR="006C389B" w:rsidRPr="00026626">
        <w:rPr>
          <w:lang w:val="en-GB"/>
        </w:rPr>
        <w:t>with</w:t>
      </w:r>
      <w:r w:rsidRPr="00026626">
        <w:rPr>
          <w:lang w:val="en-GB"/>
        </w:rPr>
        <w:t xml:space="preserve"> remedying defects pursuant to Art</w:t>
      </w:r>
      <w:r w:rsidR="00945642" w:rsidRPr="00026626">
        <w:rPr>
          <w:lang w:val="en-GB"/>
        </w:rPr>
        <w:t>icle</w:t>
      </w:r>
      <w:r w:rsidRPr="00026626">
        <w:rPr>
          <w:lang w:val="en-GB"/>
        </w:rPr>
        <w:t xml:space="preserve"> IX </w:t>
      </w:r>
      <w:r w:rsidR="00945642" w:rsidRPr="00026626">
        <w:rPr>
          <w:lang w:val="en-GB"/>
        </w:rPr>
        <w:t xml:space="preserve">paragraph </w:t>
      </w:r>
      <w:r w:rsidRPr="00026626">
        <w:rPr>
          <w:lang w:val="en-GB"/>
        </w:rPr>
        <w:t>4 or 5</w:t>
      </w:r>
      <w:r w:rsidR="007A3764">
        <w:rPr>
          <w:lang w:val="en-GB"/>
        </w:rPr>
        <w:t xml:space="preserve"> or 6</w:t>
      </w:r>
      <w:r w:rsidRPr="00026626">
        <w:rPr>
          <w:lang w:val="en-GB"/>
        </w:rPr>
        <w:t xml:space="preserve"> hereof </w:t>
      </w:r>
      <w:r w:rsidR="00945642" w:rsidRPr="00026626">
        <w:rPr>
          <w:lang w:val="en-GB"/>
        </w:rPr>
        <w:t xml:space="preserve">the </w:t>
      </w:r>
      <w:r w:rsidR="00EC2B5B" w:rsidRPr="00026626">
        <w:rPr>
          <w:lang w:val="en-GB"/>
        </w:rPr>
        <w:t>Contractor</w:t>
      </w:r>
      <w:r w:rsidR="00945642" w:rsidRPr="00026626">
        <w:rPr>
          <w:lang w:val="en-GB"/>
        </w:rPr>
        <w:t xml:space="preserve"> is obliged to pay a contractual penalty in the amount</w:t>
      </w:r>
      <w:r w:rsidRPr="00026626">
        <w:rPr>
          <w:lang w:val="en-GB"/>
        </w:rPr>
        <w:t xml:space="preserve"> of EUR 1</w:t>
      </w:r>
      <w:r w:rsidR="00945642" w:rsidRPr="00026626">
        <w:rPr>
          <w:lang w:val="en-GB"/>
        </w:rPr>
        <w:t xml:space="preserve"> </w:t>
      </w:r>
      <w:r w:rsidRPr="00026626">
        <w:rPr>
          <w:lang w:val="en-GB"/>
        </w:rPr>
        <w:t xml:space="preserve">000 for each </w:t>
      </w:r>
      <w:r w:rsidR="00945642" w:rsidRPr="00026626">
        <w:rPr>
          <w:lang w:val="en-GB"/>
        </w:rPr>
        <w:t xml:space="preserve">started </w:t>
      </w:r>
      <w:r w:rsidRPr="00026626">
        <w:rPr>
          <w:lang w:val="en-GB"/>
        </w:rPr>
        <w:t>day of delay</w:t>
      </w:r>
      <w:r w:rsidR="006A7BE1" w:rsidRPr="00026626">
        <w:rPr>
          <w:lang w:val="en-GB"/>
        </w:rPr>
        <w:t>,</w:t>
      </w:r>
      <w:r w:rsidR="00D01DCF" w:rsidRPr="00026626">
        <w:t xml:space="preserve"> </w:t>
      </w:r>
      <w:bookmarkStart w:id="24" w:name="_Hlk94528120"/>
      <w:r w:rsidR="00D01DCF" w:rsidRPr="00026626">
        <w:t xml:space="preserve">up to </w:t>
      </w:r>
      <w:proofErr w:type="spellStart"/>
      <w:r w:rsidR="00D01DCF" w:rsidRPr="00026626">
        <w:t>the</w:t>
      </w:r>
      <w:proofErr w:type="spellEnd"/>
      <w:r w:rsidR="00D01DCF" w:rsidRPr="00026626">
        <w:t xml:space="preserve"> maximum </w:t>
      </w:r>
      <w:proofErr w:type="spellStart"/>
      <w:r w:rsidR="00D01DCF" w:rsidRPr="00026626">
        <w:t>of</w:t>
      </w:r>
      <w:proofErr w:type="spellEnd"/>
      <w:r w:rsidR="00D01DCF" w:rsidRPr="00026626">
        <w:t xml:space="preserve"> </w:t>
      </w:r>
      <w:r w:rsidR="00AA4D19">
        <w:rPr>
          <w:lang w:val="cs-CZ"/>
        </w:rPr>
        <w:t>25</w:t>
      </w:r>
      <w:r w:rsidR="00D01DCF" w:rsidRPr="00026626">
        <w:t xml:space="preserve">% </w:t>
      </w:r>
      <w:proofErr w:type="spellStart"/>
      <w:r w:rsidR="00D01DCF" w:rsidRPr="00026626">
        <w:t>of</w:t>
      </w:r>
      <w:proofErr w:type="spellEnd"/>
      <w:r w:rsidR="00D01DCF" w:rsidRPr="00026626">
        <w:t xml:space="preserve"> </w:t>
      </w:r>
      <w:proofErr w:type="spellStart"/>
      <w:r w:rsidR="00D01DCF" w:rsidRPr="00026626">
        <w:t>the</w:t>
      </w:r>
      <w:proofErr w:type="spellEnd"/>
      <w:r w:rsidR="00D01DCF" w:rsidRPr="00026626">
        <w:t xml:space="preserve"> </w:t>
      </w:r>
      <w:proofErr w:type="spellStart"/>
      <w:r w:rsidR="00D01DCF" w:rsidRPr="00F24BD7">
        <w:rPr>
          <w:lang w:val="cs-CZ"/>
        </w:rPr>
        <w:t>total</w:t>
      </w:r>
      <w:proofErr w:type="spellEnd"/>
      <w:r w:rsidR="00D01DCF" w:rsidRPr="00F24BD7">
        <w:rPr>
          <w:lang w:val="cs-CZ"/>
        </w:rPr>
        <w:t xml:space="preserve"> </w:t>
      </w:r>
      <w:proofErr w:type="spellStart"/>
      <w:r w:rsidR="00D01DCF" w:rsidRPr="00F24BD7">
        <w:t>price</w:t>
      </w:r>
      <w:proofErr w:type="spellEnd"/>
      <w:r w:rsidR="00D01DCF" w:rsidRPr="00F24BD7">
        <w:t xml:space="preserve"> </w:t>
      </w:r>
      <w:r w:rsidR="00D01DCF" w:rsidRPr="00F24BD7">
        <w:rPr>
          <w:lang w:val="en-GB"/>
        </w:rPr>
        <w:t xml:space="preserve">(excluding VAT) of </w:t>
      </w:r>
      <w:r w:rsidR="000E5DBB">
        <w:rPr>
          <w:lang w:val="en-GB"/>
        </w:rPr>
        <w:t>the</w:t>
      </w:r>
      <w:r w:rsidR="00D01DCF" w:rsidRPr="00F24BD7">
        <w:rPr>
          <w:lang w:val="en-GB"/>
        </w:rPr>
        <w:t xml:space="preserve"> Device</w:t>
      </w:r>
      <w:bookmarkEnd w:id="24"/>
      <w:r w:rsidRPr="00F24BD7">
        <w:rPr>
          <w:lang w:val="en-GB"/>
        </w:rPr>
        <w:t xml:space="preserve">. </w:t>
      </w:r>
    </w:p>
    <w:p w14:paraId="1135DFA3" w14:textId="49CA8390" w:rsidR="00D01DCF" w:rsidRPr="00F24BD7" w:rsidRDefault="00D01DCF" w:rsidP="00A377D5">
      <w:pPr>
        <w:pStyle w:val="Kapitola1"/>
        <w:numPr>
          <w:ilvl w:val="1"/>
          <w:numId w:val="2"/>
        </w:numPr>
        <w:tabs>
          <w:tab w:val="clear" w:pos="705"/>
          <w:tab w:val="num" w:pos="284"/>
        </w:tabs>
        <w:ind w:left="426" w:hanging="426"/>
        <w:rPr>
          <w:color w:val="auto"/>
          <w:lang w:val="en-GB"/>
        </w:rPr>
      </w:pPr>
      <w:r w:rsidRPr="00F24BD7">
        <w:rPr>
          <w:lang w:val="en-GB"/>
        </w:rPr>
        <w:t xml:space="preserve">  </w:t>
      </w:r>
      <w:r w:rsidR="00026626" w:rsidRPr="00F24BD7">
        <w:rPr>
          <w:lang w:val="en-GB"/>
        </w:rPr>
        <w:t xml:space="preserve">In the event that the Device does not meet the requirements of Article IX Paragraph 7 hereof, even after the expiration of the term stated in the previous written Client’s request for remedy, </w:t>
      </w:r>
      <w:r w:rsidRPr="00F24BD7">
        <w:rPr>
          <w:lang w:val="en-GB"/>
        </w:rPr>
        <w:t xml:space="preserve">the </w:t>
      </w:r>
      <w:r w:rsidR="00EC2B5B" w:rsidRPr="00F24BD7">
        <w:rPr>
          <w:lang w:val="en-GB"/>
        </w:rPr>
        <w:t>Contractor</w:t>
      </w:r>
      <w:r w:rsidRPr="00F24BD7">
        <w:rPr>
          <w:lang w:val="en-GB"/>
        </w:rPr>
        <w:t xml:space="preserve"> is obliged to pay a contractual penalty in the amount of EUR </w:t>
      </w:r>
      <w:r w:rsidR="00EB7516">
        <w:rPr>
          <w:lang w:val="en-GB"/>
        </w:rPr>
        <w:br/>
      </w:r>
      <w:r w:rsidRPr="00F24BD7">
        <w:rPr>
          <w:lang w:val="en-GB"/>
        </w:rPr>
        <w:t xml:space="preserve">1 000 for each </w:t>
      </w:r>
      <w:r w:rsidR="00F24BD7" w:rsidRPr="00F24BD7">
        <w:rPr>
          <w:lang w:val="en-GB"/>
        </w:rPr>
        <w:t>case of violation of these obligations,</w:t>
      </w:r>
      <w:r w:rsidR="00F24BD7" w:rsidRPr="00F24BD7" w:rsidDel="00F24BD7">
        <w:rPr>
          <w:lang w:val="en-GB"/>
        </w:rPr>
        <w:t xml:space="preserve"> </w:t>
      </w:r>
      <w:r w:rsidRPr="00F24BD7">
        <w:t xml:space="preserve">up to </w:t>
      </w:r>
      <w:proofErr w:type="spellStart"/>
      <w:r w:rsidRPr="00F24BD7">
        <w:t>the</w:t>
      </w:r>
      <w:proofErr w:type="spellEnd"/>
      <w:r w:rsidRPr="00F24BD7">
        <w:t xml:space="preserve"> maximum </w:t>
      </w:r>
      <w:proofErr w:type="spellStart"/>
      <w:r w:rsidRPr="00F24BD7">
        <w:t>of</w:t>
      </w:r>
      <w:proofErr w:type="spellEnd"/>
      <w:r w:rsidRPr="00F24BD7">
        <w:t xml:space="preserve"> </w:t>
      </w:r>
      <w:r w:rsidR="00693A2A">
        <w:rPr>
          <w:lang w:val="cs-CZ"/>
        </w:rPr>
        <w:t>25</w:t>
      </w:r>
      <w:r w:rsidRPr="00F24BD7">
        <w:t xml:space="preserve">% </w:t>
      </w:r>
      <w:proofErr w:type="spellStart"/>
      <w:r w:rsidRPr="00F24BD7">
        <w:t>of</w:t>
      </w:r>
      <w:proofErr w:type="spellEnd"/>
      <w:r w:rsidRPr="00F24BD7">
        <w:t xml:space="preserve"> </w:t>
      </w:r>
      <w:proofErr w:type="spellStart"/>
      <w:r w:rsidRPr="00F24BD7">
        <w:t>the</w:t>
      </w:r>
      <w:proofErr w:type="spellEnd"/>
      <w:r w:rsidRPr="00F24BD7">
        <w:t xml:space="preserve"> </w:t>
      </w:r>
      <w:proofErr w:type="spellStart"/>
      <w:r w:rsidRPr="00F24BD7">
        <w:rPr>
          <w:lang w:val="cs-CZ"/>
        </w:rPr>
        <w:t>total</w:t>
      </w:r>
      <w:proofErr w:type="spellEnd"/>
      <w:r w:rsidRPr="00F24BD7">
        <w:rPr>
          <w:lang w:val="cs-CZ"/>
        </w:rPr>
        <w:t xml:space="preserve"> </w:t>
      </w:r>
      <w:proofErr w:type="spellStart"/>
      <w:r w:rsidRPr="00F24BD7">
        <w:t>price</w:t>
      </w:r>
      <w:proofErr w:type="spellEnd"/>
      <w:r w:rsidRPr="00F24BD7">
        <w:t xml:space="preserve"> </w:t>
      </w:r>
      <w:r w:rsidRPr="00F24BD7">
        <w:rPr>
          <w:lang w:val="en-GB"/>
        </w:rPr>
        <w:t xml:space="preserve">(excluding VAT) of </w:t>
      </w:r>
      <w:r w:rsidR="00767695">
        <w:rPr>
          <w:lang w:val="en-GB"/>
        </w:rPr>
        <w:t>the</w:t>
      </w:r>
      <w:r w:rsidRPr="00F24BD7">
        <w:rPr>
          <w:lang w:val="en-GB"/>
        </w:rPr>
        <w:t xml:space="preserve"> Device.</w:t>
      </w:r>
    </w:p>
    <w:p w14:paraId="19F386AC" w14:textId="79261170" w:rsidR="000A217B" w:rsidRPr="00DF09E0" w:rsidRDefault="000A217B" w:rsidP="00A377D5">
      <w:pPr>
        <w:pStyle w:val="Kapitola1"/>
        <w:numPr>
          <w:ilvl w:val="1"/>
          <w:numId w:val="2"/>
        </w:numPr>
        <w:tabs>
          <w:tab w:val="clear" w:pos="705"/>
          <w:tab w:val="num" w:pos="284"/>
        </w:tabs>
        <w:ind w:left="426" w:hanging="426"/>
        <w:rPr>
          <w:color w:val="auto"/>
          <w:lang w:val="en-GB"/>
        </w:rPr>
      </w:pPr>
      <w:r w:rsidRPr="008636D7">
        <w:rPr>
          <w:lang w:val="en-GB"/>
        </w:rPr>
        <w:tab/>
      </w:r>
      <w:proofErr w:type="gramStart"/>
      <w:r w:rsidRPr="008636D7">
        <w:rPr>
          <w:lang w:val="en-GB"/>
        </w:rPr>
        <w:t xml:space="preserve">In </w:t>
      </w:r>
      <w:r w:rsidR="001B46FC">
        <w:rPr>
          <w:lang w:val="en-GB"/>
        </w:rPr>
        <w:t>the event that</w:t>
      </w:r>
      <w:proofErr w:type="gramEnd"/>
      <w:r w:rsidR="006751E7">
        <w:rPr>
          <w:lang w:val="en-GB"/>
        </w:rPr>
        <w:t xml:space="preserve"> the</w:t>
      </w:r>
      <w:r w:rsidRPr="008636D7">
        <w:rPr>
          <w:lang w:val="en-GB"/>
        </w:rPr>
        <w:t xml:space="preserve"> of </w:t>
      </w:r>
      <w:r w:rsidR="00EC2B5B" w:rsidRPr="008636D7">
        <w:rPr>
          <w:lang w:val="en-GB"/>
        </w:rPr>
        <w:t>Contractor</w:t>
      </w:r>
      <w:r w:rsidR="001B46FC">
        <w:rPr>
          <w:lang w:val="en-GB"/>
        </w:rPr>
        <w:t xml:space="preserve"> is in</w:t>
      </w:r>
      <w:r w:rsidRPr="008636D7">
        <w:rPr>
          <w:lang w:val="en-GB"/>
        </w:rPr>
        <w:t xml:space="preserve"> delay </w:t>
      </w:r>
      <w:r w:rsidR="009A6875">
        <w:rPr>
          <w:lang w:val="en-GB"/>
        </w:rPr>
        <w:t xml:space="preserve">within </w:t>
      </w:r>
      <w:r w:rsidR="009A6875" w:rsidRPr="009A6875">
        <w:rPr>
          <w:lang w:val="en-GB"/>
        </w:rPr>
        <w:t xml:space="preserve">any of the deadlines specified in </w:t>
      </w:r>
      <w:r w:rsidRPr="008636D7">
        <w:rPr>
          <w:lang w:val="en-GB"/>
        </w:rPr>
        <w:t>Art</w:t>
      </w:r>
      <w:r w:rsidR="00F21F36" w:rsidRPr="008636D7">
        <w:rPr>
          <w:lang w:val="en-GB"/>
        </w:rPr>
        <w:t>icle</w:t>
      </w:r>
      <w:r w:rsidRPr="008636D7">
        <w:rPr>
          <w:lang w:val="en-GB"/>
        </w:rPr>
        <w:t xml:space="preserve"> X </w:t>
      </w:r>
      <w:r w:rsidR="00F21F36" w:rsidRPr="008636D7">
        <w:rPr>
          <w:lang w:val="en-GB"/>
        </w:rPr>
        <w:t xml:space="preserve">Paragraph </w:t>
      </w:r>
      <w:r w:rsidRPr="008636D7">
        <w:rPr>
          <w:lang w:val="en-GB"/>
        </w:rPr>
        <w:t xml:space="preserve">7 hereof, the </w:t>
      </w:r>
      <w:r w:rsidR="00EC2B5B" w:rsidRPr="008636D7">
        <w:rPr>
          <w:lang w:val="en-GB"/>
        </w:rPr>
        <w:t>Contractor</w:t>
      </w:r>
      <w:r w:rsidRPr="008636D7">
        <w:rPr>
          <w:lang w:val="en-GB"/>
        </w:rPr>
        <w:t xml:space="preserve"> </w:t>
      </w:r>
      <w:r w:rsidR="00F21F36" w:rsidRPr="008636D7">
        <w:rPr>
          <w:lang w:val="en-GB"/>
        </w:rPr>
        <w:t>is</w:t>
      </w:r>
      <w:r w:rsidRPr="008636D7">
        <w:rPr>
          <w:lang w:val="en-GB"/>
        </w:rPr>
        <w:t xml:space="preserve"> obligated to pay a contractual penalty in the amount </w:t>
      </w:r>
      <w:r w:rsidRPr="009A6875">
        <w:rPr>
          <w:lang w:val="en-GB"/>
        </w:rPr>
        <w:t>of EUR 1</w:t>
      </w:r>
      <w:r w:rsidR="00F21F36" w:rsidRPr="009A6875">
        <w:rPr>
          <w:lang w:val="en-GB"/>
        </w:rPr>
        <w:t xml:space="preserve"> </w:t>
      </w:r>
      <w:r w:rsidRPr="009A6875">
        <w:rPr>
          <w:lang w:val="en-GB"/>
        </w:rPr>
        <w:t xml:space="preserve">000 for each </w:t>
      </w:r>
      <w:r w:rsidR="00F21F36" w:rsidRPr="009A6875">
        <w:rPr>
          <w:lang w:val="en-GB"/>
        </w:rPr>
        <w:t xml:space="preserve">started </w:t>
      </w:r>
      <w:r w:rsidRPr="009A6875">
        <w:rPr>
          <w:lang w:val="en-GB"/>
        </w:rPr>
        <w:t>day of delay</w:t>
      </w:r>
      <w:r w:rsidR="007A3A06">
        <w:rPr>
          <w:lang w:val="en-GB"/>
        </w:rPr>
        <w:t xml:space="preserve"> and </w:t>
      </w:r>
      <w:r w:rsidR="0096792E">
        <w:rPr>
          <w:lang w:val="en-GB"/>
        </w:rPr>
        <w:t xml:space="preserve">each </w:t>
      </w:r>
      <w:r w:rsidR="007A3A06">
        <w:rPr>
          <w:lang w:val="en-GB"/>
        </w:rPr>
        <w:t>defect</w:t>
      </w:r>
      <w:r w:rsidRPr="009A6875">
        <w:rPr>
          <w:lang w:val="en-GB"/>
        </w:rPr>
        <w:t xml:space="preserve">, </w:t>
      </w:r>
      <w:r w:rsidR="00F21F36" w:rsidRPr="009A6875">
        <w:rPr>
          <w:lang w:val="en-GB"/>
        </w:rPr>
        <w:t xml:space="preserve">up to the maximum of </w:t>
      </w:r>
      <w:r w:rsidR="00693A2A">
        <w:rPr>
          <w:lang w:val="en-GB"/>
        </w:rPr>
        <w:t>25</w:t>
      </w:r>
      <w:r w:rsidR="00F21F36" w:rsidRPr="009A6875">
        <w:rPr>
          <w:lang w:val="en-GB"/>
        </w:rPr>
        <w:t>% of the total price (excluding</w:t>
      </w:r>
      <w:r w:rsidR="00F21F36" w:rsidRPr="008636D7">
        <w:rPr>
          <w:lang w:val="en-GB"/>
        </w:rPr>
        <w:t xml:space="preserve"> VAT) of </w:t>
      </w:r>
      <w:r w:rsidR="00A3545A">
        <w:rPr>
          <w:lang w:val="en-GB"/>
        </w:rPr>
        <w:t>the</w:t>
      </w:r>
      <w:r w:rsidR="00F21F36" w:rsidRPr="008636D7">
        <w:rPr>
          <w:lang w:val="en-GB"/>
        </w:rPr>
        <w:t xml:space="preserve"> Device</w:t>
      </w:r>
      <w:r w:rsidR="004B1FCD">
        <w:rPr>
          <w:lang w:val="en-GB"/>
        </w:rPr>
        <w:t>.</w:t>
      </w:r>
      <w:r w:rsidR="00F21F36" w:rsidRPr="008636D7">
        <w:rPr>
          <w:lang w:val="en-GB"/>
        </w:rPr>
        <w:t xml:space="preserve"> </w:t>
      </w:r>
    </w:p>
    <w:p w14:paraId="37069BBD" w14:textId="4477E5A1" w:rsidR="00251FDD" w:rsidRPr="00DF09E0" w:rsidRDefault="00160633" w:rsidP="00A377D5">
      <w:pPr>
        <w:pStyle w:val="Kapitola1"/>
        <w:numPr>
          <w:ilvl w:val="1"/>
          <w:numId w:val="2"/>
        </w:numPr>
        <w:tabs>
          <w:tab w:val="clear" w:pos="705"/>
          <w:tab w:val="num" w:pos="426"/>
        </w:tabs>
        <w:ind w:left="426" w:hanging="426"/>
        <w:rPr>
          <w:color w:val="auto"/>
          <w:lang w:val="en-GB"/>
        </w:rPr>
      </w:pPr>
      <w:proofErr w:type="gramStart"/>
      <w:r w:rsidRPr="00160633">
        <w:rPr>
          <w:lang w:val="en-GB"/>
        </w:rPr>
        <w:t>In the event that</w:t>
      </w:r>
      <w:proofErr w:type="gramEnd"/>
      <w:r w:rsidRPr="00160633">
        <w:rPr>
          <w:lang w:val="en-GB"/>
        </w:rPr>
        <w:t xml:space="preserve"> the of Contractor is in delay within any of the deadlines specified in Article XI Paragraph </w:t>
      </w:r>
      <w:r w:rsidR="001456B1">
        <w:rPr>
          <w:lang w:val="en-GB"/>
        </w:rPr>
        <w:t>9</w:t>
      </w:r>
      <w:r w:rsidRPr="00160633">
        <w:rPr>
          <w:lang w:val="en-GB"/>
        </w:rPr>
        <w:t xml:space="preserve">, the Contractor is obligated to pay a contractual penalty in the amount of EUR 1 000 for each started day of delay, up to the maximum of </w:t>
      </w:r>
      <w:r w:rsidR="00693A2A">
        <w:rPr>
          <w:lang w:val="en-GB"/>
        </w:rPr>
        <w:t>25</w:t>
      </w:r>
      <w:r w:rsidRPr="00160633">
        <w:rPr>
          <w:lang w:val="en-GB"/>
        </w:rPr>
        <w:t xml:space="preserve">% of the total price (excluding VAT) of </w:t>
      </w:r>
      <w:r w:rsidR="004E7A92">
        <w:rPr>
          <w:lang w:val="en-GB"/>
        </w:rPr>
        <w:t>the</w:t>
      </w:r>
      <w:r w:rsidRPr="00160633">
        <w:rPr>
          <w:lang w:val="en-GB"/>
        </w:rPr>
        <w:t xml:space="preserve"> Device. </w:t>
      </w:r>
    </w:p>
    <w:p w14:paraId="7EB9F351" w14:textId="28495814" w:rsidR="00033F4D" w:rsidRPr="00DA263E" w:rsidRDefault="00DF09E0" w:rsidP="00A377D5">
      <w:pPr>
        <w:pStyle w:val="Kapitola1"/>
        <w:numPr>
          <w:ilvl w:val="1"/>
          <w:numId w:val="2"/>
        </w:numPr>
        <w:tabs>
          <w:tab w:val="clear" w:pos="705"/>
          <w:tab w:val="num" w:pos="426"/>
        </w:tabs>
        <w:ind w:left="426" w:hanging="426"/>
        <w:rPr>
          <w:color w:val="auto"/>
          <w:lang w:val="en-GB"/>
        </w:rPr>
      </w:pPr>
      <w:r w:rsidRPr="00DF09E0">
        <w:rPr>
          <w:color w:val="auto"/>
          <w:lang w:val="en-GB"/>
        </w:rPr>
        <w:t xml:space="preserve">In the event of a breach of any of the obligations in </w:t>
      </w:r>
      <w:r w:rsidRPr="00B87533">
        <w:rPr>
          <w:color w:val="auto"/>
          <w:lang w:val="en-GB"/>
        </w:rPr>
        <w:t xml:space="preserve">Article </w:t>
      </w:r>
      <w:r w:rsidR="00B87533" w:rsidRPr="00B87533">
        <w:rPr>
          <w:color w:val="auto"/>
          <w:lang w:val="en-GB"/>
        </w:rPr>
        <w:t>XIII</w:t>
      </w:r>
      <w:r w:rsidRPr="00B87533">
        <w:rPr>
          <w:color w:val="auto"/>
          <w:lang w:val="en-GB"/>
        </w:rPr>
        <w:t xml:space="preserve"> Paragraph 1</w:t>
      </w:r>
      <w:r w:rsidR="00B87533" w:rsidRPr="00B87533">
        <w:rPr>
          <w:color w:val="auto"/>
          <w:lang w:val="en-GB"/>
        </w:rPr>
        <w:t>2</w:t>
      </w:r>
      <w:r w:rsidR="00D055C5">
        <w:rPr>
          <w:color w:val="auto"/>
          <w:lang w:val="en-GB"/>
        </w:rPr>
        <w:t xml:space="preserve">, </w:t>
      </w:r>
      <w:proofErr w:type="gramStart"/>
      <w:r w:rsidR="00D055C5">
        <w:rPr>
          <w:color w:val="auto"/>
          <w:lang w:val="en-GB"/>
        </w:rPr>
        <w:t>14</w:t>
      </w:r>
      <w:r w:rsidRPr="00B87533">
        <w:rPr>
          <w:color w:val="auto"/>
          <w:lang w:val="en-GB"/>
        </w:rPr>
        <w:t xml:space="preserve"> </w:t>
      </w:r>
      <w:r w:rsidR="00201F64">
        <w:rPr>
          <w:color w:val="auto"/>
          <w:lang w:val="en-GB"/>
        </w:rPr>
        <w:t xml:space="preserve"> or</w:t>
      </w:r>
      <w:proofErr w:type="gramEnd"/>
      <w:r w:rsidR="00201F64">
        <w:rPr>
          <w:color w:val="auto"/>
          <w:lang w:val="en-GB"/>
        </w:rPr>
        <w:t xml:space="preserve"> 15</w:t>
      </w:r>
      <w:r w:rsidRPr="00B87533">
        <w:rPr>
          <w:color w:val="auto"/>
          <w:lang w:val="en-GB"/>
        </w:rPr>
        <w:t xml:space="preserve"> of this </w:t>
      </w:r>
      <w:proofErr w:type="spellStart"/>
      <w:r w:rsidR="00B87533" w:rsidRPr="00B87533">
        <w:rPr>
          <w:bCs/>
        </w:rPr>
        <w:t>Contract</w:t>
      </w:r>
      <w:proofErr w:type="spellEnd"/>
      <w:r w:rsidRPr="00B87533">
        <w:rPr>
          <w:color w:val="auto"/>
          <w:lang w:val="en-GB"/>
        </w:rPr>
        <w:t xml:space="preserve"> by the </w:t>
      </w:r>
      <w:proofErr w:type="spellStart"/>
      <w:r w:rsidR="00B87533" w:rsidRPr="00B87533">
        <w:t>Contractor</w:t>
      </w:r>
      <w:proofErr w:type="spellEnd"/>
      <w:r w:rsidRPr="00B87533">
        <w:rPr>
          <w:color w:val="auto"/>
          <w:lang w:val="en-GB"/>
        </w:rPr>
        <w:t xml:space="preserve">, or if the statement in Article </w:t>
      </w:r>
      <w:r w:rsidR="00B87533" w:rsidRPr="00B87533">
        <w:rPr>
          <w:color w:val="auto"/>
          <w:lang w:val="en-GB"/>
        </w:rPr>
        <w:t>XIII</w:t>
      </w:r>
      <w:r w:rsidRPr="00B87533">
        <w:rPr>
          <w:color w:val="auto"/>
          <w:lang w:val="en-GB"/>
        </w:rPr>
        <w:t xml:space="preserve"> Paragraph 1</w:t>
      </w:r>
      <w:r w:rsidR="00B87533" w:rsidRPr="00B87533">
        <w:rPr>
          <w:color w:val="auto"/>
          <w:lang w:val="en-GB"/>
        </w:rPr>
        <w:t>1</w:t>
      </w:r>
      <w:r w:rsidR="00201F64">
        <w:rPr>
          <w:color w:val="auto"/>
          <w:lang w:val="en-GB"/>
        </w:rPr>
        <w:t xml:space="preserve"> or 13</w:t>
      </w:r>
      <w:r w:rsidRPr="00B87533">
        <w:rPr>
          <w:color w:val="auto"/>
          <w:lang w:val="en-GB"/>
        </w:rPr>
        <w:t xml:space="preserve"> of this </w:t>
      </w:r>
      <w:proofErr w:type="spellStart"/>
      <w:r w:rsidR="00B87533" w:rsidRPr="00B87533">
        <w:rPr>
          <w:bCs/>
        </w:rPr>
        <w:t>Contract</w:t>
      </w:r>
      <w:proofErr w:type="spellEnd"/>
      <w:r w:rsidRPr="00B87533">
        <w:rPr>
          <w:color w:val="auto"/>
          <w:lang w:val="en-GB"/>
        </w:rPr>
        <w:t xml:space="preserve"> turns out to be false, the </w:t>
      </w:r>
      <w:proofErr w:type="spellStart"/>
      <w:r w:rsidR="00B87533" w:rsidRPr="00B87533">
        <w:rPr>
          <w:bCs/>
        </w:rPr>
        <w:t>Client</w:t>
      </w:r>
      <w:proofErr w:type="spellEnd"/>
      <w:r w:rsidRPr="00B87533">
        <w:rPr>
          <w:color w:val="auto"/>
          <w:lang w:val="en-GB"/>
        </w:rPr>
        <w:t xml:space="preserve"> has the right to impose a contractual </w:t>
      </w:r>
      <w:r w:rsidR="00CE03A8">
        <w:rPr>
          <w:color w:val="auto"/>
          <w:lang w:val="en-GB"/>
        </w:rPr>
        <w:t>penalty in the amount</w:t>
      </w:r>
      <w:r w:rsidRPr="00B87533">
        <w:rPr>
          <w:color w:val="auto"/>
          <w:lang w:val="en-GB"/>
        </w:rPr>
        <w:t xml:space="preserve"> of</w:t>
      </w:r>
      <w:r w:rsidRPr="00DF09E0">
        <w:rPr>
          <w:color w:val="auto"/>
          <w:lang w:val="en-GB"/>
        </w:rPr>
        <w:t xml:space="preserve"> EUR 4 000 </w:t>
      </w:r>
      <w:r w:rsidR="00CE03A8" w:rsidRPr="00F24BD7">
        <w:rPr>
          <w:lang w:val="en-GB"/>
        </w:rPr>
        <w:t>for each case of violation of these obligations</w:t>
      </w:r>
      <w:r w:rsidRPr="00DF09E0">
        <w:rPr>
          <w:color w:val="auto"/>
          <w:lang w:val="en-GB"/>
        </w:rPr>
        <w:t>.</w:t>
      </w:r>
    </w:p>
    <w:p w14:paraId="5D26192A" w14:textId="6D1CFECD" w:rsidR="0052336F" w:rsidRPr="00664E63" w:rsidRDefault="001966F9" w:rsidP="00A377D5">
      <w:pPr>
        <w:pStyle w:val="Kapitola1"/>
        <w:numPr>
          <w:ilvl w:val="1"/>
          <w:numId w:val="2"/>
        </w:numPr>
        <w:tabs>
          <w:tab w:val="clear" w:pos="705"/>
          <w:tab w:val="num" w:pos="426"/>
        </w:tabs>
        <w:ind w:left="426" w:hanging="426"/>
        <w:rPr>
          <w:lang w:val="en-GB"/>
        </w:rPr>
      </w:pPr>
      <w:bookmarkStart w:id="25" w:name="_Hlk94289363"/>
      <w:r w:rsidRPr="001966F9">
        <w:rPr>
          <w:lang w:val="en-GB"/>
        </w:rPr>
        <w:t xml:space="preserve">In the case of violation of the obligations resulting from Article </w:t>
      </w:r>
      <w:r>
        <w:rPr>
          <w:lang w:val="en-GB"/>
        </w:rPr>
        <w:t>X</w:t>
      </w:r>
      <w:r w:rsidRPr="001966F9">
        <w:rPr>
          <w:lang w:val="en-GB"/>
        </w:rPr>
        <w:t>I</w:t>
      </w:r>
      <w:r w:rsidR="0068483D">
        <w:rPr>
          <w:lang w:val="en-GB"/>
        </w:rPr>
        <w:t>V</w:t>
      </w:r>
      <w:r w:rsidRPr="001966F9">
        <w:rPr>
          <w:lang w:val="en-GB"/>
        </w:rPr>
        <w:t xml:space="preserve"> hereof, the </w:t>
      </w:r>
      <w:r w:rsidR="00EC2B5B">
        <w:rPr>
          <w:lang w:val="en-GB"/>
        </w:rPr>
        <w:t>Contractor</w:t>
      </w:r>
      <w:r w:rsidRPr="001966F9">
        <w:rPr>
          <w:lang w:val="en-GB"/>
        </w:rPr>
        <w:t xml:space="preserve"> is obliged to pay a contractual penalty to the </w:t>
      </w:r>
      <w:r w:rsidR="00EC2B5B">
        <w:rPr>
          <w:lang w:val="en-GB"/>
        </w:rPr>
        <w:t>Client</w:t>
      </w:r>
      <w:r w:rsidRPr="001966F9">
        <w:rPr>
          <w:lang w:val="en-GB"/>
        </w:rPr>
        <w:t xml:space="preserve"> in the amount of EUR </w:t>
      </w:r>
      <w:r>
        <w:rPr>
          <w:lang w:val="en-GB"/>
        </w:rPr>
        <w:t>6 000</w:t>
      </w:r>
      <w:r w:rsidRPr="001966F9">
        <w:rPr>
          <w:lang w:val="en-GB"/>
        </w:rPr>
        <w:t xml:space="preserve"> for each discovered case of violation of these obligations.</w:t>
      </w:r>
      <w:bookmarkEnd w:id="25"/>
    </w:p>
    <w:p w14:paraId="088E1C42" w14:textId="2089C809" w:rsidR="00641E55" w:rsidRPr="0030712A" w:rsidRDefault="00251FDD" w:rsidP="00A377D5">
      <w:pPr>
        <w:pStyle w:val="Kapitola1"/>
        <w:numPr>
          <w:ilvl w:val="1"/>
          <w:numId w:val="2"/>
        </w:numPr>
        <w:tabs>
          <w:tab w:val="clear" w:pos="705"/>
        </w:tabs>
        <w:ind w:left="426" w:hanging="426"/>
        <w:rPr>
          <w:color w:val="auto"/>
          <w:lang w:val="en-GB"/>
        </w:rPr>
      </w:pPr>
      <w:r w:rsidRPr="0030712A">
        <w:rPr>
          <w:lang w:val="en-GB"/>
        </w:rPr>
        <w:t xml:space="preserve">In the event of the </w:t>
      </w:r>
      <w:r w:rsidR="00EC2B5B" w:rsidRPr="0030712A">
        <w:rPr>
          <w:lang w:val="en-GB"/>
        </w:rPr>
        <w:t>Client</w:t>
      </w:r>
      <w:r w:rsidRPr="0030712A">
        <w:rPr>
          <w:lang w:val="en-GB"/>
        </w:rPr>
        <w:t xml:space="preserve">'s delay in paying a duly issued tax document (invoice), the </w:t>
      </w:r>
      <w:r w:rsidR="00EC2B5B" w:rsidRPr="0030712A">
        <w:rPr>
          <w:lang w:val="en-GB"/>
        </w:rPr>
        <w:t>Client</w:t>
      </w:r>
      <w:r w:rsidRPr="0030712A">
        <w:rPr>
          <w:lang w:val="en-GB"/>
        </w:rPr>
        <w:t xml:space="preserve"> is obliged to pay default interest</w:t>
      </w:r>
      <w:r w:rsidR="0030712A" w:rsidRPr="0030712A">
        <w:rPr>
          <w:lang w:val="en-GB"/>
        </w:rPr>
        <w:t xml:space="preserve"> of the amount due</w:t>
      </w:r>
      <w:r w:rsidRPr="0030712A">
        <w:rPr>
          <w:lang w:val="en-GB"/>
        </w:rPr>
        <w:t xml:space="preserve"> in the amount </w:t>
      </w:r>
      <w:r w:rsidR="0030712A" w:rsidRPr="0030712A">
        <w:rPr>
          <w:lang w:val="en-GB"/>
        </w:rPr>
        <w:t xml:space="preserve">according to Government’s regulation No. 351/2013 </w:t>
      </w:r>
      <w:r w:rsidR="00D52041">
        <w:rPr>
          <w:lang w:val="en-GB"/>
        </w:rPr>
        <w:t>Sb</w:t>
      </w:r>
      <w:r w:rsidR="0030712A" w:rsidRPr="0030712A">
        <w:rPr>
          <w:lang w:val="en-GB"/>
        </w:rPr>
        <w:t>.,</w:t>
      </w:r>
      <w:r w:rsidR="009C778F">
        <w:rPr>
          <w:lang w:val="en-GB"/>
        </w:rPr>
        <w:t xml:space="preserve"> </w:t>
      </w:r>
      <w:r w:rsidRPr="0030712A">
        <w:rPr>
          <w:lang w:val="en-GB"/>
        </w:rPr>
        <w:t>for each started day of delay.</w:t>
      </w:r>
    </w:p>
    <w:p w14:paraId="01E2B507" w14:textId="3B8D862C" w:rsidR="007F2A38" w:rsidRPr="00AF6937" w:rsidRDefault="003624FD" w:rsidP="00A377D5">
      <w:pPr>
        <w:pStyle w:val="Kapitola1"/>
        <w:numPr>
          <w:ilvl w:val="1"/>
          <w:numId w:val="2"/>
        </w:numPr>
        <w:tabs>
          <w:tab w:val="clear" w:pos="705"/>
          <w:tab w:val="num" w:pos="426"/>
        </w:tabs>
        <w:ind w:left="426" w:hanging="426"/>
        <w:rPr>
          <w:color w:val="auto"/>
          <w:lang w:val="en-GB"/>
        </w:rPr>
      </w:pPr>
      <w:r w:rsidRPr="000123E7">
        <w:rPr>
          <w:lang w:val="en-GB"/>
        </w:rPr>
        <w:t xml:space="preserve">For the purposes of an avoidance of any doubt, the Contracting Parties state that </w:t>
      </w:r>
      <w:r w:rsidR="007F2A38">
        <w:rPr>
          <w:lang w:val="en-GB"/>
        </w:rPr>
        <w:t xml:space="preserve">in the case of breach more Contractor’s obligations </w:t>
      </w:r>
      <w:r w:rsidR="007F2A38" w:rsidRPr="007F2A38">
        <w:rPr>
          <w:lang w:val="en-GB"/>
        </w:rPr>
        <w:t>simultaneously</w:t>
      </w:r>
      <w:r w:rsidR="007F2A38">
        <w:rPr>
          <w:lang w:val="en-GB"/>
        </w:rPr>
        <w:t xml:space="preserve"> according to Paragraphs 1 to 8 of this Article, the Contractor is obligated to pay all </w:t>
      </w:r>
      <w:r w:rsidR="007206D1">
        <w:rPr>
          <w:lang w:val="en-GB"/>
        </w:rPr>
        <w:t>such</w:t>
      </w:r>
      <w:r w:rsidR="007F2A38">
        <w:rPr>
          <w:lang w:val="en-GB"/>
        </w:rPr>
        <w:t xml:space="preserve"> contractual </w:t>
      </w:r>
      <w:proofErr w:type="spellStart"/>
      <w:r w:rsidR="007F2A38">
        <w:rPr>
          <w:lang w:val="en-GB"/>
        </w:rPr>
        <w:t>penalies</w:t>
      </w:r>
      <w:proofErr w:type="spellEnd"/>
      <w:r w:rsidR="007F2A38">
        <w:rPr>
          <w:lang w:val="en-GB"/>
        </w:rPr>
        <w:t>.</w:t>
      </w:r>
    </w:p>
    <w:p w14:paraId="5996DB7F" w14:textId="7813F136" w:rsidR="0052336F" w:rsidRPr="005944CA" w:rsidRDefault="000123E7" w:rsidP="00A377D5">
      <w:pPr>
        <w:pStyle w:val="Kapitola1"/>
        <w:numPr>
          <w:ilvl w:val="1"/>
          <w:numId w:val="2"/>
        </w:numPr>
        <w:tabs>
          <w:tab w:val="clear" w:pos="705"/>
          <w:tab w:val="num" w:pos="284"/>
        </w:tabs>
        <w:ind w:left="426" w:hanging="426"/>
        <w:rPr>
          <w:color w:val="auto"/>
          <w:lang w:val="en-GB"/>
        </w:rPr>
      </w:pPr>
      <w:proofErr w:type="spellStart"/>
      <w:r w:rsidRPr="000123E7">
        <w:t>The</w:t>
      </w:r>
      <w:proofErr w:type="spellEnd"/>
      <w:r w:rsidRPr="000123E7">
        <w:t xml:space="preserve"> </w:t>
      </w:r>
      <w:proofErr w:type="spellStart"/>
      <w:r w:rsidRPr="000123E7">
        <w:t>contractual</w:t>
      </w:r>
      <w:proofErr w:type="spellEnd"/>
      <w:r w:rsidRPr="000123E7">
        <w:t xml:space="preserve"> penalty </w:t>
      </w:r>
      <w:proofErr w:type="spellStart"/>
      <w:r w:rsidRPr="000123E7">
        <w:t>is</w:t>
      </w:r>
      <w:proofErr w:type="spellEnd"/>
      <w:r w:rsidRPr="000123E7">
        <w:t xml:space="preserve"> </w:t>
      </w:r>
      <w:proofErr w:type="spellStart"/>
      <w:r w:rsidRPr="000123E7">
        <w:t>due</w:t>
      </w:r>
      <w:proofErr w:type="spellEnd"/>
      <w:r w:rsidRPr="000123E7">
        <w:t xml:space="preserve"> </w:t>
      </w:r>
      <w:proofErr w:type="spellStart"/>
      <w:r w:rsidRPr="000123E7">
        <w:t>within</w:t>
      </w:r>
      <w:proofErr w:type="spellEnd"/>
      <w:r w:rsidRPr="000123E7">
        <w:t xml:space="preserve"> 30 </w:t>
      </w:r>
      <w:proofErr w:type="spellStart"/>
      <w:r w:rsidRPr="000123E7">
        <w:t>calendar</w:t>
      </w:r>
      <w:proofErr w:type="spellEnd"/>
      <w:r w:rsidRPr="000123E7">
        <w:t xml:space="preserve"> </w:t>
      </w:r>
      <w:proofErr w:type="spellStart"/>
      <w:r w:rsidRPr="000123E7">
        <w:t>days</w:t>
      </w:r>
      <w:proofErr w:type="spellEnd"/>
      <w:r w:rsidRPr="000123E7">
        <w:t xml:space="preserve"> </w:t>
      </w:r>
      <w:proofErr w:type="spellStart"/>
      <w:r w:rsidRPr="000123E7">
        <w:t>after</w:t>
      </w:r>
      <w:proofErr w:type="spellEnd"/>
      <w:r w:rsidRPr="000123E7">
        <w:t xml:space="preserve"> </w:t>
      </w:r>
      <w:proofErr w:type="spellStart"/>
      <w:r w:rsidRPr="000123E7">
        <w:t>the</w:t>
      </w:r>
      <w:proofErr w:type="spellEnd"/>
      <w:r w:rsidRPr="000123E7">
        <w:t xml:space="preserve"> </w:t>
      </w:r>
      <w:proofErr w:type="spellStart"/>
      <w:r w:rsidRPr="000123E7">
        <w:t>delivery</w:t>
      </w:r>
      <w:proofErr w:type="spellEnd"/>
      <w:r w:rsidRPr="000123E7">
        <w:t xml:space="preserve"> </w:t>
      </w:r>
      <w:proofErr w:type="spellStart"/>
      <w:r w:rsidRPr="000123E7">
        <w:t>of</w:t>
      </w:r>
      <w:proofErr w:type="spellEnd"/>
      <w:r w:rsidRPr="000123E7">
        <w:t xml:space="preserve"> </w:t>
      </w:r>
      <w:proofErr w:type="spellStart"/>
      <w:r w:rsidRPr="000123E7">
        <w:t>the</w:t>
      </w:r>
      <w:proofErr w:type="spellEnd"/>
      <w:r w:rsidRPr="000123E7">
        <w:t xml:space="preserve"> </w:t>
      </w:r>
      <w:proofErr w:type="spellStart"/>
      <w:r w:rsidRPr="000123E7">
        <w:t>bill</w:t>
      </w:r>
      <w:proofErr w:type="spellEnd"/>
      <w:r w:rsidRPr="000123E7">
        <w:t xml:space="preserve"> </w:t>
      </w:r>
      <w:proofErr w:type="spellStart"/>
      <w:r w:rsidRPr="000123E7">
        <w:t>for</w:t>
      </w:r>
      <w:proofErr w:type="spellEnd"/>
      <w:r w:rsidRPr="000123E7">
        <w:t xml:space="preserve"> </w:t>
      </w:r>
      <w:proofErr w:type="spellStart"/>
      <w:r w:rsidRPr="000123E7">
        <w:t>the</w:t>
      </w:r>
      <w:proofErr w:type="spellEnd"/>
      <w:r w:rsidRPr="000123E7">
        <w:t xml:space="preserve"> </w:t>
      </w:r>
      <w:proofErr w:type="spellStart"/>
      <w:r w:rsidRPr="000123E7">
        <w:t>contractual</w:t>
      </w:r>
      <w:proofErr w:type="spellEnd"/>
      <w:r w:rsidRPr="000123E7">
        <w:t xml:space="preserve"> penalty to </w:t>
      </w:r>
      <w:proofErr w:type="spellStart"/>
      <w:r w:rsidRPr="000123E7">
        <w:t>the</w:t>
      </w:r>
      <w:proofErr w:type="spellEnd"/>
      <w:r w:rsidRPr="000123E7">
        <w:t xml:space="preserve"> </w:t>
      </w:r>
      <w:proofErr w:type="spellStart"/>
      <w:r w:rsidR="00EC2B5B">
        <w:t>Contractor</w:t>
      </w:r>
      <w:proofErr w:type="spellEnd"/>
      <w:r w:rsidRPr="000123E7">
        <w:rPr>
          <w:lang w:val="cs-CZ"/>
        </w:rPr>
        <w:t xml:space="preserve">. </w:t>
      </w:r>
      <w:proofErr w:type="spellStart"/>
      <w:r w:rsidRPr="000123E7">
        <w:t>The</w:t>
      </w:r>
      <w:proofErr w:type="spellEnd"/>
      <w:r w:rsidRPr="000123E7">
        <w:t xml:space="preserve"> </w:t>
      </w:r>
      <w:r w:rsidRPr="000123E7">
        <w:rPr>
          <w:lang w:val="cs-CZ"/>
        </w:rPr>
        <w:t xml:space="preserve">default </w:t>
      </w:r>
      <w:proofErr w:type="spellStart"/>
      <w:r w:rsidRPr="000123E7">
        <w:rPr>
          <w:lang w:val="cs-CZ"/>
        </w:rPr>
        <w:t>interest</w:t>
      </w:r>
      <w:proofErr w:type="spellEnd"/>
      <w:r w:rsidRPr="000123E7">
        <w:t xml:space="preserve"> </w:t>
      </w:r>
      <w:proofErr w:type="spellStart"/>
      <w:r w:rsidRPr="000123E7">
        <w:t>is</w:t>
      </w:r>
      <w:proofErr w:type="spellEnd"/>
      <w:r w:rsidRPr="000123E7">
        <w:t xml:space="preserve"> </w:t>
      </w:r>
      <w:proofErr w:type="spellStart"/>
      <w:r w:rsidRPr="000123E7">
        <w:t>due</w:t>
      </w:r>
      <w:proofErr w:type="spellEnd"/>
      <w:r w:rsidRPr="000123E7">
        <w:t xml:space="preserve"> </w:t>
      </w:r>
      <w:proofErr w:type="spellStart"/>
      <w:r w:rsidRPr="000123E7">
        <w:t>within</w:t>
      </w:r>
      <w:proofErr w:type="spellEnd"/>
      <w:r w:rsidRPr="000123E7">
        <w:t xml:space="preserve"> 30 </w:t>
      </w:r>
      <w:proofErr w:type="spellStart"/>
      <w:r w:rsidRPr="000123E7">
        <w:t>calendar</w:t>
      </w:r>
      <w:proofErr w:type="spellEnd"/>
      <w:r w:rsidRPr="000123E7">
        <w:t xml:space="preserve"> </w:t>
      </w:r>
      <w:proofErr w:type="spellStart"/>
      <w:r w:rsidRPr="000123E7">
        <w:t>days</w:t>
      </w:r>
      <w:proofErr w:type="spellEnd"/>
      <w:r w:rsidRPr="000123E7">
        <w:t xml:space="preserve"> </w:t>
      </w:r>
      <w:proofErr w:type="spellStart"/>
      <w:r w:rsidRPr="000123E7">
        <w:t>after</w:t>
      </w:r>
      <w:proofErr w:type="spellEnd"/>
      <w:r w:rsidRPr="000123E7">
        <w:t xml:space="preserve"> </w:t>
      </w:r>
      <w:proofErr w:type="spellStart"/>
      <w:r w:rsidRPr="000123E7">
        <w:t>the</w:t>
      </w:r>
      <w:proofErr w:type="spellEnd"/>
      <w:r w:rsidRPr="000123E7">
        <w:t xml:space="preserve"> </w:t>
      </w:r>
      <w:proofErr w:type="spellStart"/>
      <w:r w:rsidRPr="000123E7">
        <w:t>delivery</w:t>
      </w:r>
      <w:proofErr w:type="spellEnd"/>
      <w:r w:rsidRPr="000123E7">
        <w:t xml:space="preserve"> </w:t>
      </w:r>
      <w:proofErr w:type="spellStart"/>
      <w:r w:rsidRPr="000123E7">
        <w:t>of</w:t>
      </w:r>
      <w:proofErr w:type="spellEnd"/>
      <w:r w:rsidRPr="000123E7">
        <w:t xml:space="preserve"> </w:t>
      </w:r>
      <w:proofErr w:type="spellStart"/>
      <w:r w:rsidRPr="000123E7">
        <w:t>the</w:t>
      </w:r>
      <w:proofErr w:type="spellEnd"/>
      <w:r w:rsidRPr="000123E7">
        <w:t xml:space="preserve"> </w:t>
      </w:r>
      <w:proofErr w:type="spellStart"/>
      <w:r w:rsidRPr="000123E7">
        <w:t>bill</w:t>
      </w:r>
      <w:proofErr w:type="spellEnd"/>
      <w:r w:rsidRPr="000123E7">
        <w:t xml:space="preserve"> </w:t>
      </w:r>
      <w:proofErr w:type="spellStart"/>
      <w:r w:rsidRPr="000123E7">
        <w:t>for</w:t>
      </w:r>
      <w:proofErr w:type="spellEnd"/>
      <w:r w:rsidRPr="000123E7">
        <w:t xml:space="preserve"> </w:t>
      </w:r>
      <w:proofErr w:type="spellStart"/>
      <w:r w:rsidRPr="000123E7">
        <w:t>the</w:t>
      </w:r>
      <w:proofErr w:type="spellEnd"/>
      <w:r w:rsidRPr="000123E7">
        <w:t xml:space="preserve"> </w:t>
      </w:r>
      <w:r w:rsidRPr="000123E7">
        <w:rPr>
          <w:lang w:val="cs-CZ"/>
        </w:rPr>
        <w:t xml:space="preserve">default </w:t>
      </w:r>
      <w:proofErr w:type="spellStart"/>
      <w:r w:rsidRPr="000123E7">
        <w:rPr>
          <w:lang w:val="cs-CZ"/>
        </w:rPr>
        <w:t>interest</w:t>
      </w:r>
      <w:proofErr w:type="spellEnd"/>
      <w:r w:rsidRPr="000123E7">
        <w:t xml:space="preserve"> to </w:t>
      </w:r>
      <w:proofErr w:type="spellStart"/>
      <w:r w:rsidRPr="000123E7">
        <w:t>the</w:t>
      </w:r>
      <w:proofErr w:type="spellEnd"/>
      <w:r w:rsidRPr="000123E7">
        <w:t xml:space="preserve"> </w:t>
      </w:r>
      <w:proofErr w:type="spellStart"/>
      <w:r w:rsidR="00AB5E52">
        <w:rPr>
          <w:lang w:val="cs-CZ"/>
        </w:rPr>
        <w:t>Client</w:t>
      </w:r>
      <w:proofErr w:type="spellEnd"/>
      <w:r w:rsidRPr="000123E7">
        <w:rPr>
          <w:lang w:val="cs-CZ"/>
        </w:rPr>
        <w:t>.</w:t>
      </w:r>
    </w:p>
    <w:p w14:paraId="4D712C10" w14:textId="4CE4BBDC" w:rsidR="005944CA" w:rsidRPr="005944CA" w:rsidRDefault="005944CA" w:rsidP="00A377D5">
      <w:pPr>
        <w:pStyle w:val="Kapitola1"/>
        <w:numPr>
          <w:ilvl w:val="1"/>
          <w:numId w:val="2"/>
        </w:numPr>
        <w:tabs>
          <w:tab w:val="clear" w:pos="705"/>
          <w:tab w:val="num" w:pos="284"/>
        </w:tabs>
        <w:ind w:left="426" w:hanging="426"/>
        <w:rPr>
          <w:color w:val="auto"/>
          <w:lang w:val="en-GB"/>
        </w:rPr>
      </w:pPr>
      <w:r w:rsidRPr="005944CA">
        <w:rPr>
          <w:color w:val="auto"/>
          <w:lang w:val="en-GB"/>
        </w:rPr>
        <w:t xml:space="preserve">Payment of the contractual penalty does not release the </w:t>
      </w:r>
      <w:r w:rsidR="00EC2B5B">
        <w:rPr>
          <w:color w:val="auto"/>
          <w:lang w:val="en-GB"/>
        </w:rPr>
        <w:t>Contractor</w:t>
      </w:r>
      <w:r w:rsidRPr="005944CA">
        <w:rPr>
          <w:color w:val="auto"/>
          <w:lang w:val="en-GB"/>
        </w:rPr>
        <w:t xml:space="preserve"> from its duty to perform the obligations imposed </w:t>
      </w:r>
      <w:proofErr w:type="gramStart"/>
      <w:r w:rsidRPr="005944CA">
        <w:rPr>
          <w:color w:val="auto"/>
          <w:lang w:val="en-GB"/>
        </w:rPr>
        <w:t>on the basis of</w:t>
      </w:r>
      <w:proofErr w:type="gramEnd"/>
      <w:r w:rsidRPr="005944CA">
        <w:rPr>
          <w:color w:val="auto"/>
          <w:lang w:val="en-GB"/>
        </w:rPr>
        <w:t xml:space="preserve"> this </w:t>
      </w:r>
      <w:r>
        <w:rPr>
          <w:color w:val="auto"/>
          <w:lang w:val="en-GB"/>
        </w:rPr>
        <w:t>Contract</w:t>
      </w:r>
      <w:r w:rsidRPr="005944CA">
        <w:rPr>
          <w:color w:val="auto"/>
          <w:lang w:val="en-GB"/>
        </w:rPr>
        <w:t>.</w:t>
      </w:r>
    </w:p>
    <w:p w14:paraId="4EC94841" w14:textId="1CCAEB10" w:rsidR="005944CA" w:rsidRPr="00302F04" w:rsidRDefault="005944CA" w:rsidP="00A377D5">
      <w:pPr>
        <w:pStyle w:val="Kapitola1"/>
        <w:numPr>
          <w:ilvl w:val="1"/>
          <w:numId w:val="2"/>
        </w:numPr>
        <w:ind w:left="426" w:hanging="426"/>
        <w:rPr>
          <w:color w:val="auto"/>
          <w:lang w:val="en-GB"/>
        </w:rPr>
      </w:pPr>
      <w:r w:rsidRPr="005944CA">
        <w:rPr>
          <w:color w:val="auto"/>
          <w:lang w:val="en-GB"/>
        </w:rPr>
        <w:t>Stipulating the contractual penalty is without prejudice of the right to compensation of any incurred harm to full extent.</w:t>
      </w:r>
    </w:p>
    <w:p w14:paraId="01E6E410" w14:textId="77777777" w:rsidR="003624FD" w:rsidRPr="00734C9A" w:rsidRDefault="003624FD" w:rsidP="003624FD">
      <w:pPr>
        <w:pStyle w:val="Kapitola1"/>
        <w:numPr>
          <w:ilvl w:val="0"/>
          <w:numId w:val="0"/>
        </w:numPr>
        <w:ind w:left="705"/>
        <w:rPr>
          <w:lang w:val="en-GB"/>
        </w:rPr>
      </w:pPr>
    </w:p>
    <w:p w14:paraId="5B78C622" w14:textId="43B494E9" w:rsidR="00095BA8" w:rsidRPr="00734C9A" w:rsidRDefault="00095BA8" w:rsidP="0052336F">
      <w:pPr>
        <w:spacing w:line="276" w:lineRule="auto"/>
        <w:jc w:val="center"/>
        <w:rPr>
          <w:rFonts w:ascii="Arial" w:hAnsi="Arial" w:cs="Arial"/>
          <w:b/>
          <w:color w:val="000000"/>
          <w:sz w:val="22"/>
          <w:szCs w:val="22"/>
          <w:lang w:val="en-GB"/>
        </w:rPr>
      </w:pPr>
      <w:r w:rsidRPr="00734C9A">
        <w:rPr>
          <w:rFonts w:ascii="Arial" w:hAnsi="Arial" w:cs="Arial"/>
          <w:b/>
          <w:caps/>
          <w:sz w:val="22"/>
          <w:lang w:val="en-GB"/>
        </w:rPr>
        <w:lastRenderedPageBreak/>
        <w:t>xII</w:t>
      </w:r>
      <w:r w:rsidR="0068483D">
        <w:rPr>
          <w:rFonts w:ascii="Arial" w:hAnsi="Arial" w:cs="Arial"/>
          <w:b/>
          <w:caps/>
          <w:sz w:val="22"/>
          <w:lang w:val="en-GB"/>
        </w:rPr>
        <w:t>I</w:t>
      </w:r>
      <w:r w:rsidRPr="00734C9A">
        <w:rPr>
          <w:rFonts w:ascii="Arial" w:hAnsi="Arial" w:cs="Arial"/>
          <w:b/>
          <w:caps/>
          <w:sz w:val="22"/>
          <w:lang w:val="en-GB"/>
        </w:rPr>
        <w:t xml:space="preserve">. </w:t>
      </w:r>
      <w:r w:rsidRPr="00734C9A">
        <w:rPr>
          <w:rFonts w:ascii="Arial" w:hAnsi="Arial" w:cs="Arial"/>
          <w:b/>
          <w:color w:val="000000"/>
          <w:sz w:val="22"/>
          <w:szCs w:val="22"/>
          <w:lang w:val="en-GB"/>
        </w:rPr>
        <w:t>S</w:t>
      </w:r>
      <w:r w:rsidR="006B107B" w:rsidRPr="00734C9A">
        <w:rPr>
          <w:rFonts w:ascii="Arial" w:hAnsi="Arial" w:cs="Arial"/>
          <w:b/>
          <w:color w:val="000000"/>
          <w:sz w:val="22"/>
          <w:szCs w:val="22"/>
          <w:lang w:val="en-GB"/>
        </w:rPr>
        <w:t>PECIAL PROVISIONS</w:t>
      </w:r>
    </w:p>
    <w:p w14:paraId="4355E523" w14:textId="77777777" w:rsidR="00095BA8" w:rsidRPr="00734C9A" w:rsidRDefault="00095BA8" w:rsidP="00095BA8">
      <w:pPr>
        <w:spacing w:line="276" w:lineRule="auto"/>
        <w:jc w:val="both"/>
        <w:rPr>
          <w:rFonts w:ascii="Arial" w:hAnsi="Arial" w:cs="Arial"/>
          <w:color w:val="000000"/>
          <w:sz w:val="22"/>
          <w:szCs w:val="22"/>
          <w:lang w:val="en-GB"/>
        </w:rPr>
      </w:pPr>
    </w:p>
    <w:p w14:paraId="62873156" w14:textId="46340F14" w:rsidR="0052336F" w:rsidRPr="00B32A2A" w:rsidRDefault="00DE3DBF" w:rsidP="00A377D5">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bookmarkStart w:id="26" w:name="_Hlk94281240"/>
      <w:proofErr w:type="spellStart"/>
      <w:r w:rsidRPr="00B32A2A">
        <w:rPr>
          <w:rFonts w:ascii="Arial" w:hAnsi="Arial" w:cs="Arial"/>
          <w:sz w:val="22"/>
          <w:szCs w:val="22"/>
        </w:rPr>
        <w:t>For</w:t>
      </w:r>
      <w:proofErr w:type="spellEnd"/>
      <w:r w:rsidRPr="00B32A2A">
        <w:rPr>
          <w:rFonts w:ascii="Arial" w:hAnsi="Arial" w:cs="Arial"/>
          <w:sz w:val="22"/>
          <w:szCs w:val="22"/>
        </w:rPr>
        <w:t xml:space="preserve"> </w:t>
      </w:r>
      <w:proofErr w:type="spellStart"/>
      <w:r w:rsidRPr="00B32A2A">
        <w:rPr>
          <w:rFonts w:ascii="Arial" w:hAnsi="Arial" w:cs="Arial"/>
          <w:sz w:val="22"/>
          <w:szCs w:val="22"/>
        </w:rPr>
        <w:t>the</w:t>
      </w:r>
      <w:proofErr w:type="spellEnd"/>
      <w:r w:rsidRPr="00B32A2A">
        <w:rPr>
          <w:rFonts w:ascii="Arial" w:hAnsi="Arial" w:cs="Arial"/>
          <w:sz w:val="22"/>
          <w:szCs w:val="22"/>
        </w:rPr>
        <w:t xml:space="preserve"> </w:t>
      </w:r>
      <w:proofErr w:type="spellStart"/>
      <w:r w:rsidRPr="00B32A2A">
        <w:rPr>
          <w:rFonts w:ascii="Arial" w:hAnsi="Arial" w:cs="Arial"/>
          <w:sz w:val="22"/>
          <w:szCs w:val="22"/>
        </w:rPr>
        <w:t>entire</w:t>
      </w:r>
      <w:proofErr w:type="spellEnd"/>
      <w:r w:rsidRPr="00B32A2A">
        <w:rPr>
          <w:rFonts w:ascii="Arial" w:hAnsi="Arial" w:cs="Arial"/>
          <w:sz w:val="22"/>
          <w:szCs w:val="22"/>
        </w:rPr>
        <w:t xml:space="preserve"> period </w:t>
      </w:r>
      <w:proofErr w:type="spellStart"/>
      <w:r w:rsidRPr="00B32A2A">
        <w:rPr>
          <w:rFonts w:ascii="Arial" w:hAnsi="Arial" w:cs="Arial"/>
          <w:sz w:val="22"/>
          <w:szCs w:val="22"/>
        </w:rPr>
        <w:t>of</w:t>
      </w:r>
      <w:proofErr w:type="spellEnd"/>
      <w:r w:rsidRPr="00B32A2A">
        <w:rPr>
          <w:rFonts w:ascii="Arial" w:hAnsi="Arial" w:cs="Arial"/>
          <w:sz w:val="22"/>
          <w:szCs w:val="22"/>
        </w:rPr>
        <w:t xml:space="preserve"> validity and </w:t>
      </w:r>
      <w:proofErr w:type="spellStart"/>
      <w:r w:rsidRPr="00B32A2A">
        <w:rPr>
          <w:rFonts w:ascii="Arial" w:hAnsi="Arial" w:cs="Arial"/>
          <w:sz w:val="22"/>
          <w:szCs w:val="22"/>
        </w:rPr>
        <w:t>effectiveness</w:t>
      </w:r>
      <w:proofErr w:type="spellEnd"/>
      <w:r w:rsidRPr="00B32A2A">
        <w:rPr>
          <w:rFonts w:ascii="Arial" w:hAnsi="Arial" w:cs="Arial"/>
          <w:sz w:val="22"/>
          <w:szCs w:val="22"/>
        </w:rPr>
        <w:t xml:space="preserve"> </w:t>
      </w:r>
      <w:proofErr w:type="spellStart"/>
      <w:r w:rsidRPr="00B32A2A">
        <w:rPr>
          <w:rFonts w:ascii="Arial" w:hAnsi="Arial" w:cs="Arial"/>
          <w:sz w:val="22"/>
          <w:szCs w:val="22"/>
        </w:rPr>
        <w:t>of</w:t>
      </w:r>
      <w:proofErr w:type="spellEnd"/>
      <w:r w:rsidRPr="00B32A2A">
        <w:rPr>
          <w:rFonts w:ascii="Arial" w:hAnsi="Arial" w:cs="Arial"/>
          <w:sz w:val="22"/>
          <w:szCs w:val="22"/>
        </w:rPr>
        <w:t xml:space="preserve"> </w:t>
      </w:r>
      <w:proofErr w:type="spellStart"/>
      <w:r w:rsidRPr="00B32A2A">
        <w:rPr>
          <w:rFonts w:ascii="Arial" w:hAnsi="Arial" w:cs="Arial"/>
          <w:sz w:val="22"/>
          <w:szCs w:val="22"/>
        </w:rPr>
        <w:t>this</w:t>
      </w:r>
      <w:proofErr w:type="spellEnd"/>
      <w:r w:rsidRPr="00B32A2A">
        <w:rPr>
          <w:rFonts w:ascii="Arial" w:hAnsi="Arial" w:cs="Arial"/>
          <w:sz w:val="22"/>
          <w:szCs w:val="22"/>
        </w:rPr>
        <w:t xml:space="preserve"> </w:t>
      </w:r>
      <w:proofErr w:type="spellStart"/>
      <w:r w:rsidRPr="00B32A2A">
        <w:rPr>
          <w:rFonts w:ascii="Arial" w:hAnsi="Arial" w:cs="Arial"/>
          <w:sz w:val="22"/>
          <w:szCs w:val="22"/>
        </w:rPr>
        <w:t>Contract</w:t>
      </w:r>
      <w:proofErr w:type="spellEnd"/>
      <w:r w:rsidRPr="00B32A2A">
        <w:rPr>
          <w:rFonts w:ascii="Arial" w:hAnsi="Arial" w:cs="Arial"/>
          <w:sz w:val="22"/>
          <w:szCs w:val="22"/>
        </w:rPr>
        <w:t xml:space="preserve">, </w:t>
      </w:r>
      <w:proofErr w:type="spellStart"/>
      <w:r w:rsidRPr="00B32A2A">
        <w:rPr>
          <w:rFonts w:ascii="Arial" w:hAnsi="Arial" w:cs="Arial"/>
          <w:sz w:val="22"/>
          <w:szCs w:val="22"/>
        </w:rPr>
        <w:t>the</w:t>
      </w:r>
      <w:proofErr w:type="spellEnd"/>
      <w:r w:rsidRPr="00B32A2A">
        <w:rPr>
          <w:rFonts w:ascii="Arial" w:hAnsi="Arial" w:cs="Arial"/>
          <w:sz w:val="22"/>
          <w:szCs w:val="22"/>
        </w:rPr>
        <w:t xml:space="preserve"> </w:t>
      </w:r>
      <w:proofErr w:type="spellStart"/>
      <w:r w:rsidR="00EC2B5B" w:rsidRPr="00B32A2A">
        <w:rPr>
          <w:rFonts w:ascii="Arial" w:hAnsi="Arial" w:cs="Arial"/>
          <w:sz w:val="22"/>
          <w:szCs w:val="22"/>
        </w:rPr>
        <w:t>Contractor</w:t>
      </w:r>
      <w:proofErr w:type="spellEnd"/>
      <w:r w:rsidRPr="00B32A2A">
        <w:rPr>
          <w:rFonts w:ascii="Arial" w:hAnsi="Arial" w:cs="Arial"/>
          <w:sz w:val="22"/>
          <w:szCs w:val="22"/>
        </w:rPr>
        <w:t xml:space="preserve"> </w:t>
      </w:r>
      <w:proofErr w:type="spellStart"/>
      <w:r w:rsidRPr="00B32A2A">
        <w:rPr>
          <w:rFonts w:ascii="Arial" w:hAnsi="Arial" w:cs="Arial"/>
          <w:sz w:val="22"/>
          <w:szCs w:val="22"/>
        </w:rPr>
        <w:t>is</w:t>
      </w:r>
      <w:proofErr w:type="spellEnd"/>
      <w:r w:rsidRPr="00B32A2A">
        <w:rPr>
          <w:rFonts w:ascii="Arial" w:hAnsi="Arial" w:cs="Arial"/>
          <w:sz w:val="22"/>
          <w:szCs w:val="22"/>
        </w:rPr>
        <w:t xml:space="preserve"> </w:t>
      </w:r>
      <w:proofErr w:type="spellStart"/>
      <w:r w:rsidRPr="00B32A2A">
        <w:rPr>
          <w:rFonts w:ascii="Arial" w:hAnsi="Arial" w:cs="Arial"/>
          <w:sz w:val="22"/>
          <w:szCs w:val="22"/>
        </w:rPr>
        <w:t>obliged</w:t>
      </w:r>
      <w:proofErr w:type="spellEnd"/>
      <w:r w:rsidRPr="00B32A2A">
        <w:rPr>
          <w:rFonts w:ascii="Arial" w:hAnsi="Arial" w:cs="Arial"/>
          <w:sz w:val="22"/>
          <w:szCs w:val="22"/>
        </w:rPr>
        <w:t xml:space="preserve"> to </w:t>
      </w:r>
      <w:proofErr w:type="spellStart"/>
      <w:r w:rsidRPr="00B32A2A">
        <w:rPr>
          <w:rFonts w:ascii="Arial" w:hAnsi="Arial" w:cs="Arial"/>
          <w:sz w:val="22"/>
          <w:szCs w:val="22"/>
        </w:rPr>
        <w:t>maintain</w:t>
      </w:r>
      <w:proofErr w:type="spellEnd"/>
      <w:r w:rsidRPr="00B32A2A">
        <w:rPr>
          <w:rFonts w:ascii="Arial" w:hAnsi="Arial" w:cs="Arial"/>
          <w:sz w:val="22"/>
          <w:szCs w:val="22"/>
        </w:rPr>
        <w:t xml:space="preserve"> </w:t>
      </w:r>
      <w:proofErr w:type="spellStart"/>
      <w:r w:rsidRPr="00B32A2A">
        <w:rPr>
          <w:rFonts w:ascii="Arial" w:hAnsi="Arial" w:cs="Arial"/>
          <w:sz w:val="22"/>
          <w:szCs w:val="22"/>
        </w:rPr>
        <w:t>valid</w:t>
      </w:r>
      <w:proofErr w:type="spellEnd"/>
      <w:r w:rsidRPr="00B32A2A">
        <w:rPr>
          <w:rFonts w:ascii="Arial" w:hAnsi="Arial" w:cs="Arial"/>
          <w:sz w:val="22"/>
          <w:szCs w:val="22"/>
        </w:rPr>
        <w:t xml:space="preserve"> a </w:t>
      </w:r>
      <w:proofErr w:type="spellStart"/>
      <w:r w:rsidRPr="00B32A2A">
        <w:rPr>
          <w:rFonts w:ascii="Arial" w:hAnsi="Arial" w:cs="Arial"/>
          <w:sz w:val="22"/>
          <w:szCs w:val="22"/>
        </w:rPr>
        <w:t>liability</w:t>
      </w:r>
      <w:proofErr w:type="spellEnd"/>
      <w:r w:rsidRPr="00B32A2A">
        <w:rPr>
          <w:rFonts w:ascii="Arial" w:hAnsi="Arial" w:cs="Arial"/>
          <w:sz w:val="22"/>
          <w:szCs w:val="22"/>
        </w:rPr>
        <w:t xml:space="preserve"> </w:t>
      </w:r>
      <w:proofErr w:type="spellStart"/>
      <w:r w:rsidRPr="00B32A2A">
        <w:rPr>
          <w:rFonts w:ascii="Arial" w:hAnsi="Arial" w:cs="Arial"/>
          <w:sz w:val="22"/>
          <w:szCs w:val="22"/>
        </w:rPr>
        <w:t>insurance</w:t>
      </w:r>
      <w:proofErr w:type="spellEnd"/>
      <w:r w:rsidRPr="00B32A2A">
        <w:rPr>
          <w:rFonts w:ascii="Arial" w:hAnsi="Arial" w:cs="Arial"/>
          <w:sz w:val="22"/>
          <w:szCs w:val="22"/>
        </w:rPr>
        <w:t xml:space="preserve"> </w:t>
      </w:r>
      <w:proofErr w:type="spellStart"/>
      <w:r w:rsidRPr="00B32A2A">
        <w:rPr>
          <w:rFonts w:ascii="Arial" w:hAnsi="Arial" w:cs="Arial"/>
          <w:sz w:val="22"/>
          <w:szCs w:val="22"/>
        </w:rPr>
        <w:t>contract</w:t>
      </w:r>
      <w:proofErr w:type="spellEnd"/>
      <w:r w:rsidRPr="00B32A2A">
        <w:rPr>
          <w:rFonts w:ascii="Arial" w:hAnsi="Arial" w:cs="Arial"/>
          <w:sz w:val="22"/>
          <w:szCs w:val="22"/>
        </w:rPr>
        <w:t xml:space="preserve"> </w:t>
      </w:r>
      <w:proofErr w:type="spellStart"/>
      <w:r w:rsidRPr="00B32A2A">
        <w:rPr>
          <w:rFonts w:ascii="Arial" w:hAnsi="Arial" w:cs="Arial"/>
          <w:sz w:val="22"/>
          <w:szCs w:val="22"/>
        </w:rPr>
        <w:t>for</w:t>
      </w:r>
      <w:proofErr w:type="spellEnd"/>
      <w:r w:rsidRPr="00B32A2A">
        <w:rPr>
          <w:rFonts w:ascii="Arial" w:hAnsi="Arial" w:cs="Arial"/>
          <w:sz w:val="22"/>
          <w:szCs w:val="22"/>
        </w:rPr>
        <w:t xml:space="preserve"> </w:t>
      </w:r>
      <w:proofErr w:type="spellStart"/>
      <w:r w:rsidRPr="00B32A2A">
        <w:rPr>
          <w:rFonts w:ascii="Arial" w:hAnsi="Arial" w:cs="Arial"/>
          <w:sz w:val="22"/>
          <w:szCs w:val="22"/>
        </w:rPr>
        <w:t>damages</w:t>
      </w:r>
      <w:proofErr w:type="spellEnd"/>
      <w:r w:rsidRPr="00B32A2A">
        <w:rPr>
          <w:rFonts w:ascii="Arial" w:hAnsi="Arial" w:cs="Arial"/>
          <w:sz w:val="22"/>
          <w:szCs w:val="22"/>
        </w:rPr>
        <w:t xml:space="preserve"> </w:t>
      </w:r>
      <w:proofErr w:type="spellStart"/>
      <w:r w:rsidRPr="00B32A2A">
        <w:rPr>
          <w:rFonts w:ascii="Arial" w:hAnsi="Arial" w:cs="Arial"/>
          <w:sz w:val="22"/>
          <w:szCs w:val="22"/>
        </w:rPr>
        <w:t>caused</w:t>
      </w:r>
      <w:proofErr w:type="spellEnd"/>
      <w:r w:rsidRPr="00B32A2A">
        <w:rPr>
          <w:rFonts w:ascii="Arial" w:hAnsi="Arial" w:cs="Arial"/>
          <w:sz w:val="22"/>
          <w:szCs w:val="22"/>
        </w:rPr>
        <w:t xml:space="preserve"> to </w:t>
      </w:r>
      <w:proofErr w:type="spellStart"/>
      <w:r w:rsidRPr="00B32A2A">
        <w:rPr>
          <w:rFonts w:ascii="Arial" w:hAnsi="Arial" w:cs="Arial"/>
          <w:sz w:val="22"/>
          <w:szCs w:val="22"/>
        </w:rPr>
        <w:t>third</w:t>
      </w:r>
      <w:proofErr w:type="spellEnd"/>
      <w:r w:rsidRPr="00B32A2A">
        <w:rPr>
          <w:rFonts w:ascii="Arial" w:hAnsi="Arial" w:cs="Arial"/>
          <w:sz w:val="22"/>
          <w:szCs w:val="22"/>
        </w:rPr>
        <w:t xml:space="preserve"> </w:t>
      </w:r>
      <w:proofErr w:type="spellStart"/>
      <w:r w:rsidRPr="00B32A2A">
        <w:rPr>
          <w:rFonts w:ascii="Arial" w:hAnsi="Arial" w:cs="Arial"/>
          <w:sz w:val="22"/>
          <w:szCs w:val="22"/>
        </w:rPr>
        <w:t>parties</w:t>
      </w:r>
      <w:proofErr w:type="spellEnd"/>
      <w:r w:rsidRPr="00B32A2A">
        <w:rPr>
          <w:rFonts w:ascii="Arial" w:hAnsi="Arial" w:cs="Arial"/>
          <w:sz w:val="22"/>
          <w:szCs w:val="22"/>
        </w:rPr>
        <w:t xml:space="preserve"> </w:t>
      </w:r>
      <w:proofErr w:type="spellStart"/>
      <w:r w:rsidRPr="00B32A2A">
        <w:rPr>
          <w:rFonts w:ascii="Arial" w:hAnsi="Arial" w:cs="Arial"/>
          <w:sz w:val="22"/>
          <w:szCs w:val="22"/>
        </w:rPr>
        <w:t>for</w:t>
      </w:r>
      <w:proofErr w:type="spellEnd"/>
      <w:r w:rsidRPr="00B32A2A">
        <w:rPr>
          <w:rFonts w:ascii="Arial" w:hAnsi="Arial" w:cs="Arial"/>
          <w:sz w:val="22"/>
          <w:szCs w:val="22"/>
        </w:rPr>
        <w:t xml:space="preserve"> </w:t>
      </w:r>
      <w:proofErr w:type="spellStart"/>
      <w:r w:rsidRPr="00B32A2A">
        <w:rPr>
          <w:rFonts w:ascii="Arial" w:hAnsi="Arial" w:cs="Arial"/>
          <w:sz w:val="22"/>
          <w:szCs w:val="22"/>
        </w:rPr>
        <w:t>the</w:t>
      </w:r>
      <w:proofErr w:type="spellEnd"/>
      <w:r w:rsidRPr="00B32A2A">
        <w:rPr>
          <w:rFonts w:ascii="Arial" w:hAnsi="Arial" w:cs="Arial"/>
          <w:sz w:val="22"/>
          <w:szCs w:val="22"/>
        </w:rPr>
        <w:t xml:space="preserve"> minimum </w:t>
      </w:r>
      <w:proofErr w:type="spellStart"/>
      <w:r w:rsidRPr="00B32A2A">
        <w:rPr>
          <w:rFonts w:ascii="Arial" w:hAnsi="Arial" w:cs="Arial"/>
          <w:sz w:val="22"/>
          <w:szCs w:val="22"/>
        </w:rPr>
        <w:t>amount</w:t>
      </w:r>
      <w:proofErr w:type="spellEnd"/>
      <w:r w:rsidRPr="00B32A2A">
        <w:rPr>
          <w:rFonts w:ascii="Arial" w:hAnsi="Arial" w:cs="Arial"/>
          <w:sz w:val="22"/>
          <w:szCs w:val="22"/>
        </w:rPr>
        <w:t xml:space="preserve"> </w:t>
      </w:r>
      <w:proofErr w:type="spellStart"/>
      <w:r w:rsidRPr="00B32A2A">
        <w:rPr>
          <w:rFonts w:ascii="Arial" w:hAnsi="Arial" w:cs="Arial"/>
          <w:sz w:val="22"/>
          <w:szCs w:val="22"/>
        </w:rPr>
        <w:t>of</w:t>
      </w:r>
      <w:proofErr w:type="spellEnd"/>
      <w:r w:rsidRPr="00B32A2A">
        <w:rPr>
          <w:rFonts w:ascii="Arial" w:hAnsi="Arial" w:cs="Arial"/>
          <w:sz w:val="22"/>
          <w:szCs w:val="22"/>
        </w:rPr>
        <w:t xml:space="preserve"> EUR </w:t>
      </w:r>
      <w:r w:rsidR="00AB5E52">
        <w:rPr>
          <w:rFonts w:ascii="Arial" w:hAnsi="Arial" w:cs="Arial"/>
          <w:sz w:val="22"/>
          <w:szCs w:val="22"/>
        </w:rPr>
        <w:t xml:space="preserve">400 000 </w:t>
      </w:r>
      <w:proofErr w:type="spellStart"/>
      <w:r w:rsidRPr="00B32A2A">
        <w:rPr>
          <w:rFonts w:ascii="Arial" w:hAnsi="Arial" w:cs="Arial"/>
          <w:sz w:val="22"/>
          <w:szCs w:val="22"/>
        </w:rPr>
        <w:t>at</w:t>
      </w:r>
      <w:proofErr w:type="spellEnd"/>
      <w:r w:rsidRPr="00B32A2A">
        <w:rPr>
          <w:rFonts w:ascii="Arial" w:hAnsi="Arial" w:cs="Arial"/>
          <w:sz w:val="22"/>
          <w:szCs w:val="22"/>
        </w:rPr>
        <w:t xml:space="preserve"> </w:t>
      </w:r>
      <w:proofErr w:type="spellStart"/>
      <w:r w:rsidRPr="00B32A2A">
        <w:rPr>
          <w:rFonts w:ascii="Arial" w:hAnsi="Arial" w:cs="Arial"/>
          <w:sz w:val="22"/>
          <w:szCs w:val="22"/>
        </w:rPr>
        <w:t>the</w:t>
      </w:r>
      <w:proofErr w:type="spellEnd"/>
      <w:r w:rsidRPr="00B32A2A">
        <w:rPr>
          <w:rFonts w:ascii="Arial" w:hAnsi="Arial" w:cs="Arial"/>
          <w:sz w:val="22"/>
          <w:szCs w:val="22"/>
        </w:rPr>
        <w:t xml:space="preserve"> </w:t>
      </w:r>
      <w:proofErr w:type="spellStart"/>
      <w:r w:rsidRPr="00B32A2A">
        <w:rPr>
          <w:rFonts w:ascii="Arial" w:hAnsi="Arial" w:cs="Arial"/>
          <w:sz w:val="22"/>
          <w:szCs w:val="22"/>
        </w:rPr>
        <w:t>request</w:t>
      </w:r>
      <w:proofErr w:type="spellEnd"/>
      <w:r w:rsidRPr="00B32A2A">
        <w:rPr>
          <w:rFonts w:ascii="Arial" w:hAnsi="Arial" w:cs="Arial"/>
          <w:sz w:val="22"/>
          <w:szCs w:val="22"/>
        </w:rPr>
        <w:t xml:space="preserve"> </w:t>
      </w:r>
      <w:proofErr w:type="spellStart"/>
      <w:r w:rsidRPr="00B32A2A">
        <w:rPr>
          <w:rFonts w:ascii="Arial" w:hAnsi="Arial" w:cs="Arial"/>
          <w:sz w:val="22"/>
          <w:szCs w:val="22"/>
        </w:rPr>
        <w:t>of</w:t>
      </w:r>
      <w:proofErr w:type="spellEnd"/>
      <w:r w:rsidRPr="00B32A2A">
        <w:rPr>
          <w:rFonts w:ascii="Arial" w:hAnsi="Arial" w:cs="Arial"/>
          <w:sz w:val="22"/>
          <w:szCs w:val="22"/>
        </w:rPr>
        <w:t xml:space="preserve"> </w:t>
      </w:r>
      <w:proofErr w:type="spellStart"/>
      <w:r w:rsidRPr="00B32A2A">
        <w:rPr>
          <w:rFonts w:ascii="Arial" w:hAnsi="Arial" w:cs="Arial"/>
          <w:sz w:val="22"/>
          <w:szCs w:val="22"/>
        </w:rPr>
        <w:t>the</w:t>
      </w:r>
      <w:proofErr w:type="spellEnd"/>
      <w:r w:rsidRPr="00B32A2A">
        <w:rPr>
          <w:rFonts w:ascii="Arial" w:hAnsi="Arial" w:cs="Arial"/>
          <w:sz w:val="22"/>
          <w:szCs w:val="22"/>
        </w:rPr>
        <w:t xml:space="preserve"> </w:t>
      </w:r>
      <w:proofErr w:type="spellStart"/>
      <w:r w:rsidR="00EC2B5B" w:rsidRPr="00B32A2A">
        <w:rPr>
          <w:rFonts w:ascii="Arial" w:hAnsi="Arial" w:cs="Arial"/>
          <w:sz w:val="22"/>
          <w:szCs w:val="22"/>
        </w:rPr>
        <w:t>Client</w:t>
      </w:r>
      <w:proofErr w:type="spellEnd"/>
      <w:r w:rsidRPr="00B32A2A">
        <w:rPr>
          <w:rFonts w:ascii="Arial" w:hAnsi="Arial" w:cs="Arial"/>
          <w:sz w:val="22"/>
          <w:szCs w:val="22"/>
        </w:rPr>
        <w:t xml:space="preserve">, </w:t>
      </w:r>
      <w:proofErr w:type="spellStart"/>
      <w:r w:rsidRPr="00B32A2A">
        <w:rPr>
          <w:rFonts w:ascii="Arial" w:hAnsi="Arial" w:cs="Arial"/>
          <w:sz w:val="22"/>
          <w:szCs w:val="22"/>
        </w:rPr>
        <w:t>the</w:t>
      </w:r>
      <w:proofErr w:type="spellEnd"/>
      <w:r w:rsidRPr="00B32A2A">
        <w:rPr>
          <w:rFonts w:ascii="Arial" w:hAnsi="Arial" w:cs="Arial"/>
          <w:sz w:val="22"/>
          <w:szCs w:val="22"/>
        </w:rPr>
        <w:t xml:space="preserve"> </w:t>
      </w:r>
      <w:proofErr w:type="spellStart"/>
      <w:r w:rsidR="00EC2B5B" w:rsidRPr="00B32A2A">
        <w:rPr>
          <w:rFonts w:ascii="Arial" w:hAnsi="Arial" w:cs="Arial"/>
          <w:sz w:val="22"/>
          <w:szCs w:val="22"/>
        </w:rPr>
        <w:t>Contractor</w:t>
      </w:r>
      <w:proofErr w:type="spellEnd"/>
      <w:r w:rsidRPr="00B32A2A">
        <w:rPr>
          <w:rFonts w:ascii="Arial" w:hAnsi="Arial" w:cs="Arial"/>
          <w:sz w:val="22"/>
          <w:szCs w:val="22"/>
        </w:rPr>
        <w:t xml:space="preserve"> </w:t>
      </w:r>
      <w:proofErr w:type="spellStart"/>
      <w:r w:rsidRPr="00B32A2A">
        <w:rPr>
          <w:rFonts w:ascii="Arial" w:hAnsi="Arial" w:cs="Arial"/>
          <w:sz w:val="22"/>
          <w:szCs w:val="22"/>
        </w:rPr>
        <w:t>is</w:t>
      </w:r>
      <w:proofErr w:type="spellEnd"/>
      <w:r w:rsidRPr="00B32A2A">
        <w:rPr>
          <w:rFonts w:ascii="Arial" w:hAnsi="Arial" w:cs="Arial"/>
          <w:sz w:val="22"/>
          <w:szCs w:val="22"/>
        </w:rPr>
        <w:t xml:space="preserve"> </w:t>
      </w:r>
      <w:proofErr w:type="spellStart"/>
      <w:r w:rsidRPr="00B32A2A">
        <w:rPr>
          <w:rFonts w:ascii="Arial" w:hAnsi="Arial" w:cs="Arial"/>
          <w:sz w:val="22"/>
          <w:szCs w:val="22"/>
        </w:rPr>
        <w:t>obliged</w:t>
      </w:r>
      <w:proofErr w:type="spellEnd"/>
      <w:r w:rsidRPr="00B32A2A">
        <w:rPr>
          <w:rFonts w:ascii="Arial" w:hAnsi="Arial" w:cs="Arial"/>
          <w:sz w:val="22"/>
          <w:szCs w:val="22"/>
        </w:rPr>
        <w:t xml:space="preserve"> to </w:t>
      </w:r>
      <w:proofErr w:type="spellStart"/>
      <w:r w:rsidRPr="00B32A2A">
        <w:rPr>
          <w:rFonts w:ascii="Arial" w:hAnsi="Arial" w:cs="Arial"/>
          <w:sz w:val="22"/>
          <w:szCs w:val="22"/>
        </w:rPr>
        <w:t>submit</w:t>
      </w:r>
      <w:proofErr w:type="spellEnd"/>
      <w:r w:rsidRPr="00B32A2A">
        <w:rPr>
          <w:rFonts w:ascii="Arial" w:hAnsi="Arial" w:cs="Arial"/>
          <w:sz w:val="22"/>
          <w:szCs w:val="22"/>
        </w:rPr>
        <w:t xml:space="preserve"> a copy </w:t>
      </w:r>
      <w:proofErr w:type="spellStart"/>
      <w:r w:rsidRPr="00B32A2A">
        <w:rPr>
          <w:rFonts w:ascii="Arial" w:hAnsi="Arial" w:cs="Arial"/>
          <w:sz w:val="22"/>
          <w:szCs w:val="22"/>
        </w:rPr>
        <w:t>of</w:t>
      </w:r>
      <w:proofErr w:type="spellEnd"/>
      <w:r w:rsidRPr="00B32A2A">
        <w:rPr>
          <w:rFonts w:ascii="Arial" w:hAnsi="Arial" w:cs="Arial"/>
          <w:sz w:val="22"/>
          <w:szCs w:val="22"/>
        </w:rPr>
        <w:t xml:space="preserve"> </w:t>
      </w:r>
      <w:proofErr w:type="spellStart"/>
      <w:r w:rsidRPr="00B32A2A">
        <w:rPr>
          <w:rFonts w:ascii="Arial" w:hAnsi="Arial" w:cs="Arial"/>
          <w:sz w:val="22"/>
          <w:szCs w:val="22"/>
        </w:rPr>
        <w:t>the</w:t>
      </w:r>
      <w:proofErr w:type="spellEnd"/>
      <w:r w:rsidRPr="00B32A2A">
        <w:rPr>
          <w:rFonts w:ascii="Arial" w:hAnsi="Arial" w:cs="Arial"/>
          <w:sz w:val="22"/>
          <w:szCs w:val="22"/>
        </w:rPr>
        <w:t xml:space="preserve"> </w:t>
      </w:r>
      <w:proofErr w:type="spellStart"/>
      <w:r w:rsidRPr="00B32A2A">
        <w:rPr>
          <w:rFonts w:ascii="Arial" w:hAnsi="Arial" w:cs="Arial"/>
          <w:sz w:val="22"/>
          <w:szCs w:val="22"/>
        </w:rPr>
        <w:t>insurance</w:t>
      </w:r>
      <w:proofErr w:type="spellEnd"/>
      <w:r w:rsidRPr="00B32A2A">
        <w:rPr>
          <w:rFonts w:ascii="Arial" w:hAnsi="Arial" w:cs="Arial"/>
          <w:sz w:val="22"/>
          <w:szCs w:val="22"/>
        </w:rPr>
        <w:t xml:space="preserve"> </w:t>
      </w:r>
      <w:proofErr w:type="spellStart"/>
      <w:r w:rsidRPr="00B32A2A">
        <w:rPr>
          <w:rFonts w:ascii="Arial" w:hAnsi="Arial" w:cs="Arial"/>
          <w:sz w:val="22"/>
          <w:szCs w:val="22"/>
        </w:rPr>
        <w:t>contract</w:t>
      </w:r>
      <w:proofErr w:type="spellEnd"/>
      <w:r w:rsidRPr="00B32A2A">
        <w:rPr>
          <w:rFonts w:ascii="Arial" w:hAnsi="Arial" w:cs="Arial"/>
          <w:sz w:val="22"/>
          <w:szCs w:val="22"/>
        </w:rPr>
        <w:t xml:space="preserve"> (</w:t>
      </w:r>
      <w:proofErr w:type="spellStart"/>
      <w:r w:rsidRPr="00B32A2A">
        <w:rPr>
          <w:rFonts w:ascii="Arial" w:hAnsi="Arial" w:cs="Arial"/>
          <w:sz w:val="22"/>
          <w:szCs w:val="22"/>
        </w:rPr>
        <w:t>insurance</w:t>
      </w:r>
      <w:proofErr w:type="spellEnd"/>
      <w:r w:rsidRPr="00B32A2A">
        <w:rPr>
          <w:rFonts w:ascii="Arial" w:hAnsi="Arial" w:cs="Arial"/>
          <w:sz w:val="22"/>
          <w:szCs w:val="22"/>
        </w:rPr>
        <w:t xml:space="preserve"> </w:t>
      </w:r>
      <w:proofErr w:type="spellStart"/>
      <w:r w:rsidRPr="00B32A2A">
        <w:rPr>
          <w:rFonts w:ascii="Arial" w:hAnsi="Arial" w:cs="Arial"/>
          <w:sz w:val="22"/>
          <w:szCs w:val="22"/>
        </w:rPr>
        <w:t>certificate</w:t>
      </w:r>
      <w:proofErr w:type="spellEnd"/>
      <w:r w:rsidRPr="00B32A2A">
        <w:rPr>
          <w:rFonts w:ascii="Arial" w:hAnsi="Arial" w:cs="Arial"/>
          <w:sz w:val="22"/>
          <w:szCs w:val="22"/>
        </w:rPr>
        <w:t xml:space="preserve">) </w:t>
      </w:r>
      <w:proofErr w:type="spellStart"/>
      <w:r w:rsidRPr="00B32A2A">
        <w:rPr>
          <w:rFonts w:ascii="Arial" w:hAnsi="Arial" w:cs="Arial"/>
          <w:sz w:val="22"/>
          <w:szCs w:val="22"/>
        </w:rPr>
        <w:t>proving</w:t>
      </w:r>
      <w:proofErr w:type="spellEnd"/>
      <w:r w:rsidRPr="00B32A2A">
        <w:rPr>
          <w:rFonts w:ascii="Arial" w:hAnsi="Arial" w:cs="Arial"/>
          <w:sz w:val="22"/>
          <w:szCs w:val="22"/>
        </w:rPr>
        <w:t xml:space="preserve"> </w:t>
      </w:r>
      <w:proofErr w:type="spellStart"/>
      <w:r w:rsidRPr="00B32A2A">
        <w:rPr>
          <w:rFonts w:ascii="Arial" w:hAnsi="Arial" w:cs="Arial"/>
          <w:sz w:val="22"/>
          <w:szCs w:val="22"/>
        </w:rPr>
        <w:t>the</w:t>
      </w:r>
      <w:proofErr w:type="spellEnd"/>
      <w:r w:rsidRPr="00B32A2A">
        <w:rPr>
          <w:rFonts w:ascii="Arial" w:hAnsi="Arial" w:cs="Arial"/>
          <w:sz w:val="22"/>
          <w:szCs w:val="22"/>
        </w:rPr>
        <w:t xml:space="preserve"> </w:t>
      </w:r>
      <w:proofErr w:type="spellStart"/>
      <w:r w:rsidRPr="00B32A2A">
        <w:rPr>
          <w:rFonts w:ascii="Arial" w:hAnsi="Arial" w:cs="Arial"/>
          <w:sz w:val="22"/>
          <w:szCs w:val="22"/>
        </w:rPr>
        <w:t>required</w:t>
      </w:r>
      <w:proofErr w:type="spellEnd"/>
      <w:r w:rsidRPr="00B32A2A">
        <w:rPr>
          <w:rFonts w:ascii="Arial" w:hAnsi="Arial" w:cs="Arial"/>
          <w:sz w:val="22"/>
          <w:szCs w:val="22"/>
        </w:rPr>
        <w:t xml:space="preserve"> </w:t>
      </w:r>
      <w:proofErr w:type="spellStart"/>
      <w:r w:rsidRPr="00B32A2A">
        <w:rPr>
          <w:rFonts w:ascii="Arial" w:hAnsi="Arial" w:cs="Arial"/>
          <w:sz w:val="22"/>
          <w:szCs w:val="22"/>
        </w:rPr>
        <w:t>insurance</w:t>
      </w:r>
      <w:proofErr w:type="spellEnd"/>
      <w:r w:rsidRPr="00B32A2A">
        <w:rPr>
          <w:rFonts w:ascii="Arial" w:hAnsi="Arial" w:cs="Arial"/>
          <w:sz w:val="22"/>
          <w:szCs w:val="22"/>
        </w:rPr>
        <w:t xml:space="preserve"> </w:t>
      </w:r>
      <w:proofErr w:type="spellStart"/>
      <w:r w:rsidRPr="00B32A2A">
        <w:rPr>
          <w:rFonts w:ascii="Arial" w:hAnsi="Arial" w:cs="Arial"/>
          <w:sz w:val="22"/>
          <w:szCs w:val="22"/>
        </w:rPr>
        <w:t>at</w:t>
      </w:r>
      <w:proofErr w:type="spellEnd"/>
      <w:r w:rsidRPr="00B32A2A">
        <w:rPr>
          <w:rFonts w:ascii="Arial" w:hAnsi="Arial" w:cs="Arial"/>
          <w:sz w:val="22"/>
          <w:szCs w:val="22"/>
        </w:rPr>
        <w:t xml:space="preserve"> any </w:t>
      </w:r>
      <w:proofErr w:type="spellStart"/>
      <w:r w:rsidRPr="00B32A2A">
        <w:rPr>
          <w:rFonts w:ascii="Arial" w:hAnsi="Arial" w:cs="Arial"/>
          <w:sz w:val="22"/>
          <w:szCs w:val="22"/>
        </w:rPr>
        <w:t>time</w:t>
      </w:r>
      <w:proofErr w:type="spellEnd"/>
      <w:r w:rsidRPr="00B32A2A">
        <w:rPr>
          <w:rFonts w:ascii="Arial" w:hAnsi="Arial" w:cs="Arial"/>
          <w:sz w:val="22"/>
          <w:szCs w:val="22"/>
        </w:rPr>
        <w:t xml:space="preserve">, no </w:t>
      </w:r>
      <w:proofErr w:type="spellStart"/>
      <w:r w:rsidRPr="00B32A2A">
        <w:rPr>
          <w:rFonts w:ascii="Arial" w:hAnsi="Arial" w:cs="Arial"/>
          <w:sz w:val="22"/>
          <w:szCs w:val="22"/>
        </w:rPr>
        <w:t>later</w:t>
      </w:r>
      <w:proofErr w:type="spellEnd"/>
      <w:r w:rsidRPr="00B32A2A">
        <w:rPr>
          <w:rFonts w:ascii="Arial" w:hAnsi="Arial" w:cs="Arial"/>
          <w:sz w:val="22"/>
          <w:szCs w:val="22"/>
        </w:rPr>
        <w:t xml:space="preserve"> </w:t>
      </w:r>
      <w:proofErr w:type="spellStart"/>
      <w:r w:rsidRPr="00B32A2A">
        <w:rPr>
          <w:rFonts w:ascii="Arial" w:hAnsi="Arial" w:cs="Arial"/>
          <w:sz w:val="22"/>
          <w:szCs w:val="22"/>
        </w:rPr>
        <w:t>than</w:t>
      </w:r>
      <w:proofErr w:type="spellEnd"/>
      <w:r w:rsidRPr="00B32A2A">
        <w:rPr>
          <w:rFonts w:ascii="Arial" w:hAnsi="Arial" w:cs="Arial"/>
          <w:sz w:val="22"/>
          <w:szCs w:val="22"/>
        </w:rPr>
        <w:t xml:space="preserve"> 10 </w:t>
      </w:r>
      <w:proofErr w:type="spellStart"/>
      <w:r w:rsidRPr="00B32A2A">
        <w:rPr>
          <w:rFonts w:ascii="Arial" w:hAnsi="Arial" w:cs="Arial"/>
          <w:sz w:val="22"/>
          <w:szCs w:val="22"/>
        </w:rPr>
        <w:t>calendar</w:t>
      </w:r>
      <w:proofErr w:type="spellEnd"/>
      <w:r w:rsidRPr="00B32A2A">
        <w:rPr>
          <w:rFonts w:ascii="Arial" w:hAnsi="Arial" w:cs="Arial"/>
          <w:sz w:val="22"/>
          <w:szCs w:val="22"/>
        </w:rPr>
        <w:t xml:space="preserve"> </w:t>
      </w:r>
      <w:proofErr w:type="spellStart"/>
      <w:r w:rsidRPr="00B32A2A">
        <w:rPr>
          <w:rFonts w:ascii="Arial" w:hAnsi="Arial" w:cs="Arial"/>
          <w:sz w:val="22"/>
          <w:szCs w:val="22"/>
        </w:rPr>
        <w:t>days</w:t>
      </w:r>
      <w:proofErr w:type="spellEnd"/>
      <w:r w:rsidRPr="00B32A2A">
        <w:rPr>
          <w:rFonts w:ascii="Arial" w:hAnsi="Arial" w:cs="Arial"/>
          <w:sz w:val="22"/>
          <w:szCs w:val="22"/>
        </w:rPr>
        <w:t xml:space="preserve"> </w:t>
      </w:r>
      <w:proofErr w:type="spellStart"/>
      <w:r w:rsidRPr="00B32A2A">
        <w:rPr>
          <w:rFonts w:ascii="Arial" w:hAnsi="Arial" w:cs="Arial"/>
          <w:sz w:val="22"/>
          <w:szCs w:val="22"/>
        </w:rPr>
        <w:t>from</w:t>
      </w:r>
      <w:proofErr w:type="spellEnd"/>
      <w:r w:rsidRPr="00B32A2A">
        <w:rPr>
          <w:rFonts w:ascii="Arial" w:hAnsi="Arial" w:cs="Arial"/>
          <w:sz w:val="22"/>
          <w:szCs w:val="22"/>
        </w:rPr>
        <w:t xml:space="preserve"> </w:t>
      </w:r>
      <w:proofErr w:type="spellStart"/>
      <w:r w:rsidRPr="00B32A2A">
        <w:rPr>
          <w:rFonts w:ascii="Arial" w:hAnsi="Arial" w:cs="Arial"/>
          <w:sz w:val="22"/>
          <w:szCs w:val="22"/>
        </w:rPr>
        <w:t>the</w:t>
      </w:r>
      <w:proofErr w:type="spellEnd"/>
      <w:r w:rsidRPr="00B32A2A">
        <w:rPr>
          <w:rFonts w:ascii="Arial" w:hAnsi="Arial" w:cs="Arial"/>
          <w:sz w:val="22"/>
          <w:szCs w:val="22"/>
        </w:rPr>
        <w:t xml:space="preserve"> </w:t>
      </w:r>
      <w:proofErr w:type="spellStart"/>
      <w:r w:rsidRPr="00B32A2A">
        <w:rPr>
          <w:rFonts w:ascii="Arial" w:hAnsi="Arial" w:cs="Arial"/>
          <w:sz w:val="22"/>
          <w:szCs w:val="22"/>
        </w:rPr>
        <w:t>receipt</w:t>
      </w:r>
      <w:proofErr w:type="spellEnd"/>
      <w:r w:rsidRPr="00B32A2A">
        <w:rPr>
          <w:rFonts w:ascii="Arial" w:hAnsi="Arial" w:cs="Arial"/>
          <w:sz w:val="22"/>
          <w:szCs w:val="22"/>
        </w:rPr>
        <w:t xml:space="preserve"> </w:t>
      </w:r>
      <w:proofErr w:type="spellStart"/>
      <w:r w:rsidRPr="00B32A2A">
        <w:rPr>
          <w:rFonts w:ascii="Arial" w:hAnsi="Arial" w:cs="Arial"/>
          <w:sz w:val="22"/>
          <w:szCs w:val="22"/>
        </w:rPr>
        <w:t>of</w:t>
      </w:r>
      <w:proofErr w:type="spellEnd"/>
      <w:r w:rsidRPr="00B32A2A">
        <w:rPr>
          <w:rFonts w:ascii="Arial" w:hAnsi="Arial" w:cs="Arial"/>
          <w:sz w:val="22"/>
          <w:szCs w:val="22"/>
        </w:rPr>
        <w:t xml:space="preserve"> such a </w:t>
      </w:r>
      <w:proofErr w:type="spellStart"/>
      <w:r w:rsidRPr="00B32A2A">
        <w:rPr>
          <w:rFonts w:ascii="Arial" w:hAnsi="Arial" w:cs="Arial"/>
          <w:sz w:val="22"/>
          <w:szCs w:val="22"/>
        </w:rPr>
        <w:t>request</w:t>
      </w:r>
      <w:proofErr w:type="spellEnd"/>
      <w:r w:rsidRPr="00B32A2A">
        <w:rPr>
          <w:rFonts w:ascii="Arial" w:hAnsi="Arial" w:cs="Arial"/>
          <w:sz w:val="22"/>
          <w:szCs w:val="22"/>
        </w:rPr>
        <w:t xml:space="preserve"> by </w:t>
      </w:r>
      <w:proofErr w:type="spellStart"/>
      <w:r w:rsidRPr="00B32A2A">
        <w:rPr>
          <w:rFonts w:ascii="Arial" w:hAnsi="Arial" w:cs="Arial"/>
          <w:sz w:val="22"/>
          <w:szCs w:val="22"/>
        </w:rPr>
        <w:t>the</w:t>
      </w:r>
      <w:proofErr w:type="spellEnd"/>
      <w:r w:rsidRPr="00B32A2A">
        <w:rPr>
          <w:rFonts w:ascii="Arial" w:hAnsi="Arial" w:cs="Arial"/>
          <w:sz w:val="22"/>
          <w:szCs w:val="22"/>
        </w:rPr>
        <w:t xml:space="preserve"> </w:t>
      </w:r>
      <w:proofErr w:type="spellStart"/>
      <w:r w:rsidR="00EC2B5B" w:rsidRPr="00B32A2A">
        <w:rPr>
          <w:rFonts w:ascii="Arial" w:hAnsi="Arial" w:cs="Arial"/>
          <w:sz w:val="22"/>
          <w:szCs w:val="22"/>
        </w:rPr>
        <w:t>Client</w:t>
      </w:r>
      <w:proofErr w:type="spellEnd"/>
      <w:r w:rsidRPr="00B32A2A">
        <w:rPr>
          <w:rFonts w:ascii="Arial" w:hAnsi="Arial" w:cs="Arial"/>
          <w:sz w:val="22"/>
          <w:szCs w:val="22"/>
        </w:rPr>
        <w:t>.</w:t>
      </w:r>
    </w:p>
    <w:bookmarkEnd w:id="26"/>
    <w:p w14:paraId="1B7C96DA" w14:textId="3A045E8B" w:rsidR="0052336F" w:rsidRPr="005F1FBB" w:rsidRDefault="00095BA8" w:rsidP="00A377D5">
      <w:pPr>
        <w:numPr>
          <w:ilvl w:val="0"/>
          <w:numId w:val="12"/>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B32A2A">
        <w:rPr>
          <w:rFonts w:ascii="Arial" w:hAnsi="Arial" w:cs="Arial"/>
          <w:color w:val="000000"/>
          <w:sz w:val="22"/>
          <w:szCs w:val="22"/>
          <w:lang w:val="en-GB"/>
        </w:rPr>
        <w:t xml:space="preserve">The </w:t>
      </w:r>
      <w:r w:rsidR="0052336F" w:rsidRPr="00B32A2A">
        <w:rPr>
          <w:rFonts w:ascii="Arial" w:hAnsi="Arial" w:cs="Arial"/>
          <w:color w:val="000000"/>
          <w:sz w:val="22"/>
          <w:szCs w:val="22"/>
          <w:lang w:val="en-GB"/>
        </w:rPr>
        <w:t>D</w:t>
      </w:r>
      <w:r w:rsidRPr="00B32A2A">
        <w:rPr>
          <w:rFonts w:ascii="Arial" w:hAnsi="Arial" w:cs="Arial"/>
          <w:color w:val="000000"/>
          <w:sz w:val="22"/>
          <w:szCs w:val="22"/>
          <w:lang w:val="en-GB"/>
        </w:rPr>
        <w:t>evice installation and operators</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training</w:t>
      </w:r>
      <w:r w:rsidR="0052336F"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will typically take place from 0</w:t>
      </w:r>
      <w:r w:rsidR="000A217B" w:rsidRPr="005F1FBB">
        <w:rPr>
          <w:rFonts w:ascii="Arial" w:hAnsi="Arial" w:cs="Arial"/>
          <w:color w:val="000000"/>
          <w:sz w:val="22"/>
          <w:szCs w:val="22"/>
          <w:lang w:val="en-GB"/>
        </w:rPr>
        <w:t>8</w:t>
      </w:r>
      <w:r w:rsidRPr="005F1FBB">
        <w:rPr>
          <w:rFonts w:ascii="Arial" w:hAnsi="Arial" w:cs="Arial"/>
          <w:color w:val="000000"/>
          <w:sz w:val="22"/>
          <w:szCs w:val="22"/>
          <w:lang w:val="en-GB"/>
        </w:rPr>
        <w:t>:00</w:t>
      </w:r>
      <w:r w:rsidR="00E33BFB" w:rsidRPr="005F1FBB">
        <w:rPr>
          <w:rFonts w:ascii="Arial" w:hAnsi="Arial" w:cs="Arial"/>
          <w:color w:val="000000"/>
          <w:sz w:val="22"/>
          <w:szCs w:val="22"/>
          <w:lang w:val="en-GB"/>
        </w:rPr>
        <w:t xml:space="preserve"> a.m.</w:t>
      </w:r>
      <w:r w:rsidRPr="005F1FBB">
        <w:rPr>
          <w:rFonts w:ascii="Arial" w:hAnsi="Arial" w:cs="Arial"/>
          <w:color w:val="000000"/>
          <w:sz w:val="22"/>
          <w:szCs w:val="22"/>
          <w:lang w:val="en-GB"/>
        </w:rPr>
        <w:t xml:space="preserve"> to </w:t>
      </w:r>
      <w:r w:rsidR="00E33BFB" w:rsidRPr="005F1FBB">
        <w:rPr>
          <w:rFonts w:ascii="Arial" w:hAnsi="Arial" w:cs="Arial"/>
          <w:color w:val="000000"/>
          <w:sz w:val="22"/>
          <w:szCs w:val="22"/>
          <w:lang w:val="en-GB"/>
        </w:rPr>
        <w:t>4</w:t>
      </w:r>
      <w:r w:rsidRPr="005F1FBB">
        <w:rPr>
          <w:rFonts w:ascii="Arial" w:hAnsi="Arial" w:cs="Arial"/>
          <w:color w:val="000000"/>
          <w:sz w:val="22"/>
          <w:szCs w:val="22"/>
          <w:lang w:val="en-GB"/>
        </w:rPr>
        <w:t xml:space="preserve">:00 </w:t>
      </w:r>
      <w:r w:rsidR="00E33BFB" w:rsidRPr="005F1FBB">
        <w:rPr>
          <w:rFonts w:ascii="Arial" w:hAnsi="Arial" w:cs="Arial"/>
          <w:color w:val="000000"/>
          <w:sz w:val="22"/>
          <w:szCs w:val="22"/>
          <w:lang w:val="en-GB"/>
        </w:rPr>
        <w:t>p.m.</w:t>
      </w:r>
      <w:r w:rsidRPr="005F1FBB">
        <w:rPr>
          <w:rFonts w:ascii="Arial" w:hAnsi="Arial" w:cs="Arial"/>
          <w:color w:val="000000"/>
          <w:sz w:val="22"/>
          <w:szCs w:val="22"/>
          <w:lang w:val="en-GB"/>
        </w:rPr>
        <w:t xml:space="preserve"> on work</w:t>
      </w:r>
      <w:r w:rsidR="00CC06E8" w:rsidRPr="005F1FBB">
        <w:rPr>
          <w:rFonts w:ascii="Arial" w:hAnsi="Arial" w:cs="Arial"/>
          <w:color w:val="000000"/>
          <w:sz w:val="22"/>
          <w:szCs w:val="22"/>
          <w:lang w:val="en-GB"/>
        </w:rPr>
        <w:t xml:space="preserve">ing </w:t>
      </w:r>
      <w:r w:rsidRPr="005F1FBB">
        <w:rPr>
          <w:rFonts w:ascii="Arial" w:hAnsi="Arial" w:cs="Arial"/>
          <w:color w:val="000000"/>
          <w:sz w:val="22"/>
          <w:szCs w:val="22"/>
          <w:lang w:val="en-GB"/>
        </w:rPr>
        <w:t xml:space="preserve">days and in special cases also outside the specified time, or on non-working days provided the </w:t>
      </w:r>
      <w:r w:rsidR="006B107B" w:rsidRPr="005F1FBB">
        <w:rPr>
          <w:rFonts w:ascii="Arial" w:hAnsi="Arial" w:cs="Arial"/>
          <w:color w:val="000000"/>
          <w:sz w:val="22"/>
          <w:szCs w:val="22"/>
          <w:lang w:val="en-GB"/>
        </w:rPr>
        <w:t xml:space="preserve">Contracting </w:t>
      </w:r>
      <w:r w:rsidRPr="005F1FBB">
        <w:rPr>
          <w:rFonts w:ascii="Arial" w:hAnsi="Arial" w:cs="Arial"/>
          <w:color w:val="000000"/>
          <w:sz w:val="22"/>
          <w:szCs w:val="22"/>
          <w:lang w:val="en-GB"/>
        </w:rPr>
        <w:t>Parties so agree in advance.</w:t>
      </w:r>
    </w:p>
    <w:p w14:paraId="0D97C676" w14:textId="55C15F76" w:rsidR="00423ACF" w:rsidRPr="005F1FBB" w:rsidRDefault="00423ACF" w:rsidP="00A377D5">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bookmarkStart w:id="27" w:name="_Hlk38910441"/>
      <w:r w:rsidRPr="005F1FBB">
        <w:rPr>
          <w:rFonts w:ascii="Arial" w:hAnsi="Arial" w:cs="Arial"/>
          <w:color w:val="000000"/>
          <w:sz w:val="22"/>
          <w:szCs w:val="22"/>
          <w:lang w:val="en-GB"/>
        </w:rPr>
        <w:t xml:space="preserve">Due to the specific conditions of production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entry and movement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must be governed by internal safety rules. The basic principle of these rules is to identify all persons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with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right not to grant the right to enter the premises, or to ban a person from the premises if these rules are not observed. As part of ongoing security measures,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also restrict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activities for a short time.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must be demonstrably acquainted with the basic security rules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(in the form of a document “</w:t>
      </w:r>
      <w:r w:rsidRPr="00DA263E">
        <w:rPr>
          <w:rFonts w:ascii="Arial" w:hAnsi="Arial" w:cs="Arial"/>
          <w:b/>
          <w:bCs/>
          <w:color w:val="000000"/>
          <w:sz w:val="22"/>
          <w:szCs w:val="22"/>
          <w:lang w:val="en-GB"/>
        </w:rPr>
        <w:t>Declaration / Advice</w:t>
      </w:r>
      <w:r w:rsidRPr="005F1FBB">
        <w:rPr>
          <w:rFonts w:ascii="Arial" w:hAnsi="Arial" w:cs="Arial"/>
          <w:color w:val="000000"/>
          <w:sz w:val="22"/>
          <w:szCs w:val="22"/>
          <w:lang w:val="en-GB"/>
        </w:rPr>
        <w:t xml:space="preserve">”) before entering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In the case of longer-term activities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staff will be issued an entry identification card stating the name and photograph of the holder and the name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which the holders are obliged to visibly wear during the entire activity in the building.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w:t>
      </w:r>
      <w:r w:rsidR="008653F0" w:rsidRPr="005F1FBB">
        <w:rPr>
          <w:rFonts w:ascii="Arial" w:hAnsi="Arial" w:cs="Arial"/>
          <w:color w:val="000000"/>
          <w:sz w:val="22"/>
          <w:szCs w:val="22"/>
          <w:lang w:val="en-GB"/>
        </w:rPr>
        <w:t>personnel</w:t>
      </w:r>
      <w:r w:rsidR="008248B3" w:rsidRPr="005F1FBB">
        <w:rPr>
          <w:rFonts w:ascii="Arial" w:hAnsi="Arial" w:cs="Arial"/>
          <w:color w:val="000000"/>
          <w:sz w:val="22"/>
          <w:szCs w:val="22"/>
          <w:lang w:val="en-GB"/>
        </w:rPr>
        <w:t xml:space="preserve"> </w:t>
      </w:r>
      <w:r w:rsidRPr="005F1FBB">
        <w:rPr>
          <w:rFonts w:ascii="Arial" w:hAnsi="Arial" w:cs="Arial"/>
          <w:color w:val="000000"/>
          <w:sz w:val="22"/>
          <w:szCs w:val="22"/>
          <w:lang w:val="en-GB"/>
        </w:rPr>
        <w:t>must endure the fact that work activities can be monitored by CCTV.</w:t>
      </w:r>
      <w:r w:rsidR="0069498E">
        <w:rPr>
          <w:rFonts w:ascii="Arial" w:hAnsi="Arial" w:cs="Arial"/>
          <w:color w:val="000000"/>
          <w:sz w:val="22"/>
          <w:szCs w:val="22"/>
          <w:lang w:val="en-GB"/>
        </w:rPr>
        <w:t xml:space="preserve"> </w:t>
      </w:r>
    </w:p>
    <w:p w14:paraId="12A54867" w14:textId="7DB3933F" w:rsidR="00423ACF" w:rsidRPr="005F1FBB" w:rsidRDefault="00423ACF" w:rsidP="00A377D5">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undertakes to submit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no later than </w:t>
      </w:r>
      <w:r w:rsidR="008248B3" w:rsidRPr="005F1FBB">
        <w:rPr>
          <w:rFonts w:ascii="Arial" w:hAnsi="Arial" w:cs="Arial"/>
          <w:color w:val="000000"/>
          <w:sz w:val="22"/>
          <w:szCs w:val="22"/>
          <w:lang w:val="en-GB"/>
        </w:rPr>
        <w:t>5</w:t>
      </w:r>
      <w:r w:rsidRPr="005F1FBB">
        <w:rPr>
          <w:rFonts w:ascii="Arial" w:hAnsi="Arial" w:cs="Arial"/>
          <w:color w:val="000000"/>
          <w:sz w:val="22"/>
          <w:szCs w:val="22"/>
          <w:lang w:val="en-GB"/>
        </w:rPr>
        <w:t xml:space="preserve"> working days prior to the commencement of the </w:t>
      </w:r>
      <w:r w:rsidR="008248B3" w:rsidRPr="005F1FBB">
        <w:rPr>
          <w:rFonts w:ascii="Arial" w:hAnsi="Arial" w:cs="Arial"/>
          <w:color w:val="000000"/>
          <w:sz w:val="22"/>
          <w:szCs w:val="22"/>
          <w:lang w:val="en-GB"/>
        </w:rPr>
        <w:t xml:space="preserve">activities </w:t>
      </w:r>
      <w:r w:rsidR="00925EE8" w:rsidRPr="005F1FBB">
        <w:rPr>
          <w:rFonts w:ascii="Arial" w:hAnsi="Arial" w:cs="Arial"/>
          <w:color w:val="000000"/>
          <w:sz w:val="22"/>
          <w:szCs w:val="22"/>
          <w:lang w:val="en-GB"/>
        </w:rPr>
        <w:t>according to</w:t>
      </w:r>
      <w:r w:rsidR="008248B3" w:rsidRPr="005F1FBB">
        <w:rPr>
          <w:rFonts w:ascii="Arial" w:hAnsi="Arial" w:cs="Arial"/>
          <w:color w:val="000000"/>
          <w:sz w:val="22"/>
          <w:szCs w:val="22"/>
          <w:lang w:val="en-GB"/>
        </w:rPr>
        <w:t xml:space="preserve"> this Contract</w:t>
      </w:r>
      <w:r w:rsidRPr="005F1FBB">
        <w:rPr>
          <w:rFonts w:ascii="Arial" w:hAnsi="Arial" w:cs="Arial"/>
          <w:color w:val="000000"/>
          <w:sz w:val="22"/>
          <w:szCs w:val="22"/>
          <w:lang w:val="en-GB"/>
        </w:rPr>
        <w:t xml:space="preserve">, a list of persons performing the </w:t>
      </w:r>
      <w:r w:rsidR="008248B3" w:rsidRPr="005F1FBB">
        <w:rPr>
          <w:rFonts w:ascii="Arial" w:hAnsi="Arial" w:cs="Arial"/>
          <w:color w:val="000000"/>
          <w:sz w:val="22"/>
          <w:szCs w:val="22"/>
          <w:lang w:val="en-GB"/>
        </w:rPr>
        <w:t>activities</w:t>
      </w:r>
      <w:r w:rsidRPr="005F1FBB">
        <w:rPr>
          <w:rFonts w:ascii="Arial" w:hAnsi="Arial" w:cs="Arial"/>
          <w:color w:val="000000"/>
          <w:sz w:val="22"/>
          <w:szCs w:val="22"/>
          <w:lang w:val="en-GB"/>
        </w:rPr>
        <w:t xml:space="preserve"> including the designation of an employee who is the contact person for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security personnel (hereinafter referred to as “</w:t>
      </w:r>
      <w:r w:rsidRPr="005F1FBB">
        <w:rPr>
          <w:rFonts w:ascii="Arial" w:hAnsi="Arial" w:cs="Arial"/>
          <w:b/>
          <w:color w:val="000000"/>
          <w:sz w:val="22"/>
          <w:szCs w:val="22"/>
          <w:lang w:val="en-GB"/>
        </w:rPr>
        <w:t xml:space="preserve">the </w:t>
      </w:r>
      <w:r w:rsidR="00EC2B5B" w:rsidRPr="005F1FBB">
        <w:rPr>
          <w:rFonts w:ascii="Arial" w:hAnsi="Arial" w:cs="Arial"/>
          <w:b/>
          <w:color w:val="000000"/>
          <w:sz w:val="22"/>
          <w:szCs w:val="22"/>
          <w:lang w:val="en-GB"/>
        </w:rPr>
        <w:t>Contractor</w:t>
      </w:r>
      <w:r w:rsidRPr="005F1FBB">
        <w:rPr>
          <w:rFonts w:ascii="Arial" w:hAnsi="Arial" w:cs="Arial"/>
          <w:b/>
          <w:color w:val="000000"/>
          <w:sz w:val="22"/>
          <w:szCs w:val="22"/>
          <w:lang w:val="en-GB"/>
        </w:rPr>
        <w:t>'s responsible employee</w:t>
      </w:r>
      <w:r w:rsidRPr="005F1FBB">
        <w:rPr>
          <w:rFonts w:ascii="Arial" w:hAnsi="Arial" w:cs="Arial"/>
          <w:color w:val="000000"/>
          <w:sz w:val="22"/>
          <w:szCs w:val="22"/>
          <w:lang w:val="en-GB"/>
        </w:rPr>
        <w:t xml:space="preserv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shall include in the list of persons the name, surname and number of the identity card or passport.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approve the list of persons within 2 working days from the date of its delivery. Otherwise,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modify this list according 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requirements.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ensure a</w:t>
      </w:r>
      <w:r w:rsidR="008248B3" w:rsidRPr="005F1FBB">
        <w:rPr>
          <w:rFonts w:ascii="Arial" w:hAnsi="Arial" w:cs="Arial"/>
          <w:color w:val="000000"/>
          <w:sz w:val="22"/>
          <w:szCs w:val="22"/>
          <w:lang w:val="en-GB"/>
        </w:rPr>
        <w:t>n</w:t>
      </w:r>
      <w:r w:rsidRPr="005F1FBB">
        <w:rPr>
          <w:rFonts w:ascii="Arial" w:hAnsi="Arial" w:cs="Arial"/>
          <w:color w:val="000000"/>
          <w:sz w:val="22"/>
          <w:szCs w:val="22"/>
          <w:lang w:val="en-GB"/>
        </w:rPr>
        <w:t xml:space="preserve"> update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's employee list.</w:t>
      </w:r>
    </w:p>
    <w:p w14:paraId="69D75F59" w14:textId="5DA13576" w:rsidR="00423ACF" w:rsidRPr="005F1FBB" w:rsidRDefault="00423ACF" w:rsidP="00A377D5">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ensure for the proper </w:t>
      </w:r>
      <w:r w:rsidR="00D35707">
        <w:rPr>
          <w:rFonts w:ascii="Arial" w:hAnsi="Arial" w:cs="Arial"/>
          <w:color w:val="000000"/>
          <w:sz w:val="22"/>
          <w:szCs w:val="22"/>
          <w:lang w:val="en-GB"/>
        </w:rPr>
        <w:t>performing of subject-matter of this Contract</w:t>
      </w:r>
      <w:r w:rsidRPr="005F1FBB">
        <w:rPr>
          <w:rFonts w:ascii="Arial" w:hAnsi="Arial" w:cs="Arial"/>
          <w:color w:val="000000"/>
          <w:sz w:val="22"/>
          <w:szCs w:val="22"/>
          <w:lang w:val="en-GB"/>
        </w:rPr>
        <w:t xml:space="preserve"> by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w:t>
      </w:r>
    </w:p>
    <w:p w14:paraId="0671C190" w14:textId="137141E2" w:rsidR="00423ACF" w:rsidRPr="005F1FBB" w:rsidRDefault="00423ACF"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a)  accessibility of all areas where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will be </w:t>
      </w:r>
      <w:proofErr w:type="gramStart"/>
      <w:r w:rsidRPr="005F1FBB">
        <w:rPr>
          <w:rFonts w:ascii="Arial" w:hAnsi="Arial" w:cs="Arial"/>
          <w:color w:val="000000"/>
          <w:sz w:val="22"/>
          <w:szCs w:val="22"/>
          <w:lang w:val="en-GB"/>
        </w:rPr>
        <w:t>performed;</w:t>
      </w:r>
      <w:proofErr w:type="gramEnd"/>
    </w:p>
    <w:p w14:paraId="551B57D3" w14:textId="2E0F9A50" w:rsidR="00423ACF" w:rsidRPr="005F1FBB" w:rsidRDefault="00423ACF"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entry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and vehicles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to </w:t>
      </w:r>
      <w:r w:rsidR="008653F0" w:rsidRPr="005F1FBB">
        <w:rPr>
          <w:rFonts w:ascii="Arial" w:hAnsi="Arial" w:cs="Arial"/>
          <w:color w:val="000000"/>
          <w:sz w:val="22"/>
          <w:szCs w:val="22"/>
          <w:lang w:val="en-GB"/>
        </w:rPr>
        <w:t>fulfil</w:t>
      </w:r>
      <w:r w:rsidRPr="005F1FBB">
        <w:rPr>
          <w:rFonts w:ascii="Arial" w:hAnsi="Arial" w:cs="Arial"/>
          <w:color w:val="000000"/>
          <w:sz w:val="22"/>
          <w:szCs w:val="22"/>
          <w:lang w:val="en-GB"/>
        </w:rPr>
        <w:t xml:space="preserve"> the subject of this </w:t>
      </w:r>
      <w:proofErr w:type="gramStart"/>
      <w:r w:rsidRPr="005F1FBB">
        <w:rPr>
          <w:rFonts w:ascii="Arial" w:hAnsi="Arial" w:cs="Arial"/>
          <w:color w:val="000000"/>
          <w:sz w:val="22"/>
          <w:szCs w:val="22"/>
          <w:lang w:val="en-GB"/>
        </w:rPr>
        <w:t>Contract;</w:t>
      </w:r>
      <w:proofErr w:type="gramEnd"/>
    </w:p>
    <w:p w14:paraId="1505216E" w14:textId="0BB3F3BA" w:rsidR="00423ACF" w:rsidRPr="005F1FBB" w:rsidRDefault="00423ACF"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c) instructing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to observe the protective and security measures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during their stay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in the form of signing the "</w:t>
      </w:r>
      <w:r w:rsidRPr="00DA263E">
        <w:rPr>
          <w:rFonts w:ascii="Arial" w:hAnsi="Arial" w:cs="Arial"/>
          <w:b/>
          <w:bCs/>
          <w:color w:val="000000"/>
          <w:sz w:val="22"/>
          <w:szCs w:val="22"/>
          <w:lang w:val="en-GB"/>
        </w:rPr>
        <w:t>Declaration / Information</w:t>
      </w:r>
      <w:r w:rsidRPr="005F1FBB">
        <w:rPr>
          <w:rFonts w:ascii="Arial" w:hAnsi="Arial" w:cs="Arial"/>
          <w:color w:val="000000"/>
          <w:sz w:val="22"/>
          <w:szCs w:val="22"/>
          <w:lang w:val="en-GB"/>
        </w:rPr>
        <w:t xml:space="preserve">" for information protection, occupational health and safety, fire protection and environmental protection.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responsible for OHS and observance of fire protection regulations when performing the </w:t>
      </w:r>
      <w:r w:rsidR="008248B3" w:rsidRPr="005F1FBB">
        <w:rPr>
          <w:rFonts w:ascii="Arial" w:hAnsi="Arial" w:cs="Arial"/>
          <w:color w:val="000000"/>
          <w:sz w:val="22"/>
          <w:szCs w:val="22"/>
          <w:lang w:val="en-GB"/>
        </w:rPr>
        <w:t>subject of this Contract</w:t>
      </w:r>
      <w:r w:rsidRPr="005F1FBB">
        <w:rPr>
          <w:rFonts w:ascii="Arial" w:hAnsi="Arial" w:cs="Arial"/>
          <w:color w:val="000000"/>
          <w:sz w:val="22"/>
          <w:szCs w:val="22"/>
          <w:lang w:val="en-GB"/>
        </w:rPr>
        <w:t xml:space="preserve">. All employees of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and, where applicable, sub</w:t>
      </w:r>
      <w:r w:rsidR="008248B3" w:rsidRPr="005F1FBB">
        <w:rPr>
          <w:rFonts w:ascii="Arial" w:hAnsi="Arial" w:cs="Arial"/>
          <w:color w:val="000000"/>
          <w:sz w:val="22"/>
          <w:szCs w:val="22"/>
          <w:lang w:val="en-GB"/>
        </w:rPr>
        <w:t>contractors</w:t>
      </w:r>
      <w:r w:rsidRPr="005F1FBB">
        <w:rPr>
          <w:rFonts w:ascii="Arial" w:hAnsi="Arial" w:cs="Arial"/>
          <w:color w:val="000000"/>
          <w:sz w:val="22"/>
          <w:szCs w:val="22"/>
          <w:lang w:val="en-GB"/>
        </w:rPr>
        <w:t xml:space="preserve"> are obliged to wear designated work protective equipment when performing the</w:t>
      </w:r>
      <w:r w:rsidR="00D35707">
        <w:rPr>
          <w:rFonts w:ascii="Arial" w:hAnsi="Arial" w:cs="Arial"/>
          <w:color w:val="000000"/>
          <w:sz w:val="22"/>
          <w:szCs w:val="22"/>
          <w:lang w:val="en-GB"/>
        </w:rPr>
        <w:t xml:space="preserve"> subject-matter of this </w:t>
      </w:r>
      <w:proofErr w:type="gramStart"/>
      <w:r w:rsidR="00D35707">
        <w:rPr>
          <w:rFonts w:ascii="Arial" w:hAnsi="Arial" w:cs="Arial"/>
          <w:color w:val="000000"/>
          <w:sz w:val="22"/>
          <w:szCs w:val="22"/>
          <w:lang w:val="en-GB"/>
        </w:rPr>
        <w:t>Contract</w:t>
      </w:r>
      <w:r w:rsidRPr="005F1FBB">
        <w:rPr>
          <w:rFonts w:ascii="Arial" w:hAnsi="Arial" w:cs="Arial"/>
          <w:color w:val="000000"/>
          <w:sz w:val="22"/>
          <w:szCs w:val="22"/>
          <w:lang w:val="en-GB"/>
        </w:rPr>
        <w:t>;</w:t>
      </w:r>
      <w:proofErr w:type="gramEnd"/>
    </w:p>
    <w:p w14:paraId="00E04265" w14:textId="77777777" w:rsidR="00423ACF" w:rsidRPr="005F1FBB" w:rsidRDefault="00423ACF"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d) hygienic and safe working conditions complying with EU </w:t>
      </w:r>
      <w:proofErr w:type="gramStart"/>
      <w:r w:rsidRPr="005F1FBB">
        <w:rPr>
          <w:rFonts w:ascii="Arial" w:hAnsi="Arial" w:cs="Arial"/>
          <w:color w:val="000000"/>
          <w:sz w:val="22"/>
          <w:szCs w:val="22"/>
          <w:lang w:val="en-GB"/>
        </w:rPr>
        <w:t>standards;</w:t>
      </w:r>
      <w:proofErr w:type="gramEnd"/>
    </w:p>
    <w:p w14:paraId="365FD078" w14:textId="0138C104" w:rsidR="00423ACF" w:rsidRPr="005F1FBB" w:rsidRDefault="00423ACF"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e) consumption of electricity and water at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w:t>
      </w:r>
      <w:proofErr w:type="gramStart"/>
      <w:r w:rsidRPr="005F1FBB">
        <w:rPr>
          <w:rFonts w:ascii="Arial" w:hAnsi="Arial" w:cs="Arial"/>
          <w:color w:val="000000"/>
          <w:sz w:val="22"/>
          <w:szCs w:val="22"/>
          <w:lang w:val="en-GB"/>
        </w:rPr>
        <w:t>expense;</w:t>
      </w:r>
      <w:proofErr w:type="gramEnd"/>
    </w:p>
    <w:p w14:paraId="23ED70AA" w14:textId="79A9E645" w:rsidR="00423ACF" w:rsidRPr="005F1FBB" w:rsidRDefault="00423ACF" w:rsidP="00A377D5">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are in </w:t>
      </w:r>
      <w:proofErr w:type="gramStart"/>
      <w:r w:rsidRPr="005F1FBB">
        <w:rPr>
          <w:rFonts w:ascii="Arial" w:hAnsi="Arial" w:cs="Arial"/>
          <w:color w:val="000000"/>
          <w:sz w:val="22"/>
          <w:szCs w:val="22"/>
          <w:lang w:val="en-GB"/>
        </w:rPr>
        <w:t>particular</w:t>
      </w:r>
      <w:proofErr w:type="gramEnd"/>
    </w:p>
    <w:p w14:paraId="6707F176" w14:textId="7808A150" w:rsidR="00423ACF" w:rsidRPr="005F1FBB" w:rsidRDefault="00423ACF"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lastRenderedPageBreak/>
        <w:t xml:space="preserve">a) authorized to enter only those premises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which will be agreed between the representatives authorized </w:t>
      </w:r>
      <w:r w:rsidR="0096760E" w:rsidRPr="005F1FBB">
        <w:rPr>
          <w:rFonts w:ascii="Arial" w:hAnsi="Arial" w:cs="Arial"/>
          <w:color w:val="000000"/>
          <w:sz w:val="22"/>
          <w:szCs w:val="22"/>
          <w:lang w:val="en-GB"/>
        </w:rPr>
        <w:t xml:space="preserve">to negotiate in factual and technical matters </w:t>
      </w:r>
      <w:r w:rsidRPr="005F1FBB">
        <w:rPr>
          <w:rFonts w:ascii="Arial" w:hAnsi="Arial" w:cs="Arial"/>
          <w:color w:val="000000"/>
          <w:sz w:val="22"/>
          <w:szCs w:val="22"/>
          <w:lang w:val="en-GB"/>
        </w:rPr>
        <w:t xml:space="preserve">of both Contracting Parties;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are entitled to enter the safety regime zone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's premises (hereinafter referred to as “</w:t>
      </w:r>
      <w:r w:rsidRPr="005F1FBB">
        <w:rPr>
          <w:rFonts w:ascii="Arial" w:hAnsi="Arial" w:cs="Arial"/>
          <w:b/>
          <w:color w:val="000000"/>
          <w:sz w:val="22"/>
          <w:szCs w:val="22"/>
          <w:lang w:val="en-GB"/>
        </w:rPr>
        <w:t>BRZ</w:t>
      </w:r>
      <w:r w:rsidRPr="005F1FBB">
        <w:rPr>
          <w:rFonts w:ascii="Arial" w:hAnsi="Arial" w:cs="Arial"/>
          <w:color w:val="000000"/>
          <w:sz w:val="22"/>
          <w:szCs w:val="22"/>
          <w:lang w:val="en-GB"/>
        </w:rPr>
        <w:t xml:space="preserve">”) only on the basis of an entry identification card authorized to enter the BRZ and accompanied by the responsible employee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w:t>
      </w:r>
    </w:p>
    <w:p w14:paraId="36C7358D" w14:textId="470629F5" w:rsidR="00423ACF" w:rsidRPr="005F1FBB" w:rsidRDefault="00423ACF"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b) obliged to wear visibly entrance identification cards and wear their own yellow reflective vest and a valid identity card throughout their presence in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w:t>
      </w:r>
      <w:proofErr w:type="gramStart"/>
      <w:r w:rsidRPr="005F1FBB">
        <w:rPr>
          <w:rFonts w:ascii="Arial" w:hAnsi="Arial" w:cs="Arial"/>
          <w:color w:val="000000"/>
          <w:sz w:val="22"/>
          <w:szCs w:val="22"/>
          <w:lang w:val="en-GB"/>
        </w:rPr>
        <w:t>In the event that</w:t>
      </w:r>
      <w:proofErr w:type="gramEnd"/>
      <w:r w:rsidRPr="005F1FBB">
        <w:rPr>
          <w:rFonts w:ascii="Arial" w:hAnsi="Arial" w:cs="Arial"/>
          <w:color w:val="000000"/>
          <w:sz w:val="22"/>
          <w:szCs w:val="22"/>
          <w:lang w:val="en-GB"/>
        </w:rPr>
        <w:t xml:space="preserve">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employees do not prove their issued identification card, they will not be allowed into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’s premises. After completion of activities,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return all entrance identification cards. In case of loss, damage or non-return of the entrance identification card,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 is obliged to pay compensation for the incurred damage in the amount of the purchase price for each entrance identification </w:t>
      </w:r>
      <w:proofErr w:type="gramStart"/>
      <w:r w:rsidRPr="005F1FBB">
        <w:rPr>
          <w:rFonts w:ascii="Arial" w:hAnsi="Arial" w:cs="Arial"/>
          <w:color w:val="000000"/>
          <w:sz w:val="22"/>
          <w:szCs w:val="22"/>
          <w:lang w:val="en-GB"/>
        </w:rPr>
        <w:t>card;</w:t>
      </w:r>
      <w:proofErr w:type="gramEnd"/>
    </w:p>
    <w:p w14:paraId="135E3B77" w14:textId="77777777" w:rsidR="00423ACF" w:rsidRPr="005F1FBB" w:rsidRDefault="00423ACF"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 xml:space="preserve">c) obliged to refrain from collecting any production-related data, both on data carriers and in </w:t>
      </w:r>
      <w:proofErr w:type="gramStart"/>
      <w:r w:rsidRPr="005F1FBB">
        <w:rPr>
          <w:rFonts w:ascii="Arial" w:hAnsi="Arial" w:cs="Arial"/>
          <w:color w:val="000000"/>
          <w:sz w:val="22"/>
          <w:szCs w:val="22"/>
          <w:lang w:val="en-GB"/>
        </w:rPr>
        <w:t>writing;</w:t>
      </w:r>
      <w:proofErr w:type="gramEnd"/>
    </w:p>
    <w:p w14:paraId="211C0485" w14:textId="46E30F5F" w:rsidR="00423ACF" w:rsidRPr="005F1FBB" w:rsidRDefault="00423ACF"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d) obliged to comply with all applicable legal regulations (especially the Labor Code and safety regulations)</w:t>
      </w:r>
      <w:r w:rsidR="00C81873">
        <w:rPr>
          <w:rFonts w:ascii="Arial" w:hAnsi="Arial" w:cs="Arial"/>
          <w:color w:val="000000"/>
          <w:sz w:val="22"/>
          <w:szCs w:val="22"/>
          <w:lang w:val="en-GB"/>
        </w:rPr>
        <w:t>.</w:t>
      </w:r>
    </w:p>
    <w:p w14:paraId="2AFF33C4" w14:textId="206B0828" w:rsidR="004B7349" w:rsidRPr="005F1FBB" w:rsidRDefault="00CC06E8" w:rsidP="00A377D5">
      <w:pPr>
        <w:spacing w:after="120"/>
        <w:ind w:left="709" w:hanging="283"/>
        <w:jc w:val="both"/>
        <w:rPr>
          <w:rFonts w:ascii="Arial" w:hAnsi="Arial" w:cs="Arial"/>
          <w:color w:val="000000"/>
          <w:sz w:val="22"/>
          <w:szCs w:val="22"/>
          <w:lang w:val="en-GB"/>
        </w:rPr>
      </w:pPr>
      <w:r w:rsidRPr="005F1FBB">
        <w:rPr>
          <w:rFonts w:ascii="Arial" w:hAnsi="Arial" w:cs="Arial"/>
          <w:color w:val="000000"/>
          <w:sz w:val="22"/>
          <w:szCs w:val="22"/>
          <w:lang w:val="en-GB"/>
        </w:rPr>
        <w:t>f</w:t>
      </w:r>
      <w:r w:rsidR="00423ACF" w:rsidRPr="005F1FBB">
        <w:rPr>
          <w:rFonts w:ascii="Arial" w:hAnsi="Arial" w:cs="Arial"/>
          <w:color w:val="000000"/>
          <w:sz w:val="22"/>
          <w:szCs w:val="22"/>
          <w:lang w:val="en-GB"/>
        </w:rPr>
        <w:t xml:space="preserve">) obliged to obey the instructions of </w:t>
      </w:r>
      <w:r w:rsidR="00EC2B5B" w:rsidRPr="005F1FBB">
        <w:rPr>
          <w:rFonts w:ascii="Arial" w:hAnsi="Arial" w:cs="Arial"/>
          <w:color w:val="000000"/>
          <w:sz w:val="22"/>
          <w:szCs w:val="22"/>
          <w:lang w:val="en-GB"/>
        </w:rPr>
        <w:t>Client</w:t>
      </w:r>
      <w:r w:rsidR="00423ACF" w:rsidRPr="005F1FBB">
        <w:rPr>
          <w:rFonts w:ascii="Arial" w:hAnsi="Arial" w:cs="Arial"/>
          <w:color w:val="000000"/>
          <w:sz w:val="22"/>
          <w:szCs w:val="22"/>
          <w:lang w:val="en-GB"/>
        </w:rPr>
        <w:t>’s security personnel.</w:t>
      </w:r>
      <w:bookmarkStart w:id="28" w:name="_Hlk94288189"/>
    </w:p>
    <w:bookmarkEnd w:id="28"/>
    <w:p w14:paraId="7CBE664A" w14:textId="2373C75A" w:rsidR="00423ACF" w:rsidRPr="005F1FBB" w:rsidRDefault="00423ACF" w:rsidP="00A377D5">
      <w:pPr>
        <w:widowControl w:val="0"/>
        <w:numPr>
          <w:ilvl w:val="0"/>
          <w:numId w:val="12"/>
        </w:numPr>
        <w:suppressAutoHyphens w:val="0"/>
        <w:overflowPunct/>
        <w:autoSpaceDN w:val="0"/>
        <w:adjustRightInd w:val="0"/>
        <w:spacing w:after="120"/>
        <w:jc w:val="both"/>
        <w:textAlignment w:val="auto"/>
        <w:rPr>
          <w:rFonts w:ascii="Arial" w:hAnsi="Arial" w:cs="Arial"/>
          <w:color w:val="000000"/>
          <w:sz w:val="22"/>
          <w:szCs w:val="22"/>
          <w:lang w:val="en-GB"/>
        </w:rPr>
      </w:pPr>
      <w:r w:rsidRPr="005F1FBB">
        <w:rPr>
          <w:rFonts w:ascii="Arial" w:hAnsi="Arial" w:cs="Arial"/>
          <w:color w:val="000000"/>
          <w:sz w:val="22"/>
          <w:szCs w:val="22"/>
          <w:lang w:val="en-GB"/>
        </w:rPr>
        <w:t xml:space="preserve">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shall take the necessary measures to protect persons and objects at the </w:t>
      </w:r>
      <w:r w:rsidR="00B32EA5" w:rsidRPr="005F1FBB">
        <w:rPr>
          <w:rFonts w:ascii="Arial" w:hAnsi="Arial" w:cs="Arial"/>
          <w:color w:val="000000"/>
          <w:sz w:val="22"/>
          <w:szCs w:val="22"/>
          <w:lang w:val="en-GB"/>
        </w:rPr>
        <w:t>p</w:t>
      </w:r>
      <w:r w:rsidRPr="005F1FBB">
        <w:rPr>
          <w:rFonts w:ascii="Arial" w:hAnsi="Arial" w:cs="Arial"/>
          <w:color w:val="000000"/>
          <w:sz w:val="22"/>
          <w:szCs w:val="22"/>
          <w:lang w:val="en-GB"/>
        </w:rPr>
        <w:t xml:space="preserve">lace of performance of the subject of this Contract.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responsible employee is obliged to report to the security staff of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the breach of security rules or defects in the entry and security systems. In the event of a serious breach of the safety regulations by the </w:t>
      </w:r>
      <w:r w:rsidR="00EC2B5B" w:rsidRPr="005F1FBB">
        <w:rPr>
          <w:rFonts w:ascii="Arial" w:hAnsi="Arial" w:cs="Arial"/>
          <w:color w:val="000000"/>
          <w:sz w:val="22"/>
          <w:szCs w:val="22"/>
          <w:lang w:val="en-GB"/>
        </w:rPr>
        <w:t>Contractor</w:t>
      </w:r>
      <w:r w:rsidRPr="005F1FBB">
        <w:rPr>
          <w:rFonts w:ascii="Arial" w:hAnsi="Arial" w:cs="Arial"/>
          <w:color w:val="000000"/>
          <w:sz w:val="22"/>
          <w:szCs w:val="22"/>
          <w:lang w:val="en-GB"/>
        </w:rPr>
        <w:t xml:space="preserve">'s employee, the </w:t>
      </w:r>
      <w:r w:rsidR="00EC2B5B" w:rsidRPr="005F1FBB">
        <w:rPr>
          <w:rFonts w:ascii="Arial" w:hAnsi="Arial" w:cs="Arial"/>
          <w:color w:val="000000"/>
          <w:sz w:val="22"/>
          <w:szCs w:val="22"/>
          <w:lang w:val="en-GB"/>
        </w:rPr>
        <w:t>Client</w:t>
      </w:r>
      <w:r w:rsidRPr="005F1FBB">
        <w:rPr>
          <w:rFonts w:ascii="Arial" w:hAnsi="Arial" w:cs="Arial"/>
          <w:color w:val="000000"/>
          <w:sz w:val="22"/>
          <w:szCs w:val="22"/>
          <w:lang w:val="en-GB"/>
        </w:rPr>
        <w:t xml:space="preserve"> may refuse to continue to participate in the </w:t>
      </w:r>
      <w:r w:rsidR="008248B3" w:rsidRPr="005F1FBB">
        <w:rPr>
          <w:rFonts w:ascii="Arial" w:hAnsi="Arial" w:cs="Arial"/>
          <w:color w:val="000000"/>
          <w:sz w:val="22"/>
          <w:szCs w:val="22"/>
          <w:lang w:val="en-GB"/>
        </w:rPr>
        <w:t>performance of</w:t>
      </w:r>
      <w:r w:rsidRPr="005F1FBB">
        <w:rPr>
          <w:rFonts w:ascii="Arial" w:hAnsi="Arial" w:cs="Arial"/>
          <w:color w:val="000000"/>
          <w:sz w:val="22"/>
          <w:szCs w:val="22"/>
          <w:lang w:val="en-GB"/>
        </w:rPr>
        <w:t xml:space="preserve"> this Contract and refuse access to its premises.</w:t>
      </w:r>
    </w:p>
    <w:p w14:paraId="2F670CCF" w14:textId="202451AD" w:rsidR="00423ACF" w:rsidRPr="005F1FBB" w:rsidRDefault="00423ACF" w:rsidP="00A377D5">
      <w:pPr>
        <w:pStyle w:val="Odstavecseseznamem"/>
        <w:widowControl w:val="0"/>
        <w:numPr>
          <w:ilvl w:val="0"/>
          <w:numId w:val="12"/>
        </w:numPr>
        <w:suppressAutoHyphens w:val="0"/>
        <w:overflowPunct/>
        <w:autoSpaceDN w:val="0"/>
        <w:adjustRightInd w:val="0"/>
        <w:spacing w:after="120"/>
        <w:jc w:val="both"/>
        <w:textAlignment w:val="auto"/>
        <w:rPr>
          <w:rFonts w:ascii="Arial" w:hAnsi="Arial" w:cs="Arial"/>
          <w:sz w:val="22"/>
          <w:szCs w:val="22"/>
          <w:lang w:val="en-GB"/>
        </w:rPr>
      </w:pPr>
      <w:r w:rsidRPr="005F1FBB">
        <w:rPr>
          <w:rFonts w:ascii="Arial" w:hAnsi="Arial" w:cs="Arial"/>
          <w:sz w:val="22"/>
          <w:szCs w:val="22"/>
          <w:lang w:val="en-GB"/>
        </w:rPr>
        <w:t xml:space="preserve">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acknowledges that smoking is prohibited throughout the </w:t>
      </w:r>
      <w:r w:rsidR="00EC2B5B" w:rsidRPr="005F1FBB">
        <w:rPr>
          <w:rFonts w:ascii="Arial" w:hAnsi="Arial" w:cs="Arial"/>
          <w:sz w:val="22"/>
          <w:szCs w:val="22"/>
          <w:lang w:val="en-GB"/>
        </w:rPr>
        <w:t>Client</w:t>
      </w:r>
      <w:r w:rsidR="005254B1" w:rsidRPr="005F1FBB">
        <w:rPr>
          <w:rFonts w:ascii="Arial" w:hAnsi="Arial" w:cs="Arial"/>
          <w:sz w:val="22"/>
          <w:szCs w:val="22"/>
          <w:lang w:val="en-GB"/>
        </w:rPr>
        <w:t xml:space="preserve">’s </w:t>
      </w:r>
      <w:r w:rsidR="00B32EA5" w:rsidRPr="005F1FBB">
        <w:rPr>
          <w:rFonts w:ascii="Arial" w:hAnsi="Arial" w:cs="Arial"/>
          <w:color w:val="000000"/>
          <w:sz w:val="22"/>
          <w:szCs w:val="22"/>
          <w:lang w:val="en-GB"/>
        </w:rPr>
        <w:t>Production Plant I</w:t>
      </w:r>
      <w:r w:rsidRPr="005F1FBB">
        <w:rPr>
          <w:rFonts w:ascii="Arial" w:hAnsi="Arial" w:cs="Arial"/>
          <w:sz w:val="22"/>
          <w:szCs w:val="22"/>
          <w:lang w:val="en-GB"/>
        </w:rPr>
        <w:t xml:space="preserve">, </w:t>
      </w:r>
      <w:proofErr w:type="gramStart"/>
      <w:r w:rsidRPr="005F1FBB">
        <w:rPr>
          <w:rFonts w:ascii="Arial" w:hAnsi="Arial" w:cs="Arial"/>
          <w:sz w:val="22"/>
          <w:szCs w:val="22"/>
          <w:lang w:val="en-GB"/>
        </w:rPr>
        <w:t>with the exception of</w:t>
      </w:r>
      <w:proofErr w:type="gramEnd"/>
      <w:r w:rsidRPr="005F1FBB">
        <w:rPr>
          <w:rFonts w:ascii="Arial" w:hAnsi="Arial" w:cs="Arial"/>
          <w:sz w:val="22"/>
          <w:szCs w:val="22"/>
          <w:lang w:val="en-GB"/>
        </w:rPr>
        <w:t xml:space="preserve"> the designated smoking areas.</w:t>
      </w:r>
    </w:p>
    <w:bookmarkEnd w:id="27"/>
    <w:p w14:paraId="650C9EB3" w14:textId="1E24BAD6" w:rsidR="0052336F" w:rsidRPr="005F1FBB" w:rsidRDefault="00095BA8" w:rsidP="00A377D5">
      <w:pPr>
        <w:numPr>
          <w:ilvl w:val="0"/>
          <w:numId w:val="12"/>
        </w:numPr>
        <w:tabs>
          <w:tab w:val="clear" w:pos="360"/>
        </w:tabs>
        <w:suppressAutoHyphens w:val="0"/>
        <w:autoSpaceDN w:val="0"/>
        <w:adjustRightInd w:val="0"/>
        <w:spacing w:after="120"/>
        <w:ind w:left="426" w:hanging="426"/>
        <w:jc w:val="both"/>
        <w:rPr>
          <w:rFonts w:ascii="Arial" w:hAnsi="Arial" w:cs="Arial"/>
          <w:sz w:val="22"/>
          <w:szCs w:val="22"/>
          <w:lang w:val="en-GB"/>
        </w:rPr>
      </w:pPr>
      <w:r w:rsidRPr="005F1FBB">
        <w:rPr>
          <w:rFonts w:ascii="Arial" w:hAnsi="Arial" w:cs="Arial"/>
          <w:sz w:val="22"/>
          <w:szCs w:val="22"/>
          <w:lang w:val="en-GB"/>
        </w:rPr>
        <w:t xml:space="preserve">If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delivers any kind of chemical substances and preparations together with the device, the </w:t>
      </w:r>
      <w:r w:rsidR="00EC2B5B" w:rsidRPr="005F1FBB">
        <w:rPr>
          <w:rFonts w:ascii="Arial" w:hAnsi="Arial" w:cs="Arial"/>
          <w:sz w:val="22"/>
          <w:szCs w:val="22"/>
          <w:lang w:val="en-GB"/>
        </w:rPr>
        <w:t>Contractor</w:t>
      </w:r>
      <w:r w:rsidRPr="005F1FBB">
        <w:rPr>
          <w:rFonts w:ascii="Arial" w:hAnsi="Arial" w:cs="Arial"/>
          <w:sz w:val="22"/>
          <w:szCs w:val="22"/>
          <w:lang w:val="en-GB"/>
        </w:rPr>
        <w:t xml:space="preserve"> is obligated to provide the </w:t>
      </w:r>
      <w:r w:rsidR="00EC2B5B" w:rsidRPr="005F1FBB">
        <w:rPr>
          <w:rFonts w:ascii="Arial" w:hAnsi="Arial" w:cs="Arial"/>
          <w:sz w:val="22"/>
          <w:szCs w:val="22"/>
          <w:lang w:val="en-GB"/>
        </w:rPr>
        <w:t>Client</w:t>
      </w:r>
      <w:r w:rsidRPr="005F1FBB">
        <w:rPr>
          <w:rFonts w:ascii="Arial" w:hAnsi="Arial" w:cs="Arial"/>
          <w:sz w:val="22"/>
          <w:szCs w:val="22"/>
          <w:lang w:val="en-GB"/>
        </w:rPr>
        <w:t xml:space="preserve"> beforehand, but no later than on the delivery date of the device, with the copies of the given safety data sheets</w:t>
      </w:r>
      <w:r w:rsidR="003413F9" w:rsidRPr="005F1FBB">
        <w:rPr>
          <w:rFonts w:ascii="Arial" w:hAnsi="Arial" w:cs="Arial"/>
          <w:sz w:val="22"/>
          <w:szCs w:val="22"/>
          <w:lang w:val="en-GB"/>
        </w:rPr>
        <w:t xml:space="preserve"> in </w:t>
      </w:r>
      <w:r w:rsidR="008653F0" w:rsidRPr="005F1FBB">
        <w:rPr>
          <w:rFonts w:ascii="Arial" w:hAnsi="Arial" w:cs="Arial"/>
          <w:sz w:val="22"/>
          <w:szCs w:val="22"/>
          <w:lang w:val="en-GB"/>
        </w:rPr>
        <w:t>Czech</w:t>
      </w:r>
      <w:r w:rsidR="003413F9" w:rsidRPr="005F1FBB">
        <w:rPr>
          <w:rFonts w:ascii="Arial" w:hAnsi="Arial" w:cs="Arial"/>
          <w:sz w:val="22"/>
          <w:szCs w:val="22"/>
          <w:lang w:val="en-GB"/>
        </w:rPr>
        <w:t xml:space="preserve"> language</w:t>
      </w:r>
      <w:r w:rsidRPr="005F1FBB">
        <w:rPr>
          <w:rFonts w:ascii="Arial" w:hAnsi="Arial" w:cs="Arial"/>
          <w:sz w:val="22"/>
          <w:szCs w:val="22"/>
          <w:lang w:val="en-GB"/>
        </w:rPr>
        <w:t>.</w:t>
      </w:r>
    </w:p>
    <w:p w14:paraId="57E7DAF2" w14:textId="2C074ECF" w:rsidR="00795636" w:rsidRDefault="00795636" w:rsidP="00A377D5">
      <w:pPr>
        <w:pStyle w:val="Prohlen"/>
        <w:numPr>
          <w:ilvl w:val="0"/>
          <w:numId w:val="12"/>
        </w:numPr>
        <w:spacing w:after="120" w:line="240" w:lineRule="auto"/>
        <w:jc w:val="both"/>
        <w:rPr>
          <w:rFonts w:ascii="Arial" w:hAnsi="Arial" w:cs="Arial"/>
          <w:b w:val="0"/>
          <w:sz w:val="22"/>
          <w:szCs w:val="22"/>
        </w:rPr>
      </w:pPr>
      <w:bookmarkStart w:id="29" w:name="_Hlk94285460"/>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entitled</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perform</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this</w:t>
      </w:r>
      <w:proofErr w:type="spellEnd"/>
      <w:r w:rsidRPr="00D37BA5">
        <w:rPr>
          <w:rFonts w:ascii="Arial" w:hAnsi="Arial" w:cs="Arial"/>
          <w:b w:val="0"/>
          <w:sz w:val="22"/>
          <w:szCs w:val="22"/>
        </w:rPr>
        <w:t xml:space="preserve"> </w:t>
      </w:r>
      <w:proofErr w:type="spellStart"/>
      <w:r>
        <w:rPr>
          <w:rFonts w:ascii="Arial" w:hAnsi="Arial" w:cs="Arial"/>
          <w:b w:val="0"/>
          <w:sz w:val="22"/>
          <w:szCs w:val="22"/>
        </w:rPr>
        <w:t>Contract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or</w:t>
      </w:r>
      <w:proofErr w:type="spellEnd"/>
      <w:r w:rsidRPr="00D37BA5">
        <w:rPr>
          <w:rFonts w:ascii="Arial" w:hAnsi="Arial" w:cs="Arial"/>
          <w:b w:val="0"/>
          <w:sz w:val="22"/>
          <w:szCs w:val="22"/>
        </w:rPr>
        <w:t xml:space="preserve"> part </w:t>
      </w:r>
      <w:proofErr w:type="spellStart"/>
      <w:r w:rsidRPr="00D37BA5">
        <w:rPr>
          <w:rFonts w:ascii="Arial" w:hAnsi="Arial" w:cs="Arial"/>
          <w:b w:val="0"/>
          <w:sz w:val="22"/>
          <w:szCs w:val="22"/>
        </w:rPr>
        <w:t>thereof</w:t>
      </w:r>
      <w:proofErr w:type="spellEnd"/>
      <w:r w:rsidRPr="00D37BA5">
        <w:rPr>
          <w:rFonts w:ascii="Arial" w:hAnsi="Arial" w:cs="Arial"/>
          <w:b w:val="0"/>
          <w:sz w:val="22"/>
          <w:szCs w:val="22"/>
        </w:rPr>
        <w:t xml:space="preserve"> </w:t>
      </w:r>
      <w:proofErr w:type="spellStart"/>
      <w:r>
        <w:rPr>
          <w:rFonts w:ascii="Arial" w:hAnsi="Arial" w:cs="Arial"/>
          <w:b w:val="0"/>
          <w:sz w:val="22"/>
          <w:szCs w:val="22"/>
        </w:rPr>
        <w:t>through</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its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(s). 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case </w:t>
      </w:r>
      <w:proofErr w:type="spellStart"/>
      <w:r w:rsidRPr="00D37BA5">
        <w:rPr>
          <w:rFonts w:ascii="Arial" w:hAnsi="Arial" w:cs="Arial"/>
          <w:b w:val="0"/>
          <w:sz w:val="22"/>
          <w:szCs w:val="22"/>
        </w:rPr>
        <w:t>that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uses</w:t>
      </w:r>
      <w:proofErr w:type="spellEnd"/>
      <w:r w:rsidRPr="00D37BA5">
        <w:rPr>
          <w:rFonts w:ascii="Arial" w:hAnsi="Arial" w:cs="Arial"/>
          <w:b w:val="0"/>
          <w:sz w:val="22"/>
          <w:szCs w:val="22"/>
        </w:rPr>
        <w:t xml:space="preserve"> a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within</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meaning</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previous</w:t>
      </w:r>
      <w:proofErr w:type="spellEnd"/>
      <w:r w:rsidRPr="00D37BA5">
        <w:rPr>
          <w:rFonts w:ascii="Arial" w:hAnsi="Arial" w:cs="Arial"/>
          <w:b w:val="0"/>
          <w:sz w:val="22"/>
          <w:szCs w:val="22"/>
        </w:rPr>
        <w:t xml:space="preserve"> sentence, </w:t>
      </w:r>
    </w:p>
    <w:p w14:paraId="74C74915" w14:textId="13890BEF" w:rsidR="00795636" w:rsidRDefault="00795636" w:rsidP="00A377D5">
      <w:pPr>
        <w:pStyle w:val="Prohlen"/>
        <w:numPr>
          <w:ilvl w:val="0"/>
          <w:numId w:val="26"/>
        </w:numPr>
        <w:spacing w:after="120" w:line="240" w:lineRule="auto"/>
        <w:jc w:val="both"/>
        <w:rPr>
          <w:rFonts w:ascii="Arial" w:hAnsi="Arial" w:cs="Arial"/>
          <w:b w:val="0"/>
          <w:sz w:val="22"/>
          <w:szCs w:val="22"/>
        </w:rPr>
      </w:pP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remains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responsible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for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ful</w:t>
      </w:r>
      <w:r>
        <w:rPr>
          <w:rFonts w:ascii="Arial" w:hAnsi="Arial" w:cs="Arial"/>
          <w:b w:val="0"/>
          <w:sz w:val="22"/>
          <w:szCs w:val="22"/>
        </w:rPr>
        <w:t>filment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subject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this</w:t>
      </w:r>
      <w:proofErr w:type="spellEnd"/>
      <w:r w:rsidRPr="00D37BA5">
        <w:rPr>
          <w:rFonts w:ascii="Arial" w:hAnsi="Arial" w:cs="Arial"/>
          <w:b w:val="0"/>
          <w:sz w:val="22"/>
          <w:szCs w:val="22"/>
        </w:rPr>
        <w:t xml:space="preserve"> </w:t>
      </w:r>
      <w:proofErr w:type="spellStart"/>
      <w:r>
        <w:rPr>
          <w:rFonts w:ascii="Arial" w:hAnsi="Arial" w:cs="Arial"/>
          <w:b w:val="0"/>
          <w:sz w:val="22"/>
          <w:szCs w:val="22"/>
        </w:rPr>
        <w:t>Contract</w:t>
      </w:r>
      <w:proofErr w:type="spellEnd"/>
      <w:r w:rsidRPr="00D37BA5">
        <w:rPr>
          <w:rFonts w:ascii="Arial" w:hAnsi="Arial" w:cs="Arial"/>
          <w:b w:val="0"/>
          <w:sz w:val="22"/>
          <w:szCs w:val="22"/>
        </w:rPr>
        <w:t xml:space="preserve"> as </w:t>
      </w:r>
      <w:proofErr w:type="spellStart"/>
      <w:r w:rsidRPr="00D37BA5">
        <w:rPr>
          <w:rFonts w:ascii="Arial" w:hAnsi="Arial" w:cs="Arial"/>
          <w:b w:val="0"/>
          <w:sz w:val="22"/>
          <w:szCs w:val="22"/>
        </w:rPr>
        <w:t>if</w:t>
      </w:r>
      <w:proofErr w:type="spellEnd"/>
      <w:r w:rsidRPr="00D37BA5">
        <w:rPr>
          <w:rFonts w:ascii="Arial" w:hAnsi="Arial" w:cs="Arial"/>
          <w:b w:val="0"/>
          <w:sz w:val="22"/>
          <w:szCs w:val="22"/>
        </w:rPr>
        <w:t xml:space="preserve"> </w:t>
      </w:r>
      <w:proofErr w:type="spellStart"/>
      <w:r w:rsidR="00F6587B">
        <w:rPr>
          <w:rFonts w:ascii="Arial" w:hAnsi="Arial" w:cs="Arial"/>
          <w:b w:val="0"/>
          <w:sz w:val="22"/>
          <w:szCs w:val="22"/>
        </w:rPr>
        <w:t>the</w:t>
      </w:r>
      <w:proofErr w:type="spellEnd"/>
      <w:r w:rsidR="00F6587B">
        <w:rPr>
          <w:rFonts w:ascii="Arial" w:hAnsi="Arial" w:cs="Arial"/>
          <w:b w:val="0"/>
          <w:sz w:val="22"/>
          <w:szCs w:val="22"/>
        </w:rPr>
        <w:t xml:space="preserve"> </w:t>
      </w:r>
      <w:proofErr w:type="spellStart"/>
      <w:r w:rsidR="00F6587B">
        <w:rPr>
          <w:rFonts w:ascii="Arial" w:hAnsi="Arial" w:cs="Arial"/>
          <w:b w:val="0"/>
          <w:sz w:val="22"/>
          <w:szCs w:val="22"/>
        </w:rPr>
        <w:t>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performed</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it</w:t>
      </w:r>
      <w:proofErr w:type="spellEnd"/>
      <w:r w:rsidRPr="00D37BA5">
        <w:rPr>
          <w:rFonts w:ascii="Arial" w:hAnsi="Arial" w:cs="Arial"/>
          <w:b w:val="0"/>
          <w:sz w:val="22"/>
          <w:szCs w:val="22"/>
        </w:rPr>
        <w:t xml:space="preserve"> </w:t>
      </w:r>
      <w:proofErr w:type="spellStart"/>
      <w:r>
        <w:rPr>
          <w:rFonts w:ascii="Arial" w:hAnsi="Arial" w:cs="Arial"/>
          <w:b w:val="0"/>
          <w:sz w:val="22"/>
          <w:szCs w:val="22"/>
        </w:rPr>
        <w:t>it</w:t>
      </w:r>
      <w:r w:rsidRPr="00D37BA5">
        <w:rPr>
          <w:rFonts w:ascii="Arial" w:hAnsi="Arial" w:cs="Arial"/>
          <w:b w:val="0"/>
          <w:sz w:val="22"/>
          <w:szCs w:val="22"/>
        </w:rPr>
        <w:t>self</w:t>
      </w:r>
      <w:proofErr w:type="spellEnd"/>
      <w:r w:rsidRPr="00D37BA5">
        <w:rPr>
          <w:rFonts w:ascii="Arial" w:hAnsi="Arial" w:cs="Arial"/>
          <w:b w:val="0"/>
          <w:sz w:val="22"/>
          <w:szCs w:val="22"/>
        </w:rPr>
        <w:t xml:space="preserve">, </w:t>
      </w:r>
    </w:p>
    <w:p w14:paraId="1C4B9C4C" w14:textId="4888A11B" w:rsidR="00795636" w:rsidRPr="00B32A2A" w:rsidRDefault="00795636" w:rsidP="00A377D5">
      <w:pPr>
        <w:pStyle w:val="Prohlen"/>
        <w:numPr>
          <w:ilvl w:val="0"/>
          <w:numId w:val="26"/>
        </w:numPr>
        <w:spacing w:after="120" w:line="240" w:lineRule="auto"/>
        <w:jc w:val="both"/>
        <w:rPr>
          <w:rFonts w:ascii="Arial" w:hAnsi="Arial" w:cs="Arial"/>
          <w:b w:val="0"/>
          <w:sz w:val="22"/>
          <w:szCs w:val="22"/>
        </w:rPr>
      </w:pPr>
      <w:proofErr w:type="spellStart"/>
      <w:r>
        <w:rPr>
          <w:rFonts w:ascii="Arial" w:hAnsi="Arial" w:cs="Arial"/>
          <w:b w:val="0"/>
          <w:sz w:val="22"/>
          <w:szCs w:val="22"/>
        </w:rPr>
        <w:t>was</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obliged</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submit</w:t>
      </w:r>
      <w:proofErr w:type="spellEnd"/>
      <w:r w:rsidRPr="00D37BA5">
        <w:rPr>
          <w:rFonts w:ascii="Arial" w:hAnsi="Arial" w:cs="Arial"/>
          <w:b w:val="0"/>
          <w:sz w:val="22"/>
          <w:szCs w:val="22"/>
        </w:rPr>
        <w:t xml:space="preserve"> to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Contracting</w:t>
      </w:r>
      <w:proofErr w:type="spellEnd"/>
      <w:r w:rsidRPr="00D37BA5">
        <w:rPr>
          <w:rFonts w:ascii="Arial" w:hAnsi="Arial" w:cs="Arial"/>
          <w:b w:val="0"/>
          <w:sz w:val="22"/>
          <w:szCs w:val="22"/>
        </w:rPr>
        <w:t xml:space="preserve"> </w:t>
      </w:r>
      <w:proofErr w:type="spellStart"/>
      <w:r w:rsidR="000C739D">
        <w:rPr>
          <w:rFonts w:ascii="Arial" w:hAnsi="Arial" w:cs="Arial"/>
          <w:b w:val="0"/>
          <w:sz w:val="22"/>
          <w:szCs w:val="22"/>
        </w:rPr>
        <w:t>Authority</w:t>
      </w:r>
      <w:proofErr w:type="spellEnd"/>
      <w:r w:rsidRPr="00D37BA5">
        <w:rPr>
          <w:rFonts w:ascii="Arial" w:hAnsi="Arial" w:cs="Arial"/>
          <w:b w:val="0"/>
          <w:sz w:val="22"/>
          <w:szCs w:val="22"/>
        </w:rPr>
        <w:t xml:space="preserve">) </w:t>
      </w:r>
      <w:proofErr w:type="spellStart"/>
      <w:r>
        <w:rPr>
          <w:rFonts w:ascii="Arial" w:hAnsi="Arial" w:cs="Arial"/>
          <w:b w:val="0"/>
          <w:sz w:val="22"/>
          <w:szCs w:val="22"/>
        </w:rPr>
        <w:t>the</w:t>
      </w:r>
      <w:proofErr w:type="spellEnd"/>
      <w:r>
        <w:rPr>
          <w:rFonts w:ascii="Arial" w:hAnsi="Arial" w:cs="Arial"/>
          <w:b w:val="0"/>
          <w:sz w:val="22"/>
          <w:szCs w:val="22"/>
        </w:rPr>
        <w:t xml:space="preserve"> List </w:t>
      </w:r>
      <w:proofErr w:type="spellStart"/>
      <w:r>
        <w:rPr>
          <w:rFonts w:ascii="Arial" w:hAnsi="Arial" w:cs="Arial"/>
          <w:b w:val="0"/>
          <w:sz w:val="22"/>
          <w:szCs w:val="22"/>
        </w:rPr>
        <w:t>of</w:t>
      </w:r>
      <w:proofErr w:type="spellEnd"/>
      <w:r>
        <w:rPr>
          <w:rFonts w:ascii="Arial" w:hAnsi="Arial" w:cs="Arial"/>
          <w:b w:val="0"/>
          <w:sz w:val="22"/>
          <w:szCs w:val="22"/>
        </w:rPr>
        <w:t xml:space="preserve"> </w:t>
      </w:r>
      <w:proofErr w:type="spellStart"/>
      <w:r>
        <w:rPr>
          <w:rFonts w:ascii="Arial" w:hAnsi="Arial" w:cs="Arial"/>
          <w:b w:val="0"/>
          <w:sz w:val="22"/>
          <w:szCs w:val="22"/>
        </w:rPr>
        <w:t>subcontractors</w:t>
      </w:r>
      <w:proofErr w:type="spellEnd"/>
      <w:r>
        <w:rPr>
          <w:rFonts w:ascii="Arial" w:hAnsi="Arial" w:cs="Arial"/>
          <w:b w:val="0"/>
          <w:sz w:val="22"/>
          <w:szCs w:val="22"/>
        </w:rPr>
        <w:t xml:space="preserve"> </w:t>
      </w:r>
      <w:proofErr w:type="spellStart"/>
      <w:r>
        <w:rPr>
          <w:rFonts w:ascii="Arial" w:hAnsi="Arial" w:cs="Arial"/>
          <w:b w:val="0"/>
          <w:sz w:val="22"/>
          <w:szCs w:val="22"/>
        </w:rPr>
        <w:t>according</w:t>
      </w:r>
      <w:proofErr w:type="spellEnd"/>
      <w:r>
        <w:rPr>
          <w:rFonts w:ascii="Arial" w:hAnsi="Arial" w:cs="Arial"/>
          <w:b w:val="0"/>
          <w:sz w:val="22"/>
          <w:szCs w:val="22"/>
        </w:rPr>
        <w:t xml:space="preserve"> </w:t>
      </w:r>
      <w:r w:rsidRPr="00D20F08">
        <w:rPr>
          <w:rFonts w:ascii="Arial" w:hAnsi="Arial" w:cs="Arial"/>
          <w:b w:val="0"/>
          <w:sz w:val="22"/>
          <w:szCs w:val="22"/>
        </w:rPr>
        <w:t xml:space="preserve">to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r w:rsidR="002B392C" w:rsidRPr="00DD21E4">
        <w:rPr>
          <w:rFonts w:ascii="Arial" w:hAnsi="Arial" w:cs="Arial"/>
          <w:b w:val="0"/>
          <w:sz w:val="22"/>
          <w:szCs w:val="22"/>
        </w:rPr>
        <w:t>t</w:t>
      </w:r>
      <w:r w:rsidRPr="00DD21E4">
        <w:rPr>
          <w:rFonts w:ascii="Arial" w:hAnsi="Arial" w:cs="Arial"/>
          <w:b w:val="0"/>
          <w:sz w:val="22"/>
          <w:szCs w:val="22"/>
        </w:rPr>
        <w:t xml:space="preserve">ender </w:t>
      </w:r>
      <w:proofErr w:type="spellStart"/>
      <w:r w:rsidR="002B392C" w:rsidRPr="00DD21E4">
        <w:rPr>
          <w:rFonts w:ascii="Arial" w:hAnsi="Arial" w:cs="Arial"/>
          <w:b w:val="0"/>
          <w:sz w:val="22"/>
          <w:szCs w:val="22"/>
        </w:rPr>
        <w:t>d</w:t>
      </w:r>
      <w:r w:rsidRPr="00DD21E4">
        <w:rPr>
          <w:rFonts w:ascii="Arial" w:hAnsi="Arial" w:cs="Arial"/>
          <w:b w:val="0"/>
          <w:sz w:val="22"/>
          <w:szCs w:val="22"/>
        </w:rPr>
        <w:t>ocumentation</w:t>
      </w:r>
      <w:proofErr w:type="spellEnd"/>
      <w:r w:rsidRPr="00DD21E4">
        <w:rPr>
          <w:rFonts w:ascii="Arial" w:hAnsi="Arial" w:cs="Arial"/>
          <w:b w:val="0"/>
          <w:sz w:val="22"/>
          <w:szCs w:val="22"/>
        </w:rPr>
        <w:t xml:space="preserve"> </w:t>
      </w:r>
      <w:proofErr w:type="spellStart"/>
      <w:r w:rsidR="002B392C" w:rsidRPr="00DD21E4">
        <w:rPr>
          <w:rFonts w:ascii="Arial" w:hAnsi="Arial" w:cs="Arial"/>
          <w:b w:val="0"/>
          <w:sz w:val="22"/>
          <w:szCs w:val="22"/>
        </w:rPr>
        <w:t>of</w:t>
      </w:r>
      <w:proofErr w:type="spellEnd"/>
      <w:r w:rsidR="002B392C" w:rsidRPr="00DD21E4">
        <w:rPr>
          <w:rFonts w:ascii="Arial" w:hAnsi="Arial" w:cs="Arial"/>
          <w:b w:val="0"/>
          <w:sz w:val="22"/>
          <w:szCs w:val="22"/>
        </w:rPr>
        <w:t xml:space="preserve"> </w:t>
      </w:r>
      <w:proofErr w:type="spellStart"/>
      <w:r w:rsidR="002B392C" w:rsidRPr="00DD21E4">
        <w:rPr>
          <w:rFonts w:ascii="Arial" w:hAnsi="Arial" w:cs="Arial"/>
          <w:b w:val="0"/>
          <w:sz w:val="22"/>
          <w:szCs w:val="22"/>
        </w:rPr>
        <w:t>the</w:t>
      </w:r>
      <w:proofErr w:type="spellEnd"/>
      <w:r w:rsidR="002B392C" w:rsidRPr="00DD21E4">
        <w:rPr>
          <w:rFonts w:ascii="Arial" w:hAnsi="Arial" w:cs="Arial"/>
          <w:b w:val="0"/>
          <w:sz w:val="22"/>
          <w:szCs w:val="22"/>
        </w:rPr>
        <w:t xml:space="preserve"> tender </w:t>
      </w:r>
      <w:proofErr w:type="spellStart"/>
      <w:r w:rsidR="002B392C" w:rsidRPr="00DD21E4">
        <w:rPr>
          <w:rFonts w:ascii="Arial" w:hAnsi="Arial" w:cs="Arial"/>
          <w:b w:val="0"/>
          <w:sz w:val="22"/>
          <w:szCs w:val="22"/>
        </w:rPr>
        <w:t>procedure</w:t>
      </w:r>
      <w:proofErr w:type="spellEnd"/>
      <w:r w:rsidR="002B392C" w:rsidRPr="00DD21E4">
        <w:rPr>
          <w:rFonts w:ascii="Arial" w:hAnsi="Arial" w:cs="Arial"/>
          <w:b w:val="0"/>
          <w:sz w:val="22"/>
          <w:szCs w:val="22"/>
        </w:rPr>
        <w:t xml:space="preserve"> </w:t>
      </w:r>
      <w:r w:rsidRPr="00DD21E4">
        <w:rPr>
          <w:rFonts w:ascii="Arial" w:hAnsi="Arial" w:cs="Arial"/>
          <w:b w:val="0"/>
          <w:sz w:val="22"/>
          <w:szCs w:val="22"/>
        </w:rPr>
        <w:t xml:space="preserve">and </w:t>
      </w:r>
      <w:proofErr w:type="spellStart"/>
      <w:r w:rsidRPr="00DD21E4">
        <w:rPr>
          <w:rFonts w:ascii="Arial" w:hAnsi="Arial" w:cs="Arial"/>
          <w:b w:val="0"/>
          <w:sz w:val="22"/>
          <w:szCs w:val="22"/>
        </w:rPr>
        <w:t>under</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the</w:t>
      </w:r>
      <w:proofErr w:type="spellEnd"/>
      <w:r w:rsidRPr="00DD21E4">
        <w:rPr>
          <w:rFonts w:ascii="Arial" w:hAnsi="Arial" w:cs="Arial"/>
          <w:b w:val="0"/>
          <w:sz w:val="22"/>
          <w:szCs w:val="22"/>
        </w:rPr>
        <w:t xml:space="preserve"> </w:t>
      </w:r>
      <w:proofErr w:type="spellStart"/>
      <w:r w:rsidRPr="00DD21E4">
        <w:rPr>
          <w:rFonts w:ascii="Arial" w:hAnsi="Arial" w:cs="Arial"/>
          <w:b w:val="0"/>
          <w:sz w:val="22"/>
          <w:szCs w:val="22"/>
        </w:rPr>
        <w:t>conditions</w:t>
      </w:r>
      <w:proofErr w:type="spellEnd"/>
      <w:r w:rsidRPr="00DD21E4">
        <w:rPr>
          <w:rFonts w:ascii="Arial" w:hAnsi="Arial" w:cs="Arial"/>
          <w:b w:val="0"/>
          <w:sz w:val="22"/>
          <w:szCs w:val="22"/>
        </w:rPr>
        <w:t xml:space="preserve"> </w:t>
      </w:r>
      <w:proofErr w:type="spellStart"/>
      <w:r w:rsidRPr="00B32A2A">
        <w:rPr>
          <w:rFonts w:ascii="Arial" w:hAnsi="Arial" w:cs="Arial"/>
          <w:b w:val="0"/>
          <w:sz w:val="22"/>
          <w:szCs w:val="22"/>
        </w:rPr>
        <w:t>specified</w:t>
      </w:r>
      <w:proofErr w:type="spellEnd"/>
      <w:r w:rsidRPr="00B32A2A">
        <w:rPr>
          <w:rFonts w:ascii="Arial" w:hAnsi="Arial" w:cs="Arial"/>
          <w:b w:val="0"/>
          <w:sz w:val="22"/>
          <w:szCs w:val="22"/>
        </w:rPr>
        <w:t xml:space="preserve"> in Art</w:t>
      </w:r>
      <w:r w:rsidRPr="00013982">
        <w:rPr>
          <w:rFonts w:ascii="Arial" w:hAnsi="Arial" w:cs="Arial"/>
          <w:b w:val="0"/>
          <w:sz w:val="22"/>
          <w:szCs w:val="22"/>
        </w:rPr>
        <w:t xml:space="preserve">. </w:t>
      </w:r>
      <w:r w:rsidR="009D64D9">
        <w:rPr>
          <w:rFonts w:ascii="Arial" w:hAnsi="Arial" w:cs="Arial"/>
          <w:b w:val="0"/>
          <w:sz w:val="22"/>
          <w:szCs w:val="22"/>
        </w:rPr>
        <w:t>10</w:t>
      </w:r>
      <w:r w:rsidRPr="00013982">
        <w:rPr>
          <w:rFonts w:ascii="Arial" w:hAnsi="Arial" w:cs="Arial"/>
          <w:b w:val="0"/>
          <w:sz w:val="22"/>
          <w:szCs w:val="22"/>
        </w:rPr>
        <w:t>.1</w:t>
      </w:r>
      <w:r w:rsidR="00E05BDE">
        <w:rPr>
          <w:rFonts w:ascii="Arial" w:hAnsi="Arial" w:cs="Arial"/>
          <w:b w:val="0"/>
          <w:sz w:val="22"/>
          <w:szCs w:val="22"/>
        </w:rPr>
        <w:t>2</w:t>
      </w:r>
      <w:r w:rsidRPr="00B32A2A">
        <w:rPr>
          <w:rFonts w:ascii="Arial" w:hAnsi="Arial" w:cs="Arial"/>
          <w:b w:val="0"/>
          <w:sz w:val="22"/>
          <w:szCs w:val="22"/>
        </w:rPr>
        <w:t xml:space="preserve"> </w:t>
      </w:r>
      <w:proofErr w:type="spellStart"/>
      <w:r w:rsidRPr="00B32A2A">
        <w:rPr>
          <w:rFonts w:ascii="Arial" w:hAnsi="Arial" w:cs="Arial"/>
          <w:b w:val="0"/>
          <w:sz w:val="22"/>
          <w:szCs w:val="22"/>
        </w:rPr>
        <w:t>of</w:t>
      </w:r>
      <w:proofErr w:type="spellEnd"/>
      <w:r w:rsidRPr="00B32A2A">
        <w:rPr>
          <w:rFonts w:ascii="Arial" w:hAnsi="Arial" w:cs="Arial"/>
          <w:b w:val="0"/>
          <w:sz w:val="22"/>
          <w:szCs w:val="22"/>
        </w:rPr>
        <w:t xml:space="preserve"> </w:t>
      </w:r>
      <w:proofErr w:type="spellStart"/>
      <w:r w:rsidRPr="00B32A2A">
        <w:rPr>
          <w:rFonts w:ascii="Arial" w:hAnsi="Arial" w:cs="Arial"/>
          <w:b w:val="0"/>
          <w:sz w:val="22"/>
          <w:szCs w:val="22"/>
        </w:rPr>
        <w:t>the</w:t>
      </w:r>
      <w:proofErr w:type="spellEnd"/>
      <w:r w:rsidRPr="00B32A2A">
        <w:rPr>
          <w:rFonts w:ascii="Arial" w:hAnsi="Arial" w:cs="Arial"/>
          <w:b w:val="0"/>
          <w:sz w:val="22"/>
          <w:szCs w:val="22"/>
        </w:rPr>
        <w:t xml:space="preserve"> </w:t>
      </w:r>
      <w:r w:rsidR="006321F8" w:rsidRPr="00B32A2A">
        <w:rPr>
          <w:rFonts w:ascii="Arial" w:hAnsi="Arial" w:cs="Arial"/>
          <w:b w:val="0"/>
          <w:sz w:val="22"/>
          <w:szCs w:val="22"/>
        </w:rPr>
        <w:t>T</w:t>
      </w:r>
      <w:r w:rsidRPr="00B32A2A">
        <w:rPr>
          <w:rFonts w:ascii="Arial" w:hAnsi="Arial" w:cs="Arial"/>
          <w:b w:val="0"/>
          <w:sz w:val="22"/>
          <w:szCs w:val="22"/>
        </w:rPr>
        <w:t xml:space="preserve">ender </w:t>
      </w:r>
      <w:proofErr w:type="spellStart"/>
      <w:r w:rsidR="006321F8" w:rsidRPr="00B32A2A">
        <w:rPr>
          <w:rFonts w:ascii="Arial" w:hAnsi="Arial" w:cs="Arial"/>
          <w:b w:val="0"/>
          <w:sz w:val="22"/>
          <w:szCs w:val="22"/>
        </w:rPr>
        <w:t>D</w:t>
      </w:r>
      <w:r w:rsidRPr="00B32A2A">
        <w:rPr>
          <w:rFonts w:ascii="Arial" w:hAnsi="Arial" w:cs="Arial"/>
          <w:b w:val="0"/>
          <w:sz w:val="22"/>
          <w:szCs w:val="22"/>
        </w:rPr>
        <w:t>ocumentation</w:t>
      </w:r>
      <w:proofErr w:type="spellEnd"/>
      <w:r w:rsidR="002B392C" w:rsidRPr="00B32A2A">
        <w:rPr>
          <w:rFonts w:ascii="Arial" w:hAnsi="Arial" w:cs="Arial"/>
          <w:b w:val="0"/>
          <w:sz w:val="22"/>
          <w:szCs w:val="22"/>
        </w:rPr>
        <w:t xml:space="preserve"> </w:t>
      </w:r>
      <w:proofErr w:type="spellStart"/>
      <w:r w:rsidR="002B392C" w:rsidRPr="00B32A2A">
        <w:rPr>
          <w:rFonts w:ascii="Arial" w:hAnsi="Arial" w:cs="Arial"/>
          <w:b w:val="0"/>
          <w:sz w:val="22"/>
          <w:szCs w:val="22"/>
        </w:rPr>
        <w:t>of</w:t>
      </w:r>
      <w:proofErr w:type="spellEnd"/>
      <w:r w:rsidR="002B392C" w:rsidRPr="00B32A2A">
        <w:rPr>
          <w:rFonts w:ascii="Arial" w:hAnsi="Arial" w:cs="Arial"/>
          <w:b w:val="0"/>
          <w:sz w:val="22"/>
          <w:szCs w:val="22"/>
        </w:rPr>
        <w:t xml:space="preserve"> </w:t>
      </w:r>
      <w:proofErr w:type="spellStart"/>
      <w:r w:rsidR="002B392C" w:rsidRPr="00B32A2A">
        <w:rPr>
          <w:rFonts w:ascii="Arial" w:hAnsi="Arial" w:cs="Arial"/>
          <w:b w:val="0"/>
          <w:sz w:val="22"/>
          <w:szCs w:val="22"/>
        </w:rPr>
        <w:t>the</w:t>
      </w:r>
      <w:proofErr w:type="spellEnd"/>
      <w:r w:rsidR="002B392C" w:rsidRPr="00B32A2A">
        <w:rPr>
          <w:rFonts w:ascii="Arial" w:hAnsi="Arial" w:cs="Arial"/>
          <w:b w:val="0"/>
          <w:sz w:val="22"/>
          <w:szCs w:val="22"/>
        </w:rPr>
        <w:t xml:space="preserve"> tender </w:t>
      </w:r>
      <w:proofErr w:type="spellStart"/>
      <w:r w:rsidR="002B392C" w:rsidRPr="00B32A2A">
        <w:rPr>
          <w:rFonts w:ascii="Arial" w:hAnsi="Arial" w:cs="Arial"/>
          <w:b w:val="0"/>
          <w:sz w:val="22"/>
          <w:szCs w:val="22"/>
        </w:rPr>
        <w:t>procedure</w:t>
      </w:r>
      <w:proofErr w:type="spellEnd"/>
      <w:r w:rsidRPr="00B32A2A">
        <w:rPr>
          <w:rFonts w:ascii="Arial" w:hAnsi="Arial" w:cs="Arial"/>
          <w:b w:val="0"/>
          <w:sz w:val="22"/>
          <w:szCs w:val="22"/>
        </w:rPr>
        <w:t xml:space="preserve">, </w:t>
      </w:r>
    </w:p>
    <w:p w14:paraId="58CD2F0A" w14:textId="77777777" w:rsidR="00DA263E" w:rsidRDefault="00795636" w:rsidP="00A377D5">
      <w:pPr>
        <w:pStyle w:val="Prohlen"/>
        <w:numPr>
          <w:ilvl w:val="0"/>
          <w:numId w:val="26"/>
        </w:numPr>
        <w:spacing w:after="120" w:line="240" w:lineRule="auto"/>
        <w:jc w:val="both"/>
        <w:rPr>
          <w:rFonts w:ascii="Arial" w:hAnsi="Arial" w:cs="Arial"/>
          <w:b w:val="0"/>
          <w:sz w:val="22"/>
          <w:szCs w:val="22"/>
        </w:rPr>
      </w:pPr>
      <w:bookmarkStart w:id="30" w:name="_Hlk64443964"/>
      <w:r w:rsidRPr="00D37BA5">
        <w:rPr>
          <w:rFonts w:ascii="Arial" w:hAnsi="Arial" w:cs="Arial"/>
          <w:b w:val="0"/>
          <w:sz w:val="22"/>
          <w:szCs w:val="22"/>
        </w:rPr>
        <w:t xml:space="preserve">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case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a </w:t>
      </w:r>
      <w:proofErr w:type="spellStart"/>
      <w:r w:rsidRPr="00D37BA5">
        <w:rPr>
          <w:rFonts w:ascii="Arial" w:hAnsi="Arial" w:cs="Arial"/>
          <w:b w:val="0"/>
          <w:sz w:val="22"/>
          <w:szCs w:val="22"/>
        </w:rPr>
        <w:t>change</w:t>
      </w:r>
      <w:proofErr w:type="spellEnd"/>
      <w:r w:rsidRPr="00D37BA5">
        <w:rPr>
          <w:rFonts w:ascii="Arial" w:hAnsi="Arial" w:cs="Arial"/>
          <w:b w:val="0"/>
          <w:sz w:val="22"/>
          <w:szCs w:val="22"/>
        </w:rPr>
        <w:t xml:space="preserve"> in </w:t>
      </w:r>
      <w:proofErr w:type="spellStart"/>
      <w:r w:rsidRPr="00D37BA5">
        <w:rPr>
          <w:rFonts w:ascii="Arial" w:hAnsi="Arial" w:cs="Arial"/>
          <w:b w:val="0"/>
          <w:sz w:val="22"/>
          <w:szCs w:val="22"/>
        </w:rPr>
        <w:t>the</w:t>
      </w:r>
      <w:proofErr w:type="spellEnd"/>
      <w:r w:rsidRPr="00D37BA5">
        <w:rPr>
          <w:rFonts w:ascii="Arial" w:hAnsi="Arial" w:cs="Arial"/>
          <w:b w:val="0"/>
          <w:sz w:val="22"/>
          <w:szCs w:val="22"/>
        </w:rPr>
        <w:t xml:space="preserve"> List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subcontractors</w:t>
      </w:r>
      <w:proofErr w:type="spellEnd"/>
      <w:r w:rsidRPr="00D37BA5">
        <w:rPr>
          <w:rFonts w:ascii="Arial" w:hAnsi="Arial" w:cs="Arial"/>
          <w:b w:val="0"/>
          <w:sz w:val="22"/>
          <w:szCs w:val="22"/>
        </w:rPr>
        <w:t xml:space="preserve"> (</w:t>
      </w:r>
      <w:proofErr w:type="spellStart"/>
      <w:r>
        <w:rPr>
          <w:rFonts w:ascii="Arial" w:hAnsi="Arial" w:cs="Arial"/>
          <w:b w:val="0"/>
          <w:sz w:val="22"/>
          <w:szCs w:val="22"/>
        </w:rPr>
        <w:t>e.g</w:t>
      </w:r>
      <w:proofErr w:type="spellEnd"/>
      <w:r>
        <w:rPr>
          <w:rFonts w:ascii="Arial" w:hAnsi="Arial" w:cs="Arial"/>
          <w:b w:val="0"/>
          <w:sz w:val="22"/>
          <w:szCs w:val="22"/>
        </w:rPr>
        <w:t xml:space="preserve">. </w:t>
      </w:r>
      <w:proofErr w:type="spellStart"/>
      <w:r w:rsidRPr="00D37BA5">
        <w:rPr>
          <w:rFonts w:ascii="Arial" w:hAnsi="Arial" w:cs="Arial"/>
          <w:b w:val="0"/>
          <w:sz w:val="22"/>
          <w:szCs w:val="22"/>
        </w:rPr>
        <w:t>different</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scope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performance, </w:t>
      </w:r>
      <w:proofErr w:type="spellStart"/>
      <w:r w:rsidRPr="00D37BA5">
        <w:rPr>
          <w:rFonts w:ascii="Arial" w:hAnsi="Arial" w:cs="Arial"/>
          <w:b w:val="0"/>
          <w:sz w:val="22"/>
          <w:szCs w:val="22"/>
        </w:rPr>
        <w:t>change</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of</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new</w:t>
      </w:r>
      <w:proofErr w:type="spellEnd"/>
      <w:r w:rsidRPr="00D37BA5">
        <w:rPr>
          <w:rFonts w:ascii="Arial" w:hAnsi="Arial" w:cs="Arial"/>
          <w:b w:val="0"/>
          <w:sz w:val="22"/>
          <w:szCs w:val="22"/>
        </w:rPr>
        <w:t xml:space="preserve"> </w:t>
      </w:r>
      <w:proofErr w:type="spellStart"/>
      <w:r w:rsidRPr="00D37BA5">
        <w:rPr>
          <w:rFonts w:ascii="Arial" w:hAnsi="Arial" w:cs="Arial"/>
          <w:b w:val="0"/>
          <w:sz w:val="22"/>
          <w:szCs w:val="22"/>
        </w:rPr>
        <w:t>subcontractor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the</w:t>
      </w:r>
      <w:proofErr w:type="spellEnd"/>
      <w:r w:rsidRPr="00A7702C">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is</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obliged</w:t>
      </w:r>
      <w:proofErr w:type="spellEnd"/>
      <w:r w:rsidRPr="00A7702C">
        <w:rPr>
          <w:rFonts w:ascii="Arial" w:hAnsi="Arial" w:cs="Arial"/>
          <w:b w:val="0"/>
          <w:sz w:val="22"/>
          <w:szCs w:val="22"/>
        </w:rPr>
        <w:t xml:space="preserve"> to </w:t>
      </w:r>
      <w:proofErr w:type="spellStart"/>
      <w:r w:rsidRPr="00A7702C">
        <w:rPr>
          <w:rFonts w:ascii="Arial" w:hAnsi="Arial" w:cs="Arial"/>
          <w:b w:val="0"/>
          <w:sz w:val="22"/>
          <w:szCs w:val="22"/>
        </w:rPr>
        <w:t>notify</w:t>
      </w:r>
      <w:proofErr w:type="spellEnd"/>
      <w:r w:rsidRPr="00A7702C">
        <w:rPr>
          <w:rFonts w:ascii="Arial" w:hAnsi="Arial" w:cs="Arial"/>
          <w:b w:val="0"/>
          <w:sz w:val="22"/>
          <w:szCs w:val="22"/>
        </w:rPr>
        <w:t xml:space="preserve"> such </w:t>
      </w:r>
      <w:proofErr w:type="spellStart"/>
      <w:r w:rsidRPr="00A7702C">
        <w:rPr>
          <w:rFonts w:ascii="Arial" w:hAnsi="Arial" w:cs="Arial"/>
          <w:b w:val="0"/>
          <w:sz w:val="22"/>
          <w:szCs w:val="22"/>
        </w:rPr>
        <w:t>change</w:t>
      </w:r>
      <w:proofErr w:type="spellEnd"/>
      <w:r w:rsidRPr="00A7702C">
        <w:rPr>
          <w:rFonts w:ascii="Arial" w:hAnsi="Arial" w:cs="Arial"/>
          <w:b w:val="0"/>
          <w:sz w:val="22"/>
          <w:szCs w:val="22"/>
        </w:rPr>
        <w:t xml:space="preserve"> to </w:t>
      </w:r>
      <w:proofErr w:type="spellStart"/>
      <w:r w:rsidRPr="00A7702C">
        <w:rPr>
          <w:rFonts w:ascii="Arial" w:hAnsi="Arial" w:cs="Arial"/>
          <w:b w:val="0"/>
          <w:sz w:val="22"/>
          <w:szCs w:val="22"/>
        </w:rPr>
        <w:t>the</w:t>
      </w:r>
      <w:proofErr w:type="spellEnd"/>
      <w:r w:rsidRPr="00A7702C">
        <w:rPr>
          <w:rFonts w:ascii="Arial" w:hAnsi="Arial" w:cs="Arial"/>
          <w:b w:val="0"/>
          <w:sz w:val="22"/>
          <w:szCs w:val="22"/>
        </w:rPr>
        <w:t xml:space="preserve"> </w:t>
      </w:r>
      <w:proofErr w:type="spellStart"/>
      <w:r w:rsidR="00EC2B5B">
        <w:rPr>
          <w:rFonts w:ascii="Arial" w:hAnsi="Arial" w:cs="Arial"/>
          <w:b w:val="0"/>
          <w:sz w:val="22"/>
          <w:szCs w:val="22"/>
        </w:rPr>
        <w:t>Client</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without</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undue</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delay</w:t>
      </w:r>
      <w:proofErr w:type="spellEnd"/>
      <w:r w:rsidRPr="00A7702C">
        <w:rPr>
          <w:rFonts w:ascii="Arial" w:hAnsi="Arial" w:cs="Arial"/>
          <w:b w:val="0"/>
          <w:sz w:val="22"/>
          <w:szCs w:val="22"/>
        </w:rPr>
        <w:t xml:space="preserve">, but no </w:t>
      </w:r>
      <w:proofErr w:type="spellStart"/>
      <w:r w:rsidRPr="00A7702C">
        <w:rPr>
          <w:rFonts w:ascii="Arial" w:hAnsi="Arial" w:cs="Arial"/>
          <w:b w:val="0"/>
          <w:sz w:val="22"/>
          <w:szCs w:val="22"/>
        </w:rPr>
        <w:t>later</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than</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within</w:t>
      </w:r>
      <w:proofErr w:type="spellEnd"/>
      <w:r w:rsidRPr="00A7702C">
        <w:rPr>
          <w:rFonts w:ascii="Arial" w:hAnsi="Arial" w:cs="Arial"/>
          <w:b w:val="0"/>
          <w:sz w:val="22"/>
          <w:szCs w:val="22"/>
        </w:rPr>
        <w:t xml:space="preserve"> 10 </w:t>
      </w:r>
      <w:proofErr w:type="spellStart"/>
      <w:r w:rsidRPr="00A7702C">
        <w:rPr>
          <w:rFonts w:ascii="Arial" w:hAnsi="Arial" w:cs="Arial"/>
          <w:b w:val="0"/>
          <w:sz w:val="22"/>
          <w:szCs w:val="22"/>
        </w:rPr>
        <w:t>working</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days</w:t>
      </w:r>
      <w:proofErr w:type="spellEnd"/>
      <w:r w:rsidRPr="00A7702C">
        <w:rPr>
          <w:rFonts w:ascii="Arial" w:hAnsi="Arial" w:cs="Arial"/>
          <w:b w:val="0"/>
          <w:sz w:val="22"/>
          <w:szCs w:val="22"/>
        </w:rPr>
        <w:t xml:space="preserve"> </w:t>
      </w:r>
      <w:proofErr w:type="spellStart"/>
      <w:r w:rsidRPr="00A7702C">
        <w:rPr>
          <w:rFonts w:ascii="Arial" w:hAnsi="Arial" w:cs="Arial"/>
          <w:b w:val="0"/>
          <w:sz w:val="22"/>
          <w:szCs w:val="22"/>
        </w:rPr>
        <w:t>of</w:t>
      </w:r>
      <w:proofErr w:type="spellEnd"/>
      <w:r w:rsidRPr="00A7702C">
        <w:rPr>
          <w:rFonts w:ascii="Arial" w:hAnsi="Arial" w:cs="Arial"/>
          <w:b w:val="0"/>
          <w:sz w:val="22"/>
          <w:szCs w:val="22"/>
        </w:rPr>
        <w:t xml:space="preserve"> such </w:t>
      </w:r>
      <w:proofErr w:type="spellStart"/>
      <w:r w:rsidRPr="00A7702C">
        <w:rPr>
          <w:rFonts w:ascii="Arial" w:hAnsi="Arial" w:cs="Arial"/>
          <w:b w:val="0"/>
          <w:sz w:val="22"/>
          <w:szCs w:val="22"/>
        </w:rPr>
        <w:t>change</w:t>
      </w:r>
      <w:proofErr w:type="spellEnd"/>
      <w:r>
        <w:rPr>
          <w:rFonts w:ascii="Arial" w:hAnsi="Arial" w:cs="Arial"/>
          <w:b w:val="0"/>
          <w:sz w:val="22"/>
          <w:szCs w:val="22"/>
        </w:rPr>
        <w:t>.</w:t>
      </w:r>
      <w:bookmarkEnd w:id="30"/>
      <w:r>
        <w:rPr>
          <w:rFonts w:ascii="Arial" w:hAnsi="Arial" w:cs="Arial"/>
          <w:b w:val="0"/>
          <w:sz w:val="22"/>
          <w:szCs w:val="22"/>
        </w:rPr>
        <w:t xml:space="preserve"> </w:t>
      </w:r>
      <w:proofErr w:type="spellStart"/>
      <w:r>
        <w:rPr>
          <w:rFonts w:ascii="Arial" w:hAnsi="Arial" w:cs="Arial"/>
          <w:b w:val="0"/>
          <w:sz w:val="22"/>
          <w:szCs w:val="22"/>
        </w:rPr>
        <w:t>The</w:t>
      </w:r>
      <w:proofErr w:type="spellEnd"/>
      <w:r>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Pr>
          <w:rFonts w:ascii="Arial" w:hAnsi="Arial" w:cs="Arial"/>
          <w:b w:val="0"/>
          <w:sz w:val="22"/>
          <w:szCs w:val="22"/>
        </w:rPr>
        <w:t xml:space="preserve"> </w:t>
      </w:r>
      <w:proofErr w:type="spellStart"/>
      <w:r>
        <w:rPr>
          <w:rFonts w:ascii="Arial" w:hAnsi="Arial" w:cs="Arial"/>
          <w:b w:val="0"/>
          <w:sz w:val="22"/>
          <w:szCs w:val="22"/>
        </w:rPr>
        <w:t>is</w:t>
      </w:r>
      <w:proofErr w:type="spellEnd"/>
      <w:r>
        <w:rPr>
          <w:rFonts w:ascii="Arial" w:hAnsi="Arial" w:cs="Arial"/>
          <w:b w:val="0"/>
          <w:sz w:val="22"/>
          <w:szCs w:val="22"/>
        </w:rPr>
        <w:t xml:space="preserve"> </w:t>
      </w:r>
      <w:proofErr w:type="spellStart"/>
      <w:r>
        <w:rPr>
          <w:rFonts w:ascii="Arial" w:hAnsi="Arial" w:cs="Arial"/>
          <w:b w:val="0"/>
          <w:sz w:val="22"/>
          <w:szCs w:val="22"/>
        </w:rPr>
        <w:t>entitled</w:t>
      </w:r>
      <w:proofErr w:type="spellEnd"/>
      <w:r>
        <w:rPr>
          <w:rFonts w:ascii="Arial" w:hAnsi="Arial" w:cs="Arial"/>
          <w:b w:val="0"/>
          <w:sz w:val="22"/>
          <w:szCs w:val="22"/>
        </w:rPr>
        <w:t xml:space="preserve"> to </w:t>
      </w:r>
      <w:proofErr w:type="spellStart"/>
      <w:r>
        <w:rPr>
          <w:rFonts w:ascii="Arial" w:hAnsi="Arial" w:cs="Arial"/>
          <w:b w:val="0"/>
          <w:sz w:val="22"/>
          <w:szCs w:val="22"/>
        </w:rPr>
        <w:t>change</w:t>
      </w:r>
      <w:proofErr w:type="spellEnd"/>
      <w:r>
        <w:rPr>
          <w:rFonts w:ascii="Arial" w:hAnsi="Arial" w:cs="Arial"/>
          <w:b w:val="0"/>
          <w:sz w:val="22"/>
          <w:szCs w:val="22"/>
        </w:rPr>
        <w:t xml:space="preserve"> </w:t>
      </w:r>
      <w:proofErr w:type="spellStart"/>
      <w:r>
        <w:rPr>
          <w:rFonts w:ascii="Arial" w:hAnsi="Arial" w:cs="Arial"/>
          <w:b w:val="0"/>
          <w:sz w:val="22"/>
          <w:szCs w:val="22"/>
        </w:rPr>
        <w:t>qualifying</w:t>
      </w:r>
      <w:proofErr w:type="spellEnd"/>
      <w:r>
        <w:rPr>
          <w:rFonts w:ascii="Arial" w:hAnsi="Arial" w:cs="Arial"/>
          <w:b w:val="0"/>
          <w:sz w:val="22"/>
          <w:szCs w:val="22"/>
        </w:rPr>
        <w:t xml:space="preserve"> </w:t>
      </w:r>
      <w:proofErr w:type="spellStart"/>
      <w:r>
        <w:rPr>
          <w:rFonts w:ascii="Arial" w:hAnsi="Arial" w:cs="Arial"/>
          <w:b w:val="0"/>
          <w:sz w:val="22"/>
          <w:szCs w:val="22"/>
        </w:rPr>
        <w:t>subcontractors</w:t>
      </w:r>
      <w:proofErr w:type="spellEnd"/>
      <w:r>
        <w:rPr>
          <w:rFonts w:ascii="Arial" w:hAnsi="Arial" w:cs="Arial"/>
          <w:b w:val="0"/>
          <w:sz w:val="22"/>
          <w:szCs w:val="22"/>
        </w:rPr>
        <w:t xml:space="preserve"> </w:t>
      </w:r>
      <w:proofErr w:type="spellStart"/>
      <w:r>
        <w:rPr>
          <w:rFonts w:ascii="Arial" w:hAnsi="Arial" w:cs="Arial"/>
          <w:b w:val="0"/>
          <w:sz w:val="22"/>
          <w:szCs w:val="22"/>
        </w:rPr>
        <w:t>only</w:t>
      </w:r>
      <w:proofErr w:type="spellEnd"/>
      <w:r>
        <w:rPr>
          <w:rFonts w:ascii="Arial" w:hAnsi="Arial" w:cs="Arial"/>
          <w:b w:val="0"/>
          <w:sz w:val="22"/>
          <w:szCs w:val="22"/>
        </w:rPr>
        <w:t xml:space="preserve"> </w:t>
      </w:r>
      <w:proofErr w:type="spellStart"/>
      <w:r w:rsidRPr="00BB391F">
        <w:rPr>
          <w:rFonts w:ascii="Arial" w:hAnsi="Arial" w:cs="Arial"/>
          <w:b w:val="0"/>
          <w:sz w:val="22"/>
          <w:szCs w:val="22"/>
        </w:rPr>
        <w:t>if</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00EC2B5B">
        <w:rPr>
          <w:rFonts w:ascii="Arial" w:hAnsi="Arial" w:cs="Arial"/>
          <w:b w:val="0"/>
          <w:sz w:val="22"/>
          <w:szCs w:val="22"/>
        </w:rPr>
        <w:t>Contractor</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shall</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demonstrate</w:t>
      </w:r>
      <w:proofErr w:type="spellEnd"/>
      <w:r w:rsidRPr="00BB391F">
        <w:rPr>
          <w:rFonts w:ascii="Arial" w:hAnsi="Arial" w:cs="Arial"/>
          <w:b w:val="0"/>
          <w:sz w:val="22"/>
          <w:szCs w:val="22"/>
        </w:rPr>
        <w:t xml:space="preserve"> evidence </w:t>
      </w:r>
      <w:proofErr w:type="spellStart"/>
      <w:r w:rsidRPr="00BB391F">
        <w:rPr>
          <w:rFonts w:ascii="Arial" w:hAnsi="Arial" w:cs="Arial"/>
          <w:b w:val="0"/>
          <w:sz w:val="22"/>
          <w:szCs w:val="22"/>
        </w:rPr>
        <w:t>of</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which</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would</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suggest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that</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new</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subcontractors</w:t>
      </w:r>
      <w:proofErr w:type="spellEnd"/>
      <w:r w:rsidRPr="00BB391F">
        <w:rPr>
          <w:rFonts w:ascii="Arial" w:hAnsi="Arial" w:cs="Arial"/>
          <w:b w:val="0"/>
          <w:sz w:val="22"/>
          <w:szCs w:val="22"/>
        </w:rPr>
        <w:t xml:space="preserve"> meet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qualifications</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at</w:t>
      </w:r>
      <w:proofErr w:type="spellEnd"/>
      <w:r w:rsidRPr="00BB391F">
        <w:rPr>
          <w:rFonts w:ascii="Arial" w:hAnsi="Arial" w:cs="Arial"/>
          <w:b w:val="0"/>
          <w:sz w:val="22"/>
          <w:szCs w:val="22"/>
        </w:rPr>
        <w:t xml:space="preserve"> least to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same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extent</w:t>
      </w:r>
      <w:proofErr w:type="spellEnd"/>
      <w:r w:rsidRPr="00BB391F">
        <w:rPr>
          <w:rFonts w:ascii="Arial" w:hAnsi="Arial" w:cs="Arial"/>
          <w:b w:val="0"/>
          <w:sz w:val="22"/>
          <w:szCs w:val="22"/>
        </w:rPr>
        <w:t xml:space="preserve"> as </w:t>
      </w:r>
      <w:proofErr w:type="spellStart"/>
      <w:r w:rsidRPr="00BB391F">
        <w:rPr>
          <w:rFonts w:ascii="Arial" w:hAnsi="Arial" w:cs="Arial"/>
          <w:b w:val="0"/>
          <w:sz w:val="22"/>
          <w:szCs w:val="22"/>
        </w:rPr>
        <w:t>the</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original</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qualifying</w:t>
      </w:r>
      <w:proofErr w:type="spellEnd"/>
      <w:r w:rsidRPr="00BB391F">
        <w:rPr>
          <w:rFonts w:ascii="Arial" w:hAnsi="Arial" w:cs="Arial"/>
          <w:b w:val="0"/>
          <w:sz w:val="22"/>
          <w:szCs w:val="22"/>
        </w:rPr>
        <w:t xml:space="preserve"> </w:t>
      </w:r>
      <w:proofErr w:type="spellStart"/>
      <w:r w:rsidRPr="00BB391F">
        <w:rPr>
          <w:rFonts w:ascii="Arial" w:hAnsi="Arial" w:cs="Arial"/>
          <w:b w:val="0"/>
          <w:sz w:val="22"/>
          <w:szCs w:val="22"/>
        </w:rPr>
        <w:t>subcontractor</w:t>
      </w:r>
      <w:proofErr w:type="spellEnd"/>
      <w:r w:rsidRPr="00BB391F">
        <w:rPr>
          <w:rFonts w:ascii="Arial" w:hAnsi="Arial" w:cs="Arial"/>
          <w:b w:val="0"/>
          <w:sz w:val="22"/>
          <w:szCs w:val="22"/>
        </w:rPr>
        <w:t>.</w:t>
      </w:r>
    </w:p>
    <w:p w14:paraId="76EE9031" w14:textId="1C71E790" w:rsidR="00795636" w:rsidRPr="00DA263E" w:rsidRDefault="00795636" w:rsidP="00A377D5">
      <w:pPr>
        <w:pStyle w:val="Prohlen"/>
        <w:numPr>
          <w:ilvl w:val="0"/>
          <w:numId w:val="26"/>
        </w:numPr>
        <w:spacing w:after="120" w:line="240" w:lineRule="auto"/>
        <w:jc w:val="both"/>
        <w:rPr>
          <w:rFonts w:ascii="Arial" w:hAnsi="Arial" w:cs="Arial"/>
          <w:b w:val="0"/>
          <w:sz w:val="22"/>
          <w:szCs w:val="22"/>
        </w:rPr>
      </w:pPr>
      <w:proofErr w:type="spellStart"/>
      <w:r w:rsidRPr="00DA263E">
        <w:rPr>
          <w:rFonts w:ascii="Arial" w:hAnsi="Arial" w:cs="Arial"/>
          <w:b w:val="0"/>
          <w:sz w:val="22"/>
          <w:szCs w:val="22"/>
        </w:rPr>
        <w:t>the</w:t>
      </w:r>
      <w:proofErr w:type="spellEnd"/>
      <w:r w:rsidRPr="00DA263E">
        <w:rPr>
          <w:rFonts w:ascii="Arial" w:hAnsi="Arial" w:cs="Arial"/>
          <w:b w:val="0"/>
          <w:sz w:val="22"/>
          <w:szCs w:val="22"/>
        </w:rPr>
        <w:t xml:space="preserve"> </w:t>
      </w:r>
      <w:proofErr w:type="spellStart"/>
      <w:r w:rsidR="00EC2B5B" w:rsidRPr="00DA263E">
        <w:rPr>
          <w:rFonts w:ascii="Arial" w:hAnsi="Arial" w:cs="Arial"/>
          <w:b w:val="0"/>
          <w:sz w:val="22"/>
          <w:szCs w:val="22"/>
        </w:rPr>
        <w:t>Contractor</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is</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obliged</w:t>
      </w:r>
      <w:proofErr w:type="spellEnd"/>
      <w:r w:rsidRPr="00DA263E">
        <w:rPr>
          <w:rFonts w:ascii="Arial" w:hAnsi="Arial" w:cs="Arial"/>
          <w:b w:val="0"/>
          <w:sz w:val="22"/>
          <w:szCs w:val="22"/>
        </w:rPr>
        <w:t xml:space="preserve"> to </w:t>
      </w:r>
      <w:proofErr w:type="spellStart"/>
      <w:r w:rsidRPr="00DA263E">
        <w:rPr>
          <w:rFonts w:ascii="Arial" w:hAnsi="Arial" w:cs="Arial"/>
          <w:b w:val="0"/>
          <w:sz w:val="22"/>
          <w:szCs w:val="22"/>
        </w:rPr>
        <w:t>ensure</w:t>
      </w:r>
      <w:proofErr w:type="spellEnd"/>
      <w:r w:rsidRPr="00DA263E">
        <w:rPr>
          <w:rFonts w:ascii="Arial" w:hAnsi="Arial" w:cs="Arial"/>
          <w:b w:val="0"/>
          <w:sz w:val="22"/>
          <w:szCs w:val="22"/>
        </w:rPr>
        <w:t xml:space="preserve"> proper and </w:t>
      </w:r>
      <w:proofErr w:type="spellStart"/>
      <w:r w:rsidRPr="00DA263E">
        <w:rPr>
          <w:rFonts w:ascii="Arial" w:hAnsi="Arial" w:cs="Arial"/>
          <w:b w:val="0"/>
          <w:sz w:val="22"/>
          <w:szCs w:val="22"/>
        </w:rPr>
        <w:t>timely</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fulfilment</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of</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financial</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obligations</w:t>
      </w:r>
      <w:proofErr w:type="spellEnd"/>
      <w:r w:rsidRPr="00DA263E">
        <w:rPr>
          <w:rFonts w:ascii="Arial" w:hAnsi="Arial" w:cs="Arial"/>
          <w:b w:val="0"/>
          <w:sz w:val="22"/>
          <w:szCs w:val="22"/>
        </w:rPr>
        <w:t xml:space="preserve"> to </w:t>
      </w:r>
      <w:proofErr w:type="spellStart"/>
      <w:r w:rsidRPr="00DA263E">
        <w:rPr>
          <w:rFonts w:ascii="Arial" w:hAnsi="Arial" w:cs="Arial"/>
          <w:b w:val="0"/>
          <w:sz w:val="22"/>
          <w:szCs w:val="22"/>
        </w:rPr>
        <w:t>its</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subcontractors</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for</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the</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entire</w:t>
      </w:r>
      <w:proofErr w:type="spellEnd"/>
      <w:r w:rsidRPr="00DA263E">
        <w:rPr>
          <w:rFonts w:ascii="Arial" w:hAnsi="Arial" w:cs="Arial"/>
          <w:b w:val="0"/>
          <w:sz w:val="22"/>
          <w:szCs w:val="22"/>
        </w:rPr>
        <w:t xml:space="preserve"> period </w:t>
      </w:r>
      <w:proofErr w:type="spellStart"/>
      <w:r w:rsidRPr="00DA263E">
        <w:rPr>
          <w:rFonts w:ascii="Arial" w:hAnsi="Arial" w:cs="Arial"/>
          <w:b w:val="0"/>
          <w:sz w:val="22"/>
          <w:szCs w:val="22"/>
        </w:rPr>
        <w:t>of</w:t>
      </w:r>
      <w:proofErr w:type="spellEnd"/>
      <w:r w:rsidRPr="00DA263E">
        <w:rPr>
          <w:rFonts w:ascii="Arial" w:hAnsi="Arial" w:cs="Arial"/>
          <w:b w:val="0"/>
          <w:sz w:val="22"/>
          <w:szCs w:val="22"/>
        </w:rPr>
        <w:t xml:space="preserve"> performance </w:t>
      </w:r>
      <w:proofErr w:type="spellStart"/>
      <w:r w:rsidRPr="00DA263E">
        <w:rPr>
          <w:rFonts w:ascii="Arial" w:hAnsi="Arial" w:cs="Arial"/>
          <w:b w:val="0"/>
          <w:sz w:val="22"/>
          <w:szCs w:val="22"/>
        </w:rPr>
        <w:t>of</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this</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Contract</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lastRenderedPageBreak/>
        <w:t>while</w:t>
      </w:r>
      <w:proofErr w:type="spellEnd"/>
      <w:r w:rsidRPr="00DA263E">
        <w:rPr>
          <w:rFonts w:ascii="Arial" w:hAnsi="Arial" w:cs="Arial"/>
          <w:b w:val="0"/>
          <w:sz w:val="22"/>
          <w:szCs w:val="22"/>
        </w:rPr>
        <w:t xml:space="preserve"> full and </w:t>
      </w:r>
      <w:proofErr w:type="spellStart"/>
      <w:r w:rsidRPr="00DA263E">
        <w:rPr>
          <w:rFonts w:ascii="Arial" w:hAnsi="Arial" w:cs="Arial"/>
          <w:b w:val="0"/>
          <w:sz w:val="22"/>
          <w:szCs w:val="22"/>
        </w:rPr>
        <w:t>timely</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fulfilment</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is</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considered</w:t>
      </w:r>
      <w:proofErr w:type="spellEnd"/>
      <w:r w:rsidRPr="00DA263E">
        <w:rPr>
          <w:rFonts w:ascii="Arial" w:hAnsi="Arial" w:cs="Arial"/>
          <w:b w:val="0"/>
          <w:sz w:val="22"/>
          <w:szCs w:val="22"/>
        </w:rPr>
        <w:t xml:space="preserve"> full </w:t>
      </w:r>
      <w:proofErr w:type="spellStart"/>
      <w:r w:rsidRPr="00DA263E">
        <w:rPr>
          <w:rFonts w:ascii="Arial" w:hAnsi="Arial" w:cs="Arial"/>
          <w:b w:val="0"/>
          <w:sz w:val="22"/>
          <w:szCs w:val="22"/>
        </w:rPr>
        <w:t>payment</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of</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invoices</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issued</w:t>
      </w:r>
      <w:proofErr w:type="spellEnd"/>
      <w:r w:rsidRPr="00DA263E">
        <w:rPr>
          <w:rFonts w:ascii="Arial" w:hAnsi="Arial" w:cs="Arial"/>
          <w:b w:val="0"/>
          <w:sz w:val="22"/>
          <w:szCs w:val="22"/>
        </w:rPr>
        <w:t xml:space="preserve"> by </w:t>
      </w:r>
      <w:proofErr w:type="spellStart"/>
      <w:r w:rsidRPr="00DA263E">
        <w:rPr>
          <w:rFonts w:ascii="Arial" w:hAnsi="Arial" w:cs="Arial"/>
          <w:b w:val="0"/>
          <w:sz w:val="22"/>
          <w:szCs w:val="22"/>
        </w:rPr>
        <w:t>the</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subcontractor</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for</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performances</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provided</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for</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this</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Contract</w:t>
      </w:r>
      <w:proofErr w:type="spellEnd"/>
      <w:r w:rsidRPr="00DA263E">
        <w:rPr>
          <w:rFonts w:ascii="Arial" w:hAnsi="Arial" w:cs="Arial"/>
          <w:b w:val="0"/>
          <w:sz w:val="22"/>
          <w:szCs w:val="22"/>
        </w:rPr>
        <w:t xml:space="preserve">, no </w:t>
      </w:r>
      <w:proofErr w:type="spellStart"/>
      <w:r w:rsidRPr="00DA263E">
        <w:rPr>
          <w:rFonts w:ascii="Arial" w:hAnsi="Arial" w:cs="Arial"/>
          <w:b w:val="0"/>
          <w:sz w:val="22"/>
          <w:szCs w:val="22"/>
        </w:rPr>
        <w:t>later</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than</w:t>
      </w:r>
      <w:proofErr w:type="spellEnd"/>
      <w:r w:rsidRPr="00DA263E">
        <w:rPr>
          <w:rFonts w:ascii="Arial" w:hAnsi="Arial" w:cs="Arial"/>
          <w:b w:val="0"/>
          <w:sz w:val="22"/>
          <w:szCs w:val="22"/>
        </w:rPr>
        <w:t xml:space="preserve"> 30 </w:t>
      </w:r>
      <w:proofErr w:type="spellStart"/>
      <w:r w:rsidRPr="00DA263E">
        <w:rPr>
          <w:rFonts w:ascii="Arial" w:hAnsi="Arial" w:cs="Arial"/>
          <w:b w:val="0"/>
          <w:sz w:val="22"/>
          <w:szCs w:val="22"/>
        </w:rPr>
        <w:t>days</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after</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receipt</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of</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payment</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from</w:t>
      </w:r>
      <w:proofErr w:type="spellEnd"/>
      <w:r w:rsidRPr="00DA263E">
        <w:rPr>
          <w:rFonts w:ascii="Arial" w:hAnsi="Arial" w:cs="Arial"/>
          <w:b w:val="0"/>
          <w:sz w:val="22"/>
          <w:szCs w:val="22"/>
        </w:rPr>
        <w:t xml:space="preserve"> by </w:t>
      </w:r>
      <w:proofErr w:type="spellStart"/>
      <w:r w:rsidRPr="00DA263E">
        <w:rPr>
          <w:rFonts w:ascii="Arial" w:hAnsi="Arial" w:cs="Arial"/>
          <w:b w:val="0"/>
          <w:sz w:val="22"/>
          <w:szCs w:val="22"/>
        </w:rPr>
        <w:t>the</w:t>
      </w:r>
      <w:proofErr w:type="spellEnd"/>
      <w:r w:rsidRPr="00DA263E">
        <w:rPr>
          <w:rFonts w:ascii="Arial" w:hAnsi="Arial" w:cs="Arial"/>
          <w:b w:val="0"/>
          <w:sz w:val="22"/>
          <w:szCs w:val="22"/>
        </w:rPr>
        <w:t xml:space="preserve"> </w:t>
      </w:r>
      <w:proofErr w:type="spellStart"/>
      <w:r w:rsidR="00EC2B5B" w:rsidRPr="00DA263E">
        <w:rPr>
          <w:rFonts w:ascii="Arial" w:hAnsi="Arial" w:cs="Arial"/>
          <w:b w:val="0"/>
          <w:sz w:val="22"/>
          <w:szCs w:val="22"/>
        </w:rPr>
        <w:t>Client</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for</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specific</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fulfilled</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partial</w:t>
      </w:r>
      <w:proofErr w:type="spellEnd"/>
      <w:r w:rsidRPr="00DA263E">
        <w:rPr>
          <w:rFonts w:ascii="Arial" w:hAnsi="Arial" w:cs="Arial"/>
          <w:b w:val="0"/>
          <w:sz w:val="22"/>
          <w:szCs w:val="22"/>
        </w:rPr>
        <w:t xml:space="preserve"> </w:t>
      </w:r>
      <w:proofErr w:type="spellStart"/>
      <w:r w:rsidRPr="00DA263E">
        <w:rPr>
          <w:rFonts w:ascii="Arial" w:hAnsi="Arial" w:cs="Arial"/>
          <w:b w:val="0"/>
          <w:sz w:val="22"/>
          <w:szCs w:val="22"/>
        </w:rPr>
        <w:t>contract</w:t>
      </w:r>
      <w:proofErr w:type="spellEnd"/>
      <w:r w:rsidRPr="00DA263E">
        <w:rPr>
          <w:rFonts w:ascii="Arial" w:hAnsi="Arial" w:cs="Arial"/>
          <w:b w:val="0"/>
          <w:sz w:val="22"/>
          <w:szCs w:val="22"/>
        </w:rPr>
        <w:t xml:space="preserve">. </w:t>
      </w:r>
      <w:r w:rsidR="00B20750" w:rsidRPr="00B20750">
        <w:t xml:space="preserve"> </w:t>
      </w:r>
      <w:r w:rsidR="00B20750" w:rsidRPr="00DA263E">
        <w:rPr>
          <w:rFonts w:ascii="Arial" w:hAnsi="Arial" w:cs="Arial"/>
          <w:b w:val="0"/>
          <w:sz w:val="22"/>
          <w:szCs w:val="22"/>
        </w:rPr>
        <w:t xml:space="preserve">In </w:t>
      </w:r>
      <w:proofErr w:type="spellStart"/>
      <w:r w:rsidR="00B20750" w:rsidRPr="00DA263E">
        <w:rPr>
          <w:rFonts w:ascii="Arial" w:hAnsi="Arial" w:cs="Arial"/>
          <w:b w:val="0"/>
          <w:sz w:val="22"/>
          <w:szCs w:val="22"/>
        </w:rPr>
        <w:t>the</w:t>
      </w:r>
      <w:proofErr w:type="spellEnd"/>
      <w:r w:rsidR="00B20750" w:rsidRPr="00DA263E">
        <w:rPr>
          <w:rFonts w:ascii="Arial" w:hAnsi="Arial" w:cs="Arial"/>
          <w:b w:val="0"/>
          <w:sz w:val="22"/>
          <w:szCs w:val="22"/>
        </w:rPr>
        <w:t xml:space="preserve"> event </w:t>
      </w:r>
      <w:proofErr w:type="spellStart"/>
      <w:r w:rsidR="00B20750" w:rsidRPr="00DA263E">
        <w:rPr>
          <w:rFonts w:ascii="Arial" w:hAnsi="Arial" w:cs="Arial"/>
          <w:b w:val="0"/>
          <w:sz w:val="22"/>
          <w:szCs w:val="22"/>
        </w:rPr>
        <w:t>that</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the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Client</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learns</w:t>
      </w:r>
      <w:proofErr w:type="spellEnd"/>
      <w:r w:rsidR="00B20750" w:rsidRPr="00DA263E">
        <w:rPr>
          <w:rFonts w:ascii="Arial" w:hAnsi="Arial" w:cs="Arial"/>
          <w:b w:val="0"/>
          <w:sz w:val="22"/>
          <w:szCs w:val="22"/>
        </w:rPr>
        <w:t xml:space="preserve"> in a </w:t>
      </w:r>
      <w:proofErr w:type="spellStart"/>
      <w:r w:rsidR="00B20750" w:rsidRPr="00DA263E">
        <w:rPr>
          <w:rFonts w:ascii="Arial" w:hAnsi="Arial" w:cs="Arial"/>
          <w:b w:val="0"/>
          <w:sz w:val="22"/>
          <w:szCs w:val="22"/>
        </w:rPr>
        <w:t>credible</w:t>
      </w:r>
      <w:proofErr w:type="spellEnd"/>
      <w:r w:rsidR="00B20750" w:rsidRPr="00DA263E">
        <w:rPr>
          <w:rFonts w:ascii="Arial" w:hAnsi="Arial" w:cs="Arial"/>
          <w:b w:val="0"/>
          <w:sz w:val="22"/>
          <w:szCs w:val="22"/>
        </w:rPr>
        <w:t xml:space="preserve"> and </w:t>
      </w:r>
      <w:proofErr w:type="spellStart"/>
      <w:r w:rsidR="00B20750" w:rsidRPr="00DA263E">
        <w:rPr>
          <w:rFonts w:ascii="Arial" w:hAnsi="Arial" w:cs="Arial"/>
          <w:b w:val="0"/>
          <w:sz w:val="22"/>
          <w:szCs w:val="22"/>
        </w:rPr>
        <w:t>demonstrable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manner</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that</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the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Contractor</w:t>
      </w:r>
      <w:proofErr w:type="spellEnd"/>
      <w:r w:rsidR="00B20750" w:rsidRPr="00DA263E">
        <w:rPr>
          <w:rFonts w:ascii="Arial" w:hAnsi="Arial" w:cs="Arial"/>
          <w:b w:val="0"/>
          <w:sz w:val="22"/>
          <w:szCs w:val="22"/>
        </w:rPr>
        <w:t xml:space="preserve"> has </w:t>
      </w:r>
      <w:proofErr w:type="spellStart"/>
      <w:r w:rsidR="00B20750" w:rsidRPr="00DA263E">
        <w:rPr>
          <w:rFonts w:ascii="Arial" w:hAnsi="Arial" w:cs="Arial"/>
          <w:b w:val="0"/>
          <w:sz w:val="22"/>
          <w:szCs w:val="22"/>
        </w:rPr>
        <w:t>failed</w:t>
      </w:r>
      <w:proofErr w:type="spellEnd"/>
      <w:r w:rsidR="00B20750" w:rsidRPr="00DA263E">
        <w:rPr>
          <w:rFonts w:ascii="Arial" w:hAnsi="Arial" w:cs="Arial"/>
          <w:b w:val="0"/>
          <w:sz w:val="22"/>
          <w:szCs w:val="22"/>
        </w:rPr>
        <w:t xml:space="preserve"> to </w:t>
      </w:r>
      <w:proofErr w:type="spellStart"/>
      <w:r w:rsidR="00B20750" w:rsidRPr="00DA263E">
        <w:rPr>
          <w:rFonts w:ascii="Arial" w:hAnsi="Arial" w:cs="Arial"/>
          <w:b w:val="0"/>
          <w:sz w:val="22"/>
          <w:szCs w:val="22"/>
        </w:rPr>
        <w:t>fulfill</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its</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obligations</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according</w:t>
      </w:r>
      <w:proofErr w:type="spellEnd"/>
      <w:r w:rsidR="00B20750" w:rsidRPr="00DA263E">
        <w:rPr>
          <w:rFonts w:ascii="Arial" w:hAnsi="Arial" w:cs="Arial"/>
          <w:b w:val="0"/>
          <w:sz w:val="22"/>
          <w:szCs w:val="22"/>
        </w:rPr>
        <w:t xml:space="preserve"> to </w:t>
      </w:r>
      <w:proofErr w:type="spellStart"/>
      <w:r w:rsidR="00B20750" w:rsidRPr="00DA263E">
        <w:rPr>
          <w:rFonts w:ascii="Arial" w:hAnsi="Arial" w:cs="Arial"/>
          <w:b w:val="0"/>
          <w:sz w:val="22"/>
          <w:szCs w:val="22"/>
        </w:rPr>
        <w:t>the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first</w:t>
      </w:r>
      <w:proofErr w:type="spellEnd"/>
      <w:r w:rsidR="00B20750" w:rsidRPr="00DA263E">
        <w:rPr>
          <w:rFonts w:ascii="Arial" w:hAnsi="Arial" w:cs="Arial"/>
          <w:b w:val="0"/>
          <w:sz w:val="22"/>
          <w:szCs w:val="22"/>
        </w:rPr>
        <w:t xml:space="preserve"> sentence </w:t>
      </w:r>
      <w:proofErr w:type="spellStart"/>
      <w:r w:rsidR="00B20750" w:rsidRPr="00DA263E">
        <w:rPr>
          <w:rFonts w:ascii="Arial" w:hAnsi="Arial" w:cs="Arial"/>
          <w:b w:val="0"/>
          <w:sz w:val="22"/>
          <w:szCs w:val="22"/>
        </w:rPr>
        <w:t>of</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this</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letter</w:t>
      </w:r>
      <w:proofErr w:type="spellEnd"/>
      <w:r w:rsidR="00B20750" w:rsidRPr="00DA263E">
        <w:rPr>
          <w:rFonts w:ascii="Arial" w:hAnsi="Arial" w:cs="Arial"/>
          <w:b w:val="0"/>
          <w:sz w:val="22"/>
          <w:szCs w:val="22"/>
        </w:rPr>
        <w:t xml:space="preserve">. d), and </w:t>
      </w:r>
      <w:proofErr w:type="spellStart"/>
      <w:r w:rsidR="00B20750" w:rsidRPr="00DA263E">
        <w:rPr>
          <w:rFonts w:ascii="Arial" w:hAnsi="Arial" w:cs="Arial"/>
          <w:b w:val="0"/>
          <w:sz w:val="22"/>
          <w:szCs w:val="22"/>
        </w:rPr>
        <w:t>the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Contractor</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despite</w:t>
      </w:r>
      <w:proofErr w:type="spellEnd"/>
      <w:r w:rsidR="00B20750" w:rsidRPr="00DA263E">
        <w:rPr>
          <w:rFonts w:ascii="Arial" w:hAnsi="Arial" w:cs="Arial"/>
          <w:b w:val="0"/>
          <w:sz w:val="22"/>
          <w:szCs w:val="22"/>
        </w:rPr>
        <w:t xml:space="preserve"> prior </w:t>
      </w:r>
      <w:proofErr w:type="spellStart"/>
      <w:r w:rsidR="00B20750" w:rsidRPr="00DA263E">
        <w:rPr>
          <w:rFonts w:ascii="Arial" w:hAnsi="Arial" w:cs="Arial"/>
          <w:b w:val="0"/>
          <w:sz w:val="22"/>
          <w:szCs w:val="22"/>
        </w:rPr>
        <w:t>written</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notice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from</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the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Client</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continues</w:t>
      </w:r>
      <w:proofErr w:type="spellEnd"/>
      <w:r w:rsidR="00B20750" w:rsidRPr="00DA263E">
        <w:rPr>
          <w:rFonts w:ascii="Arial" w:hAnsi="Arial" w:cs="Arial"/>
          <w:b w:val="0"/>
          <w:sz w:val="22"/>
          <w:szCs w:val="22"/>
        </w:rPr>
        <w:t xml:space="preserve"> to </w:t>
      </w:r>
      <w:proofErr w:type="spellStart"/>
      <w:r w:rsidR="00B20750" w:rsidRPr="00DA263E">
        <w:rPr>
          <w:rFonts w:ascii="Arial" w:hAnsi="Arial" w:cs="Arial"/>
          <w:b w:val="0"/>
          <w:sz w:val="22"/>
          <w:szCs w:val="22"/>
        </w:rPr>
        <w:t>fail</w:t>
      </w:r>
      <w:proofErr w:type="spellEnd"/>
      <w:r w:rsidR="00B20750" w:rsidRPr="00DA263E">
        <w:rPr>
          <w:rFonts w:ascii="Arial" w:hAnsi="Arial" w:cs="Arial"/>
          <w:b w:val="0"/>
          <w:sz w:val="22"/>
          <w:szCs w:val="22"/>
        </w:rPr>
        <w:t xml:space="preserve"> to </w:t>
      </w:r>
      <w:proofErr w:type="spellStart"/>
      <w:r w:rsidR="00B20750" w:rsidRPr="00DA263E">
        <w:rPr>
          <w:rFonts w:ascii="Arial" w:hAnsi="Arial" w:cs="Arial"/>
          <w:b w:val="0"/>
          <w:sz w:val="22"/>
          <w:szCs w:val="22"/>
        </w:rPr>
        <w:t>fulfill</w:t>
      </w:r>
      <w:proofErr w:type="spellEnd"/>
      <w:r w:rsidR="00B20750" w:rsidRPr="00DA263E">
        <w:rPr>
          <w:rFonts w:ascii="Arial" w:hAnsi="Arial" w:cs="Arial"/>
          <w:b w:val="0"/>
          <w:sz w:val="22"/>
          <w:szCs w:val="22"/>
        </w:rPr>
        <w:t xml:space="preserve"> these </w:t>
      </w:r>
      <w:proofErr w:type="spellStart"/>
      <w:r w:rsidR="00B20750" w:rsidRPr="00DA263E">
        <w:rPr>
          <w:rFonts w:ascii="Arial" w:hAnsi="Arial" w:cs="Arial"/>
          <w:b w:val="0"/>
          <w:sz w:val="22"/>
          <w:szCs w:val="22"/>
        </w:rPr>
        <w:t>obligations</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or</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does</w:t>
      </w:r>
      <w:proofErr w:type="spellEnd"/>
      <w:r w:rsidR="00B20750" w:rsidRPr="00DA263E">
        <w:rPr>
          <w:rFonts w:ascii="Arial" w:hAnsi="Arial" w:cs="Arial"/>
          <w:b w:val="0"/>
          <w:sz w:val="22"/>
          <w:szCs w:val="22"/>
        </w:rPr>
        <w:t xml:space="preserve"> not </w:t>
      </w:r>
      <w:proofErr w:type="spellStart"/>
      <w:r w:rsidR="00B20750" w:rsidRPr="00DA263E">
        <w:rPr>
          <w:rFonts w:ascii="Arial" w:hAnsi="Arial" w:cs="Arial"/>
          <w:b w:val="0"/>
          <w:sz w:val="22"/>
          <w:szCs w:val="22"/>
        </w:rPr>
        <w:t>seek</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remedial</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action</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the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Client</w:t>
      </w:r>
      <w:proofErr w:type="spellEnd"/>
      <w:r w:rsidR="00B20750" w:rsidRPr="00DA263E">
        <w:rPr>
          <w:rFonts w:ascii="Arial" w:hAnsi="Arial" w:cs="Arial"/>
          <w:b w:val="0"/>
          <w:sz w:val="22"/>
          <w:szCs w:val="22"/>
        </w:rPr>
        <w:t xml:space="preserve"> has </w:t>
      </w:r>
      <w:proofErr w:type="spellStart"/>
      <w:r w:rsidR="00B20750" w:rsidRPr="00DA263E">
        <w:rPr>
          <w:rFonts w:ascii="Arial" w:hAnsi="Arial" w:cs="Arial"/>
          <w:b w:val="0"/>
          <w:sz w:val="22"/>
          <w:szCs w:val="22"/>
        </w:rPr>
        <w:t>the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right</w:t>
      </w:r>
      <w:proofErr w:type="spellEnd"/>
      <w:r w:rsidR="00B20750" w:rsidRPr="00DA263E">
        <w:rPr>
          <w:rFonts w:ascii="Arial" w:hAnsi="Arial" w:cs="Arial"/>
          <w:b w:val="0"/>
          <w:sz w:val="22"/>
          <w:szCs w:val="22"/>
        </w:rPr>
        <w:t xml:space="preserve"> to </w:t>
      </w:r>
      <w:proofErr w:type="spellStart"/>
      <w:r w:rsidR="00B20750" w:rsidRPr="00DA263E">
        <w:rPr>
          <w:rFonts w:ascii="Arial" w:hAnsi="Arial" w:cs="Arial"/>
          <w:b w:val="0"/>
          <w:sz w:val="22"/>
          <w:szCs w:val="22"/>
        </w:rPr>
        <w:t>withdraw</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from</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this</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Contract</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under</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the</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conditions</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specified</w:t>
      </w:r>
      <w:proofErr w:type="spellEnd"/>
      <w:r w:rsidR="00B20750" w:rsidRPr="00DA263E">
        <w:rPr>
          <w:rFonts w:ascii="Arial" w:hAnsi="Arial" w:cs="Arial"/>
          <w:b w:val="0"/>
          <w:sz w:val="22"/>
          <w:szCs w:val="22"/>
        </w:rPr>
        <w:t xml:space="preserve"> in </w:t>
      </w:r>
      <w:proofErr w:type="spellStart"/>
      <w:r w:rsidR="00B20750" w:rsidRPr="00DA263E">
        <w:rPr>
          <w:rFonts w:ascii="Arial" w:hAnsi="Arial" w:cs="Arial"/>
          <w:b w:val="0"/>
          <w:sz w:val="22"/>
          <w:szCs w:val="22"/>
        </w:rPr>
        <w:t>Article</w:t>
      </w:r>
      <w:proofErr w:type="spellEnd"/>
      <w:r w:rsidR="00B20750" w:rsidRPr="00DA263E">
        <w:rPr>
          <w:rFonts w:ascii="Arial" w:hAnsi="Arial" w:cs="Arial"/>
          <w:b w:val="0"/>
          <w:sz w:val="22"/>
          <w:szCs w:val="22"/>
        </w:rPr>
        <w:t xml:space="preserve"> XV </w:t>
      </w:r>
      <w:proofErr w:type="spellStart"/>
      <w:r w:rsidR="00B20750" w:rsidRPr="00DA263E">
        <w:rPr>
          <w:rFonts w:ascii="Arial" w:hAnsi="Arial" w:cs="Arial"/>
          <w:b w:val="0"/>
          <w:sz w:val="22"/>
          <w:szCs w:val="22"/>
        </w:rPr>
        <w:t>of</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this</w:t>
      </w:r>
      <w:proofErr w:type="spellEnd"/>
      <w:r w:rsidR="00B20750" w:rsidRPr="00DA263E">
        <w:rPr>
          <w:rFonts w:ascii="Arial" w:hAnsi="Arial" w:cs="Arial"/>
          <w:b w:val="0"/>
          <w:sz w:val="22"/>
          <w:szCs w:val="22"/>
        </w:rPr>
        <w:t xml:space="preserve"> </w:t>
      </w:r>
      <w:proofErr w:type="spellStart"/>
      <w:r w:rsidR="00B20750" w:rsidRPr="00DA263E">
        <w:rPr>
          <w:rFonts w:ascii="Arial" w:hAnsi="Arial" w:cs="Arial"/>
          <w:b w:val="0"/>
          <w:sz w:val="22"/>
          <w:szCs w:val="22"/>
        </w:rPr>
        <w:t>Contract</w:t>
      </w:r>
      <w:proofErr w:type="spellEnd"/>
      <w:r w:rsidR="00B20750" w:rsidRPr="00DA263E">
        <w:rPr>
          <w:rFonts w:ascii="Arial" w:hAnsi="Arial" w:cs="Arial"/>
          <w:b w:val="0"/>
          <w:sz w:val="22"/>
          <w:szCs w:val="22"/>
        </w:rPr>
        <w:t>.</w:t>
      </w:r>
    </w:p>
    <w:p w14:paraId="468E3083" w14:textId="63CCBCC0" w:rsidR="00795636" w:rsidRDefault="00795636" w:rsidP="00A377D5">
      <w:pPr>
        <w:suppressAutoHyphens w:val="0"/>
        <w:autoSpaceDN w:val="0"/>
        <w:adjustRightInd w:val="0"/>
        <w:spacing w:after="120"/>
        <w:ind w:left="426"/>
        <w:jc w:val="both"/>
        <w:rPr>
          <w:rFonts w:ascii="Arial" w:hAnsi="Arial" w:cs="Arial"/>
          <w:sz w:val="22"/>
          <w:szCs w:val="22"/>
        </w:rPr>
      </w:pPr>
      <w:proofErr w:type="spellStart"/>
      <w:r>
        <w:rPr>
          <w:rFonts w:ascii="Arial" w:hAnsi="Arial" w:cs="Arial"/>
          <w:sz w:val="22"/>
          <w:szCs w:val="22"/>
        </w:rPr>
        <w:t>This</w:t>
      </w:r>
      <w:proofErr w:type="spellEnd"/>
      <w:r>
        <w:rPr>
          <w:rFonts w:ascii="Arial" w:hAnsi="Arial" w:cs="Arial"/>
          <w:sz w:val="22"/>
          <w:szCs w:val="22"/>
        </w:rPr>
        <w:t xml:space="preserve"> </w:t>
      </w:r>
      <w:proofErr w:type="spellStart"/>
      <w:r w:rsidRPr="00795636">
        <w:rPr>
          <w:rFonts w:ascii="Arial" w:hAnsi="Arial" w:cs="Arial"/>
          <w:sz w:val="22"/>
          <w:szCs w:val="22"/>
        </w:rPr>
        <w:t>Contract</w:t>
      </w:r>
      <w:proofErr w:type="spellEnd"/>
      <w:r>
        <w:rPr>
          <w:rFonts w:ascii="Arial" w:hAnsi="Arial" w:cs="Arial"/>
          <w:sz w:val="22"/>
          <w:szCs w:val="22"/>
        </w:rPr>
        <w:t xml:space="preserve"> </w:t>
      </w:r>
      <w:r w:rsidRPr="00886F1D">
        <w:rPr>
          <w:rFonts w:ascii="Arial" w:hAnsi="Arial" w:cs="Arial"/>
          <w:sz w:val="22"/>
          <w:szCs w:val="22"/>
        </w:rPr>
        <w:t xml:space="preserve">and </w:t>
      </w:r>
      <w:proofErr w:type="spellStart"/>
      <w:r w:rsidRPr="00886F1D">
        <w:rPr>
          <w:rFonts w:ascii="Arial" w:hAnsi="Arial" w:cs="Arial"/>
          <w:sz w:val="22"/>
          <w:szCs w:val="22"/>
        </w:rPr>
        <w:t>its</w:t>
      </w:r>
      <w:proofErr w:type="spellEnd"/>
      <w:r w:rsidRPr="00886F1D">
        <w:rPr>
          <w:rFonts w:ascii="Arial" w:hAnsi="Arial" w:cs="Arial"/>
          <w:sz w:val="22"/>
          <w:szCs w:val="22"/>
        </w:rPr>
        <w:t xml:space="preserve"> </w:t>
      </w:r>
      <w:proofErr w:type="spellStart"/>
      <w:r w:rsidRPr="00886F1D">
        <w:rPr>
          <w:rFonts w:ascii="Arial" w:hAnsi="Arial" w:cs="Arial"/>
          <w:sz w:val="22"/>
          <w:szCs w:val="22"/>
        </w:rPr>
        <w:t>Annexes</w:t>
      </w:r>
      <w:proofErr w:type="spellEnd"/>
      <w:r w:rsidRPr="00886F1D">
        <w:rPr>
          <w:rFonts w:ascii="Arial" w:hAnsi="Arial" w:cs="Arial"/>
          <w:sz w:val="22"/>
          <w:szCs w:val="22"/>
        </w:rPr>
        <w:t xml:space="preserve"> </w:t>
      </w:r>
      <w:proofErr w:type="spellStart"/>
      <w:r w:rsidRPr="00886F1D">
        <w:rPr>
          <w:rFonts w:ascii="Arial" w:hAnsi="Arial" w:cs="Arial"/>
          <w:sz w:val="22"/>
          <w:szCs w:val="22"/>
        </w:rPr>
        <w:t>shall</w:t>
      </w:r>
      <w:proofErr w:type="spellEnd"/>
      <w:r w:rsidRPr="00886F1D">
        <w:rPr>
          <w:rFonts w:ascii="Arial" w:hAnsi="Arial" w:cs="Arial"/>
          <w:sz w:val="22"/>
          <w:szCs w:val="22"/>
        </w:rPr>
        <w:t xml:space="preserve"> not </w:t>
      </w:r>
      <w:proofErr w:type="spellStart"/>
      <w:r w:rsidRPr="00886F1D">
        <w:rPr>
          <w:rFonts w:ascii="Arial" w:hAnsi="Arial" w:cs="Arial"/>
          <w:sz w:val="22"/>
          <w:szCs w:val="22"/>
        </w:rPr>
        <w:t>be</w:t>
      </w:r>
      <w:proofErr w:type="spellEnd"/>
      <w:r w:rsidRPr="00886F1D">
        <w:rPr>
          <w:rFonts w:ascii="Arial" w:hAnsi="Arial" w:cs="Arial"/>
          <w:sz w:val="22"/>
          <w:szCs w:val="22"/>
        </w:rPr>
        <w:t xml:space="preserve"> </w:t>
      </w:r>
      <w:proofErr w:type="spellStart"/>
      <w:r w:rsidRPr="00886F1D">
        <w:rPr>
          <w:rFonts w:ascii="Arial" w:hAnsi="Arial" w:cs="Arial"/>
          <w:sz w:val="22"/>
          <w:szCs w:val="22"/>
        </w:rPr>
        <w:t>amended</w:t>
      </w:r>
      <w:proofErr w:type="spellEnd"/>
      <w:r w:rsidRPr="00886F1D">
        <w:rPr>
          <w:rFonts w:ascii="Arial" w:hAnsi="Arial" w:cs="Arial"/>
          <w:sz w:val="22"/>
          <w:szCs w:val="22"/>
        </w:rPr>
        <w:t xml:space="preserve"> </w:t>
      </w:r>
      <w:proofErr w:type="spellStart"/>
      <w:r w:rsidRPr="00886F1D">
        <w:rPr>
          <w:rFonts w:ascii="Arial" w:hAnsi="Arial" w:cs="Arial"/>
          <w:sz w:val="22"/>
          <w:szCs w:val="22"/>
        </w:rPr>
        <w:t>due</w:t>
      </w:r>
      <w:proofErr w:type="spellEnd"/>
      <w:r w:rsidRPr="00886F1D">
        <w:rPr>
          <w:rFonts w:ascii="Arial" w:hAnsi="Arial" w:cs="Arial"/>
          <w:sz w:val="22"/>
          <w:szCs w:val="22"/>
        </w:rPr>
        <w:t xml:space="preserve"> to </w:t>
      </w:r>
      <w:proofErr w:type="spellStart"/>
      <w:r w:rsidRPr="00886F1D">
        <w:rPr>
          <w:rFonts w:ascii="Arial" w:hAnsi="Arial" w:cs="Arial"/>
          <w:sz w:val="22"/>
          <w:szCs w:val="22"/>
        </w:rPr>
        <w:t>the</w:t>
      </w:r>
      <w:proofErr w:type="spellEnd"/>
      <w:r w:rsidRPr="00886F1D">
        <w:rPr>
          <w:rFonts w:ascii="Arial" w:hAnsi="Arial" w:cs="Arial"/>
          <w:sz w:val="22"/>
          <w:szCs w:val="22"/>
        </w:rPr>
        <w:t xml:space="preserve"> use </w:t>
      </w:r>
      <w:proofErr w:type="spellStart"/>
      <w:r w:rsidRPr="00886F1D">
        <w:rPr>
          <w:rFonts w:ascii="Arial" w:hAnsi="Arial" w:cs="Arial"/>
          <w:sz w:val="22"/>
          <w:szCs w:val="22"/>
        </w:rPr>
        <w:t>of</w:t>
      </w:r>
      <w:proofErr w:type="spellEnd"/>
      <w:r w:rsidRPr="00886F1D">
        <w:rPr>
          <w:rFonts w:ascii="Arial" w:hAnsi="Arial" w:cs="Arial"/>
          <w:sz w:val="22"/>
          <w:szCs w:val="22"/>
        </w:rPr>
        <w:t xml:space="preserve"> </w:t>
      </w:r>
      <w:proofErr w:type="spellStart"/>
      <w:r w:rsidRPr="00886F1D">
        <w:rPr>
          <w:rFonts w:ascii="Arial" w:hAnsi="Arial" w:cs="Arial"/>
          <w:sz w:val="22"/>
          <w:szCs w:val="22"/>
        </w:rPr>
        <w:t>subcontractors</w:t>
      </w:r>
      <w:proofErr w:type="spellEnd"/>
      <w:r>
        <w:rPr>
          <w:rFonts w:ascii="Arial" w:hAnsi="Arial" w:cs="Arial"/>
          <w:sz w:val="22"/>
          <w:szCs w:val="22"/>
        </w:rPr>
        <w:t xml:space="preserve"> </w:t>
      </w:r>
      <w:proofErr w:type="spellStart"/>
      <w:r>
        <w:rPr>
          <w:rFonts w:ascii="Arial" w:hAnsi="Arial" w:cs="Arial"/>
          <w:sz w:val="22"/>
          <w:szCs w:val="22"/>
        </w:rPr>
        <w:t>or</w:t>
      </w:r>
      <w:proofErr w:type="spellEnd"/>
      <w:r>
        <w:rPr>
          <w:rFonts w:ascii="Arial" w:hAnsi="Arial" w:cs="Arial"/>
          <w:sz w:val="22"/>
          <w:szCs w:val="22"/>
        </w:rPr>
        <w:t xml:space="preserve"> </w:t>
      </w:r>
      <w:proofErr w:type="spellStart"/>
      <w:r>
        <w:rPr>
          <w:rFonts w:ascii="Arial" w:hAnsi="Arial" w:cs="Arial"/>
          <w:sz w:val="22"/>
          <w:szCs w:val="22"/>
        </w:rPr>
        <w:t>its</w:t>
      </w:r>
      <w:proofErr w:type="spellEnd"/>
      <w:r>
        <w:rPr>
          <w:rFonts w:ascii="Arial" w:hAnsi="Arial" w:cs="Arial"/>
          <w:sz w:val="22"/>
          <w:szCs w:val="22"/>
        </w:rPr>
        <w:t xml:space="preserve"> </w:t>
      </w:r>
      <w:proofErr w:type="spellStart"/>
      <w:r>
        <w:rPr>
          <w:rFonts w:ascii="Arial" w:hAnsi="Arial" w:cs="Arial"/>
          <w:sz w:val="22"/>
          <w:szCs w:val="22"/>
        </w:rPr>
        <w:t>change</w:t>
      </w:r>
      <w:proofErr w:type="spellEnd"/>
      <w:r>
        <w:rPr>
          <w:rFonts w:ascii="Arial" w:hAnsi="Arial" w:cs="Arial"/>
          <w:sz w:val="22"/>
          <w:szCs w:val="22"/>
        </w:rPr>
        <w:t xml:space="preserve"> </w:t>
      </w:r>
      <w:proofErr w:type="spellStart"/>
      <w:r>
        <w:rPr>
          <w:rFonts w:ascii="Arial" w:hAnsi="Arial" w:cs="Arial"/>
          <w:sz w:val="22"/>
          <w:szCs w:val="22"/>
        </w:rPr>
        <w:t>according</w:t>
      </w:r>
      <w:proofErr w:type="spellEnd"/>
      <w:r>
        <w:rPr>
          <w:rFonts w:ascii="Arial" w:hAnsi="Arial" w:cs="Arial"/>
          <w:sz w:val="22"/>
          <w:szCs w:val="22"/>
        </w:rPr>
        <w:t xml:space="preserve"> to </w:t>
      </w:r>
      <w:proofErr w:type="spellStart"/>
      <w:r>
        <w:rPr>
          <w:rFonts w:ascii="Arial" w:hAnsi="Arial" w:cs="Arial"/>
          <w:sz w:val="22"/>
          <w:szCs w:val="22"/>
        </w:rPr>
        <w:t>this</w:t>
      </w:r>
      <w:proofErr w:type="spellEnd"/>
      <w:r>
        <w:rPr>
          <w:rFonts w:ascii="Arial" w:hAnsi="Arial" w:cs="Arial"/>
          <w:sz w:val="22"/>
          <w:szCs w:val="22"/>
        </w:rPr>
        <w:t xml:space="preserve"> </w:t>
      </w:r>
      <w:proofErr w:type="spellStart"/>
      <w:r>
        <w:rPr>
          <w:rFonts w:ascii="Arial" w:hAnsi="Arial" w:cs="Arial"/>
          <w:sz w:val="22"/>
          <w:szCs w:val="22"/>
        </w:rPr>
        <w:t>Paragraph</w:t>
      </w:r>
      <w:proofErr w:type="spellEnd"/>
      <w:r>
        <w:rPr>
          <w:rFonts w:ascii="Arial" w:hAnsi="Arial" w:cs="Arial"/>
          <w:sz w:val="22"/>
          <w:szCs w:val="22"/>
        </w:rPr>
        <w:t>.</w:t>
      </w:r>
    </w:p>
    <w:p w14:paraId="4072001F" w14:textId="6846ECAD" w:rsidR="006411D2" w:rsidRPr="006411D2" w:rsidRDefault="006411D2" w:rsidP="00A377D5">
      <w:pPr>
        <w:pStyle w:val="Odstavecseseznamem"/>
        <w:numPr>
          <w:ilvl w:val="0"/>
          <w:numId w:val="12"/>
        </w:numPr>
        <w:suppressAutoHyphens w:val="0"/>
        <w:autoSpaceDN w:val="0"/>
        <w:adjustRightInd w:val="0"/>
        <w:spacing w:after="120"/>
        <w:jc w:val="both"/>
        <w:rPr>
          <w:rFonts w:ascii="Arial" w:hAnsi="Arial" w:cs="Arial"/>
          <w:sz w:val="22"/>
          <w:szCs w:val="22"/>
          <w:lang w:val="en-GB"/>
        </w:rPr>
      </w:pPr>
      <w:proofErr w:type="spellStart"/>
      <w:r w:rsidRPr="00850B0E">
        <w:rPr>
          <w:rFonts w:ascii="Arial" w:hAnsi="Arial" w:cs="Arial"/>
          <w:sz w:val="22"/>
          <w:szCs w:val="22"/>
        </w:rPr>
        <w:t>The</w:t>
      </w:r>
      <w:proofErr w:type="spellEnd"/>
      <w:r w:rsidRPr="00850B0E">
        <w:rPr>
          <w:rFonts w:ascii="Arial" w:hAnsi="Arial" w:cs="Arial"/>
          <w:sz w:val="22"/>
          <w:szCs w:val="22"/>
        </w:rPr>
        <w:t xml:space="preserve"> </w:t>
      </w:r>
      <w:proofErr w:type="spellStart"/>
      <w:r w:rsidR="00B87533">
        <w:rPr>
          <w:rFonts w:ascii="Arial" w:hAnsi="Arial" w:cs="Arial"/>
          <w:sz w:val="22"/>
          <w:szCs w:val="22"/>
        </w:rPr>
        <w:t>Contractor</w:t>
      </w:r>
      <w:proofErr w:type="spellEnd"/>
      <w:r w:rsidRPr="002F2C5A">
        <w:rPr>
          <w:rFonts w:ascii="Arial" w:hAnsi="Arial" w:cs="Arial"/>
          <w:sz w:val="22"/>
          <w:szCs w:val="22"/>
        </w:rPr>
        <w:t xml:space="preserve"> </w:t>
      </w:r>
      <w:proofErr w:type="spellStart"/>
      <w:r w:rsidRPr="002F2C5A">
        <w:rPr>
          <w:rFonts w:ascii="Arial" w:hAnsi="Arial" w:cs="Arial"/>
          <w:sz w:val="22"/>
          <w:szCs w:val="22"/>
        </w:rPr>
        <w:t>declares</w:t>
      </w:r>
      <w:proofErr w:type="spellEnd"/>
      <w:r w:rsidRPr="002F2C5A">
        <w:rPr>
          <w:rFonts w:ascii="Arial" w:hAnsi="Arial" w:cs="Arial"/>
          <w:sz w:val="22"/>
          <w:szCs w:val="22"/>
        </w:rPr>
        <w:t xml:space="preserve">, </w:t>
      </w:r>
      <w:proofErr w:type="spellStart"/>
      <w:r w:rsidRPr="002F2C5A">
        <w:rPr>
          <w:rFonts w:ascii="Arial" w:hAnsi="Arial" w:cs="Arial"/>
          <w:sz w:val="22"/>
          <w:szCs w:val="22"/>
        </w:rPr>
        <w:t>that</w:t>
      </w:r>
      <w:proofErr w:type="spellEnd"/>
      <w:r w:rsidRPr="002F2C5A">
        <w:rPr>
          <w:rFonts w:ascii="Arial" w:hAnsi="Arial" w:cs="Arial"/>
          <w:sz w:val="22"/>
          <w:szCs w:val="22"/>
        </w:rPr>
        <w:t xml:space="preserve"> </w:t>
      </w:r>
      <w:proofErr w:type="spellStart"/>
      <w:r w:rsidRPr="002F2C5A">
        <w:rPr>
          <w:rFonts w:ascii="Arial" w:hAnsi="Arial" w:cs="Arial"/>
          <w:sz w:val="22"/>
          <w:szCs w:val="22"/>
        </w:rPr>
        <w:t>the</w:t>
      </w:r>
      <w:proofErr w:type="spellEnd"/>
      <w:r w:rsidRPr="002F2C5A">
        <w:rPr>
          <w:rFonts w:ascii="Arial" w:hAnsi="Arial" w:cs="Arial"/>
          <w:sz w:val="22"/>
          <w:szCs w:val="22"/>
        </w:rPr>
        <w:t xml:space="preserve"> </w:t>
      </w:r>
      <w:proofErr w:type="spellStart"/>
      <w:r w:rsidR="00B87533">
        <w:rPr>
          <w:rFonts w:ascii="Arial" w:hAnsi="Arial" w:cs="Arial"/>
          <w:sz w:val="22"/>
          <w:szCs w:val="22"/>
        </w:rPr>
        <w:t>Contractor</w:t>
      </w:r>
      <w:proofErr w:type="spellEnd"/>
      <w:r w:rsidRPr="002F2C5A">
        <w:rPr>
          <w:rFonts w:ascii="Arial" w:hAnsi="Arial" w:cs="Arial"/>
          <w:sz w:val="22"/>
          <w:szCs w:val="22"/>
        </w:rPr>
        <w:t xml:space="preserve"> in </w:t>
      </w:r>
      <w:proofErr w:type="spellStart"/>
      <w:r w:rsidRPr="002F2C5A">
        <w:rPr>
          <w:rFonts w:ascii="Arial" w:hAnsi="Arial" w:cs="Arial"/>
          <w:sz w:val="22"/>
          <w:szCs w:val="22"/>
        </w:rPr>
        <w:t>the</w:t>
      </w:r>
      <w:proofErr w:type="spellEnd"/>
      <w:r w:rsidRPr="002F2C5A">
        <w:rPr>
          <w:rFonts w:ascii="Arial" w:hAnsi="Arial" w:cs="Arial"/>
          <w:sz w:val="22"/>
          <w:szCs w:val="22"/>
        </w:rPr>
        <w:t xml:space="preserve"> </w:t>
      </w:r>
      <w:proofErr w:type="spellStart"/>
      <w:r w:rsidRPr="002F2C5A">
        <w:rPr>
          <w:rFonts w:ascii="Arial" w:hAnsi="Arial" w:cs="Arial"/>
          <w:sz w:val="22"/>
          <w:szCs w:val="22"/>
        </w:rPr>
        <w:t>sense</w:t>
      </w:r>
      <w:proofErr w:type="spellEnd"/>
      <w:r w:rsidRPr="002F2C5A">
        <w:rPr>
          <w:rFonts w:ascii="Arial" w:hAnsi="Arial" w:cs="Arial"/>
          <w:sz w:val="22"/>
          <w:szCs w:val="22"/>
        </w:rPr>
        <w:t xml:space="preserve"> </w:t>
      </w:r>
      <w:proofErr w:type="spellStart"/>
      <w:r w:rsidRPr="002F2C5A">
        <w:rPr>
          <w:rFonts w:ascii="Arial" w:hAnsi="Arial" w:cs="Arial"/>
          <w:sz w:val="22"/>
          <w:szCs w:val="22"/>
        </w:rPr>
        <w:t>of</w:t>
      </w:r>
      <w:proofErr w:type="spellEnd"/>
      <w:r w:rsidRPr="002F2C5A">
        <w:rPr>
          <w:rFonts w:ascii="Arial" w:hAnsi="Arial" w:cs="Arial"/>
          <w:sz w:val="22"/>
          <w:szCs w:val="22"/>
        </w:rPr>
        <w:t>:</w:t>
      </w:r>
    </w:p>
    <w:p w14:paraId="6822859F" w14:textId="302273AB" w:rsidR="006411D2" w:rsidRPr="006411D2" w:rsidRDefault="006411D2" w:rsidP="00A377D5">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proofErr w:type="spellStart"/>
      <w:r w:rsidRPr="002F2C5A">
        <w:rPr>
          <w:rFonts w:ascii="Arial" w:hAnsi="Arial" w:cs="Arial"/>
          <w:sz w:val="22"/>
          <w:szCs w:val="22"/>
        </w:rPr>
        <w:t>Article</w:t>
      </w:r>
      <w:proofErr w:type="spellEnd"/>
      <w:r w:rsidRPr="002F2C5A">
        <w:rPr>
          <w:rFonts w:ascii="Arial" w:hAnsi="Arial" w:cs="Arial"/>
          <w:sz w:val="22"/>
          <w:szCs w:val="22"/>
        </w:rPr>
        <w:t xml:space="preserve"> 2, </w:t>
      </w:r>
      <w:proofErr w:type="spellStart"/>
      <w:r w:rsidRPr="002F2C5A">
        <w:rPr>
          <w:rFonts w:ascii="Arial" w:hAnsi="Arial" w:cs="Arial"/>
          <w:sz w:val="22"/>
          <w:szCs w:val="22"/>
        </w:rPr>
        <w:t>paragraph</w:t>
      </w:r>
      <w:proofErr w:type="spellEnd"/>
      <w:r w:rsidRPr="002F2C5A">
        <w:rPr>
          <w:rFonts w:ascii="Arial" w:hAnsi="Arial" w:cs="Arial"/>
          <w:sz w:val="22"/>
          <w:szCs w:val="22"/>
        </w:rPr>
        <w:t xml:space="preserve"> 2 </w:t>
      </w:r>
      <w:proofErr w:type="spellStart"/>
      <w:r w:rsidRPr="002F2C5A">
        <w:rPr>
          <w:rFonts w:ascii="Arial" w:hAnsi="Arial" w:cs="Arial"/>
          <w:sz w:val="22"/>
          <w:szCs w:val="22"/>
        </w:rPr>
        <w:t>of</w:t>
      </w:r>
      <w:proofErr w:type="spellEnd"/>
      <w:r w:rsidRPr="002F2C5A">
        <w:rPr>
          <w:rFonts w:ascii="Arial" w:hAnsi="Arial" w:cs="Arial"/>
          <w:sz w:val="22"/>
          <w:szCs w:val="22"/>
        </w:rPr>
        <w:t xml:space="preserve"> </w:t>
      </w:r>
      <w:proofErr w:type="spellStart"/>
      <w:r w:rsidRPr="002F2C5A">
        <w:rPr>
          <w:rFonts w:ascii="Arial" w:hAnsi="Arial" w:cs="Arial"/>
          <w:sz w:val="22"/>
          <w:szCs w:val="22"/>
        </w:rPr>
        <w:t>Council</w:t>
      </w:r>
      <w:proofErr w:type="spellEnd"/>
      <w:r w:rsidRPr="002F2C5A">
        <w:rPr>
          <w:rFonts w:ascii="Arial" w:hAnsi="Arial" w:cs="Arial"/>
          <w:sz w:val="22"/>
          <w:szCs w:val="22"/>
        </w:rPr>
        <w:t xml:space="preserve"> </w:t>
      </w:r>
      <w:proofErr w:type="spellStart"/>
      <w:r w:rsidRPr="002F2C5A">
        <w:rPr>
          <w:rFonts w:ascii="Arial" w:hAnsi="Arial" w:cs="Arial"/>
          <w:sz w:val="22"/>
          <w:szCs w:val="22"/>
        </w:rPr>
        <w:t>Regulation</w:t>
      </w:r>
      <w:proofErr w:type="spellEnd"/>
      <w:r w:rsidRPr="002F2C5A">
        <w:rPr>
          <w:rFonts w:ascii="Arial" w:hAnsi="Arial" w:cs="Arial"/>
          <w:sz w:val="22"/>
          <w:szCs w:val="22"/>
        </w:rPr>
        <w:t xml:space="preserve"> (EU) No. 269/2014 </w:t>
      </w:r>
      <w:proofErr w:type="spellStart"/>
      <w:r w:rsidRPr="002F2C5A">
        <w:rPr>
          <w:rFonts w:ascii="Arial" w:hAnsi="Arial" w:cs="Arial"/>
          <w:sz w:val="22"/>
          <w:szCs w:val="22"/>
        </w:rPr>
        <w:t>of</w:t>
      </w:r>
      <w:proofErr w:type="spellEnd"/>
      <w:r w:rsidRPr="002F2C5A">
        <w:rPr>
          <w:rFonts w:ascii="Arial" w:hAnsi="Arial" w:cs="Arial"/>
          <w:sz w:val="22"/>
          <w:szCs w:val="22"/>
        </w:rPr>
        <w:t xml:space="preserve"> 17 </w:t>
      </w:r>
      <w:proofErr w:type="spellStart"/>
      <w:r w:rsidRPr="002F2C5A">
        <w:rPr>
          <w:rFonts w:ascii="Arial" w:hAnsi="Arial" w:cs="Arial"/>
          <w:sz w:val="22"/>
          <w:szCs w:val="22"/>
        </w:rPr>
        <w:t>March</w:t>
      </w:r>
      <w:proofErr w:type="spellEnd"/>
      <w:r w:rsidRPr="002F2C5A">
        <w:rPr>
          <w:rFonts w:ascii="Arial" w:hAnsi="Arial" w:cs="Arial"/>
          <w:sz w:val="22"/>
          <w:szCs w:val="22"/>
        </w:rPr>
        <w:t xml:space="preserve"> 2014 on </w:t>
      </w:r>
      <w:proofErr w:type="spellStart"/>
      <w:r w:rsidRPr="002F2C5A">
        <w:rPr>
          <w:rFonts w:ascii="Arial" w:hAnsi="Arial" w:cs="Arial"/>
          <w:sz w:val="22"/>
          <w:szCs w:val="22"/>
        </w:rPr>
        <w:t>restrictive</w:t>
      </w:r>
      <w:proofErr w:type="spellEnd"/>
      <w:r w:rsidRPr="002F2C5A">
        <w:rPr>
          <w:rFonts w:ascii="Arial" w:hAnsi="Arial" w:cs="Arial"/>
          <w:sz w:val="22"/>
          <w:szCs w:val="22"/>
        </w:rPr>
        <w:t xml:space="preserve"> </w:t>
      </w:r>
      <w:proofErr w:type="spellStart"/>
      <w:r w:rsidRPr="002F2C5A">
        <w:rPr>
          <w:rFonts w:ascii="Arial" w:hAnsi="Arial" w:cs="Arial"/>
          <w:sz w:val="22"/>
          <w:szCs w:val="22"/>
        </w:rPr>
        <w:t>measures</w:t>
      </w:r>
      <w:proofErr w:type="spellEnd"/>
      <w:r w:rsidRPr="002F2C5A">
        <w:rPr>
          <w:rFonts w:ascii="Arial" w:hAnsi="Arial" w:cs="Arial"/>
          <w:sz w:val="22"/>
          <w:szCs w:val="22"/>
        </w:rPr>
        <w:t xml:space="preserve"> </w:t>
      </w:r>
      <w:proofErr w:type="spellStart"/>
      <w:r w:rsidRPr="002F2C5A">
        <w:rPr>
          <w:rFonts w:ascii="Arial" w:hAnsi="Arial" w:cs="Arial"/>
          <w:sz w:val="22"/>
          <w:szCs w:val="22"/>
        </w:rPr>
        <w:t>with</w:t>
      </w:r>
      <w:proofErr w:type="spellEnd"/>
      <w:r w:rsidRPr="002F2C5A">
        <w:rPr>
          <w:rFonts w:ascii="Arial" w:hAnsi="Arial" w:cs="Arial"/>
          <w:sz w:val="22"/>
          <w:szCs w:val="22"/>
        </w:rPr>
        <w:t xml:space="preserve"> </w:t>
      </w:r>
      <w:proofErr w:type="spellStart"/>
      <w:r w:rsidRPr="002F2C5A">
        <w:rPr>
          <w:rFonts w:ascii="Arial" w:hAnsi="Arial" w:cs="Arial"/>
          <w:sz w:val="22"/>
          <w:szCs w:val="22"/>
        </w:rPr>
        <w:t>regard</w:t>
      </w:r>
      <w:proofErr w:type="spellEnd"/>
      <w:r w:rsidRPr="002F2C5A">
        <w:rPr>
          <w:rFonts w:ascii="Arial" w:hAnsi="Arial" w:cs="Arial"/>
          <w:sz w:val="22"/>
          <w:szCs w:val="22"/>
        </w:rPr>
        <w:t xml:space="preserve"> to </w:t>
      </w:r>
      <w:proofErr w:type="spellStart"/>
      <w:r w:rsidRPr="002F2C5A">
        <w:rPr>
          <w:rFonts w:ascii="Arial" w:hAnsi="Arial" w:cs="Arial"/>
          <w:sz w:val="22"/>
          <w:szCs w:val="22"/>
        </w:rPr>
        <w:t>activities</w:t>
      </w:r>
      <w:proofErr w:type="spellEnd"/>
      <w:r w:rsidRPr="002F2C5A">
        <w:rPr>
          <w:rFonts w:ascii="Arial" w:hAnsi="Arial" w:cs="Arial"/>
          <w:sz w:val="22"/>
          <w:szCs w:val="22"/>
        </w:rPr>
        <w:t xml:space="preserve"> </w:t>
      </w:r>
      <w:proofErr w:type="spellStart"/>
      <w:r w:rsidRPr="002F2C5A">
        <w:rPr>
          <w:rFonts w:ascii="Arial" w:hAnsi="Arial" w:cs="Arial"/>
          <w:sz w:val="22"/>
          <w:szCs w:val="22"/>
        </w:rPr>
        <w:t>that</w:t>
      </w:r>
      <w:proofErr w:type="spellEnd"/>
      <w:r w:rsidRPr="002F2C5A">
        <w:rPr>
          <w:rFonts w:ascii="Arial" w:hAnsi="Arial" w:cs="Arial"/>
          <w:sz w:val="22"/>
          <w:szCs w:val="22"/>
        </w:rPr>
        <w:t xml:space="preserve"> </w:t>
      </w:r>
      <w:proofErr w:type="spellStart"/>
      <w:r w:rsidRPr="002F2C5A">
        <w:rPr>
          <w:rFonts w:ascii="Arial" w:hAnsi="Arial" w:cs="Arial"/>
          <w:sz w:val="22"/>
          <w:szCs w:val="22"/>
        </w:rPr>
        <w:t>violate</w:t>
      </w:r>
      <w:proofErr w:type="spellEnd"/>
      <w:r w:rsidRPr="002F2C5A">
        <w:rPr>
          <w:rFonts w:ascii="Arial" w:hAnsi="Arial" w:cs="Arial"/>
          <w:sz w:val="22"/>
          <w:szCs w:val="22"/>
        </w:rPr>
        <w:t xml:space="preserve"> </w:t>
      </w:r>
      <w:proofErr w:type="spellStart"/>
      <w:r w:rsidRPr="002F2C5A">
        <w:rPr>
          <w:rFonts w:ascii="Arial" w:hAnsi="Arial" w:cs="Arial"/>
          <w:sz w:val="22"/>
          <w:szCs w:val="22"/>
        </w:rPr>
        <w:t>or</w:t>
      </w:r>
      <w:proofErr w:type="spellEnd"/>
      <w:r w:rsidRPr="002F2C5A">
        <w:rPr>
          <w:rFonts w:ascii="Arial" w:hAnsi="Arial" w:cs="Arial"/>
          <w:sz w:val="22"/>
          <w:szCs w:val="22"/>
        </w:rPr>
        <w:t xml:space="preserve"> </w:t>
      </w:r>
      <w:proofErr w:type="spellStart"/>
      <w:r w:rsidRPr="002F2C5A">
        <w:rPr>
          <w:rFonts w:ascii="Arial" w:hAnsi="Arial" w:cs="Arial"/>
          <w:sz w:val="22"/>
          <w:szCs w:val="22"/>
        </w:rPr>
        <w:t>threaten</w:t>
      </w:r>
      <w:proofErr w:type="spellEnd"/>
      <w:r w:rsidRPr="002F2C5A">
        <w:rPr>
          <w:rFonts w:ascii="Arial" w:hAnsi="Arial" w:cs="Arial"/>
          <w:sz w:val="22"/>
          <w:szCs w:val="22"/>
        </w:rPr>
        <w:t xml:space="preserve"> </w:t>
      </w:r>
      <w:proofErr w:type="spellStart"/>
      <w:r w:rsidRPr="002F2C5A">
        <w:rPr>
          <w:rFonts w:ascii="Arial" w:hAnsi="Arial" w:cs="Arial"/>
          <w:sz w:val="22"/>
          <w:szCs w:val="22"/>
        </w:rPr>
        <w:t>the</w:t>
      </w:r>
      <w:proofErr w:type="spellEnd"/>
      <w:r w:rsidRPr="002F2C5A">
        <w:rPr>
          <w:rFonts w:ascii="Arial" w:hAnsi="Arial" w:cs="Arial"/>
          <w:sz w:val="22"/>
          <w:szCs w:val="22"/>
        </w:rPr>
        <w:t xml:space="preserve"> </w:t>
      </w:r>
      <w:proofErr w:type="spellStart"/>
      <w:r w:rsidRPr="002F2C5A">
        <w:rPr>
          <w:rFonts w:ascii="Arial" w:hAnsi="Arial" w:cs="Arial"/>
          <w:sz w:val="22"/>
          <w:szCs w:val="22"/>
        </w:rPr>
        <w:t>territorial</w:t>
      </w:r>
      <w:proofErr w:type="spellEnd"/>
      <w:r w:rsidRPr="002F2C5A">
        <w:rPr>
          <w:rFonts w:ascii="Arial" w:hAnsi="Arial" w:cs="Arial"/>
          <w:sz w:val="22"/>
          <w:szCs w:val="22"/>
        </w:rPr>
        <w:t xml:space="preserve"> integrity, </w:t>
      </w:r>
      <w:proofErr w:type="spellStart"/>
      <w:r w:rsidRPr="002F2C5A">
        <w:rPr>
          <w:rFonts w:ascii="Arial" w:hAnsi="Arial" w:cs="Arial"/>
          <w:sz w:val="22"/>
          <w:szCs w:val="22"/>
        </w:rPr>
        <w:t>sovereignty</w:t>
      </w:r>
      <w:proofErr w:type="spellEnd"/>
      <w:r w:rsidRPr="002F2C5A">
        <w:rPr>
          <w:rFonts w:ascii="Arial" w:hAnsi="Arial" w:cs="Arial"/>
          <w:sz w:val="22"/>
          <w:szCs w:val="22"/>
        </w:rPr>
        <w:t xml:space="preserve"> and </w:t>
      </w:r>
      <w:proofErr w:type="spellStart"/>
      <w:r w:rsidRPr="002F2C5A">
        <w:rPr>
          <w:rFonts w:ascii="Arial" w:hAnsi="Arial" w:cs="Arial"/>
          <w:sz w:val="22"/>
          <w:szCs w:val="22"/>
        </w:rPr>
        <w:t>independence</w:t>
      </w:r>
      <w:proofErr w:type="spellEnd"/>
      <w:r w:rsidRPr="002F2C5A">
        <w:rPr>
          <w:rFonts w:ascii="Arial" w:hAnsi="Arial" w:cs="Arial"/>
          <w:sz w:val="22"/>
          <w:szCs w:val="22"/>
        </w:rPr>
        <w:t xml:space="preserve"> </w:t>
      </w:r>
      <w:proofErr w:type="spellStart"/>
      <w:r w:rsidRPr="002F2C5A">
        <w:rPr>
          <w:rFonts w:ascii="Arial" w:hAnsi="Arial" w:cs="Arial"/>
          <w:sz w:val="22"/>
          <w:szCs w:val="22"/>
        </w:rPr>
        <w:t>of</w:t>
      </w:r>
      <w:proofErr w:type="spellEnd"/>
      <w:r w:rsidRPr="002F2C5A">
        <w:rPr>
          <w:rFonts w:ascii="Arial" w:hAnsi="Arial" w:cs="Arial"/>
          <w:sz w:val="22"/>
          <w:szCs w:val="22"/>
        </w:rPr>
        <w:t xml:space="preserve"> </w:t>
      </w:r>
      <w:proofErr w:type="spellStart"/>
      <w:r w:rsidRPr="002F2C5A">
        <w:rPr>
          <w:rFonts w:ascii="Arial" w:hAnsi="Arial" w:cs="Arial"/>
          <w:sz w:val="22"/>
          <w:szCs w:val="22"/>
        </w:rPr>
        <w:t>Ukraine</w:t>
      </w:r>
      <w:proofErr w:type="spellEnd"/>
      <w:r w:rsidRPr="002F2C5A">
        <w:rPr>
          <w:rFonts w:ascii="Arial" w:hAnsi="Arial" w:cs="Arial"/>
          <w:sz w:val="22"/>
          <w:szCs w:val="22"/>
        </w:rPr>
        <w:t xml:space="preserve">, as </w:t>
      </w:r>
      <w:proofErr w:type="spellStart"/>
      <w:r w:rsidRPr="002F2C5A">
        <w:rPr>
          <w:rFonts w:ascii="Arial" w:hAnsi="Arial" w:cs="Arial"/>
          <w:sz w:val="22"/>
          <w:szCs w:val="22"/>
        </w:rPr>
        <w:t>amended</w:t>
      </w:r>
      <w:proofErr w:type="spellEnd"/>
      <w:r w:rsidRPr="002F2C5A">
        <w:rPr>
          <w:rFonts w:ascii="Arial" w:hAnsi="Arial" w:cs="Arial"/>
          <w:sz w:val="22"/>
          <w:szCs w:val="22"/>
        </w:rPr>
        <w:t>, (</w:t>
      </w:r>
      <w:proofErr w:type="spellStart"/>
      <w:r w:rsidRPr="002F2C5A">
        <w:rPr>
          <w:rFonts w:ascii="Arial" w:hAnsi="Arial" w:cs="Arial"/>
          <w:sz w:val="22"/>
          <w:szCs w:val="22"/>
        </w:rPr>
        <w:t>hereinafter</w:t>
      </w:r>
      <w:proofErr w:type="spellEnd"/>
      <w:r w:rsidRPr="002F2C5A">
        <w:rPr>
          <w:rFonts w:ascii="Arial" w:hAnsi="Arial" w:cs="Arial"/>
          <w:sz w:val="22"/>
          <w:szCs w:val="22"/>
        </w:rPr>
        <w:t xml:space="preserve"> </w:t>
      </w:r>
      <w:proofErr w:type="spellStart"/>
      <w:r w:rsidRPr="002F2C5A">
        <w:rPr>
          <w:rFonts w:ascii="Arial" w:hAnsi="Arial" w:cs="Arial"/>
          <w:sz w:val="22"/>
          <w:szCs w:val="22"/>
        </w:rPr>
        <w:t>referred</w:t>
      </w:r>
      <w:proofErr w:type="spellEnd"/>
      <w:r w:rsidRPr="002F2C5A">
        <w:rPr>
          <w:rFonts w:ascii="Arial" w:hAnsi="Arial" w:cs="Arial"/>
          <w:sz w:val="22"/>
          <w:szCs w:val="22"/>
        </w:rPr>
        <w:t xml:space="preserve"> to as </w:t>
      </w:r>
      <w:proofErr w:type="spellStart"/>
      <w:r w:rsidRPr="002F2C5A">
        <w:rPr>
          <w:rFonts w:ascii="Arial" w:hAnsi="Arial" w:cs="Arial"/>
          <w:sz w:val="22"/>
          <w:szCs w:val="22"/>
        </w:rPr>
        <w:t>the</w:t>
      </w:r>
      <w:proofErr w:type="spellEnd"/>
      <w:r w:rsidRPr="002F2C5A">
        <w:rPr>
          <w:rFonts w:ascii="Arial" w:hAnsi="Arial" w:cs="Arial"/>
          <w:sz w:val="22"/>
          <w:szCs w:val="22"/>
        </w:rPr>
        <w:t xml:space="preserve"> "</w:t>
      </w:r>
      <w:proofErr w:type="spellStart"/>
      <w:r w:rsidRPr="00B3138B">
        <w:rPr>
          <w:rFonts w:ascii="Arial" w:hAnsi="Arial" w:cs="Arial"/>
          <w:b/>
          <w:bCs/>
          <w:sz w:val="22"/>
          <w:szCs w:val="22"/>
        </w:rPr>
        <w:t>Regulation</w:t>
      </w:r>
      <w:proofErr w:type="spellEnd"/>
      <w:r w:rsidRPr="00B3138B">
        <w:rPr>
          <w:rFonts w:ascii="Arial" w:hAnsi="Arial" w:cs="Arial"/>
          <w:b/>
          <w:bCs/>
          <w:sz w:val="22"/>
          <w:szCs w:val="22"/>
        </w:rPr>
        <w:t xml:space="preserve"> No. 269/2014</w:t>
      </w:r>
      <w:r w:rsidRPr="002F2C5A">
        <w:rPr>
          <w:rFonts w:ascii="Arial" w:hAnsi="Arial" w:cs="Arial"/>
          <w:sz w:val="22"/>
          <w:szCs w:val="22"/>
        </w:rPr>
        <w:t>), and</w:t>
      </w:r>
    </w:p>
    <w:p w14:paraId="34BC430F" w14:textId="78F13158" w:rsidR="006411D2" w:rsidRPr="006411D2" w:rsidRDefault="006411D2" w:rsidP="00A377D5">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proofErr w:type="spellStart"/>
      <w:r w:rsidRPr="002F2C5A">
        <w:rPr>
          <w:rFonts w:ascii="Arial" w:hAnsi="Arial" w:cs="Arial"/>
          <w:sz w:val="22"/>
          <w:szCs w:val="22"/>
        </w:rPr>
        <w:t>Article</w:t>
      </w:r>
      <w:proofErr w:type="spellEnd"/>
      <w:r w:rsidRPr="002F2C5A">
        <w:rPr>
          <w:rFonts w:ascii="Arial" w:hAnsi="Arial" w:cs="Arial"/>
          <w:sz w:val="22"/>
          <w:szCs w:val="22"/>
        </w:rPr>
        <w:t xml:space="preserve"> 2, </w:t>
      </w:r>
      <w:proofErr w:type="spellStart"/>
      <w:r w:rsidRPr="002F2C5A">
        <w:rPr>
          <w:rFonts w:ascii="Arial" w:hAnsi="Arial" w:cs="Arial"/>
          <w:sz w:val="22"/>
          <w:szCs w:val="22"/>
        </w:rPr>
        <w:t>paragraph</w:t>
      </w:r>
      <w:proofErr w:type="spellEnd"/>
      <w:r w:rsidRPr="002F2C5A">
        <w:rPr>
          <w:rFonts w:ascii="Arial" w:hAnsi="Arial" w:cs="Arial"/>
          <w:sz w:val="22"/>
          <w:szCs w:val="22"/>
        </w:rPr>
        <w:t xml:space="preserve"> 2 </w:t>
      </w:r>
      <w:proofErr w:type="spellStart"/>
      <w:r w:rsidRPr="002F2C5A">
        <w:rPr>
          <w:rFonts w:ascii="Arial" w:hAnsi="Arial" w:cs="Arial"/>
          <w:sz w:val="22"/>
          <w:szCs w:val="22"/>
        </w:rPr>
        <w:t>of</w:t>
      </w:r>
      <w:proofErr w:type="spellEnd"/>
      <w:r w:rsidRPr="002F2C5A">
        <w:rPr>
          <w:rFonts w:ascii="Arial" w:hAnsi="Arial" w:cs="Arial"/>
          <w:sz w:val="22"/>
          <w:szCs w:val="22"/>
        </w:rPr>
        <w:t xml:space="preserve"> </w:t>
      </w:r>
      <w:proofErr w:type="spellStart"/>
      <w:r w:rsidRPr="002F2C5A">
        <w:rPr>
          <w:rFonts w:ascii="Arial" w:hAnsi="Arial" w:cs="Arial"/>
          <w:sz w:val="22"/>
          <w:szCs w:val="22"/>
        </w:rPr>
        <w:t>Council</w:t>
      </w:r>
      <w:proofErr w:type="spellEnd"/>
      <w:r w:rsidRPr="002F2C5A">
        <w:rPr>
          <w:rFonts w:ascii="Arial" w:hAnsi="Arial" w:cs="Arial"/>
          <w:sz w:val="22"/>
          <w:szCs w:val="22"/>
        </w:rPr>
        <w:t xml:space="preserve"> </w:t>
      </w:r>
      <w:proofErr w:type="spellStart"/>
      <w:r w:rsidRPr="002F2C5A">
        <w:rPr>
          <w:rFonts w:ascii="Arial" w:hAnsi="Arial" w:cs="Arial"/>
          <w:sz w:val="22"/>
          <w:szCs w:val="22"/>
        </w:rPr>
        <w:t>Regulation</w:t>
      </w:r>
      <w:proofErr w:type="spellEnd"/>
      <w:r w:rsidRPr="002F2C5A">
        <w:rPr>
          <w:rFonts w:ascii="Arial" w:hAnsi="Arial" w:cs="Arial"/>
          <w:sz w:val="22"/>
          <w:szCs w:val="22"/>
        </w:rPr>
        <w:t xml:space="preserve"> (EU) No. 208/2014 </w:t>
      </w:r>
      <w:proofErr w:type="spellStart"/>
      <w:r w:rsidRPr="002F2C5A">
        <w:rPr>
          <w:rFonts w:ascii="Arial" w:hAnsi="Arial" w:cs="Arial"/>
          <w:sz w:val="22"/>
          <w:szCs w:val="22"/>
        </w:rPr>
        <w:t>of</w:t>
      </w:r>
      <w:proofErr w:type="spellEnd"/>
      <w:r w:rsidRPr="002F2C5A">
        <w:rPr>
          <w:rFonts w:ascii="Arial" w:hAnsi="Arial" w:cs="Arial"/>
          <w:sz w:val="22"/>
          <w:szCs w:val="22"/>
        </w:rPr>
        <w:t xml:space="preserve"> </w:t>
      </w:r>
      <w:proofErr w:type="spellStart"/>
      <w:r w:rsidRPr="002F2C5A">
        <w:rPr>
          <w:rFonts w:ascii="Arial" w:hAnsi="Arial" w:cs="Arial"/>
          <w:sz w:val="22"/>
          <w:szCs w:val="22"/>
        </w:rPr>
        <w:t>March</w:t>
      </w:r>
      <w:proofErr w:type="spellEnd"/>
      <w:r w:rsidRPr="002F2C5A">
        <w:rPr>
          <w:rFonts w:ascii="Arial" w:hAnsi="Arial" w:cs="Arial"/>
          <w:sz w:val="22"/>
          <w:szCs w:val="22"/>
        </w:rPr>
        <w:t xml:space="preserve"> 5, 2014, on </w:t>
      </w:r>
      <w:proofErr w:type="spellStart"/>
      <w:r w:rsidRPr="002F2C5A">
        <w:rPr>
          <w:rFonts w:ascii="Arial" w:hAnsi="Arial" w:cs="Arial"/>
          <w:sz w:val="22"/>
          <w:szCs w:val="22"/>
        </w:rPr>
        <w:t>restrictive</w:t>
      </w:r>
      <w:proofErr w:type="spellEnd"/>
      <w:r w:rsidRPr="002F2C5A">
        <w:rPr>
          <w:rFonts w:ascii="Arial" w:hAnsi="Arial" w:cs="Arial"/>
          <w:sz w:val="22"/>
          <w:szCs w:val="22"/>
        </w:rPr>
        <w:t xml:space="preserve"> </w:t>
      </w:r>
      <w:proofErr w:type="spellStart"/>
      <w:r w:rsidRPr="002F2C5A">
        <w:rPr>
          <w:rFonts w:ascii="Arial" w:hAnsi="Arial" w:cs="Arial"/>
          <w:sz w:val="22"/>
          <w:szCs w:val="22"/>
        </w:rPr>
        <w:t>measures</w:t>
      </w:r>
      <w:proofErr w:type="spellEnd"/>
      <w:r w:rsidRPr="002F2C5A">
        <w:rPr>
          <w:rFonts w:ascii="Arial" w:hAnsi="Arial" w:cs="Arial"/>
          <w:sz w:val="22"/>
          <w:szCs w:val="22"/>
        </w:rPr>
        <w:t xml:space="preserve"> </w:t>
      </w:r>
      <w:proofErr w:type="spellStart"/>
      <w:r w:rsidRPr="002F2C5A">
        <w:rPr>
          <w:rFonts w:ascii="Arial" w:hAnsi="Arial" w:cs="Arial"/>
          <w:sz w:val="22"/>
          <w:szCs w:val="22"/>
        </w:rPr>
        <w:t>against</w:t>
      </w:r>
      <w:proofErr w:type="spellEnd"/>
      <w:r w:rsidRPr="002F2C5A">
        <w:rPr>
          <w:rFonts w:ascii="Arial" w:hAnsi="Arial" w:cs="Arial"/>
          <w:sz w:val="22"/>
          <w:szCs w:val="22"/>
        </w:rPr>
        <w:t xml:space="preserve"> </w:t>
      </w:r>
      <w:proofErr w:type="spellStart"/>
      <w:r w:rsidRPr="002F2C5A">
        <w:rPr>
          <w:rFonts w:ascii="Arial" w:hAnsi="Arial" w:cs="Arial"/>
          <w:sz w:val="22"/>
          <w:szCs w:val="22"/>
        </w:rPr>
        <w:t>certain</w:t>
      </w:r>
      <w:proofErr w:type="spellEnd"/>
      <w:r w:rsidRPr="002F2C5A">
        <w:rPr>
          <w:rFonts w:ascii="Arial" w:hAnsi="Arial" w:cs="Arial"/>
          <w:sz w:val="22"/>
          <w:szCs w:val="22"/>
        </w:rPr>
        <w:t xml:space="preserve"> </w:t>
      </w:r>
      <w:proofErr w:type="spellStart"/>
      <w:r w:rsidRPr="002F2C5A">
        <w:rPr>
          <w:rFonts w:ascii="Arial" w:hAnsi="Arial" w:cs="Arial"/>
          <w:sz w:val="22"/>
          <w:szCs w:val="22"/>
        </w:rPr>
        <w:t>persons</w:t>
      </w:r>
      <w:proofErr w:type="spellEnd"/>
      <w:r w:rsidRPr="002F2C5A">
        <w:rPr>
          <w:rFonts w:ascii="Arial" w:hAnsi="Arial" w:cs="Arial"/>
          <w:sz w:val="22"/>
          <w:szCs w:val="22"/>
        </w:rPr>
        <w:t xml:space="preserve">, </w:t>
      </w:r>
      <w:proofErr w:type="spellStart"/>
      <w:r w:rsidRPr="002F2C5A">
        <w:rPr>
          <w:rFonts w:ascii="Arial" w:hAnsi="Arial" w:cs="Arial"/>
          <w:sz w:val="22"/>
          <w:szCs w:val="22"/>
        </w:rPr>
        <w:t>entities</w:t>
      </w:r>
      <w:proofErr w:type="spellEnd"/>
      <w:r w:rsidRPr="002F2C5A">
        <w:rPr>
          <w:rFonts w:ascii="Arial" w:hAnsi="Arial" w:cs="Arial"/>
          <w:sz w:val="22"/>
          <w:szCs w:val="22"/>
        </w:rPr>
        <w:t xml:space="preserve"> and </w:t>
      </w:r>
      <w:proofErr w:type="spellStart"/>
      <w:r w:rsidRPr="002F2C5A">
        <w:rPr>
          <w:rFonts w:ascii="Arial" w:hAnsi="Arial" w:cs="Arial"/>
          <w:sz w:val="22"/>
          <w:szCs w:val="22"/>
        </w:rPr>
        <w:t>authorities</w:t>
      </w:r>
      <w:proofErr w:type="spellEnd"/>
      <w:r w:rsidRPr="002F2C5A">
        <w:rPr>
          <w:rFonts w:ascii="Arial" w:hAnsi="Arial" w:cs="Arial"/>
          <w:sz w:val="22"/>
          <w:szCs w:val="22"/>
        </w:rPr>
        <w:t xml:space="preserve"> in </w:t>
      </w:r>
      <w:proofErr w:type="spellStart"/>
      <w:r w:rsidRPr="002F2C5A">
        <w:rPr>
          <w:rFonts w:ascii="Arial" w:hAnsi="Arial" w:cs="Arial"/>
          <w:sz w:val="22"/>
          <w:szCs w:val="22"/>
        </w:rPr>
        <w:t>view</w:t>
      </w:r>
      <w:proofErr w:type="spellEnd"/>
      <w:r w:rsidRPr="002F2C5A">
        <w:rPr>
          <w:rFonts w:ascii="Arial" w:hAnsi="Arial" w:cs="Arial"/>
          <w:sz w:val="22"/>
          <w:szCs w:val="22"/>
        </w:rPr>
        <w:t xml:space="preserve"> </w:t>
      </w:r>
      <w:proofErr w:type="spellStart"/>
      <w:r w:rsidRPr="002F2C5A">
        <w:rPr>
          <w:rFonts w:ascii="Arial" w:hAnsi="Arial" w:cs="Arial"/>
          <w:sz w:val="22"/>
          <w:szCs w:val="22"/>
        </w:rPr>
        <w:t>of</w:t>
      </w:r>
      <w:proofErr w:type="spellEnd"/>
      <w:r w:rsidRPr="002F2C5A">
        <w:rPr>
          <w:rFonts w:ascii="Arial" w:hAnsi="Arial" w:cs="Arial"/>
          <w:sz w:val="22"/>
          <w:szCs w:val="22"/>
        </w:rPr>
        <w:t xml:space="preserve"> </w:t>
      </w:r>
      <w:proofErr w:type="spellStart"/>
      <w:r w:rsidRPr="002F2C5A">
        <w:rPr>
          <w:rFonts w:ascii="Arial" w:hAnsi="Arial" w:cs="Arial"/>
          <w:sz w:val="22"/>
          <w:szCs w:val="22"/>
        </w:rPr>
        <w:t>the</w:t>
      </w:r>
      <w:proofErr w:type="spellEnd"/>
      <w:r w:rsidRPr="002F2C5A">
        <w:rPr>
          <w:rFonts w:ascii="Arial" w:hAnsi="Arial" w:cs="Arial"/>
          <w:sz w:val="22"/>
          <w:szCs w:val="22"/>
        </w:rPr>
        <w:t xml:space="preserve"> </w:t>
      </w:r>
      <w:proofErr w:type="spellStart"/>
      <w:r w:rsidRPr="002F2C5A">
        <w:rPr>
          <w:rFonts w:ascii="Arial" w:hAnsi="Arial" w:cs="Arial"/>
          <w:sz w:val="22"/>
          <w:szCs w:val="22"/>
        </w:rPr>
        <w:t>situation</w:t>
      </w:r>
      <w:proofErr w:type="spellEnd"/>
      <w:r w:rsidRPr="002F2C5A">
        <w:rPr>
          <w:rFonts w:ascii="Arial" w:hAnsi="Arial" w:cs="Arial"/>
          <w:sz w:val="22"/>
          <w:szCs w:val="22"/>
        </w:rPr>
        <w:t xml:space="preserve"> in </w:t>
      </w:r>
      <w:proofErr w:type="spellStart"/>
      <w:r w:rsidRPr="002F2C5A">
        <w:rPr>
          <w:rFonts w:ascii="Arial" w:hAnsi="Arial" w:cs="Arial"/>
          <w:sz w:val="22"/>
          <w:szCs w:val="22"/>
        </w:rPr>
        <w:t>Ukraine</w:t>
      </w:r>
      <w:proofErr w:type="spellEnd"/>
      <w:r w:rsidRPr="002F2C5A">
        <w:rPr>
          <w:rFonts w:ascii="Arial" w:hAnsi="Arial" w:cs="Arial"/>
          <w:sz w:val="22"/>
          <w:szCs w:val="22"/>
        </w:rPr>
        <w:t xml:space="preserve">, as </w:t>
      </w:r>
      <w:proofErr w:type="spellStart"/>
      <w:r w:rsidRPr="002F2C5A">
        <w:rPr>
          <w:rFonts w:ascii="Arial" w:hAnsi="Arial" w:cs="Arial"/>
          <w:sz w:val="22"/>
          <w:szCs w:val="22"/>
        </w:rPr>
        <w:t>amended</w:t>
      </w:r>
      <w:proofErr w:type="spellEnd"/>
      <w:r w:rsidRPr="002F2C5A">
        <w:rPr>
          <w:rFonts w:ascii="Arial" w:hAnsi="Arial" w:cs="Arial"/>
          <w:sz w:val="22"/>
          <w:szCs w:val="22"/>
        </w:rPr>
        <w:t>, (</w:t>
      </w:r>
      <w:proofErr w:type="spellStart"/>
      <w:r w:rsidRPr="002F2C5A">
        <w:rPr>
          <w:rFonts w:ascii="Arial" w:hAnsi="Arial" w:cs="Arial"/>
          <w:sz w:val="22"/>
          <w:szCs w:val="22"/>
        </w:rPr>
        <w:t>hereinafter</w:t>
      </w:r>
      <w:proofErr w:type="spellEnd"/>
      <w:r w:rsidRPr="002F2C5A">
        <w:rPr>
          <w:rFonts w:ascii="Arial" w:hAnsi="Arial" w:cs="Arial"/>
          <w:sz w:val="22"/>
          <w:szCs w:val="22"/>
        </w:rPr>
        <w:t xml:space="preserve"> </w:t>
      </w:r>
      <w:proofErr w:type="spellStart"/>
      <w:r w:rsidRPr="002F2C5A">
        <w:rPr>
          <w:rFonts w:ascii="Arial" w:hAnsi="Arial" w:cs="Arial"/>
          <w:sz w:val="22"/>
          <w:szCs w:val="22"/>
        </w:rPr>
        <w:t>referred</w:t>
      </w:r>
      <w:proofErr w:type="spellEnd"/>
      <w:r w:rsidRPr="002F2C5A">
        <w:rPr>
          <w:rFonts w:ascii="Arial" w:hAnsi="Arial" w:cs="Arial"/>
          <w:sz w:val="22"/>
          <w:szCs w:val="22"/>
        </w:rPr>
        <w:t xml:space="preserve"> to as </w:t>
      </w:r>
      <w:proofErr w:type="spellStart"/>
      <w:r w:rsidRPr="002F2C5A">
        <w:rPr>
          <w:rFonts w:ascii="Arial" w:hAnsi="Arial" w:cs="Arial"/>
          <w:sz w:val="22"/>
          <w:szCs w:val="22"/>
        </w:rPr>
        <w:t>the</w:t>
      </w:r>
      <w:proofErr w:type="spellEnd"/>
      <w:r w:rsidRPr="002F2C5A">
        <w:rPr>
          <w:rFonts w:ascii="Arial" w:hAnsi="Arial" w:cs="Arial"/>
          <w:sz w:val="22"/>
          <w:szCs w:val="22"/>
        </w:rPr>
        <w:t xml:space="preserve"> "</w:t>
      </w:r>
      <w:proofErr w:type="spellStart"/>
      <w:r w:rsidRPr="00B3138B">
        <w:rPr>
          <w:rFonts w:ascii="Arial" w:hAnsi="Arial" w:cs="Arial"/>
          <w:b/>
          <w:bCs/>
          <w:sz w:val="22"/>
          <w:szCs w:val="22"/>
        </w:rPr>
        <w:t>Regulation</w:t>
      </w:r>
      <w:proofErr w:type="spellEnd"/>
      <w:r w:rsidRPr="00B3138B">
        <w:rPr>
          <w:rFonts w:ascii="Arial" w:hAnsi="Arial" w:cs="Arial"/>
          <w:b/>
          <w:bCs/>
          <w:sz w:val="22"/>
          <w:szCs w:val="22"/>
        </w:rPr>
        <w:t xml:space="preserve"> No. 208/2014</w:t>
      </w:r>
      <w:r w:rsidRPr="002F2C5A">
        <w:rPr>
          <w:rFonts w:ascii="Arial" w:hAnsi="Arial" w:cs="Arial"/>
          <w:sz w:val="22"/>
          <w:szCs w:val="22"/>
        </w:rPr>
        <w:t>"), and</w:t>
      </w:r>
    </w:p>
    <w:p w14:paraId="57FEE3FE" w14:textId="4673908D" w:rsidR="006411D2" w:rsidRPr="006411D2" w:rsidRDefault="006411D2" w:rsidP="00A377D5">
      <w:pPr>
        <w:pStyle w:val="Odstavecseseznamem"/>
        <w:numPr>
          <w:ilvl w:val="1"/>
          <w:numId w:val="8"/>
        </w:numPr>
        <w:suppressAutoHyphens w:val="0"/>
        <w:autoSpaceDN w:val="0"/>
        <w:adjustRightInd w:val="0"/>
        <w:spacing w:after="120"/>
        <w:ind w:left="993" w:hanging="426"/>
        <w:jc w:val="both"/>
        <w:rPr>
          <w:rFonts w:ascii="Arial" w:hAnsi="Arial" w:cs="Arial"/>
          <w:sz w:val="22"/>
          <w:szCs w:val="22"/>
          <w:lang w:val="en-GB"/>
        </w:rPr>
      </w:pPr>
      <w:proofErr w:type="spellStart"/>
      <w:r w:rsidRPr="002F2C5A">
        <w:rPr>
          <w:rFonts w:ascii="Arial" w:hAnsi="Arial" w:cs="Arial"/>
          <w:sz w:val="22"/>
          <w:szCs w:val="22"/>
        </w:rPr>
        <w:t>Article</w:t>
      </w:r>
      <w:proofErr w:type="spellEnd"/>
      <w:r w:rsidRPr="002F2C5A">
        <w:rPr>
          <w:rFonts w:ascii="Arial" w:hAnsi="Arial" w:cs="Arial"/>
          <w:sz w:val="22"/>
          <w:szCs w:val="22"/>
        </w:rPr>
        <w:t xml:space="preserve"> 2, </w:t>
      </w:r>
      <w:proofErr w:type="spellStart"/>
      <w:r w:rsidRPr="002F2C5A">
        <w:rPr>
          <w:rFonts w:ascii="Arial" w:hAnsi="Arial" w:cs="Arial"/>
          <w:sz w:val="22"/>
          <w:szCs w:val="22"/>
        </w:rPr>
        <w:t>paragraph</w:t>
      </w:r>
      <w:proofErr w:type="spellEnd"/>
      <w:r w:rsidRPr="002F2C5A">
        <w:rPr>
          <w:rFonts w:ascii="Arial" w:hAnsi="Arial" w:cs="Arial"/>
          <w:sz w:val="22"/>
          <w:szCs w:val="22"/>
        </w:rPr>
        <w:t xml:space="preserve"> 2 </w:t>
      </w:r>
      <w:proofErr w:type="spellStart"/>
      <w:r w:rsidRPr="002F2C5A">
        <w:rPr>
          <w:rFonts w:ascii="Arial" w:hAnsi="Arial" w:cs="Arial"/>
          <w:sz w:val="22"/>
          <w:szCs w:val="22"/>
        </w:rPr>
        <w:t>of</w:t>
      </w:r>
      <w:proofErr w:type="spellEnd"/>
      <w:r w:rsidRPr="002F2C5A">
        <w:rPr>
          <w:rFonts w:ascii="Arial" w:hAnsi="Arial" w:cs="Arial"/>
          <w:sz w:val="22"/>
          <w:szCs w:val="22"/>
        </w:rPr>
        <w:t xml:space="preserve"> </w:t>
      </w:r>
      <w:proofErr w:type="spellStart"/>
      <w:r w:rsidRPr="002F2C5A">
        <w:rPr>
          <w:rFonts w:ascii="Arial" w:hAnsi="Arial" w:cs="Arial"/>
          <w:sz w:val="22"/>
          <w:szCs w:val="22"/>
        </w:rPr>
        <w:t>Council</w:t>
      </w:r>
      <w:proofErr w:type="spellEnd"/>
      <w:r w:rsidRPr="002F2C5A">
        <w:rPr>
          <w:rFonts w:ascii="Arial" w:hAnsi="Arial" w:cs="Arial"/>
          <w:sz w:val="22"/>
          <w:szCs w:val="22"/>
        </w:rPr>
        <w:t xml:space="preserve"> </w:t>
      </w:r>
      <w:proofErr w:type="spellStart"/>
      <w:r w:rsidRPr="002F2C5A">
        <w:rPr>
          <w:rFonts w:ascii="Arial" w:hAnsi="Arial" w:cs="Arial"/>
          <w:sz w:val="22"/>
          <w:szCs w:val="22"/>
        </w:rPr>
        <w:t>Regulation</w:t>
      </w:r>
      <w:proofErr w:type="spellEnd"/>
      <w:r w:rsidRPr="002F2C5A">
        <w:rPr>
          <w:rFonts w:ascii="Arial" w:hAnsi="Arial" w:cs="Arial"/>
          <w:sz w:val="22"/>
          <w:szCs w:val="22"/>
        </w:rPr>
        <w:t xml:space="preserve"> (EC) No. 765/2006 </w:t>
      </w:r>
      <w:proofErr w:type="spellStart"/>
      <w:r w:rsidRPr="002F2C5A">
        <w:rPr>
          <w:rFonts w:ascii="Arial" w:hAnsi="Arial" w:cs="Arial"/>
          <w:sz w:val="22"/>
          <w:szCs w:val="22"/>
        </w:rPr>
        <w:t>of</w:t>
      </w:r>
      <w:proofErr w:type="spellEnd"/>
      <w:r w:rsidRPr="002F2C5A">
        <w:rPr>
          <w:rFonts w:ascii="Arial" w:hAnsi="Arial" w:cs="Arial"/>
          <w:sz w:val="22"/>
          <w:szCs w:val="22"/>
        </w:rPr>
        <w:t xml:space="preserve"> 18 May 2006 on </w:t>
      </w:r>
      <w:proofErr w:type="spellStart"/>
      <w:r w:rsidRPr="002F2C5A">
        <w:rPr>
          <w:rFonts w:ascii="Arial" w:hAnsi="Arial" w:cs="Arial"/>
          <w:sz w:val="22"/>
          <w:szCs w:val="22"/>
        </w:rPr>
        <w:t>restrictive</w:t>
      </w:r>
      <w:proofErr w:type="spellEnd"/>
      <w:r w:rsidRPr="002F2C5A">
        <w:rPr>
          <w:rFonts w:ascii="Arial" w:hAnsi="Arial" w:cs="Arial"/>
          <w:sz w:val="22"/>
          <w:szCs w:val="22"/>
        </w:rPr>
        <w:t xml:space="preserve"> </w:t>
      </w:r>
      <w:proofErr w:type="spellStart"/>
      <w:r w:rsidRPr="002F2C5A">
        <w:rPr>
          <w:rFonts w:ascii="Arial" w:hAnsi="Arial" w:cs="Arial"/>
          <w:sz w:val="22"/>
          <w:szCs w:val="22"/>
        </w:rPr>
        <w:t>measures</w:t>
      </w:r>
      <w:proofErr w:type="spellEnd"/>
      <w:r w:rsidRPr="002F2C5A">
        <w:rPr>
          <w:rFonts w:ascii="Arial" w:hAnsi="Arial" w:cs="Arial"/>
          <w:sz w:val="22"/>
          <w:szCs w:val="22"/>
        </w:rPr>
        <w:t xml:space="preserve"> </w:t>
      </w:r>
      <w:proofErr w:type="spellStart"/>
      <w:r w:rsidRPr="002F2C5A">
        <w:rPr>
          <w:rFonts w:ascii="Arial" w:hAnsi="Arial" w:cs="Arial"/>
          <w:sz w:val="22"/>
          <w:szCs w:val="22"/>
        </w:rPr>
        <w:t>against</w:t>
      </w:r>
      <w:proofErr w:type="spellEnd"/>
      <w:r w:rsidRPr="002F2C5A">
        <w:rPr>
          <w:rFonts w:ascii="Arial" w:hAnsi="Arial" w:cs="Arial"/>
          <w:sz w:val="22"/>
          <w:szCs w:val="22"/>
        </w:rPr>
        <w:t xml:space="preserve"> President </w:t>
      </w:r>
      <w:proofErr w:type="spellStart"/>
      <w:r w:rsidRPr="002F2C5A">
        <w:rPr>
          <w:rFonts w:ascii="Arial" w:hAnsi="Arial" w:cs="Arial"/>
          <w:sz w:val="22"/>
          <w:szCs w:val="22"/>
        </w:rPr>
        <w:t>Lukashenko</w:t>
      </w:r>
      <w:proofErr w:type="spellEnd"/>
      <w:r w:rsidRPr="002F2C5A">
        <w:rPr>
          <w:rFonts w:ascii="Arial" w:hAnsi="Arial" w:cs="Arial"/>
          <w:sz w:val="22"/>
          <w:szCs w:val="22"/>
        </w:rPr>
        <w:t xml:space="preserve"> and </w:t>
      </w:r>
      <w:proofErr w:type="spellStart"/>
      <w:r w:rsidRPr="002F2C5A">
        <w:rPr>
          <w:rFonts w:ascii="Arial" w:hAnsi="Arial" w:cs="Arial"/>
          <w:sz w:val="22"/>
          <w:szCs w:val="22"/>
        </w:rPr>
        <w:t>certain</w:t>
      </w:r>
      <w:proofErr w:type="spellEnd"/>
      <w:r w:rsidRPr="002F2C5A">
        <w:rPr>
          <w:rFonts w:ascii="Arial" w:hAnsi="Arial" w:cs="Arial"/>
          <w:sz w:val="22"/>
          <w:szCs w:val="22"/>
        </w:rPr>
        <w:t xml:space="preserve"> </w:t>
      </w:r>
      <w:proofErr w:type="spellStart"/>
      <w:r w:rsidRPr="002F2C5A">
        <w:rPr>
          <w:rFonts w:ascii="Arial" w:hAnsi="Arial" w:cs="Arial"/>
          <w:sz w:val="22"/>
          <w:szCs w:val="22"/>
        </w:rPr>
        <w:t>representatives</w:t>
      </w:r>
      <w:proofErr w:type="spellEnd"/>
      <w:r w:rsidRPr="002F2C5A">
        <w:rPr>
          <w:rFonts w:ascii="Arial" w:hAnsi="Arial" w:cs="Arial"/>
          <w:sz w:val="22"/>
          <w:szCs w:val="22"/>
        </w:rPr>
        <w:t xml:space="preserve"> </w:t>
      </w:r>
      <w:proofErr w:type="spellStart"/>
      <w:r w:rsidRPr="002F2C5A">
        <w:rPr>
          <w:rFonts w:ascii="Arial" w:hAnsi="Arial" w:cs="Arial"/>
          <w:sz w:val="22"/>
          <w:szCs w:val="22"/>
        </w:rPr>
        <w:t>of</w:t>
      </w:r>
      <w:proofErr w:type="spellEnd"/>
      <w:r w:rsidRPr="002F2C5A">
        <w:rPr>
          <w:rFonts w:ascii="Arial" w:hAnsi="Arial" w:cs="Arial"/>
          <w:sz w:val="22"/>
          <w:szCs w:val="22"/>
        </w:rPr>
        <w:t xml:space="preserve"> </w:t>
      </w:r>
      <w:proofErr w:type="spellStart"/>
      <w:r w:rsidRPr="002F2C5A">
        <w:rPr>
          <w:rFonts w:ascii="Arial" w:hAnsi="Arial" w:cs="Arial"/>
          <w:sz w:val="22"/>
          <w:szCs w:val="22"/>
        </w:rPr>
        <w:t>Belarus</w:t>
      </w:r>
      <w:proofErr w:type="spellEnd"/>
      <w:r w:rsidRPr="002F2C5A">
        <w:rPr>
          <w:rFonts w:ascii="Arial" w:hAnsi="Arial" w:cs="Arial"/>
          <w:sz w:val="22"/>
          <w:szCs w:val="22"/>
        </w:rPr>
        <w:t xml:space="preserve">, as </w:t>
      </w:r>
      <w:proofErr w:type="spellStart"/>
      <w:r w:rsidRPr="002F2C5A">
        <w:rPr>
          <w:rFonts w:ascii="Arial" w:hAnsi="Arial" w:cs="Arial"/>
          <w:sz w:val="22"/>
          <w:szCs w:val="22"/>
        </w:rPr>
        <w:t>amended</w:t>
      </w:r>
      <w:proofErr w:type="spellEnd"/>
      <w:r w:rsidRPr="002F2C5A">
        <w:rPr>
          <w:rFonts w:ascii="Arial" w:hAnsi="Arial" w:cs="Arial"/>
          <w:sz w:val="22"/>
          <w:szCs w:val="22"/>
        </w:rPr>
        <w:t>, (</w:t>
      </w:r>
      <w:proofErr w:type="spellStart"/>
      <w:r w:rsidRPr="002F2C5A">
        <w:rPr>
          <w:rFonts w:ascii="Arial" w:hAnsi="Arial" w:cs="Arial"/>
          <w:sz w:val="22"/>
          <w:szCs w:val="22"/>
        </w:rPr>
        <w:t>hereinafter</w:t>
      </w:r>
      <w:proofErr w:type="spellEnd"/>
      <w:r w:rsidRPr="002F2C5A">
        <w:rPr>
          <w:rFonts w:ascii="Arial" w:hAnsi="Arial" w:cs="Arial"/>
          <w:sz w:val="22"/>
          <w:szCs w:val="22"/>
        </w:rPr>
        <w:t xml:space="preserve"> </w:t>
      </w:r>
      <w:proofErr w:type="spellStart"/>
      <w:r w:rsidRPr="002F2C5A">
        <w:rPr>
          <w:rFonts w:ascii="Arial" w:hAnsi="Arial" w:cs="Arial"/>
          <w:sz w:val="22"/>
          <w:szCs w:val="22"/>
        </w:rPr>
        <w:t>referred</w:t>
      </w:r>
      <w:proofErr w:type="spellEnd"/>
      <w:r w:rsidRPr="002F2C5A">
        <w:rPr>
          <w:rFonts w:ascii="Arial" w:hAnsi="Arial" w:cs="Arial"/>
          <w:sz w:val="22"/>
          <w:szCs w:val="22"/>
        </w:rPr>
        <w:t xml:space="preserve"> to as "</w:t>
      </w:r>
      <w:proofErr w:type="spellStart"/>
      <w:r w:rsidRPr="00B3138B">
        <w:rPr>
          <w:rFonts w:ascii="Arial" w:hAnsi="Arial" w:cs="Arial"/>
          <w:b/>
          <w:bCs/>
          <w:sz w:val="22"/>
          <w:szCs w:val="22"/>
        </w:rPr>
        <w:t>Regulation</w:t>
      </w:r>
      <w:proofErr w:type="spellEnd"/>
      <w:r w:rsidRPr="00B3138B">
        <w:rPr>
          <w:rFonts w:ascii="Arial" w:hAnsi="Arial" w:cs="Arial"/>
          <w:b/>
          <w:bCs/>
          <w:sz w:val="22"/>
          <w:szCs w:val="22"/>
        </w:rPr>
        <w:t xml:space="preserve"> No. 765/2006</w:t>
      </w:r>
      <w:r w:rsidRPr="002F2C5A">
        <w:rPr>
          <w:rFonts w:ascii="Arial" w:hAnsi="Arial" w:cs="Arial"/>
          <w:sz w:val="22"/>
          <w:szCs w:val="22"/>
        </w:rPr>
        <w:t>"),</w:t>
      </w:r>
    </w:p>
    <w:p w14:paraId="5A7D5001" w14:textId="14732DF4" w:rsidR="006411D2" w:rsidRPr="006411D2" w:rsidRDefault="006411D2" w:rsidP="00A377D5">
      <w:pPr>
        <w:pStyle w:val="Odstavecseseznamem"/>
        <w:suppressAutoHyphens w:val="0"/>
        <w:autoSpaceDN w:val="0"/>
        <w:adjustRightInd w:val="0"/>
        <w:spacing w:after="120"/>
        <w:ind w:left="567"/>
        <w:jc w:val="both"/>
        <w:rPr>
          <w:rFonts w:ascii="Arial" w:hAnsi="Arial" w:cs="Arial"/>
          <w:sz w:val="22"/>
          <w:szCs w:val="22"/>
          <w:lang w:val="en-GB"/>
        </w:rPr>
      </w:pPr>
      <w:proofErr w:type="spellStart"/>
      <w:r w:rsidRPr="002F2C5A">
        <w:rPr>
          <w:rFonts w:ascii="Arial" w:hAnsi="Arial" w:cs="Arial"/>
          <w:bCs/>
          <w:sz w:val="22"/>
          <w:szCs w:val="22"/>
        </w:rPr>
        <w:t>is</w:t>
      </w:r>
      <w:proofErr w:type="spellEnd"/>
      <w:r w:rsidRPr="002F2C5A">
        <w:rPr>
          <w:rFonts w:ascii="Arial" w:hAnsi="Arial" w:cs="Arial"/>
          <w:bCs/>
          <w:sz w:val="22"/>
          <w:szCs w:val="22"/>
        </w:rPr>
        <w:t xml:space="preserve"> not a natural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legal</w:t>
      </w:r>
      <w:proofErr w:type="spellEnd"/>
      <w:r w:rsidRPr="002F2C5A">
        <w:rPr>
          <w:rFonts w:ascii="Arial" w:hAnsi="Arial" w:cs="Arial"/>
          <w:bCs/>
          <w:sz w:val="22"/>
          <w:szCs w:val="22"/>
        </w:rPr>
        <w:t xml:space="preserve"> person, entity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body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a natural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legal</w:t>
      </w:r>
      <w:proofErr w:type="spellEnd"/>
      <w:r w:rsidRPr="002F2C5A">
        <w:rPr>
          <w:rFonts w:ascii="Arial" w:hAnsi="Arial" w:cs="Arial"/>
          <w:bCs/>
          <w:sz w:val="22"/>
          <w:szCs w:val="22"/>
        </w:rPr>
        <w:t xml:space="preserve"> person, entity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body </w:t>
      </w:r>
      <w:proofErr w:type="spellStart"/>
      <w:r w:rsidRPr="002F2C5A">
        <w:rPr>
          <w:rFonts w:ascii="Arial" w:hAnsi="Arial" w:cs="Arial"/>
          <w:bCs/>
          <w:sz w:val="22"/>
          <w:szCs w:val="22"/>
        </w:rPr>
        <w:t>associated</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with</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them</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listed</w:t>
      </w:r>
      <w:proofErr w:type="spellEnd"/>
      <w:r w:rsidRPr="002F2C5A">
        <w:rPr>
          <w:rFonts w:ascii="Arial" w:hAnsi="Arial" w:cs="Arial"/>
          <w:bCs/>
          <w:sz w:val="22"/>
          <w:szCs w:val="22"/>
        </w:rPr>
        <w:t xml:space="preserve"> in </w:t>
      </w:r>
      <w:proofErr w:type="spellStart"/>
      <w:r w:rsidRPr="002F2C5A">
        <w:rPr>
          <w:rFonts w:ascii="Arial" w:hAnsi="Arial" w:cs="Arial"/>
          <w:bCs/>
          <w:sz w:val="22"/>
          <w:szCs w:val="22"/>
        </w:rPr>
        <w:t>Annex</w:t>
      </w:r>
      <w:proofErr w:type="spellEnd"/>
      <w:r w:rsidRPr="002F2C5A">
        <w:rPr>
          <w:rFonts w:ascii="Arial" w:hAnsi="Arial" w:cs="Arial"/>
          <w:bCs/>
          <w:sz w:val="22"/>
          <w:szCs w:val="22"/>
        </w:rPr>
        <w:t xml:space="preserve"> I </w:t>
      </w:r>
      <w:proofErr w:type="spellStart"/>
      <w:r w:rsidRPr="002F2C5A">
        <w:rPr>
          <w:rFonts w:ascii="Arial" w:hAnsi="Arial" w:cs="Arial"/>
          <w:bCs/>
          <w:sz w:val="22"/>
          <w:szCs w:val="22"/>
        </w:rPr>
        <w:t>of</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Regulation</w:t>
      </w:r>
      <w:proofErr w:type="spellEnd"/>
      <w:r w:rsidRPr="002F2C5A">
        <w:rPr>
          <w:rFonts w:ascii="Arial" w:hAnsi="Arial" w:cs="Arial"/>
          <w:bCs/>
          <w:sz w:val="22"/>
          <w:szCs w:val="22"/>
        </w:rPr>
        <w:t xml:space="preserve"> No. 269/2014, </w:t>
      </w:r>
      <w:proofErr w:type="spellStart"/>
      <w:r w:rsidRPr="002F2C5A">
        <w:rPr>
          <w:rFonts w:ascii="Arial" w:hAnsi="Arial" w:cs="Arial"/>
          <w:bCs/>
          <w:sz w:val="22"/>
          <w:szCs w:val="22"/>
        </w:rPr>
        <w:t>Regulation</w:t>
      </w:r>
      <w:proofErr w:type="spellEnd"/>
      <w:r w:rsidRPr="002F2C5A">
        <w:rPr>
          <w:rFonts w:ascii="Arial" w:hAnsi="Arial" w:cs="Arial"/>
          <w:bCs/>
          <w:sz w:val="22"/>
          <w:szCs w:val="22"/>
        </w:rPr>
        <w:t xml:space="preserve"> No. 208/2014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Regulation</w:t>
      </w:r>
      <w:proofErr w:type="spellEnd"/>
      <w:r w:rsidRPr="002F2C5A">
        <w:rPr>
          <w:rFonts w:ascii="Arial" w:hAnsi="Arial" w:cs="Arial"/>
          <w:bCs/>
          <w:sz w:val="22"/>
          <w:szCs w:val="22"/>
        </w:rPr>
        <w:t xml:space="preserve"> No. 765/2006.</w:t>
      </w:r>
    </w:p>
    <w:p w14:paraId="424318EA" w14:textId="0CABFB04" w:rsidR="006411D2" w:rsidRPr="00C9755B" w:rsidRDefault="006411D2" w:rsidP="00A377D5">
      <w:pPr>
        <w:pStyle w:val="Odstavecseseznamem"/>
        <w:numPr>
          <w:ilvl w:val="0"/>
          <w:numId w:val="12"/>
        </w:numPr>
        <w:suppressAutoHyphens w:val="0"/>
        <w:autoSpaceDN w:val="0"/>
        <w:adjustRightInd w:val="0"/>
        <w:spacing w:after="120"/>
        <w:jc w:val="both"/>
        <w:rPr>
          <w:rFonts w:ascii="Arial" w:hAnsi="Arial" w:cs="Arial"/>
          <w:sz w:val="22"/>
          <w:szCs w:val="22"/>
          <w:lang w:val="en-GB"/>
        </w:rPr>
      </w:pPr>
      <w:proofErr w:type="spellStart"/>
      <w:r w:rsidRPr="002F2C5A">
        <w:rPr>
          <w:rFonts w:ascii="Arial" w:hAnsi="Arial" w:cs="Arial"/>
          <w:bCs/>
          <w:sz w:val="22"/>
          <w:szCs w:val="22"/>
        </w:rPr>
        <w:t>The</w:t>
      </w:r>
      <w:proofErr w:type="spellEnd"/>
      <w:r w:rsidRPr="002F2C5A">
        <w:rPr>
          <w:rFonts w:ascii="Arial" w:hAnsi="Arial" w:cs="Arial"/>
          <w:bCs/>
          <w:sz w:val="22"/>
          <w:szCs w:val="22"/>
        </w:rPr>
        <w:t xml:space="preserve"> </w:t>
      </w:r>
      <w:proofErr w:type="spellStart"/>
      <w:r w:rsidR="00B87533">
        <w:rPr>
          <w:rFonts w:ascii="Arial" w:hAnsi="Arial" w:cs="Arial"/>
          <w:sz w:val="22"/>
          <w:szCs w:val="22"/>
        </w:rPr>
        <w:t>Contractor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further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declares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that</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for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purposes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of</w:t>
      </w:r>
      <w:proofErr w:type="spellEnd"/>
      <w:r w:rsidRPr="002F2C5A">
        <w:rPr>
          <w:rFonts w:ascii="Arial" w:hAnsi="Arial" w:cs="Arial"/>
          <w:bCs/>
          <w:sz w:val="22"/>
          <w:szCs w:val="22"/>
        </w:rPr>
        <w:t xml:space="preserve"> performance </w:t>
      </w:r>
      <w:proofErr w:type="spellStart"/>
      <w:r w:rsidRPr="002F2C5A">
        <w:rPr>
          <w:rFonts w:ascii="Arial" w:hAnsi="Arial" w:cs="Arial"/>
          <w:bCs/>
          <w:sz w:val="22"/>
          <w:szCs w:val="22"/>
        </w:rPr>
        <w:t>of</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this</w:t>
      </w:r>
      <w:proofErr w:type="spellEnd"/>
      <w:r w:rsidRPr="002F2C5A">
        <w:rPr>
          <w:rFonts w:ascii="Arial" w:hAnsi="Arial" w:cs="Arial"/>
          <w:bCs/>
          <w:sz w:val="22"/>
          <w:szCs w:val="22"/>
        </w:rPr>
        <w:t xml:space="preserve"> </w:t>
      </w:r>
      <w:proofErr w:type="spellStart"/>
      <w:r w:rsidR="00B87533">
        <w:rPr>
          <w:rFonts w:ascii="Arial" w:hAnsi="Arial" w:cs="Arial"/>
          <w:bCs/>
          <w:sz w:val="22"/>
          <w:szCs w:val="22"/>
        </w:rPr>
        <w:t>Contract</w:t>
      </w:r>
      <w:proofErr w:type="spellEnd"/>
      <w:r w:rsidRPr="002F2C5A">
        <w:rPr>
          <w:rFonts w:ascii="Arial" w:hAnsi="Arial" w:cs="Arial"/>
          <w:bCs/>
          <w:sz w:val="22"/>
          <w:szCs w:val="22"/>
        </w:rPr>
        <w:t xml:space="preserve"> no </w:t>
      </w:r>
      <w:proofErr w:type="spellStart"/>
      <w:r w:rsidRPr="002F2C5A">
        <w:rPr>
          <w:rFonts w:ascii="Arial" w:hAnsi="Arial" w:cs="Arial"/>
          <w:bCs/>
          <w:sz w:val="22"/>
          <w:szCs w:val="22"/>
        </w:rPr>
        <w:t>funds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economic</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resources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will</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be</w:t>
      </w:r>
      <w:proofErr w:type="spellEnd"/>
      <w:r w:rsidRPr="002F2C5A">
        <w:rPr>
          <w:rFonts w:ascii="Arial" w:hAnsi="Arial" w:cs="Arial"/>
          <w:bCs/>
          <w:sz w:val="22"/>
          <w:szCs w:val="22"/>
        </w:rPr>
        <w:t xml:space="preserve"> made </w:t>
      </w:r>
      <w:proofErr w:type="spellStart"/>
      <w:r w:rsidRPr="002F2C5A">
        <w:rPr>
          <w:rFonts w:ascii="Arial" w:hAnsi="Arial" w:cs="Arial"/>
          <w:bCs/>
          <w:sz w:val="22"/>
          <w:szCs w:val="22"/>
        </w:rPr>
        <w:t>available</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directly</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indirectly</w:t>
      </w:r>
      <w:proofErr w:type="spellEnd"/>
      <w:r w:rsidRPr="002F2C5A">
        <w:rPr>
          <w:rFonts w:ascii="Arial" w:hAnsi="Arial" w:cs="Arial"/>
          <w:bCs/>
          <w:sz w:val="22"/>
          <w:szCs w:val="22"/>
        </w:rPr>
        <w:t xml:space="preserve"> to natural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legal</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persons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entities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bodies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listed</w:t>
      </w:r>
      <w:proofErr w:type="spellEnd"/>
      <w:r w:rsidRPr="002F2C5A">
        <w:rPr>
          <w:rFonts w:ascii="Arial" w:hAnsi="Arial" w:cs="Arial"/>
          <w:bCs/>
          <w:sz w:val="22"/>
          <w:szCs w:val="22"/>
        </w:rPr>
        <w:t xml:space="preserve"> in </w:t>
      </w:r>
      <w:proofErr w:type="spellStart"/>
      <w:r w:rsidRPr="002F2C5A">
        <w:rPr>
          <w:rFonts w:ascii="Arial" w:hAnsi="Arial" w:cs="Arial"/>
          <w:bCs/>
          <w:sz w:val="22"/>
          <w:szCs w:val="22"/>
        </w:rPr>
        <w:t>Annex</w:t>
      </w:r>
      <w:proofErr w:type="spellEnd"/>
      <w:r w:rsidRPr="002F2C5A">
        <w:rPr>
          <w:rFonts w:ascii="Arial" w:hAnsi="Arial" w:cs="Arial"/>
          <w:bCs/>
          <w:sz w:val="22"/>
          <w:szCs w:val="22"/>
        </w:rPr>
        <w:t xml:space="preserve"> I </w:t>
      </w:r>
      <w:proofErr w:type="spellStart"/>
      <w:r w:rsidRPr="002F2C5A">
        <w:rPr>
          <w:rFonts w:ascii="Arial" w:hAnsi="Arial" w:cs="Arial"/>
          <w:bCs/>
          <w:sz w:val="22"/>
          <w:szCs w:val="22"/>
        </w:rPr>
        <w:t>of</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Regulation</w:t>
      </w:r>
      <w:proofErr w:type="spellEnd"/>
      <w:r w:rsidRPr="002F2C5A">
        <w:rPr>
          <w:rFonts w:ascii="Arial" w:hAnsi="Arial" w:cs="Arial"/>
          <w:bCs/>
          <w:sz w:val="22"/>
          <w:szCs w:val="22"/>
        </w:rPr>
        <w:t xml:space="preserve"> No. 269/2014, </w:t>
      </w:r>
      <w:proofErr w:type="spellStart"/>
      <w:r w:rsidRPr="002F2C5A">
        <w:rPr>
          <w:rFonts w:ascii="Arial" w:hAnsi="Arial" w:cs="Arial"/>
          <w:bCs/>
          <w:sz w:val="22"/>
          <w:szCs w:val="22"/>
        </w:rPr>
        <w:t>Regulation</w:t>
      </w:r>
      <w:proofErr w:type="spellEnd"/>
      <w:r w:rsidRPr="002F2C5A">
        <w:rPr>
          <w:rFonts w:ascii="Arial" w:hAnsi="Arial" w:cs="Arial"/>
          <w:bCs/>
          <w:sz w:val="22"/>
          <w:szCs w:val="22"/>
        </w:rPr>
        <w:t xml:space="preserve"> No. 208/2014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Regulation</w:t>
      </w:r>
      <w:proofErr w:type="spellEnd"/>
      <w:r w:rsidRPr="002F2C5A">
        <w:rPr>
          <w:rFonts w:ascii="Arial" w:hAnsi="Arial" w:cs="Arial"/>
          <w:bCs/>
          <w:sz w:val="22"/>
          <w:szCs w:val="22"/>
        </w:rPr>
        <w:t xml:space="preserve"> No. 765/2006 </w:t>
      </w:r>
      <w:proofErr w:type="spellStart"/>
      <w:r w:rsidRPr="002F2C5A">
        <w:rPr>
          <w:rFonts w:ascii="Arial" w:hAnsi="Arial" w:cs="Arial"/>
          <w:bCs/>
          <w:sz w:val="22"/>
          <w:szCs w:val="22"/>
        </w:rPr>
        <w: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for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their</w:t>
      </w:r>
      <w:proofErr w:type="spellEnd"/>
      <w:r w:rsidRPr="002F2C5A">
        <w:rPr>
          <w:rFonts w:ascii="Arial" w:hAnsi="Arial" w:cs="Arial"/>
          <w:bCs/>
          <w:sz w:val="22"/>
          <w:szCs w:val="22"/>
        </w:rPr>
        <w:t xml:space="preserve"> benefit.</w:t>
      </w:r>
    </w:p>
    <w:p w14:paraId="4B25947D" w14:textId="77777777" w:rsidR="00C9755B" w:rsidRPr="00C9755B" w:rsidRDefault="00C9755B" w:rsidP="00A377D5">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C9755B">
        <w:rPr>
          <w:rFonts w:ascii="Arial" w:hAnsi="Arial" w:cs="Arial"/>
          <w:sz w:val="22"/>
          <w:szCs w:val="22"/>
          <w:lang w:val="en-GB"/>
        </w:rPr>
        <w:t>As a person authorized to act in the name of or for the Contractor, hereby declare on my honour in compliance with the Article 5k of the Council Regulation (EU) No. 2022/576 of 8 April 2022, by which the Council Regulation (EU) No. 833/2014 of 31 July 2014 concerning restrictive measures in view of Russia’s actions destabilising the situation in Ukraine, was amended, that the Contractor is not:</w:t>
      </w:r>
    </w:p>
    <w:p w14:paraId="180B8D0F" w14:textId="77777777" w:rsidR="00C9755B" w:rsidRDefault="00C9755B" w:rsidP="00A377D5">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9755B">
        <w:rPr>
          <w:rFonts w:ascii="Arial" w:hAnsi="Arial" w:cs="Arial"/>
          <w:sz w:val="22"/>
          <w:szCs w:val="22"/>
          <w:lang w:val="en-GB"/>
        </w:rPr>
        <w:t xml:space="preserve">a Russian national, or a natural or legal person, entity or body established in </w:t>
      </w:r>
      <w:proofErr w:type="gramStart"/>
      <w:r w:rsidRPr="00C9755B">
        <w:rPr>
          <w:rFonts w:ascii="Arial" w:hAnsi="Arial" w:cs="Arial"/>
          <w:sz w:val="22"/>
          <w:szCs w:val="22"/>
          <w:lang w:val="en-GB"/>
        </w:rPr>
        <w:t>Russia;</w:t>
      </w:r>
      <w:proofErr w:type="gramEnd"/>
    </w:p>
    <w:p w14:paraId="619BB8A7" w14:textId="77777777" w:rsidR="00C9755B" w:rsidRDefault="00C9755B" w:rsidP="00A377D5">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9755B">
        <w:rPr>
          <w:rFonts w:ascii="Arial" w:hAnsi="Arial" w:cs="Arial"/>
          <w:sz w:val="22"/>
          <w:szCs w:val="22"/>
          <w:lang w:val="en-GB"/>
        </w:rPr>
        <w:t xml:space="preserve">a legal person, entity or body whose proprietary rights are directly or indirectly owned for more than 50 % by an entity referred to in point (a) of this </w:t>
      </w:r>
      <w:proofErr w:type="gramStart"/>
      <w:r w:rsidRPr="00C9755B">
        <w:rPr>
          <w:rFonts w:ascii="Arial" w:hAnsi="Arial" w:cs="Arial"/>
          <w:sz w:val="22"/>
          <w:szCs w:val="22"/>
          <w:lang w:val="en-GB"/>
        </w:rPr>
        <w:t>paragraph;</w:t>
      </w:r>
      <w:proofErr w:type="gramEnd"/>
    </w:p>
    <w:p w14:paraId="0040EF51" w14:textId="546C80F2" w:rsidR="00C9755B" w:rsidRPr="00C9755B" w:rsidRDefault="00C9755B" w:rsidP="00A377D5">
      <w:pPr>
        <w:pStyle w:val="Odstavecseseznamem"/>
        <w:numPr>
          <w:ilvl w:val="1"/>
          <w:numId w:val="12"/>
        </w:numPr>
        <w:tabs>
          <w:tab w:val="clear" w:pos="1440"/>
          <w:tab w:val="num" w:pos="1134"/>
        </w:tabs>
        <w:suppressAutoHyphens w:val="0"/>
        <w:autoSpaceDN w:val="0"/>
        <w:adjustRightInd w:val="0"/>
        <w:spacing w:after="120"/>
        <w:ind w:left="993"/>
        <w:jc w:val="both"/>
        <w:rPr>
          <w:rFonts w:ascii="Arial" w:hAnsi="Arial" w:cs="Arial"/>
          <w:sz w:val="22"/>
          <w:szCs w:val="22"/>
          <w:lang w:val="en-GB"/>
        </w:rPr>
      </w:pPr>
      <w:r w:rsidRPr="00C9755B">
        <w:rPr>
          <w:rFonts w:ascii="Arial" w:hAnsi="Arial" w:cs="Arial"/>
          <w:sz w:val="22"/>
          <w:szCs w:val="22"/>
          <w:lang w:val="en-GB"/>
        </w:rPr>
        <w:t>a natural or legal person, entity or body acting on behalf or at the direction of an entity referred to in point (a) or (b) of this paragraph.</w:t>
      </w:r>
    </w:p>
    <w:p w14:paraId="24EE0A02" w14:textId="4FBDB097" w:rsidR="00C9755B" w:rsidRPr="00C9755B" w:rsidRDefault="00C9755B" w:rsidP="00A377D5">
      <w:pPr>
        <w:pStyle w:val="Odstavecseseznamem"/>
        <w:numPr>
          <w:ilvl w:val="0"/>
          <w:numId w:val="12"/>
        </w:numPr>
        <w:suppressAutoHyphens w:val="0"/>
        <w:autoSpaceDN w:val="0"/>
        <w:adjustRightInd w:val="0"/>
        <w:spacing w:after="120"/>
        <w:jc w:val="both"/>
        <w:rPr>
          <w:rFonts w:ascii="Arial" w:hAnsi="Arial" w:cs="Arial"/>
          <w:sz w:val="22"/>
          <w:szCs w:val="22"/>
          <w:lang w:val="en-GB"/>
        </w:rPr>
      </w:pPr>
      <w:r w:rsidRPr="00C9755B">
        <w:rPr>
          <w:rFonts w:ascii="Arial" w:hAnsi="Arial" w:cs="Arial"/>
          <w:sz w:val="22"/>
          <w:szCs w:val="22"/>
          <w:lang w:val="en-GB"/>
        </w:rPr>
        <w:t xml:space="preserve">As a person authorized to act in the name of or for the Contractor, hereby declare on my honour, that the Contractor does and shall not account for more than 10 % of contract value of this Contract, subcontractors, </w:t>
      </w:r>
      <w:proofErr w:type="gramStart"/>
      <w:r w:rsidRPr="00C9755B">
        <w:rPr>
          <w:rFonts w:ascii="Arial" w:hAnsi="Arial" w:cs="Arial"/>
          <w:sz w:val="22"/>
          <w:szCs w:val="22"/>
          <w:lang w:val="en-GB"/>
        </w:rPr>
        <w:t>suppliers</w:t>
      </w:r>
      <w:proofErr w:type="gramEnd"/>
      <w:r w:rsidRPr="00C9755B">
        <w:rPr>
          <w:rFonts w:ascii="Arial" w:hAnsi="Arial" w:cs="Arial"/>
          <w:sz w:val="22"/>
          <w:szCs w:val="22"/>
          <w:lang w:val="en-GB"/>
        </w:rPr>
        <w:t xml:space="preserve"> or entities, referred to in the Paragraph 1</w:t>
      </w:r>
      <w:r w:rsidR="00D055C5">
        <w:rPr>
          <w:rFonts w:ascii="Arial" w:hAnsi="Arial" w:cs="Arial"/>
          <w:sz w:val="22"/>
          <w:szCs w:val="22"/>
          <w:lang w:val="en-GB"/>
        </w:rPr>
        <w:t>3</w:t>
      </w:r>
      <w:r w:rsidRPr="00C9755B">
        <w:rPr>
          <w:rFonts w:ascii="Arial" w:hAnsi="Arial" w:cs="Arial"/>
          <w:sz w:val="22"/>
          <w:szCs w:val="22"/>
          <w:lang w:val="en-GB"/>
        </w:rPr>
        <w:t xml:space="preserve"> point. a) or b) or c) of this Article whose capacities are being relied on within the meaning of the public procurement legislation.</w:t>
      </w:r>
    </w:p>
    <w:p w14:paraId="0EDBA19B" w14:textId="0A46E122" w:rsidR="006411D2" w:rsidRPr="006411D2" w:rsidRDefault="006411D2" w:rsidP="00A377D5">
      <w:pPr>
        <w:pStyle w:val="Odstavecseseznamem"/>
        <w:numPr>
          <w:ilvl w:val="0"/>
          <w:numId w:val="12"/>
        </w:numPr>
        <w:suppressAutoHyphens w:val="0"/>
        <w:autoSpaceDN w:val="0"/>
        <w:adjustRightInd w:val="0"/>
        <w:spacing w:after="120"/>
        <w:jc w:val="both"/>
        <w:rPr>
          <w:rFonts w:ascii="Arial" w:hAnsi="Arial" w:cs="Arial"/>
          <w:sz w:val="22"/>
          <w:szCs w:val="22"/>
          <w:lang w:val="en-GB"/>
        </w:rPr>
      </w:pPr>
      <w:proofErr w:type="spellStart"/>
      <w:r w:rsidRPr="002F2C5A">
        <w:rPr>
          <w:rFonts w:ascii="Arial" w:hAnsi="Arial" w:cs="Arial"/>
          <w:bCs/>
          <w:sz w:val="22"/>
          <w:szCs w:val="22"/>
        </w:rPr>
        <w:t>If</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during</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the</w:t>
      </w:r>
      <w:proofErr w:type="spellEnd"/>
      <w:r w:rsidRPr="002F2C5A">
        <w:rPr>
          <w:rFonts w:ascii="Arial" w:hAnsi="Arial" w:cs="Arial"/>
          <w:bCs/>
          <w:sz w:val="22"/>
          <w:szCs w:val="22"/>
        </w:rPr>
        <w:t xml:space="preserve"> validity and </w:t>
      </w:r>
      <w:proofErr w:type="spellStart"/>
      <w:r w:rsidRPr="002F2C5A">
        <w:rPr>
          <w:rFonts w:ascii="Arial" w:hAnsi="Arial" w:cs="Arial"/>
          <w:bCs/>
          <w:sz w:val="22"/>
          <w:szCs w:val="22"/>
        </w:rPr>
        <w:t>effectiveness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of</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this</w:t>
      </w:r>
      <w:proofErr w:type="spellEnd"/>
      <w:r w:rsidRPr="002F2C5A">
        <w:rPr>
          <w:rFonts w:ascii="Arial" w:hAnsi="Arial" w:cs="Arial"/>
          <w:bCs/>
          <w:sz w:val="22"/>
          <w:szCs w:val="22"/>
        </w:rPr>
        <w:t xml:space="preserve"> </w:t>
      </w:r>
      <w:proofErr w:type="spellStart"/>
      <w:r w:rsidR="00B87533">
        <w:rPr>
          <w:rFonts w:ascii="Arial" w:hAnsi="Arial" w:cs="Arial"/>
          <w:bCs/>
          <w:sz w:val="22"/>
          <w:szCs w:val="22"/>
        </w:rPr>
        <w:t>Contract</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w:t>
      </w:r>
      <w:r w:rsidRPr="002F2C5A">
        <w:rPr>
          <w:rFonts w:ascii="Arial" w:eastAsia="Arial" w:hAnsi="Arial" w:cs="Arial"/>
          <w:bCs/>
          <w:sz w:val="22"/>
          <w:szCs w:val="22"/>
        </w:rPr>
        <w:t>here</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should</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be</w:t>
      </w:r>
      <w:proofErr w:type="spellEnd"/>
      <w:r w:rsidRPr="002F2C5A">
        <w:rPr>
          <w:rFonts w:ascii="Arial" w:eastAsia="Arial" w:hAnsi="Arial" w:cs="Arial"/>
          <w:bCs/>
          <w:sz w:val="22"/>
          <w:szCs w:val="22"/>
        </w:rPr>
        <w:t xml:space="preserve"> non-</w:t>
      </w:r>
      <w:proofErr w:type="spellStart"/>
      <w:r w:rsidRPr="002F2C5A">
        <w:rPr>
          <w:rFonts w:ascii="Arial" w:eastAsia="Arial" w:hAnsi="Arial" w:cs="Arial"/>
          <w:bCs/>
          <w:sz w:val="22"/>
          <w:szCs w:val="22"/>
        </w:rPr>
        <w:t>compliance</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with</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the</w:t>
      </w:r>
      <w:proofErr w:type="spellEnd"/>
      <w:r w:rsidRPr="002F2C5A">
        <w:rPr>
          <w:bCs/>
          <w:sz w:val="22"/>
          <w:szCs w:val="22"/>
        </w:rPr>
        <w:t xml:space="preserve"> </w:t>
      </w:r>
      <w:proofErr w:type="spellStart"/>
      <w:r w:rsidRPr="002F2C5A">
        <w:rPr>
          <w:rFonts w:ascii="Arial" w:hAnsi="Arial" w:cs="Arial"/>
          <w:bCs/>
          <w:sz w:val="22"/>
          <w:szCs w:val="22"/>
        </w:rPr>
        <w:t>conditions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specified</w:t>
      </w:r>
      <w:proofErr w:type="spellEnd"/>
      <w:r w:rsidRPr="002F2C5A">
        <w:rPr>
          <w:rFonts w:ascii="Arial" w:hAnsi="Arial" w:cs="Arial"/>
          <w:bCs/>
          <w:sz w:val="22"/>
          <w:szCs w:val="22"/>
        </w:rPr>
        <w:t xml:space="preserve"> in </w:t>
      </w:r>
      <w:proofErr w:type="spellStart"/>
      <w:r w:rsidRPr="002F2C5A">
        <w:rPr>
          <w:rFonts w:ascii="Arial" w:hAnsi="Arial" w:cs="Arial"/>
          <w:bCs/>
          <w:sz w:val="22"/>
          <w:szCs w:val="22"/>
        </w:rPr>
        <w:t>Paragraph</w:t>
      </w:r>
      <w:proofErr w:type="spellEnd"/>
      <w:r w:rsidRPr="002F2C5A">
        <w:rPr>
          <w:rFonts w:ascii="Arial" w:hAnsi="Arial" w:cs="Arial"/>
          <w:bCs/>
          <w:sz w:val="22"/>
          <w:szCs w:val="22"/>
        </w:rPr>
        <w:t xml:space="preserve"> </w:t>
      </w:r>
      <w:proofErr w:type="gramStart"/>
      <w:r w:rsidRPr="002F2C5A">
        <w:rPr>
          <w:rFonts w:ascii="Arial" w:hAnsi="Arial" w:cs="Arial"/>
          <w:bCs/>
          <w:sz w:val="22"/>
          <w:szCs w:val="22"/>
        </w:rPr>
        <w:t>1</w:t>
      </w:r>
      <w:r w:rsidR="00B87533">
        <w:rPr>
          <w:rFonts w:ascii="Arial" w:hAnsi="Arial" w:cs="Arial"/>
          <w:bCs/>
          <w:sz w:val="22"/>
          <w:szCs w:val="22"/>
        </w:rPr>
        <w:t>1</w:t>
      </w:r>
      <w:r w:rsidR="00C9755B">
        <w:rPr>
          <w:rFonts w:ascii="Arial" w:hAnsi="Arial" w:cs="Arial"/>
          <w:bCs/>
          <w:sz w:val="22"/>
          <w:szCs w:val="22"/>
        </w:rPr>
        <w:t>,</w:t>
      </w:r>
      <w:r w:rsidRPr="002F2C5A">
        <w:rPr>
          <w:rFonts w:ascii="Arial" w:hAnsi="Arial" w:cs="Arial"/>
          <w:bCs/>
          <w:sz w:val="22"/>
          <w:szCs w:val="22"/>
        </w:rPr>
        <w:t xml:space="preserve">  1</w:t>
      </w:r>
      <w:r w:rsidR="00B87533">
        <w:rPr>
          <w:rFonts w:ascii="Arial" w:hAnsi="Arial" w:cs="Arial"/>
          <w:bCs/>
          <w:sz w:val="22"/>
          <w:szCs w:val="22"/>
        </w:rPr>
        <w:t>2</w:t>
      </w:r>
      <w:proofErr w:type="gramEnd"/>
      <w:r w:rsidR="00C9755B">
        <w:rPr>
          <w:rFonts w:ascii="Arial" w:hAnsi="Arial" w:cs="Arial"/>
          <w:bCs/>
          <w:sz w:val="22"/>
          <w:szCs w:val="22"/>
        </w:rPr>
        <w:t xml:space="preserve">, 13 </w:t>
      </w:r>
      <w:proofErr w:type="spellStart"/>
      <w:r w:rsidR="00C9755B">
        <w:rPr>
          <w:rFonts w:ascii="Arial" w:hAnsi="Arial" w:cs="Arial"/>
          <w:bCs/>
          <w:sz w:val="22"/>
          <w:szCs w:val="22"/>
        </w:rPr>
        <w:t>or</w:t>
      </w:r>
      <w:proofErr w:type="spellEnd"/>
      <w:r w:rsidR="00C9755B">
        <w:rPr>
          <w:rFonts w:ascii="Arial" w:hAnsi="Arial" w:cs="Arial"/>
          <w:bCs/>
          <w:sz w:val="22"/>
          <w:szCs w:val="22"/>
        </w:rPr>
        <w:t xml:space="preserve"> 14 </w:t>
      </w:r>
      <w:proofErr w:type="spellStart"/>
      <w:r w:rsidR="00C9755B">
        <w:rPr>
          <w:rFonts w:ascii="Arial" w:hAnsi="Arial" w:cs="Arial"/>
          <w:bCs/>
          <w:sz w:val="22"/>
          <w:szCs w:val="22"/>
        </w:rPr>
        <w:t>of</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this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Article</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the</w:t>
      </w:r>
      <w:proofErr w:type="spellEnd"/>
      <w:r w:rsidRPr="002F2C5A">
        <w:rPr>
          <w:rFonts w:ascii="Arial" w:hAnsi="Arial" w:cs="Arial"/>
          <w:bCs/>
          <w:sz w:val="22"/>
          <w:szCs w:val="22"/>
        </w:rPr>
        <w:t xml:space="preserve"> </w:t>
      </w:r>
      <w:proofErr w:type="spellStart"/>
      <w:r w:rsidR="00B87533">
        <w:rPr>
          <w:rFonts w:ascii="Arial" w:hAnsi="Arial" w:cs="Arial"/>
          <w:sz w:val="22"/>
          <w:szCs w:val="22"/>
        </w:rPr>
        <w:t>Contractor</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undertakes</w:t>
      </w:r>
      <w:proofErr w:type="spellEnd"/>
      <w:r w:rsidRPr="002F2C5A">
        <w:rPr>
          <w:rFonts w:ascii="Arial" w:hAnsi="Arial" w:cs="Arial"/>
          <w:bCs/>
          <w:sz w:val="22"/>
          <w:szCs w:val="22"/>
        </w:rPr>
        <w:t xml:space="preserve"> to </w:t>
      </w:r>
      <w:proofErr w:type="spellStart"/>
      <w:r w:rsidRPr="002F2C5A">
        <w:rPr>
          <w:rFonts w:ascii="Arial" w:hAnsi="Arial" w:cs="Arial"/>
          <w:bCs/>
          <w:sz w:val="22"/>
          <w:szCs w:val="22"/>
        </w:rPr>
        <w:t>immediately</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once</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the</w:t>
      </w:r>
      <w:proofErr w:type="spellEnd"/>
      <w:r w:rsidRPr="002F2C5A">
        <w:rPr>
          <w:rFonts w:ascii="Arial" w:eastAsia="Arial" w:hAnsi="Arial" w:cs="Arial"/>
          <w:bCs/>
          <w:sz w:val="22"/>
          <w:szCs w:val="22"/>
        </w:rPr>
        <w:t xml:space="preserve"> </w:t>
      </w:r>
      <w:proofErr w:type="spellStart"/>
      <w:r w:rsidR="00B87533">
        <w:rPr>
          <w:rFonts w:ascii="Arial" w:hAnsi="Arial" w:cs="Arial"/>
          <w:sz w:val="22"/>
          <w:szCs w:val="22"/>
        </w:rPr>
        <w:t>Contractor</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finds</w:t>
      </w:r>
      <w:proofErr w:type="spellEnd"/>
      <w:r w:rsidRPr="002F2C5A">
        <w:rPr>
          <w:rFonts w:ascii="Arial" w:eastAsia="Arial" w:hAnsi="Arial" w:cs="Arial"/>
          <w:bCs/>
          <w:sz w:val="22"/>
          <w:szCs w:val="22"/>
        </w:rPr>
        <w:t xml:space="preserve"> out </w:t>
      </w:r>
      <w:proofErr w:type="spellStart"/>
      <w:r w:rsidRPr="002F2C5A">
        <w:rPr>
          <w:rFonts w:ascii="Arial" w:eastAsia="Arial" w:hAnsi="Arial" w:cs="Arial"/>
          <w:bCs/>
          <w:sz w:val="22"/>
          <w:szCs w:val="22"/>
        </w:rPr>
        <w:t>about</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the</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change</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of</w:t>
      </w:r>
      <w:proofErr w:type="spellEnd"/>
      <w:r w:rsidRPr="002F2C5A">
        <w:rPr>
          <w:rFonts w:ascii="Arial" w:eastAsia="Arial" w:hAnsi="Arial" w:cs="Arial"/>
          <w:bCs/>
          <w:sz w:val="22"/>
          <w:szCs w:val="22"/>
        </w:rPr>
        <w:t xml:space="preserve"> </w:t>
      </w:r>
      <w:proofErr w:type="spellStart"/>
      <w:r w:rsidRPr="002F2C5A">
        <w:rPr>
          <w:rFonts w:ascii="Arial" w:eastAsia="Arial" w:hAnsi="Arial" w:cs="Arial"/>
          <w:bCs/>
          <w:sz w:val="22"/>
          <w:szCs w:val="22"/>
        </w:rPr>
        <w:t>circumstances</w:t>
      </w:r>
      <w:proofErr w:type="spellEnd"/>
      <w:r w:rsidRPr="002F2C5A">
        <w:rPr>
          <w:rFonts w:ascii="Arial" w:eastAsia="Arial" w:hAnsi="Arial" w:cs="Arial"/>
          <w:bCs/>
          <w:sz w:val="22"/>
          <w:szCs w:val="22"/>
        </w:rPr>
        <w:t>,</w:t>
      </w:r>
      <w:r w:rsidRPr="002F2C5A">
        <w:rPr>
          <w:rFonts w:ascii="Arial" w:hAnsi="Arial" w:cs="Arial"/>
          <w:bCs/>
          <w:sz w:val="22"/>
          <w:szCs w:val="22"/>
        </w:rPr>
        <w:t xml:space="preserve"> </w:t>
      </w:r>
      <w:proofErr w:type="spellStart"/>
      <w:r w:rsidRPr="002F2C5A">
        <w:rPr>
          <w:rFonts w:ascii="Arial" w:hAnsi="Arial" w:cs="Arial"/>
          <w:bCs/>
          <w:sz w:val="22"/>
          <w:szCs w:val="22"/>
        </w:rPr>
        <w:t>inform</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the</w:t>
      </w:r>
      <w:proofErr w:type="spellEnd"/>
      <w:r w:rsidRPr="002F2C5A">
        <w:rPr>
          <w:rFonts w:ascii="Arial" w:hAnsi="Arial" w:cs="Arial"/>
          <w:bCs/>
          <w:sz w:val="22"/>
          <w:szCs w:val="22"/>
        </w:rPr>
        <w:t xml:space="preserve"> </w:t>
      </w:r>
      <w:proofErr w:type="spellStart"/>
      <w:r w:rsidR="00B87533">
        <w:rPr>
          <w:rFonts w:ascii="Arial" w:hAnsi="Arial" w:cs="Arial"/>
          <w:bCs/>
          <w:sz w:val="22"/>
          <w:szCs w:val="22"/>
        </w:rPr>
        <w:t>Client</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of</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this</w:t>
      </w:r>
      <w:proofErr w:type="spellEnd"/>
      <w:r w:rsidRPr="002F2C5A">
        <w:rPr>
          <w:rFonts w:ascii="Arial" w:hAnsi="Arial" w:cs="Arial"/>
          <w:bCs/>
          <w:sz w:val="22"/>
          <w:szCs w:val="22"/>
        </w:rPr>
        <w:t xml:space="preserve"> </w:t>
      </w:r>
      <w:proofErr w:type="spellStart"/>
      <w:r w:rsidRPr="002F2C5A">
        <w:rPr>
          <w:rFonts w:ascii="Arial" w:hAnsi="Arial" w:cs="Arial"/>
          <w:bCs/>
          <w:sz w:val="22"/>
          <w:szCs w:val="22"/>
        </w:rPr>
        <w:t>fact</w:t>
      </w:r>
      <w:proofErr w:type="spellEnd"/>
      <w:r w:rsidRPr="002F2C5A">
        <w:rPr>
          <w:rFonts w:ascii="Arial" w:hAnsi="Arial" w:cs="Arial"/>
          <w:bCs/>
          <w:sz w:val="22"/>
          <w:szCs w:val="22"/>
        </w:rPr>
        <w:t xml:space="preserve"> in </w:t>
      </w:r>
      <w:proofErr w:type="spellStart"/>
      <w:r w:rsidRPr="002F2C5A">
        <w:rPr>
          <w:rFonts w:ascii="Arial" w:hAnsi="Arial" w:cs="Arial"/>
          <w:bCs/>
          <w:sz w:val="22"/>
          <w:szCs w:val="22"/>
        </w:rPr>
        <w:t>writing</w:t>
      </w:r>
      <w:proofErr w:type="spellEnd"/>
      <w:r w:rsidRPr="002F2C5A">
        <w:rPr>
          <w:rFonts w:ascii="Arial" w:hAnsi="Arial" w:cs="Arial"/>
          <w:bCs/>
          <w:sz w:val="22"/>
          <w:szCs w:val="22"/>
        </w:rPr>
        <w:t>.</w:t>
      </w:r>
    </w:p>
    <w:bookmarkEnd w:id="29"/>
    <w:p w14:paraId="5227EBF0" w14:textId="79B75F79" w:rsidR="00695EF5" w:rsidRPr="00734C9A" w:rsidRDefault="00E73D01" w:rsidP="003413F9">
      <w:pPr>
        <w:jc w:val="center"/>
        <w:rPr>
          <w:rFonts w:ascii="Arial" w:hAnsi="Arial" w:cs="Arial"/>
          <w:b/>
          <w:bCs/>
          <w:sz w:val="22"/>
          <w:lang w:val="en-GB"/>
        </w:rPr>
      </w:pPr>
      <w:r w:rsidRPr="00734C9A">
        <w:rPr>
          <w:rFonts w:ascii="Arial" w:hAnsi="Arial" w:cs="Arial"/>
          <w:b/>
          <w:sz w:val="22"/>
          <w:lang w:val="en-GB"/>
        </w:rPr>
        <w:lastRenderedPageBreak/>
        <w:t>X</w:t>
      </w:r>
      <w:r w:rsidR="003413F9" w:rsidRPr="00734C9A">
        <w:rPr>
          <w:rFonts w:ascii="Arial" w:hAnsi="Arial" w:cs="Arial"/>
          <w:b/>
          <w:sz w:val="22"/>
          <w:lang w:val="en-GB"/>
        </w:rPr>
        <w:t>I</w:t>
      </w:r>
      <w:r w:rsidR="0068483D">
        <w:rPr>
          <w:rFonts w:ascii="Arial" w:hAnsi="Arial" w:cs="Arial"/>
          <w:b/>
          <w:sz w:val="22"/>
          <w:lang w:val="en-GB"/>
        </w:rPr>
        <w:t>V</w:t>
      </w:r>
      <w:r w:rsidRPr="00734C9A">
        <w:rPr>
          <w:rFonts w:ascii="Arial" w:hAnsi="Arial" w:cs="Arial"/>
          <w:b/>
          <w:sz w:val="22"/>
          <w:lang w:val="en-GB"/>
        </w:rPr>
        <w:t>.</w:t>
      </w:r>
      <w:r w:rsidR="003413F9" w:rsidRPr="00734C9A">
        <w:rPr>
          <w:rFonts w:ascii="Arial" w:hAnsi="Arial" w:cs="Arial"/>
          <w:b/>
          <w:sz w:val="22"/>
          <w:lang w:val="en-GB"/>
        </w:rPr>
        <w:t xml:space="preserve"> </w:t>
      </w:r>
      <w:r w:rsidR="001D0774" w:rsidRPr="00734C9A">
        <w:rPr>
          <w:rFonts w:ascii="Arial" w:hAnsi="Arial" w:cs="Arial"/>
          <w:b/>
          <w:bCs/>
          <w:sz w:val="22"/>
          <w:szCs w:val="22"/>
          <w:lang w:val="en-GB"/>
        </w:rPr>
        <w:t>PROTECTION OF INFORMATION</w:t>
      </w:r>
      <w:r w:rsidR="00E920B8">
        <w:rPr>
          <w:rFonts w:ascii="Arial" w:hAnsi="Arial" w:cs="Arial"/>
          <w:b/>
          <w:bCs/>
          <w:sz w:val="22"/>
          <w:szCs w:val="22"/>
          <w:lang w:val="en-GB"/>
        </w:rPr>
        <w:t xml:space="preserve"> </w:t>
      </w:r>
    </w:p>
    <w:p w14:paraId="6D87516C" w14:textId="77777777" w:rsidR="003413F9" w:rsidRPr="00734C9A" w:rsidRDefault="003413F9" w:rsidP="003413F9">
      <w:pPr>
        <w:jc w:val="center"/>
        <w:rPr>
          <w:rFonts w:ascii="Arial" w:hAnsi="Arial" w:cs="Arial"/>
          <w:b/>
          <w:sz w:val="22"/>
          <w:lang w:val="en-GB"/>
        </w:rPr>
      </w:pPr>
    </w:p>
    <w:p w14:paraId="627D87DD" w14:textId="5DF2A45D"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not </w:t>
      </w:r>
      <w:proofErr w:type="spellStart"/>
      <w:r w:rsidRPr="001F6279">
        <w:rPr>
          <w:rFonts w:ascii="Arial" w:hAnsi="Arial" w:cs="Arial"/>
          <w:sz w:val="22"/>
          <w:szCs w:val="22"/>
        </w:rPr>
        <w:t>entitled</w:t>
      </w:r>
      <w:proofErr w:type="spellEnd"/>
      <w:r w:rsidRPr="001F6279">
        <w:rPr>
          <w:rFonts w:ascii="Arial" w:hAnsi="Arial" w:cs="Arial"/>
          <w:sz w:val="22"/>
          <w:szCs w:val="22"/>
        </w:rPr>
        <w:t xml:space="preserve">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to any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obtained</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obtain</w:t>
      </w:r>
      <w:proofErr w:type="spellEnd"/>
      <w:r w:rsidRPr="001F6279">
        <w:rPr>
          <w:rFonts w:ascii="Arial" w:hAnsi="Arial" w:cs="Arial"/>
          <w:sz w:val="22"/>
          <w:szCs w:val="22"/>
        </w:rPr>
        <w:t xml:space="preserve"> </w:t>
      </w:r>
      <w:proofErr w:type="spellStart"/>
      <w:r w:rsidRPr="001F6279">
        <w:rPr>
          <w:rFonts w:ascii="Arial" w:hAnsi="Arial" w:cs="Arial"/>
          <w:sz w:val="22"/>
          <w:szCs w:val="22"/>
        </w:rPr>
        <w:t>during</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and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related</w:t>
      </w:r>
      <w:proofErr w:type="spellEnd"/>
      <w:r w:rsidRPr="001F6279">
        <w:rPr>
          <w:rFonts w:ascii="Arial" w:hAnsi="Arial" w:cs="Arial"/>
          <w:sz w:val="22"/>
          <w:szCs w:val="22"/>
        </w:rPr>
        <w:t xml:space="preserve"> to </w:t>
      </w:r>
      <w:proofErr w:type="spellStart"/>
      <w:r w:rsidRPr="001F6279">
        <w:rPr>
          <w:rFonts w:ascii="Arial" w:hAnsi="Arial" w:cs="Arial"/>
          <w:sz w:val="22"/>
          <w:szCs w:val="22"/>
        </w:rPr>
        <w:t>entering</w:t>
      </w:r>
      <w:proofErr w:type="spellEnd"/>
      <w:r w:rsidRPr="001F6279">
        <w:rPr>
          <w:rFonts w:ascii="Arial" w:hAnsi="Arial" w:cs="Arial"/>
          <w:sz w:val="22"/>
          <w:szCs w:val="22"/>
        </w:rPr>
        <w:t xml:space="preserve"> </w:t>
      </w:r>
      <w:proofErr w:type="spellStart"/>
      <w:r w:rsidRPr="001F6279">
        <w:rPr>
          <w:rFonts w:ascii="Arial" w:hAnsi="Arial" w:cs="Arial"/>
          <w:sz w:val="22"/>
          <w:szCs w:val="22"/>
        </w:rPr>
        <w:t>into</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and </w:t>
      </w:r>
      <w:proofErr w:type="spellStart"/>
      <w:r w:rsidRPr="001F6279">
        <w:rPr>
          <w:rFonts w:ascii="Arial" w:hAnsi="Arial" w:cs="Arial"/>
          <w:sz w:val="22"/>
          <w:szCs w:val="22"/>
        </w:rPr>
        <w:t>its</w:t>
      </w:r>
      <w:proofErr w:type="spellEnd"/>
      <w:r w:rsidRPr="001F6279">
        <w:rPr>
          <w:rFonts w:ascii="Arial" w:hAnsi="Arial" w:cs="Arial"/>
          <w:sz w:val="22"/>
          <w:szCs w:val="22"/>
        </w:rPr>
        <w:t xml:space="preserve"> </w:t>
      </w:r>
      <w:proofErr w:type="spellStart"/>
      <w:r w:rsidRPr="001F6279">
        <w:rPr>
          <w:rFonts w:ascii="Arial" w:hAnsi="Arial" w:cs="Arial"/>
          <w:sz w:val="22"/>
          <w:szCs w:val="22"/>
        </w:rPr>
        <w:t>content</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does</w:t>
      </w:r>
      <w:proofErr w:type="spellEnd"/>
      <w:r w:rsidRPr="001F6279">
        <w:rPr>
          <w:rFonts w:ascii="Arial" w:hAnsi="Arial" w:cs="Arial"/>
          <w:sz w:val="22"/>
          <w:szCs w:val="22"/>
        </w:rPr>
        <w:t xml:space="preserve"> not </w:t>
      </w:r>
      <w:proofErr w:type="spellStart"/>
      <w:r w:rsidRPr="001F6279">
        <w:rPr>
          <w:rFonts w:ascii="Arial" w:hAnsi="Arial" w:cs="Arial"/>
          <w:sz w:val="22"/>
          <w:szCs w:val="22"/>
        </w:rPr>
        <w:t>apply</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or</w:t>
      </w:r>
      <w:proofErr w:type="spellEnd"/>
      <w:r w:rsidRPr="001F6279">
        <w:rPr>
          <w:rFonts w:ascii="Arial" w:hAnsi="Arial" w:cs="Arial"/>
          <w:sz w:val="22"/>
          <w:szCs w:val="22"/>
        </w:rPr>
        <w:t xml:space="preserve"> to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subcontractors</w:t>
      </w:r>
      <w:proofErr w:type="spellEnd"/>
      <w:r w:rsidRPr="001F6279">
        <w:rPr>
          <w:rFonts w:ascii="Arial" w:hAnsi="Arial" w:cs="Arial"/>
          <w:sz w:val="22"/>
          <w:szCs w:val="22"/>
        </w:rPr>
        <w:t xml:space="preserve">) </w:t>
      </w:r>
      <w:proofErr w:type="spellStart"/>
      <w:r w:rsidRPr="001F6279">
        <w:rPr>
          <w:rFonts w:ascii="Arial" w:hAnsi="Arial" w:cs="Arial"/>
          <w:sz w:val="22"/>
          <w:szCs w:val="22"/>
        </w:rPr>
        <w:t>involved</w:t>
      </w:r>
      <w:proofErr w:type="spellEnd"/>
      <w:r w:rsidRPr="001F6279">
        <w:rPr>
          <w:rFonts w:ascii="Arial" w:hAnsi="Arial" w:cs="Arial"/>
          <w:sz w:val="22"/>
          <w:szCs w:val="22"/>
        </w:rPr>
        <w:t xml:space="preserve"> in </w:t>
      </w:r>
      <w:proofErr w:type="spellStart"/>
      <w:r w:rsidRPr="001F6279">
        <w:rPr>
          <w:rFonts w:ascii="Arial" w:hAnsi="Arial" w:cs="Arial"/>
          <w:sz w:val="22"/>
          <w:szCs w:val="22"/>
        </w:rPr>
        <w:t>fulfilment</w:t>
      </w:r>
      <w:proofErr w:type="spellEnd"/>
      <w:r w:rsidRPr="001F6279">
        <w:rPr>
          <w:rFonts w:ascii="Arial" w:hAnsi="Arial" w:cs="Arial"/>
          <w:sz w:val="22"/>
          <w:szCs w:val="22"/>
        </w:rPr>
        <w:t xml:space="preserve">; </w:t>
      </w:r>
      <w:proofErr w:type="spellStart"/>
      <w:r w:rsidRPr="001F6279">
        <w:rPr>
          <w:rFonts w:ascii="Arial" w:hAnsi="Arial" w:cs="Arial"/>
          <w:sz w:val="22"/>
          <w:szCs w:val="22"/>
        </w:rPr>
        <w:t>i.e</w:t>
      </w:r>
      <w:proofErr w:type="spellEnd"/>
      <w:r w:rsidRPr="001F6279">
        <w:rPr>
          <w:rFonts w:ascii="Arial" w:hAnsi="Arial" w:cs="Arial"/>
          <w:sz w:val="22"/>
          <w:szCs w:val="22"/>
        </w:rPr>
        <w:t xml:space="preserve">. </w:t>
      </w:r>
      <w:proofErr w:type="spellStart"/>
      <w:r w:rsidRPr="001F6279">
        <w:rPr>
          <w:rFonts w:ascii="Arial" w:hAnsi="Arial" w:cs="Arial"/>
          <w:sz w:val="22"/>
          <w:szCs w:val="22"/>
        </w:rPr>
        <w:t>only</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purpose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realisation</w:t>
      </w:r>
      <w:proofErr w:type="spellEnd"/>
      <w:r w:rsidRPr="001F6279">
        <w:rPr>
          <w:rFonts w:ascii="Arial" w:hAnsi="Arial" w:cs="Arial"/>
          <w:sz w:val="22"/>
          <w:szCs w:val="22"/>
        </w:rPr>
        <w:t xml:space="preserve"> </w:t>
      </w:r>
      <w:proofErr w:type="spellStart"/>
      <w:r w:rsidRPr="001F6279">
        <w:rPr>
          <w:rFonts w:ascii="Arial" w:hAnsi="Arial" w:cs="Arial"/>
          <w:sz w:val="22"/>
          <w:szCs w:val="22"/>
        </w:rPr>
        <w:t>hereof</w:t>
      </w:r>
      <w:proofErr w:type="spellEnd"/>
      <w:r w:rsidRPr="001F6279">
        <w:rPr>
          <w:rFonts w:ascii="Arial" w:hAnsi="Arial" w:cs="Arial"/>
          <w:sz w:val="22"/>
          <w:szCs w:val="22"/>
        </w:rPr>
        <w:t xml:space="preserve">) and </w:t>
      </w:r>
      <w:proofErr w:type="spellStart"/>
      <w:r w:rsidRPr="001F6279">
        <w:rPr>
          <w:rFonts w:ascii="Arial" w:hAnsi="Arial" w:cs="Arial"/>
          <w:sz w:val="22"/>
          <w:szCs w:val="22"/>
        </w:rPr>
        <w:t>always</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minimum </w:t>
      </w:r>
      <w:proofErr w:type="spellStart"/>
      <w:r w:rsidRPr="001F6279">
        <w:rPr>
          <w:rFonts w:ascii="Arial" w:hAnsi="Arial" w:cs="Arial"/>
          <w:sz w:val="22"/>
          <w:szCs w:val="22"/>
        </w:rPr>
        <w:t>scope</w:t>
      </w:r>
      <w:proofErr w:type="spellEnd"/>
      <w:r w:rsidRPr="001F6279">
        <w:rPr>
          <w:rFonts w:ascii="Arial" w:hAnsi="Arial" w:cs="Arial"/>
          <w:sz w:val="22"/>
          <w:szCs w:val="22"/>
        </w:rPr>
        <w:t xml:space="preserve"> </w:t>
      </w:r>
      <w:proofErr w:type="spellStart"/>
      <w:r w:rsidRPr="001F6279">
        <w:rPr>
          <w:rFonts w:ascii="Arial" w:hAnsi="Arial" w:cs="Arial"/>
          <w:sz w:val="22"/>
          <w:szCs w:val="22"/>
        </w:rPr>
        <w:t>necessary</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due</w:t>
      </w:r>
      <w:proofErr w:type="spellEnd"/>
      <w:r w:rsidRPr="001F6279">
        <w:rPr>
          <w:rFonts w:ascii="Arial" w:hAnsi="Arial" w:cs="Arial"/>
          <w:sz w:val="22"/>
          <w:szCs w:val="22"/>
        </w:rPr>
        <w:t xml:space="preserve"> </w:t>
      </w:r>
      <w:proofErr w:type="spellStart"/>
      <w:r w:rsidRPr="001F6279">
        <w:rPr>
          <w:rFonts w:ascii="Arial" w:hAnsi="Arial" w:cs="Arial"/>
          <w:sz w:val="22"/>
          <w:szCs w:val="22"/>
        </w:rPr>
        <w:t>fulfilment</w:t>
      </w:r>
      <w:proofErr w:type="spellEnd"/>
      <w:r w:rsidRPr="001F6279">
        <w:rPr>
          <w:rFonts w:ascii="Arial" w:hAnsi="Arial" w:cs="Arial"/>
          <w:sz w:val="22"/>
          <w:szCs w:val="22"/>
        </w:rPr>
        <w:t xml:space="preserve"> </w:t>
      </w:r>
      <w:proofErr w:type="spellStart"/>
      <w:r w:rsidRPr="001F6279">
        <w:rPr>
          <w:rFonts w:ascii="Arial" w:hAnsi="Arial" w:cs="Arial"/>
          <w:sz w:val="22"/>
          <w:szCs w:val="22"/>
        </w:rPr>
        <w:t>hereof</w:t>
      </w:r>
      <w:proofErr w:type="spellEnd"/>
      <w:r w:rsidRPr="001F6279">
        <w:rPr>
          <w:rFonts w:ascii="Arial" w:hAnsi="Arial" w:cs="Arial"/>
          <w:sz w:val="22"/>
          <w:szCs w:val="22"/>
        </w:rPr>
        <w:t>.</w:t>
      </w:r>
    </w:p>
    <w:p w14:paraId="04D208AC" w14:textId="77777777"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liable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assure</w:t>
      </w:r>
      <w:proofErr w:type="spellEnd"/>
      <w:r w:rsidRPr="001F6279">
        <w:rPr>
          <w:rFonts w:ascii="Arial" w:hAnsi="Arial" w:cs="Arial"/>
          <w:sz w:val="22"/>
          <w:szCs w:val="22"/>
        </w:rPr>
        <w:t xml:space="preserve"> </w:t>
      </w:r>
      <w:proofErr w:type="spellStart"/>
      <w:r w:rsidRPr="001F6279">
        <w:rPr>
          <w:rFonts w:ascii="Arial" w:hAnsi="Arial" w:cs="Arial"/>
          <w:sz w:val="22"/>
          <w:szCs w:val="22"/>
        </w:rPr>
        <w:t>compliance</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obligations</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Article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subcontractors</w:t>
      </w:r>
      <w:proofErr w:type="spellEnd"/>
      <w:r w:rsidRPr="001F6279">
        <w:rPr>
          <w:rFonts w:ascii="Arial" w:hAnsi="Arial" w:cs="Arial"/>
          <w:sz w:val="22"/>
          <w:szCs w:val="22"/>
        </w:rPr>
        <w:t xml:space="preserve">) to </w:t>
      </w:r>
      <w:proofErr w:type="spellStart"/>
      <w:r w:rsidRPr="001F6279">
        <w:rPr>
          <w:rFonts w:ascii="Arial" w:hAnsi="Arial" w:cs="Arial"/>
          <w:sz w:val="22"/>
          <w:szCs w:val="22"/>
        </w:rPr>
        <w:t>whom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previous</w:t>
      </w:r>
      <w:proofErr w:type="spellEnd"/>
      <w:r w:rsidRPr="001F6279">
        <w:rPr>
          <w:rFonts w:ascii="Arial" w:hAnsi="Arial" w:cs="Arial"/>
          <w:sz w:val="22"/>
          <w:szCs w:val="22"/>
        </w:rPr>
        <w:t xml:space="preserve"> sentence </w:t>
      </w:r>
      <w:proofErr w:type="spellStart"/>
      <w:r w:rsidRPr="001F6279">
        <w:rPr>
          <w:rFonts w:ascii="Arial" w:hAnsi="Arial" w:cs="Arial"/>
          <w:sz w:val="22"/>
          <w:szCs w:val="22"/>
        </w:rPr>
        <w:t>under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terms</w:t>
      </w:r>
      <w:proofErr w:type="spellEnd"/>
      <w:r w:rsidRPr="001F6279">
        <w:rPr>
          <w:rFonts w:ascii="Arial" w:hAnsi="Arial" w:cs="Arial"/>
          <w:sz w:val="22"/>
          <w:szCs w:val="22"/>
        </w:rPr>
        <w:t xml:space="preserve"> as </w:t>
      </w:r>
      <w:proofErr w:type="spellStart"/>
      <w:r w:rsidRPr="001F6279">
        <w:rPr>
          <w:rFonts w:ascii="Arial" w:hAnsi="Arial" w:cs="Arial"/>
          <w:sz w:val="22"/>
          <w:szCs w:val="22"/>
        </w:rPr>
        <w:t>laid</w:t>
      </w:r>
      <w:proofErr w:type="spellEnd"/>
      <w:r w:rsidRPr="001F6279">
        <w:rPr>
          <w:rFonts w:ascii="Arial" w:hAnsi="Arial" w:cs="Arial"/>
          <w:sz w:val="22"/>
          <w:szCs w:val="22"/>
        </w:rPr>
        <w:t xml:space="preserve"> </w:t>
      </w:r>
      <w:proofErr w:type="spellStart"/>
      <w:r w:rsidRPr="001F6279">
        <w:rPr>
          <w:rFonts w:ascii="Arial" w:hAnsi="Arial" w:cs="Arial"/>
          <w:sz w:val="22"/>
          <w:szCs w:val="22"/>
        </w:rPr>
        <w:t>down</w:t>
      </w:r>
      <w:proofErr w:type="spellEnd"/>
      <w:r w:rsidRPr="001F6279">
        <w:rPr>
          <w:rFonts w:ascii="Arial" w:hAnsi="Arial" w:cs="Arial"/>
          <w:sz w:val="22"/>
          <w:szCs w:val="22"/>
        </w:rPr>
        <w:t xml:space="preserve"> </w:t>
      </w:r>
      <w:proofErr w:type="spellStart"/>
      <w:r w:rsidRPr="001F6279">
        <w:rPr>
          <w:rFonts w:ascii="Arial" w:hAnsi="Arial" w:cs="Arial"/>
          <w:sz w:val="22"/>
          <w:szCs w:val="22"/>
        </w:rPr>
        <w:t>for</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hereto</w:t>
      </w:r>
      <w:proofErr w:type="spellEnd"/>
      <w:r w:rsidRPr="001F6279">
        <w:rPr>
          <w:rFonts w:ascii="Arial" w:hAnsi="Arial" w:cs="Arial"/>
          <w:sz w:val="22"/>
          <w:szCs w:val="22"/>
        </w:rPr>
        <w:t xml:space="preserve">.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commitment</w:t>
      </w:r>
      <w:proofErr w:type="spellEnd"/>
      <w:r w:rsidRPr="001F6279">
        <w:rPr>
          <w:rFonts w:ascii="Arial" w:hAnsi="Arial" w:cs="Arial"/>
          <w:sz w:val="22"/>
          <w:szCs w:val="22"/>
        </w:rPr>
        <w:t xml:space="preserve"> by these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deemed</w:t>
      </w:r>
      <w:proofErr w:type="spellEnd"/>
      <w:r w:rsidRPr="001F6279">
        <w:rPr>
          <w:rFonts w:ascii="Arial" w:hAnsi="Arial" w:cs="Arial"/>
          <w:sz w:val="22"/>
          <w:szCs w:val="22"/>
        </w:rPr>
        <w:t xml:space="preserve">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disclosing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them</w:t>
      </w:r>
      <w:proofErr w:type="spellEnd"/>
      <w:r w:rsidRPr="001F6279">
        <w:rPr>
          <w:rFonts w:ascii="Arial" w:hAnsi="Arial" w:cs="Arial"/>
          <w:sz w:val="22"/>
          <w:szCs w:val="22"/>
        </w:rPr>
        <w:t>.</w:t>
      </w:r>
    </w:p>
    <w:p w14:paraId="08A36ABB" w14:textId="2D352764"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r w:rsidRPr="001F6279">
        <w:rPr>
          <w:rFonts w:ascii="Arial" w:hAnsi="Arial" w:cs="Arial"/>
          <w:sz w:val="22"/>
          <w:szCs w:val="22"/>
        </w:rPr>
        <w:t xml:space="preserve">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any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mutually</w:t>
      </w:r>
      <w:proofErr w:type="spellEnd"/>
      <w:r w:rsidRPr="001F6279">
        <w:rPr>
          <w:rFonts w:ascii="Arial" w:hAnsi="Arial" w:cs="Arial"/>
          <w:sz w:val="22"/>
          <w:szCs w:val="22"/>
        </w:rPr>
        <w:t xml:space="preserve"> </w:t>
      </w:r>
      <w:proofErr w:type="spellStart"/>
      <w:r w:rsidRPr="001F6279">
        <w:rPr>
          <w:rFonts w:ascii="Arial" w:hAnsi="Arial" w:cs="Arial"/>
          <w:sz w:val="22"/>
          <w:szCs w:val="22"/>
        </w:rPr>
        <w:t>provided</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oral, </w:t>
      </w:r>
      <w:proofErr w:type="spellStart"/>
      <w:r w:rsidRPr="001F6279">
        <w:rPr>
          <w:rFonts w:ascii="Arial" w:hAnsi="Arial" w:cs="Arial"/>
          <w:sz w:val="22"/>
          <w:szCs w:val="22"/>
        </w:rPr>
        <w:t>visual</w:t>
      </w:r>
      <w:proofErr w:type="spellEnd"/>
      <w:r w:rsidRPr="001F6279">
        <w:rPr>
          <w:rFonts w:ascii="Arial" w:hAnsi="Arial" w:cs="Arial"/>
          <w:sz w:val="22"/>
          <w:szCs w:val="22"/>
        </w:rPr>
        <w:t xml:space="preserve">, </w:t>
      </w:r>
      <w:proofErr w:type="spellStart"/>
      <w:r w:rsidRPr="001F6279">
        <w:rPr>
          <w:rFonts w:ascii="Arial" w:hAnsi="Arial" w:cs="Arial"/>
          <w:sz w:val="22"/>
          <w:szCs w:val="22"/>
        </w:rPr>
        <w:t>electronic</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format</w:t>
      </w:r>
      <w:proofErr w:type="spellEnd"/>
      <w:r w:rsidRPr="001F6279">
        <w:rPr>
          <w:rFonts w:ascii="Arial" w:hAnsi="Arial" w:cs="Arial"/>
          <w:sz w:val="22"/>
          <w:szCs w:val="22"/>
        </w:rPr>
        <w:t xml:space="preserve"> as </w:t>
      </w:r>
      <w:proofErr w:type="spellStart"/>
      <w:r w:rsidRPr="001F6279">
        <w:rPr>
          <w:rFonts w:ascii="Arial" w:hAnsi="Arial" w:cs="Arial"/>
          <w:sz w:val="22"/>
          <w:szCs w:val="22"/>
        </w:rPr>
        <w:t>well</w:t>
      </w:r>
      <w:proofErr w:type="spellEnd"/>
      <w:r w:rsidRPr="001F6279">
        <w:rPr>
          <w:rFonts w:ascii="Arial" w:hAnsi="Arial" w:cs="Arial"/>
          <w:sz w:val="22"/>
          <w:szCs w:val="22"/>
        </w:rPr>
        <w:t xml:space="preserve"> as know-how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has </w:t>
      </w:r>
      <w:proofErr w:type="spellStart"/>
      <w:r w:rsidRPr="001F6279">
        <w:rPr>
          <w:rFonts w:ascii="Arial" w:hAnsi="Arial" w:cs="Arial"/>
          <w:sz w:val="22"/>
          <w:szCs w:val="22"/>
        </w:rPr>
        <w:t>actual</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potential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value</w:t>
      </w:r>
      <w:proofErr w:type="spellEnd"/>
      <w:r w:rsidRPr="001F6279">
        <w:rPr>
          <w:rFonts w:ascii="Arial" w:hAnsi="Arial" w:cs="Arial"/>
          <w:sz w:val="22"/>
          <w:szCs w:val="22"/>
        </w:rPr>
        <w:t xml:space="preserve"> and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commonly</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business </w:t>
      </w:r>
      <w:proofErr w:type="spellStart"/>
      <w:r w:rsidRPr="001F6279">
        <w:rPr>
          <w:rFonts w:ascii="Arial" w:hAnsi="Arial" w:cs="Arial"/>
          <w:sz w:val="22"/>
          <w:szCs w:val="22"/>
        </w:rPr>
        <w:t>circles</w:t>
      </w:r>
      <w:proofErr w:type="spellEnd"/>
      <w:r w:rsidRPr="001F6279">
        <w:rPr>
          <w:rFonts w:ascii="Arial" w:hAnsi="Arial" w:cs="Arial"/>
          <w:sz w:val="22"/>
          <w:szCs w:val="22"/>
        </w:rPr>
        <w:t xml:space="preserve">, and </w:t>
      </w:r>
      <w:proofErr w:type="spellStart"/>
      <w:r w:rsidRPr="001F6279">
        <w:rPr>
          <w:rFonts w:ascii="Arial" w:hAnsi="Arial" w:cs="Arial"/>
          <w:sz w:val="22"/>
          <w:szCs w:val="22"/>
        </w:rPr>
        <w:t>further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writing</w:t>
      </w:r>
      <w:proofErr w:type="spellEnd"/>
      <w:r w:rsidRPr="001F6279">
        <w:rPr>
          <w:rFonts w:ascii="Arial" w:hAnsi="Arial" w:cs="Arial"/>
          <w:sz w:val="22"/>
          <w:szCs w:val="22"/>
        </w:rPr>
        <w:t xml:space="preserve"> as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abbreviation</w:t>
      </w:r>
      <w:proofErr w:type="spellEnd"/>
      <w:r w:rsidRPr="001F6279">
        <w:rPr>
          <w:rFonts w:ascii="Arial" w:hAnsi="Arial" w:cs="Arial"/>
          <w:sz w:val="22"/>
          <w:szCs w:val="22"/>
        </w:rPr>
        <w:t xml:space="preserve"> "DIS")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may</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assumed</w:t>
      </w:r>
      <w:proofErr w:type="spellEnd"/>
      <w:r w:rsidRPr="001F6279">
        <w:rPr>
          <w:rFonts w:ascii="Arial" w:hAnsi="Arial" w:cs="Arial"/>
          <w:sz w:val="22"/>
          <w:szCs w:val="22"/>
        </w:rPr>
        <w:t xml:space="preserve"> to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due</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nature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w:t>
      </w:r>
      <w:proofErr w:type="spellStart"/>
      <w:r w:rsidRPr="001F6279">
        <w:rPr>
          <w:rFonts w:ascii="Arial" w:hAnsi="Arial" w:cs="Arial"/>
          <w:sz w:val="22"/>
          <w:szCs w:val="22"/>
        </w:rPr>
        <w:t>matter</w:t>
      </w:r>
      <w:proofErr w:type="spellEnd"/>
      <w:r w:rsidRPr="001F6279">
        <w:rPr>
          <w:rFonts w:ascii="Arial" w:hAnsi="Arial" w:cs="Arial"/>
          <w:sz w:val="22"/>
          <w:szCs w:val="22"/>
        </w:rPr>
        <w:t>.</w:t>
      </w:r>
    </w:p>
    <w:p w14:paraId="00423CEA" w14:textId="7A4BF28F"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hereby</w:t>
      </w:r>
      <w:proofErr w:type="spellEnd"/>
      <w:r w:rsidRPr="001F6279">
        <w:rPr>
          <w:rFonts w:ascii="Arial" w:hAnsi="Arial" w:cs="Arial"/>
          <w:sz w:val="22"/>
          <w:szCs w:val="22"/>
        </w:rPr>
        <w:t xml:space="preserve"> </w:t>
      </w:r>
      <w:proofErr w:type="spellStart"/>
      <w:r w:rsidRPr="001F6279">
        <w:rPr>
          <w:rFonts w:ascii="Arial" w:hAnsi="Arial" w:cs="Arial"/>
          <w:sz w:val="22"/>
          <w:szCs w:val="22"/>
        </w:rPr>
        <w:t>undertake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context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mutual</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get</w:t>
      </w:r>
      <w:proofErr w:type="spellEnd"/>
      <w:r w:rsidRPr="001F6279">
        <w:rPr>
          <w:rFonts w:ascii="Arial" w:hAnsi="Arial" w:cs="Arial"/>
          <w:sz w:val="22"/>
          <w:szCs w:val="22"/>
        </w:rPr>
        <w:t xml:space="preserve"> in </w:t>
      </w:r>
      <w:proofErr w:type="spellStart"/>
      <w:r w:rsidRPr="001F6279">
        <w:rPr>
          <w:rFonts w:ascii="Arial" w:hAnsi="Arial" w:cs="Arial"/>
          <w:sz w:val="22"/>
          <w:szCs w:val="22"/>
        </w:rPr>
        <w:t>touch</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special</w:t>
      </w:r>
      <w:proofErr w:type="spellEnd"/>
      <w:r w:rsidRPr="001F6279">
        <w:rPr>
          <w:rFonts w:ascii="Arial" w:hAnsi="Arial" w:cs="Arial"/>
          <w:sz w:val="22"/>
          <w:szCs w:val="22"/>
        </w:rPr>
        <w:t xml:space="preserve"> </w:t>
      </w:r>
      <w:proofErr w:type="spellStart"/>
      <w:r w:rsidRPr="001F6279">
        <w:rPr>
          <w:rFonts w:ascii="Arial" w:hAnsi="Arial" w:cs="Arial"/>
          <w:sz w:val="22"/>
          <w:szCs w:val="22"/>
        </w:rPr>
        <w:t>categories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sense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European</w:t>
      </w:r>
      <w:proofErr w:type="spellEnd"/>
      <w:r w:rsidRPr="001F6279">
        <w:rPr>
          <w:rFonts w:ascii="Arial" w:hAnsi="Arial" w:cs="Arial"/>
          <w:sz w:val="22"/>
          <w:szCs w:val="22"/>
        </w:rPr>
        <w:t xml:space="preserve"> </w:t>
      </w:r>
      <w:proofErr w:type="spellStart"/>
      <w:r w:rsidRPr="001F6279">
        <w:rPr>
          <w:rFonts w:ascii="Arial" w:hAnsi="Arial" w:cs="Arial"/>
          <w:sz w:val="22"/>
          <w:szCs w:val="22"/>
        </w:rPr>
        <w:t>Parliament</w:t>
      </w:r>
      <w:proofErr w:type="spellEnd"/>
      <w:r w:rsidRPr="001F6279">
        <w:rPr>
          <w:rFonts w:ascii="Arial" w:hAnsi="Arial" w:cs="Arial"/>
          <w:sz w:val="22"/>
          <w:szCs w:val="22"/>
        </w:rPr>
        <w:t xml:space="preserve"> and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Council</w:t>
      </w:r>
      <w:proofErr w:type="spellEnd"/>
      <w:r w:rsidRPr="001F6279">
        <w:rPr>
          <w:rFonts w:ascii="Arial" w:hAnsi="Arial" w:cs="Arial"/>
          <w:sz w:val="22"/>
          <w:szCs w:val="22"/>
        </w:rPr>
        <w:t xml:space="preserve"> (EU) 2016/679 </w:t>
      </w:r>
      <w:proofErr w:type="spellStart"/>
      <w:r w:rsidRPr="001F6279">
        <w:rPr>
          <w:rFonts w:ascii="Arial" w:hAnsi="Arial" w:cs="Arial"/>
          <w:sz w:val="22"/>
          <w:szCs w:val="22"/>
        </w:rPr>
        <w:t>of</w:t>
      </w:r>
      <w:proofErr w:type="spellEnd"/>
      <w:r w:rsidRPr="001F6279">
        <w:rPr>
          <w:rFonts w:ascii="Arial" w:hAnsi="Arial" w:cs="Arial"/>
          <w:sz w:val="22"/>
          <w:szCs w:val="22"/>
        </w:rPr>
        <w:t xml:space="preserve"> 27 </w:t>
      </w:r>
      <w:proofErr w:type="spellStart"/>
      <w:r w:rsidRPr="001F6279">
        <w:rPr>
          <w:rFonts w:ascii="Arial" w:hAnsi="Arial" w:cs="Arial"/>
          <w:sz w:val="22"/>
          <w:szCs w:val="22"/>
        </w:rPr>
        <w:t>April</w:t>
      </w:r>
      <w:proofErr w:type="spellEnd"/>
      <w:r w:rsidRPr="001F6279">
        <w:rPr>
          <w:rFonts w:ascii="Arial" w:hAnsi="Arial" w:cs="Arial"/>
          <w:sz w:val="22"/>
          <w:szCs w:val="22"/>
        </w:rPr>
        <w:t xml:space="preserve"> 2016 on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natural </w:t>
      </w:r>
      <w:proofErr w:type="spellStart"/>
      <w:r w:rsidRPr="001F6279">
        <w:rPr>
          <w:rFonts w:ascii="Arial" w:hAnsi="Arial" w:cs="Arial"/>
          <w:sz w:val="22"/>
          <w:szCs w:val="22"/>
        </w:rPr>
        <w:t>persons</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regard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processing</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and on free </w:t>
      </w:r>
      <w:proofErr w:type="spellStart"/>
      <w:r w:rsidRPr="001F6279">
        <w:rPr>
          <w:rFonts w:ascii="Arial" w:hAnsi="Arial" w:cs="Arial"/>
          <w:sz w:val="22"/>
          <w:szCs w:val="22"/>
        </w:rPr>
        <w:t>movement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these data, and </w:t>
      </w:r>
      <w:proofErr w:type="spellStart"/>
      <w:r w:rsidRPr="001F6279">
        <w:rPr>
          <w:rFonts w:ascii="Arial" w:hAnsi="Arial" w:cs="Arial"/>
          <w:sz w:val="22"/>
          <w:szCs w:val="22"/>
        </w:rPr>
        <w:t>repealing</w:t>
      </w:r>
      <w:proofErr w:type="spellEnd"/>
      <w:r w:rsidRPr="001F6279">
        <w:rPr>
          <w:rFonts w:ascii="Arial" w:hAnsi="Arial" w:cs="Arial"/>
          <w:sz w:val="22"/>
          <w:szCs w:val="22"/>
        </w:rPr>
        <w:t xml:space="preserve"> </w:t>
      </w:r>
      <w:proofErr w:type="spellStart"/>
      <w:r w:rsidRPr="001F6279">
        <w:rPr>
          <w:rFonts w:ascii="Arial" w:hAnsi="Arial" w:cs="Arial"/>
          <w:sz w:val="22"/>
          <w:szCs w:val="22"/>
        </w:rPr>
        <w:t>Directive</w:t>
      </w:r>
      <w:proofErr w:type="spellEnd"/>
      <w:r w:rsidRPr="001F6279">
        <w:rPr>
          <w:rFonts w:ascii="Arial" w:hAnsi="Arial" w:cs="Arial"/>
          <w:sz w:val="22"/>
          <w:szCs w:val="22"/>
        </w:rPr>
        <w:t xml:space="preserve"> 95/46/EC (</w:t>
      </w:r>
      <w:proofErr w:type="spellStart"/>
      <w:r w:rsidRPr="001F6279">
        <w:rPr>
          <w:rFonts w:ascii="Arial" w:hAnsi="Arial" w:cs="Arial"/>
          <w:sz w:val="22"/>
          <w:szCs w:val="22"/>
        </w:rPr>
        <w:t>the</w:t>
      </w:r>
      <w:proofErr w:type="spellEnd"/>
      <w:r w:rsidRPr="001F6279">
        <w:rPr>
          <w:rFonts w:ascii="Arial" w:hAnsi="Arial" w:cs="Arial"/>
          <w:sz w:val="22"/>
          <w:szCs w:val="22"/>
        </w:rPr>
        <w:t xml:space="preserve"> General Data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GDPR) and </w:t>
      </w:r>
      <w:proofErr w:type="spellStart"/>
      <w:r w:rsidRPr="001F6279">
        <w:rPr>
          <w:rFonts w:ascii="Arial" w:hAnsi="Arial" w:cs="Arial"/>
          <w:sz w:val="22"/>
          <w:szCs w:val="22"/>
        </w:rPr>
        <w:t>Act</w:t>
      </w:r>
      <w:proofErr w:type="spellEnd"/>
      <w:r w:rsidRPr="001F6279">
        <w:rPr>
          <w:rFonts w:ascii="Arial" w:hAnsi="Arial" w:cs="Arial"/>
          <w:sz w:val="22"/>
          <w:szCs w:val="22"/>
        </w:rPr>
        <w:t xml:space="preserve"> No. 110/2019 </w:t>
      </w:r>
      <w:r w:rsidR="00D52041">
        <w:rPr>
          <w:rFonts w:ascii="Arial" w:hAnsi="Arial" w:cs="Arial"/>
          <w:sz w:val="22"/>
          <w:szCs w:val="22"/>
        </w:rPr>
        <w:t>Sb</w:t>
      </w:r>
      <w:r w:rsidRPr="001F6279">
        <w:rPr>
          <w:rFonts w:ascii="Arial" w:hAnsi="Arial" w:cs="Arial"/>
          <w:sz w:val="22"/>
          <w:szCs w:val="22"/>
        </w:rPr>
        <w:t xml:space="preserve">., on </w:t>
      </w:r>
      <w:proofErr w:type="spellStart"/>
      <w:r w:rsidRPr="001F6279">
        <w:rPr>
          <w:rFonts w:ascii="Arial" w:hAnsi="Arial" w:cs="Arial"/>
          <w:sz w:val="22"/>
          <w:szCs w:val="22"/>
        </w:rPr>
        <w:t>Personal</w:t>
      </w:r>
      <w:proofErr w:type="spellEnd"/>
      <w:r w:rsidRPr="001F6279">
        <w:rPr>
          <w:rFonts w:ascii="Arial" w:hAnsi="Arial" w:cs="Arial"/>
          <w:sz w:val="22"/>
          <w:szCs w:val="22"/>
        </w:rPr>
        <w:t xml:space="preserve"> Data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will</w:t>
      </w:r>
      <w:proofErr w:type="spellEnd"/>
      <w:r w:rsidRPr="001F6279">
        <w:rPr>
          <w:rFonts w:ascii="Arial" w:hAnsi="Arial" w:cs="Arial"/>
          <w:sz w:val="22"/>
          <w:szCs w:val="22"/>
        </w:rPr>
        <w:t xml:space="preserve"> </w:t>
      </w:r>
      <w:proofErr w:type="spellStart"/>
      <w:r w:rsidRPr="001F6279">
        <w:rPr>
          <w:rFonts w:ascii="Arial" w:hAnsi="Arial" w:cs="Arial"/>
          <w:sz w:val="22"/>
          <w:szCs w:val="22"/>
        </w:rPr>
        <w:t>take</w:t>
      </w:r>
      <w:proofErr w:type="spellEnd"/>
      <w:r w:rsidRPr="001F6279">
        <w:rPr>
          <w:rFonts w:ascii="Arial" w:hAnsi="Arial" w:cs="Arial"/>
          <w:sz w:val="22"/>
          <w:szCs w:val="22"/>
        </w:rPr>
        <w:t xml:space="preserve"> any and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necessary</w:t>
      </w:r>
      <w:proofErr w:type="spellEnd"/>
      <w:r w:rsidRPr="001F6279">
        <w:rPr>
          <w:rFonts w:ascii="Arial" w:hAnsi="Arial" w:cs="Arial"/>
          <w:sz w:val="22"/>
          <w:szCs w:val="22"/>
        </w:rPr>
        <w:t xml:space="preserve"> </w:t>
      </w:r>
      <w:proofErr w:type="spellStart"/>
      <w:r w:rsidRPr="001F6279">
        <w:rPr>
          <w:rFonts w:ascii="Arial" w:hAnsi="Arial" w:cs="Arial"/>
          <w:sz w:val="22"/>
          <w:szCs w:val="22"/>
        </w:rPr>
        <w:t>measures</w:t>
      </w:r>
      <w:proofErr w:type="spellEnd"/>
      <w:r w:rsidRPr="001F6279">
        <w:rPr>
          <w:rFonts w:ascii="Arial" w:hAnsi="Arial" w:cs="Arial"/>
          <w:sz w:val="22"/>
          <w:szCs w:val="22"/>
        </w:rPr>
        <w:t xml:space="preserve"> to </w:t>
      </w:r>
      <w:proofErr w:type="spellStart"/>
      <w:r w:rsidRPr="001F6279">
        <w:rPr>
          <w:rFonts w:ascii="Arial" w:hAnsi="Arial" w:cs="Arial"/>
          <w:sz w:val="22"/>
          <w:szCs w:val="22"/>
        </w:rPr>
        <w:t>prevent</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random</w:t>
      </w:r>
      <w:proofErr w:type="spellEnd"/>
      <w:r w:rsidRPr="001F6279">
        <w:rPr>
          <w:rFonts w:ascii="Arial" w:hAnsi="Arial" w:cs="Arial"/>
          <w:sz w:val="22"/>
          <w:szCs w:val="22"/>
        </w:rPr>
        <w:t xml:space="preserve"> </w:t>
      </w:r>
      <w:proofErr w:type="spellStart"/>
      <w:r w:rsidRPr="001F6279">
        <w:rPr>
          <w:rFonts w:ascii="Arial" w:hAnsi="Arial" w:cs="Arial"/>
          <w:sz w:val="22"/>
          <w:szCs w:val="22"/>
        </w:rPr>
        <w:t>access</w:t>
      </w:r>
      <w:proofErr w:type="spellEnd"/>
      <w:r w:rsidRPr="001F6279">
        <w:rPr>
          <w:rFonts w:ascii="Arial" w:hAnsi="Arial" w:cs="Arial"/>
          <w:sz w:val="22"/>
          <w:szCs w:val="22"/>
        </w:rPr>
        <w:t xml:space="preserve"> to these data,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alteration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destruction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loss</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transfer,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misuse</w:t>
      </w:r>
      <w:proofErr w:type="spellEnd"/>
      <w:r w:rsidRPr="001F6279">
        <w:rPr>
          <w:rFonts w:ascii="Arial" w:hAnsi="Arial" w:cs="Arial"/>
          <w:sz w:val="22"/>
          <w:szCs w:val="22"/>
        </w:rPr>
        <w:t>.</w:t>
      </w:r>
    </w:p>
    <w:p w14:paraId="08277A3C" w14:textId="77777777"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r w:rsidRPr="001F6279">
        <w:rPr>
          <w:rFonts w:ascii="Arial" w:hAnsi="Arial" w:cs="Arial"/>
          <w:sz w:val="22"/>
          <w:szCs w:val="22"/>
        </w:rPr>
        <w:t xml:space="preserve">In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regard</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agree</w:t>
      </w:r>
      <w:proofErr w:type="spellEnd"/>
      <w:r w:rsidRPr="001F6279">
        <w:rPr>
          <w:rFonts w:ascii="Arial" w:hAnsi="Arial" w:cs="Arial"/>
          <w:sz w:val="22"/>
          <w:szCs w:val="22"/>
        </w:rPr>
        <w:t xml:space="preserve">, in </w:t>
      </w:r>
      <w:proofErr w:type="spellStart"/>
      <w:r w:rsidRPr="001F6279">
        <w:rPr>
          <w:rFonts w:ascii="Arial" w:hAnsi="Arial" w:cs="Arial"/>
          <w:sz w:val="22"/>
          <w:szCs w:val="22"/>
        </w:rPr>
        <w:t>particular</w:t>
      </w:r>
      <w:proofErr w:type="spellEnd"/>
      <w:r w:rsidRPr="001F6279">
        <w:rPr>
          <w:rFonts w:ascii="Arial" w:hAnsi="Arial" w:cs="Arial"/>
          <w:sz w:val="22"/>
          <w:szCs w:val="22"/>
        </w:rPr>
        <w:t>:</w:t>
      </w:r>
    </w:p>
    <w:p w14:paraId="6D88FD21" w14:textId="77777777" w:rsidR="001F6279" w:rsidRPr="001F6279" w:rsidRDefault="001F6279" w:rsidP="00A377D5">
      <w:pPr>
        <w:pStyle w:val="Styl"/>
        <w:widowControl w:val="0"/>
        <w:numPr>
          <w:ilvl w:val="0"/>
          <w:numId w:val="27"/>
        </w:numPr>
        <w:suppressAutoHyphens w:val="0"/>
        <w:overflowPunct/>
        <w:autoSpaceDN w:val="0"/>
        <w:adjustRightInd w:val="0"/>
        <w:spacing w:after="120"/>
        <w:ind w:left="720" w:right="6" w:hanging="360"/>
        <w:contextualSpacing/>
        <w:jc w:val="both"/>
        <w:textAlignment w:val="auto"/>
        <w:rPr>
          <w:rFonts w:ascii="Arial" w:hAnsi="Arial" w:cs="Arial"/>
          <w:sz w:val="22"/>
          <w:szCs w:val="22"/>
        </w:rPr>
      </w:pPr>
      <w:r w:rsidRPr="001F6279">
        <w:rPr>
          <w:rFonts w:ascii="Arial" w:hAnsi="Arial" w:cs="Arial"/>
          <w:sz w:val="22"/>
          <w:szCs w:val="22"/>
        </w:rPr>
        <w:t xml:space="preserve">Not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any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w:t>
      </w:r>
    </w:p>
    <w:p w14:paraId="3B63BF15" w14:textId="77777777" w:rsidR="001F6279" w:rsidRPr="001F6279" w:rsidRDefault="001F6279" w:rsidP="00A377D5">
      <w:pPr>
        <w:pStyle w:val="Styl"/>
        <w:widowControl w:val="0"/>
        <w:numPr>
          <w:ilvl w:val="0"/>
          <w:numId w:val="27"/>
        </w:numPr>
        <w:suppressAutoHyphens w:val="0"/>
        <w:overflowPunct/>
        <w:autoSpaceDN w:val="0"/>
        <w:adjustRightInd w:val="0"/>
        <w:spacing w:after="120"/>
        <w:ind w:left="720" w:right="6" w:hanging="360"/>
        <w:contextualSpacing/>
        <w:jc w:val="both"/>
        <w:textAlignment w:val="auto"/>
        <w:rPr>
          <w:rFonts w:ascii="Arial" w:hAnsi="Arial" w:cs="Arial"/>
          <w:sz w:val="22"/>
          <w:szCs w:val="22"/>
        </w:rPr>
      </w:pPr>
      <w:r w:rsidRPr="001F6279">
        <w:rPr>
          <w:rFonts w:ascii="Arial" w:hAnsi="Arial" w:cs="Arial"/>
          <w:sz w:val="22"/>
          <w:szCs w:val="22"/>
        </w:rPr>
        <w:t xml:space="preserve">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w:t>
      </w:r>
    </w:p>
    <w:p w14:paraId="7CA66D1B" w14:textId="77777777" w:rsidR="001F6279" w:rsidRPr="001F6279" w:rsidRDefault="001F6279" w:rsidP="00A377D5">
      <w:pPr>
        <w:pStyle w:val="Styl"/>
        <w:widowControl w:val="0"/>
        <w:numPr>
          <w:ilvl w:val="0"/>
          <w:numId w:val="27"/>
        </w:numPr>
        <w:suppressAutoHyphens w:val="0"/>
        <w:overflowPunct/>
        <w:autoSpaceDN w:val="0"/>
        <w:adjustRightInd w:val="0"/>
        <w:spacing w:after="120"/>
        <w:ind w:left="720" w:hanging="360"/>
        <w:jc w:val="both"/>
        <w:textAlignment w:val="auto"/>
        <w:rPr>
          <w:rFonts w:ascii="Arial" w:hAnsi="Arial" w:cs="Arial"/>
          <w:sz w:val="22"/>
          <w:szCs w:val="22"/>
        </w:rPr>
      </w:pPr>
      <w:r w:rsidRPr="001F6279">
        <w:rPr>
          <w:rFonts w:ascii="Arial" w:hAnsi="Arial" w:cs="Arial"/>
          <w:sz w:val="22"/>
          <w:szCs w:val="22"/>
        </w:rPr>
        <w:t xml:space="preserve">To </w:t>
      </w:r>
      <w:proofErr w:type="spellStart"/>
      <w:r w:rsidRPr="001F6279">
        <w:rPr>
          <w:rFonts w:ascii="Arial" w:hAnsi="Arial" w:cs="Arial"/>
          <w:sz w:val="22"/>
          <w:szCs w:val="22"/>
        </w:rPr>
        <w:t>secure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data in any </w:t>
      </w:r>
      <w:proofErr w:type="spellStart"/>
      <w:r w:rsidRPr="001F6279">
        <w:rPr>
          <w:rFonts w:ascii="Arial" w:hAnsi="Arial" w:cs="Arial"/>
          <w:sz w:val="22"/>
          <w:szCs w:val="22"/>
        </w:rPr>
        <w:t>form</w:t>
      </w:r>
      <w:proofErr w:type="spellEnd"/>
      <w:r w:rsidRPr="001F6279">
        <w:rPr>
          <w:rFonts w:ascii="Arial" w:hAnsi="Arial" w:cs="Arial"/>
          <w:sz w:val="22"/>
          <w:szCs w:val="22"/>
        </w:rPr>
        <w:t xml:space="preserve">, </w:t>
      </w:r>
      <w:proofErr w:type="spellStart"/>
      <w:r w:rsidRPr="001F6279">
        <w:rPr>
          <w:rFonts w:ascii="Arial" w:hAnsi="Arial" w:cs="Arial"/>
          <w:sz w:val="22"/>
          <w:szCs w:val="22"/>
        </w:rPr>
        <w:t>including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copies</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include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against</w:t>
      </w:r>
      <w:proofErr w:type="spellEnd"/>
      <w:r w:rsidRPr="001F6279">
        <w:rPr>
          <w:rFonts w:ascii="Arial" w:hAnsi="Arial" w:cs="Arial"/>
          <w:sz w:val="22"/>
          <w:szCs w:val="22"/>
        </w:rPr>
        <w:t xml:space="preserve"> </w:t>
      </w:r>
      <w:proofErr w:type="spellStart"/>
      <w:r w:rsidRPr="001F6279">
        <w:rPr>
          <w:rFonts w:ascii="Arial" w:hAnsi="Arial" w:cs="Arial"/>
          <w:sz w:val="22"/>
          <w:szCs w:val="22"/>
        </w:rPr>
        <w:t>third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misuse</w:t>
      </w:r>
      <w:proofErr w:type="spellEnd"/>
      <w:r w:rsidRPr="001F6279">
        <w:rPr>
          <w:rFonts w:ascii="Arial" w:hAnsi="Arial" w:cs="Arial"/>
          <w:sz w:val="22"/>
          <w:szCs w:val="22"/>
        </w:rPr>
        <w:t xml:space="preserve"> and </w:t>
      </w:r>
      <w:proofErr w:type="spellStart"/>
      <w:r w:rsidRPr="001F6279">
        <w:rPr>
          <w:rFonts w:ascii="Arial" w:hAnsi="Arial" w:cs="Arial"/>
          <w:sz w:val="22"/>
          <w:szCs w:val="22"/>
        </w:rPr>
        <w:t>loss</w:t>
      </w:r>
      <w:proofErr w:type="spellEnd"/>
      <w:r w:rsidRPr="001F6279">
        <w:rPr>
          <w:rFonts w:ascii="Arial" w:hAnsi="Arial" w:cs="Arial"/>
          <w:sz w:val="22"/>
          <w:szCs w:val="22"/>
        </w:rPr>
        <w:t>.</w:t>
      </w:r>
    </w:p>
    <w:p w14:paraId="17B494E7" w14:textId="77777777"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protect</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not </w:t>
      </w:r>
      <w:proofErr w:type="spellStart"/>
      <w:r w:rsidRPr="001F6279">
        <w:rPr>
          <w:rFonts w:ascii="Arial" w:hAnsi="Arial" w:cs="Arial"/>
          <w:sz w:val="22"/>
          <w:szCs w:val="22"/>
        </w:rPr>
        <w:t>apply</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following</w:t>
      </w:r>
      <w:proofErr w:type="spellEnd"/>
      <w:r w:rsidRPr="001F6279">
        <w:rPr>
          <w:rFonts w:ascii="Arial" w:hAnsi="Arial" w:cs="Arial"/>
          <w:sz w:val="22"/>
          <w:szCs w:val="22"/>
        </w:rPr>
        <w:t xml:space="preserve"> </w:t>
      </w:r>
      <w:proofErr w:type="spellStart"/>
      <w:r w:rsidRPr="001F6279">
        <w:rPr>
          <w:rFonts w:ascii="Arial" w:hAnsi="Arial" w:cs="Arial"/>
          <w:sz w:val="22"/>
          <w:szCs w:val="22"/>
        </w:rPr>
        <w:t>cases</w:t>
      </w:r>
      <w:proofErr w:type="spellEnd"/>
      <w:r w:rsidRPr="001F6279">
        <w:rPr>
          <w:rFonts w:ascii="Arial" w:hAnsi="Arial" w:cs="Arial"/>
          <w:sz w:val="22"/>
          <w:szCs w:val="22"/>
        </w:rPr>
        <w:t>:</w:t>
      </w:r>
    </w:p>
    <w:p w14:paraId="05C13192" w14:textId="77777777" w:rsidR="001F6279" w:rsidRPr="001F6279" w:rsidRDefault="001F6279" w:rsidP="00A377D5">
      <w:pPr>
        <w:pStyle w:val="Styl"/>
        <w:widowControl w:val="0"/>
        <w:numPr>
          <w:ilvl w:val="0"/>
          <w:numId w:val="28"/>
        </w:numPr>
        <w:suppressAutoHyphens w:val="0"/>
        <w:overflowPunct/>
        <w:autoSpaceDN w:val="0"/>
        <w:adjustRightInd w:val="0"/>
        <w:spacing w:after="120"/>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proves</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given</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public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availability</w:t>
      </w:r>
      <w:proofErr w:type="spellEnd"/>
      <w:r w:rsidRPr="001F6279">
        <w:rPr>
          <w:rFonts w:ascii="Arial" w:hAnsi="Arial" w:cs="Arial"/>
          <w:sz w:val="22"/>
          <w:szCs w:val="22"/>
        </w:rPr>
        <w:t xml:space="preserve"> </w:t>
      </w:r>
      <w:proofErr w:type="spellStart"/>
      <w:r w:rsidRPr="001F6279">
        <w:rPr>
          <w:rFonts w:ascii="Arial" w:hAnsi="Arial" w:cs="Arial"/>
          <w:sz w:val="22"/>
          <w:szCs w:val="22"/>
        </w:rPr>
        <w:t>being</w:t>
      </w:r>
      <w:proofErr w:type="spellEnd"/>
      <w:r w:rsidRPr="001F6279">
        <w:rPr>
          <w:rFonts w:ascii="Arial" w:hAnsi="Arial" w:cs="Arial"/>
          <w:sz w:val="22"/>
          <w:szCs w:val="22"/>
        </w:rPr>
        <w:t xml:space="preserve"> </w:t>
      </w:r>
      <w:proofErr w:type="spellStart"/>
      <w:r w:rsidRPr="001F6279">
        <w:rPr>
          <w:rFonts w:ascii="Arial" w:hAnsi="Arial" w:cs="Arial"/>
          <w:sz w:val="22"/>
          <w:szCs w:val="22"/>
        </w:rPr>
        <w:t>caused</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Party;</w:t>
      </w:r>
    </w:p>
    <w:p w14:paraId="5F9764BC" w14:textId="77777777" w:rsidR="001F6279" w:rsidRPr="001F6279" w:rsidRDefault="001F6279" w:rsidP="00A377D5">
      <w:pPr>
        <w:pStyle w:val="Styl"/>
        <w:widowControl w:val="0"/>
        <w:numPr>
          <w:ilvl w:val="0"/>
          <w:numId w:val="28"/>
        </w:numPr>
        <w:suppressAutoHyphens w:val="0"/>
        <w:overflowPunct/>
        <w:autoSpaceDN w:val="0"/>
        <w:adjustRightInd w:val="0"/>
        <w:spacing w:after="120"/>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demonstrate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given</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was</w:t>
      </w:r>
      <w:proofErr w:type="spellEnd"/>
      <w:r w:rsidRPr="001F6279">
        <w:rPr>
          <w:rFonts w:ascii="Arial" w:hAnsi="Arial" w:cs="Arial"/>
          <w:sz w:val="22"/>
          <w:szCs w:val="22"/>
        </w:rPr>
        <w:t xml:space="preserve"> </w:t>
      </w:r>
      <w:proofErr w:type="spellStart"/>
      <w:r w:rsidRPr="001F6279">
        <w:rPr>
          <w:rFonts w:ascii="Arial" w:hAnsi="Arial" w:cs="Arial"/>
          <w:sz w:val="22"/>
          <w:szCs w:val="22"/>
        </w:rPr>
        <w:t>available</w:t>
      </w:r>
      <w:proofErr w:type="spellEnd"/>
      <w:r w:rsidRPr="001F6279">
        <w:rPr>
          <w:rFonts w:ascii="Arial" w:hAnsi="Arial" w:cs="Arial"/>
          <w:sz w:val="22"/>
          <w:szCs w:val="22"/>
        </w:rPr>
        <w:t xml:space="preserve"> to </w:t>
      </w:r>
      <w:proofErr w:type="spellStart"/>
      <w:r w:rsidRPr="001F6279">
        <w:rPr>
          <w:rFonts w:ascii="Arial" w:hAnsi="Arial" w:cs="Arial"/>
          <w:sz w:val="22"/>
          <w:szCs w:val="22"/>
        </w:rPr>
        <w:t>it</w:t>
      </w:r>
      <w:proofErr w:type="spellEnd"/>
      <w:r w:rsidRPr="001F6279">
        <w:rPr>
          <w:rFonts w:ascii="Arial" w:hAnsi="Arial" w:cs="Arial"/>
          <w:sz w:val="22"/>
          <w:szCs w:val="22"/>
        </w:rPr>
        <w:t xml:space="preserve"> </w:t>
      </w:r>
      <w:proofErr w:type="spellStart"/>
      <w:r w:rsidRPr="001F6279">
        <w:rPr>
          <w:rFonts w:ascii="Arial" w:hAnsi="Arial" w:cs="Arial"/>
          <w:sz w:val="22"/>
          <w:szCs w:val="22"/>
        </w:rPr>
        <w:t>before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date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disclosure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and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it</w:t>
      </w:r>
      <w:proofErr w:type="spellEnd"/>
      <w:r w:rsidRPr="001F6279">
        <w:rPr>
          <w:rFonts w:ascii="Arial" w:hAnsi="Arial" w:cs="Arial"/>
          <w:sz w:val="22"/>
          <w:szCs w:val="22"/>
        </w:rPr>
        <w:t xml:space="preserve"> </w:t>
      </w:r>
      <w:proofErr w:type="spellStart"/>
      <w:r w:rsidRPr="001F6279">
        <w:rPr>
          <w:rFonts w:ascii="Arial" w:hAnsi="Arial" w:cs="Arial"/>
          <w:sz w:val="22"/>
          <w:szCs w:val="22"/>
        </w:rPr>
        <w:t>did</w:t>
      </w:r>
      <w:proofErr w:type="spellEnd"/>
      <w:r w:rsidRPr="001F6279">
        <w:rPr>
          <w:rFonts w:ascii="Arial" w:hAnsi="Arial" w:cs="Arial"/>
          <w:sz w:val="22"/>
          <w:szCs w:val="22"/>
        </w:rPr>
        <w:t xml:space="preserve"> not </w:t>
      </w:r>
      <w:proofErr w:type="spellStart"/>
      <w:r w:rsidRPr="001F6279">
        <w:rPr>
          <w:rFonts w:ascii="Arial" w:hAnsi="Arial" w:cs="Arial"/>
          <w:sz w:val="22"/>
          <w:szCs w:val="22"/>
        </w:rPr>
        <w:t>acquire</w:t>
      </w:r>
      <w:proofErr w:type="spellEnd"/>
      <w:r w:rsidRPr="001F6279">
        <w:rPr>
          <w:rFonts w:ascii="Arial" w:hAnsi="Arial" w:cs="Arial"/>
          <w:sz w:val="22"/>
          <w:szCs w:val="22"/>
        </w:rPr>
        <w:t xml:space="preserve"> </w:t>
      </w:r>
      <w:proofErr w:type="spellStart"/>
      <w:r w:rsidRPr="001F6279">
        <w:rPr>
          <w:rFonts w:ascii="Arial" w:hAnsi="Arial" w:cs="Arial"/>
          <w:sz w:val="22"/>
          <w:szCs w:val="22"/>
        </w:rPr>
        <w:t>it</w:t>
      </w:r>
      <w:proofErr w:type="spellEnd"/>
      <w:r w:rsidRPr="001F6279">
        <w:rPr>
          <w:rFonts w:ascii="Arial" w:hAnsi="Arial" w:cs="Arial"/>
          <w:sz w:val="22"/>
          <w:szCs w:val="22"/>
        </w:rPr>
        <w:t xml:space="preserve"> in </w:t>
      </w:r>
      <w:proofErr w:type="spellStart"/>
      <w:r w:rsidRPr="001F6279">
        <w:rPr>
          <w:rFonts w:ascii="Arial" w:hAnsi="Arial" w:cs="Arial"/>
          <w:sz w:val="22"/>
          <w:szCs w:val="22"/>
        </w:rPr>
        <w:t>violation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law</w:t>
      </w:r>
      <w:proofErr w:type="spellEnd"/>
      <w:r w:rsidRPr="001F6279">
        <w:rPr>
          <w:rFonts w:ascii="Arial" w:hAnsi="Arial" w:cs="Arial"/>
          <w:sz w:val="22"/>
          <w:szCs w:val="22"/>
        </w:rPr>
        <w:t>;</w:t>
      </w:r>
    </w:p>
    <w:p w14:paraId="4E007110" w14:textId="77777777" w:rsidR="001F6279" w:rsidRPr="001F6279" w:rsidRDefault="001F6279" w:rsidP="00A377D5">
      <w:pPr>
        <w:pStyle w:val="Styl"/>
        <w:widowControl w:val="0"/>
        <w:numPr>
          <w:ilvl w:val="0"/>
          <w:numId w:val="28"/>
        </w:numPr>
        <w:suppressAutoHyphens w:val="0"/>
        <w:overflowPunct/>
        <w:autoSpaceDN w:val="0"/>
        <w:adjustRightInd w:val="0"/>
        <w:spacing w:after="120"/>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obtains</w:t>
      </w:r>
      <w:proofErr w:type="spellEnd"/>
      <w:r w:rsidRPr="001F6279">
        <w:rPr>
          <w:rFonts w:ascii="Arial" w:hAnsi="Arial" w:cs="Arial"/>
          <w:sz w:val="22"/>
          <w:szCs w:val="22"/>
        </w:rPr>
        <w:t xml:space="preserve"> a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w:t>
      </w:r>
      <w:proofErr w:type="spellStart"/>
      <w:r w:rsidRPr="001F6279">
        <w:rPr>
          <w:rFonts w:ascii="Arial" w:hAnsi="Arial" w:cs="Arial"/>
          <w:sz w:val="22"/>
          <w:szCs w:val="22"/>
        </w:rPr>
        <w:t>approval</w:t>
      </w:r>
      <w:proofErr w:type="spellEnd"/>
      <w:r w:rsidRPr="001F6279">
        <w:rPr>
          <w:rFonts w:ascii="Arial" w:hAnsi="Arial" w:cs="Arial"/>
          <w:sz w:val="22"/>
          <w:szCs w:val="22"/>
        </w:rPr>
        <w:t xml:space="preserve"> </w:t>
      </w:r>
      <w:proofErr w:type="spellStart"/>
      <w:r w:rsidRPr="001F6279">
        <w:rPr>
          <w:rFonts w:ascii="Arial" w:hAnsi="Arial" w:cs="Arial"/>
          <w:sz w:val="22"/>
          <w:szCs w:val="22"/>
        </w:rPr>
        <w:t>from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to </w:t>
      </w:r>
      <w:proofErr w:type="spellStart"/>
      <w:r w:rsidRPr="001F6279">
        <w:rPr>
          <w:rFonts w:ascii="Arial" w:hAnsi="Arial" w:cs="Arial"/>
          <w:sz w:val="22"/>
          <w:szCs w:val="22"/>
        </w:rPr>
        <w:t>disclose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further</w:t>
      </w:r>
      <w:proofErr w:type="spellEnd"/>
      <w:r w:rsidRPr="001F6279">
        <w:rPr>
          <w:rFonts w:ascii="Arial" w:hAnsi="Arial" w:cs="Arial"/>
          <w:sz w:val="22"/>
          <w:szCs w:val="22"/>
        </w:rPr>
        <w:t>;</w:t>
      </w:r>
    </w:p>
    <w:p w14:paraId="01FE5AD1" w14:textId="16B95EA4" w:rsidR="001F6279" w:rsidRPr="001F6279" w:rsidRDefault="001F6279" w:rsidP="00A377D5">
      <w:pPr>
        <w:pStyle w:val="Styl"/>
        <w:widowControl w:val="0"/>
        <w:numPr>
          <w:ilvl w:val="0"/>
          <w:numId w:val="28"/>
        </w:numPr>
        <w:suppressAutoHyphens w:val="0"/>
        <w:overflowPunct/>
        <w:autoSpaceDN w:val="0"/>
        <w:adjustRightInd w:val="0"/>
        <w:spacing w:after="120"/>
        <w:ind w:left="357" w:right="6" w:hanging="357"/>
        <w:contextualSpacing/>
        <w:jc w:val="both"/>
        <w:textAlignment w:val="auto"/>
        <w:rPr>
          <w:rFonts w:ascii="Arial" w:hAnsi="Arial" w:cs="Arial"/>
          <w:sz w:val="22"/>
          <w:szCs w:val="22"/>
        </w:rPr>
      </w:pP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law</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a </w:t>
      </w:r>
      <w:proofErr w:type="spellStart"/>
      <w:r w:rsidRPr="001F6279">
        <w:rPr>
          <w:rFonts w:ascii="Arial" w:hAnsi="Arial" w:cs="Arial"/>
          <w:sz w:val="22"/>
          <w:szCs w:val="22"/>
        </w:rPr>
        <w:t>binding</w:t>
      </w:r>
      <w:proofErr w:type="spellEnd"/>
      <w:r w:rsidRPr="001F6279">
        <w:rPr>
          <w:rFonts w:ascii="Arial" w:hAnsi="Arial" w:cs="Arial"/>
          <w:sz w:val="22"/>
          <w:szCs w:val="22"/>
        </w:rPr>
        <w:t xml:space="preserve"> </w:t>
      </w:r>
      <w:proofErr w:type="spellStart"/>
      <w:r w:rsidRPr="001F6279">
        <w:rPr>
          <w:rFonts w:ascii="Arial" w:hAnsi="Arial" w:cs="Arial"/>
          <w:sz w:val="22"/>
          <w:szCs w:val="22"/>
        </w:rPr>
        <w:t>decision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respective</w:t>
      </w:r>
      <w:proofErr w:type="spellEnd"/>
      <w:r w:rsidRPr="001F6279">
        <w:rPr>
          <w:rFonts w:ascii="Arial" w:hAnsi="Arial" w:cs="Arial"/>
          <w:sz w:val="22"/>
          <w:szCs w:val="22"/>
        </w:rPr>
        <w:t xml:space="preserve"> public </w:t>
      </w:r>
      <w:proofErr w:type="spellStart"/>
      <w:r w:rsidR="000C739D">
        <w:rPr>
          <w:rFonts w:ascii="Arial" w:hAnsi="Arial" w:cs="Arial"/>
          <w:sz w:val="22"/>
          <w:szCs w:val="22"/>
        </w:rPr>
        <w:t>Authority</w:t>
      </w:r>
      <w:proofErr w:type="spellEnd"/>
      <w:r w:rsidRPr="001F6279">
        <w:rPr>
          <w:rFonts w:ascii="Arial" w:hAnsi="Arial" w:cs="Arial"/>
          <w:sz w:val="22"/>
          <w:szCs w:val="22"/>
        </w:rPr>
        <w:t xml:space="preserve"> </w:t>
      </w:r>
      <w:proofErr w:type="spellStart"/>
      <w:r w:rsidRPr="001F6279">
        <w:rPr>
          <w:rFonts w:ascii="Arial" w:hAnsi="Arial" w:cs="Arial"/>
          <w:sz w:val="22"/>
          <w:szCs w:val="22"/>
        </w:rPr>
        <w:t>requires</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w:t>
      </w:r>
    </w:p>
    <w:p w14:paraId="15EEBBE6" w14:textId="77777777" w:rsidR="001F6279" w:rsidRPr="001F6279" w:rsidRDefault="001F6279" w:rsidP="00A377D5">
      <w:pPr>
        <w:pStyle w:val="Styl"/>
        <w:widowControl w:val="0"/>
        <w:numPr>
          <w:ilvl w:val="0"/>
          <w:numId w:val="28"/>
        </w:numPr>
        <w:suppressAutoHyphens w:val="0"/>
        <w:overflowPunct/>
        <w:autoSpaceDN w:val="0"/>
        <w:adjustRightInd w:val="0"/>
        <w:spacing w:after="120"/>
        <w:ind w:left="357" w:right="5" w:hanging="357"/>
        <w:jc w:val="both"/>
        <w:textAlignment w:val="auto"/>
        <w:rPr>
          <w:rFonts w:ascii="Arial" w:hAnsi="Arial" w:cs="Arial"/>
          <w:sz w:val="22"/>
          <w:szCs w:val="22"/>
        </w:rPr>
      </w:pPr>
      <w:r w:rsidRPr="001F6279">
        <w:rPr>
          <w:rFonts w:ascii="Arial" w:hAnsi="Arial" w:cs="Arial"/>
          <w:sz w:val="22"/>
          <w:szCs w:val="22"/>
        </w:rPr>
        <w:t xml:space="preserve">An auditor </w:t>
      </w:r>
      <w:proofErr w:type="spellStart"/>
      <w:r w:rsidRPr="001F6279">
        <w:rPr>
          <w:rFonts w:ascii="Arial" w:hAnsi="Arial" w:cs="Arial"/>
          <w:sz w:val="22"/>
          <w:szCs w:val="22"/>
        </w:rPr>
        <w:t>performs</w:t>
      </w:r>
      <w:proofErr w:type="spellEnd"/>
      <w:r w:rsidRPr="001F6279">
        <w:rPr>
          <w:rFonts w:ascii="Arial" w:hAnsi="Arial" w:cs="Arial"/>
          <w:sz w:val="22"/>
          <w:szCs w:val="22"/>
        </w:rPr>
        <w:t xml:space="preserve"> </w:t>
      </w:r>
      <w:proofErr w:type="spellStart"/>
      <w:r w:rsidRPr="001F6279">
        <w:rPr>
          <w:rFonts w:ascii="Arial" w:hAnsi="Arial" w:cs="Arial"/>
          <w:sz w:val="22"/>
          <w:szCs w:val="22"/>
        </w:rPr>
        <w:t>an</w:t>
      </w:r>
      <w:proofErr w:type="spellEnd"/>
      <w:r w:rsidRPr="001F6279">
        <w:rPr>
          <w:rFonts w:ascii="Arial" w:hAnsi="Arial" w:cs="Arial"/>
          <w:sz w:val="22"/>
          <w:szCs w:val="22"/>
        </w:rPr>
        <w:t xml:space="preserve"> audit </w:t>
      </w:r>
      <w:proofErr w:type="spellStart"/>
      <w:r w:rsidRPr="001F6279">
        <w:rPr>
          <w:rFonts w:ascii="Arial" w:hAnsi="Arial" w:cs="Arial"/>
          <w:sz w:val="22"/>
          <w:szCs w:val="22"/>
        </w:rPr>
        <w:t>at</w:t>
      </w:r>
      <w:proofErr w:type="spellEnd"/>
      <w:r w:rsidRPr="001F6279">
        <w:rPr>
          <w:rFonts w:ascii="Arial" w:hAnsi="Arial" w:cs="Arial"/>
          <w:sz w:val="22"/>
          <w:szCs w:val="22"/>
        </w:rPr>
        <w:t xml:space="preserve"> </w:t>
      </w:r>
      <w:proofErr w:type="spellStart"/>
      <w:r w:rsidRPr="001F6279">
        <w:rPr>
          <w:rFonts w:ascii="Arial" w:hAnsi="Arial" w:cs="Arial"/>
          <w:sz w:val="22"/>
          <w:szCs w:val="22"/>
        </w:rPr>
        <w:t>one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based</w:t>
      </w:r>
      <w:proofErr w:type="spellEnd"/>
      <w:r w:rsidRPr="001F6279">
        <w:rPr>
          <w:rFonts w:ascii="Arial" w:hAnsi="Arial" w:cs="Arial"/>
          <w:sz w:val="22"/>
          <w:szCs w:val="22"/>
        </w:rPr>
        <w:t xml:space="preserve"> on </w:t>
      </w:r>
      <w:proofErr w:type="spellStart"/>
      <w:r w:rsidRPr="001F6279">
        <w:rPr>
          <w:rFonts w:ascii="Arial" w:hAnsi="Arial" w:cs="Arial"/>
          <w:sz w:val="22"/>
          <w:szCs w:val="22"/>
        </w:rPr>
        <w:t>authorisation</w:t>
      </w:r>
      <w:proofErr w:type="spellEnd"/>
      <w:r w:rsidRPr="001F6279">
        <w:rPr>
          <w:rFonts w:ascii="Arial" w:hAnsi="Arial" w:cs="Arial"/>
          <w:sz w:val="22"/>
          <w:szCs w:val="22"/>
        </w:rPr>
        <w:t xml:space="preserve"> </w:t>
      </w:r>
      <w:proofErr w:type="spellStart"/>
      <w:r w:rsidRPr="001F6279">
        <w:rPr>
          <w:rFonts w:ascii="Arial" w:hAnsi="Arial" w:cs="Arial"/>
          <w:sz w:val="22"/>
          <w:szCs w:val="22"/>
        </w:rPr>
        <w:t>specified</w:t>
      </w:r>
      <w:proofErr w:type="spellEnd"/>
      <w:r w:rsidRPr="001F6279">
        <w:rPr>
          <w:rFonts w:ascii="Arial" w:hAnsi="Arial" w:cs="Arial"/>
          <w:sz w:val="22"/>
          <w:szCs w:val="22"/>
        </w:rPr>
        <w:t xml:space="preserve"> in </w:t>
      </w:r>
      <w:proofErr w:type="spellStart"/>
      <w:r w:rsidRPr="001F6279">
        <w:rPr>
          <w:rFonts w:ascii="Arial" w:hAnsi="Arial" w:cs="Arial"/>
          <w:sz w:val="22"/>
          <w:szCs w:val="22"/>
        </w:rPr>
        <w:t>applicable</w:t>
      </w:r>
      <w:proofErr w:type="spellEnd"/>
      <w:r w:rsidRPr="001F6279">
        <w:rPr>
          <w:rFonts w:ascii="Arial" w:hAnsi="Arial" w:cs="Arial"/>
          <w:sz w:val="22"/>
          <w:szCs w:val="22"/>
        </w:rPr>
        <w:t xml:space="preserve"> </w:t>
      </w:r>
      <w:proofErr w:type="spellStart"/>
      <w:r w:rsidRPr="001F6279">
        <w:rPr>
          <w:rFonts w:ascii="Arial" w:hAnsi="Arial" w:cs="Arial"/>
          <w:sz w:val="22"/>
          <w:szCs w:val="22"/>
        </w:rPr>
        <w:t>legal</w:t>
      </w:r>
      <w:proofErr w:type="spellEnd"/>
      <w:r w:rsidRPr="001F6279">
        <w:rPr>
          <w:rFonts w:ascii="Arial" w:hAnsi="Arial" w:cs="Arial"/>
          <w:sz w:val="22"/>
          <w:szCs w:val="22"/>
        </w:rPr>
        <w:t xml:space="preserve"> </w:t>
      </w:r>
      <w:proofErr w:type="spellStart"/>
      <w:r w:rsidRPr="001F6279">
        <w:rPr>
          <w:rFonts w:ascii="Arial" w:hAnsi="Arial" w:cs="Arial"/>
          <w:sz w:val="22"/>
          <w:szCs w:val="22"/>
        </w:rPr>
        <w:t>regulations</w:t>
      </w:r>
      <w:proofErr w:type="spellEnd"/>
      <w:r w:rsidRPr="001F6279">
        <w:rPr>
          <w:rFonts w:ascii="Arial" w:hAnsi="Arial" w:cs="Arial"/>
          <w:sz w:val="22"/>
          <w:szCs w:val="22"/>
        </w:rPr>
        <w:t>.</w:t>
      </w:r>
    </w:p>
    <w:p w14:paraId="02AB3456" w14:textId="77777777"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agree</w:t>
      </w:r>
      <w:proofErr w:type="spellEnd"/>
      <w:r w:rsidRPr="001F6279">
        <w:rPr>
          <w:rFonts w:ascii="Arial" w:hAnsi="Arial" w:cs="Arial"/>
          <w:sz w:val="22"/>
          <w:szCs w:val="22"/>
        </w:rPr>
        <w:t xml:space="preserve">, </w:t>
      </w:r>
      <w:proofErr w:type="spellStart"/>
      <w:r w:rsidRPr="001F6279">
        <w:rPr>
          <w:rFonts w:ascii="Arial" w:hAnsi="Arial" w:cs="Arial"/>
          <w:sz w:val="22"/>
          <w:szCs w:val="22"/>
        </w:rPr>
        <w:t>upon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request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to:</w:t>
      </w:r>
    </w:p>
    <w:p w14:paraId="7D03802F" w14:textId="77777777" w:rsidR="001F6279" w:rsidRPr="001F6279" w:rsidRDefault="001F6279" w:rsidP="00A377D5">
      <w:pPr>
        <w:pStyle w:val="Styl"/>
        <w:widowControl w:val="0"/>
        <w:numPr>
          <w:ilvl w:val="0"/>
          <w:numId w:val="29"/>
        </w:numPr>
        <w:tabs>
          <w:tab w:val="clear" w:pos="567"/>
        </w:tabs>
        <w:suppressAutoHyphens w:val="0"/>
        <w:overflowPunct/>
        <w:autoSpaceDN w:val="0"/>
        <w:adjustRightInd w:val="0"/>
        <w:spacing w:after="120"/>
        <w:ind w:left="1135" w:right="6" w:hanging="284"/>
        <w:contextualSpacing/>
        <w:jc w:val="both"/>
        <w:textAlignment w:val="auto"/>
        <w:rPr>
          <w:rFonts w:ascii="Arial" w:hAnsi="Arial" w:cs="Arial"/>
          <w:sz w:val="22"/>
          <w:szCs w:val="22"/>
        </w:rPr>
      </w:pPr>
      <w:r w:rsidRPr="001F6279">
        <w:rPr>
          <w:rFonts w:ascii="Arial" w:hAnsi="Arial" w:cs="Arial"/>
          <w:sz w:val="22"/>
          <w:szCs w:val="22"/>
        </w:rPr>
        <w:t xml:space="preserve">Return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was</w:t>
      </w:r>
      <w:proofErr w:type="spellEnd"/>
      <w:r w:rsidRPr="001F6279">
        <w:rPr>
          <w:rFonts w:ascii="Arial" w:hAnsi="Arial" w:cs="Arial"/>
          <w:sz w:val="22"/>
          <w:szCs w:val="22"/>
        </w:rPr>
        <w:t xml:space="preserve"> </w:t>
      </w:r>
      <w:proofErr w:type="spellStart"/>
      <w:r w:rsidRPr="001F6279">
        <w:rPr>
          <w:rFonts w:ascii="Arial" w:hAnsi="Arial" w:cs="Arial"/>
          <w:sz w:val="22"/>
          <w:szCs w:val="22"/>
        </w:rPr>
        <w:t>handed</w:t>
      </w:r>
      <w:proofErr w:type="spellEnd"/>
      <w:r w:rsidRPr="001F6279">
        <w:rPr>
          <w:rFonts w:ascii="Arial" w:hAnsi="Arial" w:cs="Arial"/>
          <w:sz w:val="22"/>
          <w:szCs w:val="22"/>
        </w:rPr>
        <w:t xml:space="preserve"> </w:t>
      </w:r>
      <w:proofErr w:type="spellStart"/>
      <w:r w:rsidRPr="001F6279">
        <w:rPr>
          <w:rFonts w:ascii="Arial" w:hAnsi="Arial" w:cs="Arial"/>
          <w:sz w:val="22"/>
          <w:szCs w:val="22"/>
        </w:rPr>
        <w:t>over</w:t>
      </w:r>
      <w:proofErr w:type="spellEnd"/>
      <w:r w:rsidRPr="001F6279">
        <w:rPr>
          <w:rFonts w:ascii="Arial" w:hAnsi="Arial" w:cs="Arial"/>
          <w:sz w:val="22"/>
          <w:szCs w:val="22"/>
        </w:rPr>
        <w:t xml:space="preserve"> to </w:t>
      </w:r>
      <w:proofErr w:type="spellStart"/>
      <w:r w:rsidRPr="001F6279">
        <w:rPr>
          <w:rFonts w:ascii="Arial" w:hAnsi="Arial" w:cs="Arial"/>
          <w:sz w:val="22"/>
          <w:szCs w:val="22"/>
        </w:rPr>
        <w:t>it</w:t>
      </w:r>
      <w:proofErr w:type="spellEnd"/>
      <w:r w:rsidRPr="001F6279">
        <w:rPr>
          <w:rFonts w:ascii="Arial" w:hAnsi="Arial" w:cs="Arial"/>
          <w:sz w:val="22"/>
          <w:szCs w:val="22"/>
        </w:rPr>
        <w:t xml:space="preserve"> in a “</w:t>
      </w:r>
      <w:proofErr w:type="spellStart"/>
      <w:r w:rsidRPr="001F6279">
        <w:rPr>
          <w:rFonts w:ascii="Arial" w:hAnsi="Arial" w:cs="Arial"/>
          <w:sz w:val="22"/>
          <w:szCs w:val="22"/>
        </w:rPr>
        <w:t>material</w:t>
      </w:r>
      <w:proofErr w:type="spellEnd"/>
      <w:r w:rsidRPr="001F6279">
        <w:rPr>
          <w:rFonts w:ascii="Arial" w:hAnsi="Arial" w:cs="Arial"/>
          <w:sz w:val="22"/>
          <w:szCs w:val="22"/>
        </w:rPr>
        <w:t xml:space="preserve"> </w:t>
      </w:r>
      <w:proofErr w:type="spellStart"/>
      <w:r w:rsidRPr="001F6279">
        <w:rPr>
          <w:rFonts w:ascii="Arial" w:hAnsi="Arial" w:cs="Arial"/>
          <w:sz w:val="22"/>
          <w:szCs w:val="22"/>
        </w:rPr>
        <w:t>form</w:t>
      </w:r>
      <w:proofErr w:type="spellEnd"/>
      <w:r w:rsidRPr="001F6279">
        <w:rPr>
          <w:rFonts w:ascii="Arial" w:hAnsi="Arial" w:cs="Arial"/>
          <w:sz w:val="22"/>
          <w:szCs w:val="22"/>
        </w:rPr>
        <w:t>” (</w:t>
      </w:r>
      <w:proofErr w:type="spellStart"/>
      <w:r w:rsidRPr="001F6279">
        <w:rPr>
          <w:rFonts w:ascii="Arial" w:hAnsi="Arial" w:cs="Arial"/>
          <w:sz w:val="22"/>
          <w:szCs w:val="22"/>
        </w:rPr>
        <w:t>especially</w:t>
      </w:r>
      <w:proofErr w:type="spellEnd"/>
      <w:r w:rsidRPr="001F6279">
        <w:rPr>
          <w:rFonts w:ascii="Arial" w:hAnsi="Arial" w:cs="Arial"/>
          <w:sz w:val="22"/>
          <w:szCs w:val="22"/>
        </w:rPr>
        <w:t xml:space="preserve"> in </w:t>
      </w:r>
      <w:proofErr w:type="spellStart"/>
      <w:r w:rsidRPr="001F6279">
        <w:rPr>
          <w:rFonts w:ascii="Arial" w:hAnsi="Arial" w:cs="Arial"/>
          <w:sz w:val="22"/>
          <w:szCs w:val="22"/>
        </w:rPr>
        <w:t>writing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electronically</w:t>
      </w:r>
      <w:proofErr w:type="spellEnd"/>
      <w:r w:rsidRPr="001F6279">
        <w:rPr>
          <w:rFonts w:ascii="Arial" w:hAnsi="Arial" w:cs="Arial"/>
          <w:sz w:val="22"/>
          <w:szCs w:val="22"/>
        </w:rPr>
        <w:t xml:space="preserve">) and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containing</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implying</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0A598D15" w14:textId="77777777" w:rsidR="001F6279" w:rsidRPr="001F6279" w:rsidRDefault="001F6279" w:rsidP="00A377D5">
      <w:pPr>
        <w:pStyle w:val="Styl"/>
        <w:widowControl w:val="0"/>
        <w:numPr>
          <w:ilvl w:val="0"/>
          <w:numId w:val="29"/>
        </w:numPr>
        <w:tabs>
          <w:tab w:val="clear" w:pos="567"/>
        </w:tabs>
        <w:suppressAutoHyphens w:val="0"/>
        <w:overflowPunct/>
        <w:autoSpaceDN w:val="0"/>
        <w:adjustRightInd w:val="0"/>
        <w:spacing w:after="120"/>
        <w:ind w:left="1135" w:right="6" w:hanging="284"/>
        <w:contextualSpacing/>
        <w:jc w:val="both"/>
        <w:textAlignment w:val="auto"/>
        <w:rPr>
          <w:rFonts w:ascii="Arial" w:hAnsi="Arial" w:cs="Arial"/>
          <w:sz w:val="22"/>
          <w:szCs w:val="22"/>
        </w:rPr>
      </w:pPr>
      <w:r w:rsidRPr="001F6279">
        <w:rPr>
          <w:rFonts w:ascii="Arial" w:hAnsi="Arial" w:cs="Arial"/>
          <w:sz w:val="22"/>
          <w:szCs w:val="22"/>
        </w:rPr>
        <w:t xml:space="preserve">Return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copies</w:t>
      </w:r>
      <w:proofErr w:type="spellEnd"/>
      <w:r w:rsidRPr="001F6279">
        <w:rPr>
          <w:rFonts w:ascii="Arial" w:hAnsi="Arial" w:cs="Arial"/>
          <w:sz w:val="22"/>
          <w:szCs w:val="22"/>
        </w:rPr>
        <w:t xml:space="preserve">, </w:t>
      </w:r>
      <w:proofErr w:type="spellStart"/>
      <w:r w:rsidRPr="001F6279">
        <w:rPr>
          <w:rFonts w:ascii="Arial" w:hAnsi="Arial" w:cs="Arial"/>
          <w:sz w:val="22"/>
          <w:szCs w:val="22"/>
        </w:rPr>
        <w:t>extracts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entire</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partial</w:t>
      </w:r>
      <w:proofErr w:type="spellEnd"/>
      <w:r w:rsidRPr="001F6279">
        <w:rPr>
          <w:rFonts w:ascii="Arial" w:hAnsi="Arial" w:cs="Arial"/>
          <w:sz w:val="22"/>
          <w:szCs w:val="22"/>
        </w:rPr>
        <w:t xml:space="preserve"> </w:t>
      </w:r>
      <w:proofErr w:type="spellStart"/>
      <w:r w:rsidRPr="001F6279">
        <w:rPr>
          <w:rFonts w:ascii="Arial" w:hAnsi="Arial" w:cs="Arial"/>
          <w:sz w:val="22"/>
          <w:szCs w:val="22"/>
        </w:rPr>
        <w:t>reproductions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records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2886085E" w14:textId="77777777" w:rsidR="001F6279" w:rsidRPr="001F6279" w:rsidRDefault="001F6279" w:rsidP="00A377D5">
      <w:pPr>
        <w:pStyle w:val="Styl"/>
        <w:widowControl w:val="0"/>
        <w:numPr>
          <w:ilvl w:val="0"/>
          <w:numId w:val="29"/>
        </w:numPr>
        <w:tabs>
          <w:tab w:val="clear" w:pos="567"/>
        </w:tabs>
        <w:suppressAutoHyphens w:val="0"/>
        <w:overflowPunct/>
        <w:autoSpaceDN w:val="0"/>
        <w:adjustRightInd w:val="0"/>
        <w:spacing w:after="120"/>
        <w:ind w:left="1135" w:right="6" w:hanging="284"/>
        <w:contextualSpacing/>
        <w:jc w:val="both"/>
        <w:textAlignment w:val="auto"/>
        <w:rPr>
          <w:rFonts w:ascii="Arial" w:hAnsi="Arial" w:cs="Arial"/>
          <w:sz w:val="22"/>
          <w:szCs w:val="22"/>
        </w:rPr>
      </w:pP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undue</w:t>
      </w:r>
      <w:proofErr w:type="spellEnd"/>
      <w:r w:rsidRPr="001F6279">
        <w:rPr>
          <w:rFonts w:ascii="Arial" w:hAnsi="Arial" w:cs="Arial"/>
          <w:sz w:val="22"/>
          <w:szCs w:val="22"/>
        </w:rPr>
        <w:t xml:space="preserve"> </w:t>
      </w:r>
      <w:proofErr w:type="spellStart"/>
      <w:r w:rsidRPr="001F6279">
        <w:rPr>
          <w:rFonts w:ascii="Arial" w:hAnsi="Arial" w:cs="Arial"/>
          <w:sz w:val="22"/>
          <w:szCs w:val="22"/>
        </w:rPr>
        <w:t>delay</w:t>
      </w:r>
      <w:proofErr w:type="spellEnd"/>
      <w:r w:rsidRPr="001F6279">
        <w:rPr>
          <w:rFonts w:ascii="Arial" w:hAnsi="Arial" w:cs="Arial"/>
          <w:sz w:val="22"/>
          <w:szCs w:val="22"/>
        </w:rPr>
        <w:t xml:space="preserve"> </w:t>
      </w:r>
      <w:proofErr w:type="spellStart"/>
      <w:r w:rsidRPr="001F6279">
        <w:rPr>
          <w:rFonts w:ascii="Arial" w:hAnsi="Arial" w:cs="Arial"/>
          <w:sz w:val="22"/>
          <w:szCs w:val="22"/>
        </w:rPr>
        <w:t>all</w:t>
      </w:r>
      <w:proofErr w:type="spellEnd"/>
      <w:r w:rsidRPr="001F6279">
        <w:rPr>
          <w:rFonts w:ascii="Arial" w:hAnsi="Arial" w:cs="Arial"/>
          <w:sz w:val="22"/>
          <w:szCs w:val="22"/>
        </w:rPr>
        <w:t xml:space="preserve"> </w:t>
      </w:r>
      <w:proofErr w:type="spellStart"/>
      <w:r w:rsidRPr="001F6279">
        <w:rPr>
          <w:rFonts w:ascii="Arial" w:hAnsi="Arial" w:cs="Arial"/>
          <w:sz w:val="22"/>
          <w:szCs w:val="22"/>
        </w:rPr>
        <w:t>documents</w:t>
      </w:r>
      <w:proofErr w:type="spellEnd"/>
      <w:r w:rsidRPr="001F6279">
        <w:rPr>
          <w:rFonts w:ascii="Arial" w:hAnsi="Arial" w:cs="Arial"/>
          <w:sz w:val="22"/>
          <w:szCs w:val="22"/>
        </w:rPr>
        <w:t xml:space="preserve">, memoranda, notes and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written</w:t>
      </w:r>
      <w:proofErr w:type="spellEnd"/>
      <w:r w:rsidRPr="001F6279">
        <w:rPr>
          <w:rFonts w:ascii="Arial" w:hAnsi="Arial" w:cs="Arial"/>
          <w:sz w:val="22"/>
          <w:szCs w:val="22"/>
        </w:rPr>
        <w:t xml:space="preserve"> </w:t>
      </w:r>
      <w:proofErr w:type="spellStart"/>
      <w:r w:rsidRPr="001F6279">
        <w:rPr>
          <w:rFonts w:ascii="Arial" w:hAnsi="Arial" w:cs="Arial"/>
          <w:sz w:val="22"/>
          <w:szCs w:val="22"/>
        </w:rPr>
        <w:lastRenderedPageBreak/>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elaborated</w:t>
      </w:r>
      <w:proofErr w:type="spellEnd"/>
      <w:r w:rsidRPr="001F6279">
        <w:rPr>
          <w:rFonts w:ascii="Arial" w:hAnsi="Arial" w:cs="Arial"/>
          <w:sz w:val="22"/>
          <w:szCs w:val="22"/>
        </w:rPr>
        <w:t xml:space="preserve"> on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basis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w:t>
      </w:r>
    </w:p>
    <w:p w14:paraId="38FBB84B" w14:textId="5238AF33" w:rsidR="001F6279" w:rsidRPr="001F6279" w:rsidRDefault="001F6279" w:rsidP="00A377D5">
      <w:pPr>
        <w:pStyle w:val="Styl"/>
        <w:widowControl w:val="0"/>
        <w:numPr>
          <w:ilvl w:val="0"/>
          <w:numId w:val="29"/>
        </w:numPr>
        <w:tabs>
          <w:tab w:val="clear" w:pos="567"/>
        </w:tabs>
        <w:suppressAutoHyphens w:val="0"/>
        <w:overflowPunct/>
        <w:autoSpaceDN w:val="0"/>
        <w:adjustRightInd w:val="0"/>
        <w:spacing w:after="120"/>
        <w:ind w:left="1134" w:right="4" w:hanging="283"/>
        <w:jc w:val="both"/>
        <w:textAlignment w:val="auto"/>
        <w:rPr>
          <w:rFonts w:ascii="Arial" w:hAnsi="Arial" w:cs="Arial"/>
          <w:sz w:val="22"/>
          <w:szCs w:val="22"/>
        </w:rPr>
      </w:pP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materials</w:t>
      </w:r>
      <w:proofErr w:type="spellEnd"/>
      <w:r w:rsidRPr="001F6279">
        <w:rPr>
          <w:rFonts w:ascii="Arial" w:hAnsi="Arial" w:cs="Arial"/>
          <w:sz w:val="22"/>
          <w:szCs w:val="22"/>
        </w:rPr>
        <w:t xml:space="preserve"> </w:t>
      </w:r>
      <w:proofErr w:type="spellStart"/>
      <w:r w:rsidRPr="001F6279">
        <w:rPr>
          <w:rFonts w:ascii="Arial" w:hAnsi="Arial" w:cs="Arial"/>
          <w:sz w:val="22"/>
          <w:szCs w:val="22"/>
        </w:rPr>
        <w:t>stored</w:t>
      </w:r>
      <w:proofErr w:type="spellEnd"/>
      <w:r w:rsidRPr="001F6279">
        <w:rPr>
          <w:rFonts w:ascii="Arial" w:hAnsi="Arial" w:cs="Arial"/>
          <w:sz w:val="22"/>
          <w:szCs w:val="22"/>
        </w:rPr>
        <w:t xml:space="preserve"> in </w:t>
      </w:r>
      <w:proofErr w:type="spellStart"/>
      <w:r w:rsidRPr="001F6279">
        <w:rPr>
          <w:rFonts w:ascii="Arial" w:hAnsi="Arial" w:cs="Arial"/>
          <w:sz w:val="22"/>
          <w:szCs w:val="22"/>
        </w:rPr>
        <w:t>computers</w:t>
      </w:r>
      <w:proofErr w:type="spellEnd"/>
      <w:r w:rsidRPr="001F6279">
        <w:rPr>
          <w:rFonts w:ascii="Arial" w:hAnsi="Arial" w:cs="Arial"/>
          <w:sz w:val="22"/>
          <w:szCs w:val="22"/>
        </w:rPr>
        <w:t xml:space="preserve">, text </w:t>
      </w:r>
      <w:proofErr w:type="spellStart"/>
      <w:r w:rsidRPr="001F6279">
        <w:rPr>
          <w:rFonts w:ascii="Arial" w:hAnsi="Arial" w:cs="Arial"/>
          <w:sz w:val="22"/>
          <w:szCs w:val="22"/>
        </w:rPr>
        <w:t>editors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devices</w:t>
      </w:r>
      <w:proofErr w:type="spellEnd"/>
      <w:r w:rsidRPr="001F6279">
        <w:rPr>
          <w:rFonts w:ascii="Arial" w:hAnsi="Arial" w:cs="Arial"/>
          <w:sz w:val="22"/>
          <w:szCs w:val="22"/>
        </w:rPr>
        <w:t xml:space="preserve"> </w:t>
      </w:r>
      <w:proofErr w:type="spellStart"/>
      <w:r w:rsidRPr="001F6279">
        <w:rPr>
          <w:rFonts w:ascii="Arial" w:hAnsi="Arial" w:cs="Arial"/>
          <w:sz w:val="22"/>
          <w:szCs w:val="22"/>
        </w:rPr>
        <w:t>containing</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pursuant</w:t>
      </w:r>
      <w:proofErr w:type="spellEnd"/>
      <w:r w:rsidRPr="001F6279">
        <w:rPr>
          <w:rFonts w:ascii="Arial" w:hAnsi="Arial" w:cs="Arial"/>
          <w:sz w:val="22"/>
          <w:szCs w:val="22"/>
        </w:rPr>
        <w:t xml:space="preserve"> to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w:t>
      </w:r>
    </w:p>
    <w:p w14:paraId="2BD9ED4A" w14:textId="77777777" w:rsidR="001F6279" w:rsidRPr="001F6279" w:rsidRDefault="001F6279" w:rsidP="00A377D5">
      <w:pPr>
        <w:pStyle w:val="Styl"/>
        <w:spacing w:after="120"/>
        <w:ind w:left="284"/>
        <w:jc w:val="both"/>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also</w:t>
      </w:r>
      <w:proofErr w:type="spellEnd"/>
      <w:r w:rsidRPr="001F6279">
        <w:rPr>
          <w:rFonts w:ascii="Arial" w:hAnsi="Arial" w:cs="Arial"/>
          <w:sz w:val="22"/>
          <w:szCs w:val="22"/>
        </w:rPr>
        <w:t xml:space="preserve"> </w:t>
      </w:r>
      <w:proofErr w:type="spellStart"/>
      <w:r w:rsidRPr="001F6279">
        <w:rPr>
          <w:rFonts w:ascii="Arial" w:hAnsi="Arial" w:cs="Arial"/>
          <w:sz w:val="22"/>
          <w:szCs w:val="22"/>
        </w:rPr>
        <w:t>undertake</w:t>
      </w:r>
      <w:proofErr w:type="spellEnd"/>
      <w:r w:rsidRPr="001F6279">
        <w:rPr>
          <w:rFonts w:ascii="Arial" w:hAnsi="Arial" w:cs="Arial"/>
          <w:sz w:val="22"/>
          <w:szCs w:val="22"/>
        </w:rPr>
        <w:t xml:space="preserve"> 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performed</w:t>
      </w:r>
      <w:proofErr w:type="spellEnd"/>
      <w:r w:rsidRPr="001F6279">
        <w:rPr>
          <w:rFonts w:ascii="Arial" w:hAnsi="Arial" w:cs="Arial"/>
          <w:sz w:val="22"/>
          <w:szCs w:val="22"/>
        </w:rPr>
        <w:t xml:space="preserve"> by any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to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by </w:t>
      </w:r>
      <w:proofErr w:type="spellStart"/>
      <w:r w:rsidRPr="001F6279">
        <w:rPr>
          <w:rFonts w:ascii="Arial" w:hAnsi="Arial" w:cs="Arial"/>
          <w:sz w:val="22"/>
          <w:szCs w:val="22"/>
        </w:rPr>
        <w:t>either</w:t>
      </w:r>
      <w:proofErr w:type="spellEnd"/>
      <w:r w:rsidRPr="001F6279">
        <w:rPr>
          <w:rFonts w:ascii="Arial" w:hAnsi="Arial" w:cs="Arial"/>
          <w:sz w:val="22"/>
          <w:szCs w:val="22"/>
        </w:rPr>
        <w:t xml:space="preserve"> Party.</w:t>
      </w:r>
    </w:p>
    <w:p w14:paraId="6270F3C4" w14:textId="77777777"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liable</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authorised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destroy</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documents</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sense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previous</w:t>
      </w:r>
      <w:proofErr w:type="spellEnd"/>
      <w:r w:rsidRPr="001F6279">
        <w:rPr>
          <w:rFonts w:ascii="Arial" w:hAnsi="Arial" w:cs="Arial"/>
          <w:sz w:val="22"/>
          <w:szCs w:val="22"/>
        </w:rPr>
        <w:t xml:space="preserve"> </w:t>
      </w:r>
      <w:proofErr w:type="spellStart"/>
      <w:r w:rsidRPr="001F6279">
        <w:rPr>
          <w:rFonts w:ascii="Arial" w:hAnsi="Arial" w:cs="Arial"/>
          <w:sz w:val="22"/>
          <w:szCs w:val="22"/>
        </w:rPr>
        <w:t>paragraph</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confirm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destruction</w:t>
      </w:r>
      <w:proofErr w:type="spellEnd"/>
      <w:r w:rsidRPr="001F6279">
        <w:rPr>
          <w:rFonts w:ascii="Arial" w:hAnsi="Arial" w:cs="Arial"/>
          <w:sz w:val="22"/>
          <w:szCs w:val="22"/>
        </w:rPr>
        <w:t xml:space="preserve"> </w:t>
      </w:r>
      <w:proofErr w:type="spellStart"/>
      <w:r w:rsidRPr="001F6279">
        <w:rPr>
          <w:rFonts w:ascii="Arial" w:hAnsi="Arial" w:cs="Arial"/>
          <w:sz w:val="22"/>
          <w:szCs w:val="22"/>
        </w:rPr>
        <w:t>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request</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in </w:t>
      </w:r>
      <w:proofErr w:type="spellStart"/>
      <w:r w:rsidRPr="001F6279">
        <w:rPr>
          <w:rFonts w:ascii="Arial" w:hAnsi="Arial" w:cs="Arial"/>
          <w:sz w:val="22"/>
          <w:szCs w:val="22"/>
        </w:rPr>
        <w:t>writing</w:t>
      </w:r>
      <w:proofErr w:type="spellEnd"/>
      <w:r w:rsidRPr="001F6279">
        <w:rPr>
          <w:rFonts w:ascii="Arial" w:hAnsi="Arial" w:cs="Arial"/>
          <w:sz w:val="22"/>
          <w:szCs w:val="22"/>
        </w:rPr>
        <w:t>.</w:t>
      </w:r>
    </w:p>
    <w:p w14:paraId="224495C6" w14:textId="77777777"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r w:rsidRPr="001F6279">
        <w:rPr>
          <w:rFonts w:ascii="Arial" w:hAnsi="Arial" w:cs="Arial"/>
          <w:sz w:val="22"/>
          <w:szCs w:val="22"/>
        </w:rPr>
        <w:t xml:space="preserve">In case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either</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their</w:t>
      </w:r>
      <w:proofErr w:type="spellEnd"/>
      <w:r w:rsidRPr="001F6279">
        <w:rPr>
          <w:rFonts w:ascii="Arial" w:hAnsi="Arial" w:cs="Arial"/>
          <w:sz w:val="22"/>
          <w:szCs w:val="22"/>
        </w:rPr>
        <w:t xml:space="preserve"> </w:t>
      </w:r>
      <w:proofErr w:type="spellStart"/>
      <w:r w:rsidRPr="001F6279">
        <w:rPr>
          <w:rFonts w:ascii="Arial" w:hAnsi="Arial" w:cs="Arial"/>
          <w:sz w:val="22"/>
          <w:szCs w:val="22"/>
        </w:rPr>
        <w:t>employees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w:t>
      </w:r>
      <w:proofErr w:type="spellStart"/>
      <w:r w:rsidRPr="001F6279">
        <w:rPr>
          <w:rFonts w:ascii="Arial" w:hAnsi="Arial" w:cs="Arial"/>
          <w:sz w:val="22"/>
          <w:szCs w:val="22"/>
        </w:rPr>
        <w:t>individuals</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processors</w:t>
      </w:r>
      <w:proofErr w:type="spellEnd"/>
      <w:r w:rsidRPr="001F6279">
        <w:rPr>
          <w:rFonts w:ascii="Arial" w:hAnsi="Arial" w:cs="Arial"/>
          <w:sz w:val="22"/>
          <w:szCs w:val="22"/>
        </w:rPr>
        <w:t xml:space="preserve">) </w:t>
      </w:r>
      <w:proofErr w:type="spellStart"/>
      <w:r w:rsidRPr="001F6279">
        <w:rPr>
          <w:rFonts w:ascii="Arial" w:hAnsi="Arial" w:cs="Arial"/>
          <w:sz w:val="22"/>
          <w:szCs w:val="22"/>
        </w:rPr>
        <w:t>become</w:t>
      </w:r>
      <w:proofErr w:type="spellEnd"/>
      <w:r w:rsidRPr="001F6279">
        <w:rPr>
          <w:rFonts w:ascii="Arial" w:hAnsi="Arial" w:cs="Arial"/>
          <w:sz w:val="22"/>
          <w:szCs w:val="22"/>
        </w:rPr>
        <w:t xml:space="preserve"> </w:t>
      </w:r>
      <w:proofErr w:type="spellStart"/>
      <w:r w:rsidRPr="001F6279">
        <w:rPr>
          <w:rFonts w:ascii="Arial" w:hAnsi="Arial" w:cs="Arial"/>
          <w:sz w:val="22"/>
          <w:szCs w:val="22"/>
        </w:rPr>
        <w:t>aware</w:t>
      </w:r>
      <w:proofErr w:type="spellEnd"/>
      <w:r w:rsidRPr="001F6279">
        <w:rPr>
          <w:rFonts w:ascii="Arial" w:hAnsi="Arial" w:cs="Arial"/>
          <w:sz w:val="22"/>
          <w:szCs w:val="22"/>
        </w:rPr>
        <w:t xml:space="preserve"> in a </w:t>
      </w:r>
      <w:proofErr w:type="spellStart"/>
      <w:r w:rsidRPr="001F6279">
        <w:rPr>
          <w:rFonts w:ascii="Arial" w:hAnsi="Arial" w:cs="Arial"/>
          <w:sz w:val="22"/>
          <w:szCs w:val="22"/>
        </w:rPr>
        <w:t>credible</w:t>
      </w:r>
      <w:proofErr w:type="spellEnd"/>
      <w:r w:rsidRPr="001F6279">
        <w:rPr>
          <w:rFonts w:ascii="Arial" w:hAnsi="Arial" w:cs="Arial"/>
          <w:sz w:val="22"/>
          <w:szCs w:val="22"/>
        </w:rPr>
        <w:t xml:space="preserve"> </w:t>
      </w:r>
      <w:proofErr w:type="spellStart"/>
      <w:r w:rsidRPr="001F6279">
        <w:rPr>
          <w:rFonts w:ascii="Arial" w:hAnsi="Arial" w:cs="Arial"/>
          <w:sz w:val="22"/>
          <w:szCs w:val="22"/>
        </w:rPr>
        <w:t>manner</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if</w:t>
      </w:r>
      <w:proofErr w:type="spellEnd"/>
      <w:r w:rsidRPr="001F6279">
        <w:rPr>
          <w:rFonts w:ascii="Arial" w:hAnsi="Arial" w:cs="Arial"/>
          <w:sz w:val="22"/>
          <w:szCs w:val="22"/>
        </w:rPr>
        <w:t xml:space="preserve">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have</w:t>
      </w:r>
      <w:proofErr w:type="spellEnd"/>
      <w:r w:rsidRPr="001F6279">
        <w:rPr>
          <w:rFonts w:ascii="Arial" w:hAnsi="Arial" w:cs="Arial"/>
          <w:sz w:val="22"/>
          <w:szCs w:val="22"/>
        </w:rPr>
        <w:t xml:space="preserve"> a </w:t>
      </w:r>
      <w:proofErr w:type="spellStart"/>
      <w:r w:rsidRPr="001F6279">
        <w:rPr>
          <w:rFonts w:ascii="Arial" w:hAnsi="Arial" w:cs="Arial"/>
          <w:sz w:val="22"/>
          <w:szCs w:val="22"/>
        </w:rPr>
        <w:t>reasonable</w:t>
      </w:r>
      <w:proofErr w:type="spellEnd"/>
      <w:r w:rsidRPr="001F6279">
        <w:rPr>
          <w:rFonts w:ascii="Arial" w:hAnsi="Arial" w:cs="Arial"/>
          <w:sz w:val="22"/>
          <w:szCs w:val="22"/>
        </w:rPr>
        <w:t xml:space="preserve"> </w:t>
      </w:r>
      <w:proofErr w:type="spellStart"/>
      <w:r w:rsidRPr="001F6279">
        <w:rPr>
          <w:rFonts w:ascii="Arial" w:hAnsi="Arial" w:cs="Arial"/>
          <w:sz w:val="22"/>
          <w:szCs w:val="22"/>
        </w:rPr>
        <w:t>suspicion</w:t>
      </w:r>
      <w:proofErr w:type="spellEnd"/>
      <w:r w:rsidRPr="001F6279">
        <w:rPr>
          <w:rFonts w:ascii="Arial" w:hAnsi="Arial" w:cs="Arial"/>
          <w:sz w:val="22"/>
          <w:szCs w:val="22"/>
        </w:rPr>
        <w:t xml:space="preserve"> </w:t>
      </w:r>
      <w:proofErr w:type="spellStart"/>
      <w:r w:rsidRPr="001F6279">
        <w:rPr>
          <w:rFonts w:ascii="Arial" w:hAnsi="Arial" w:cs="Arial"/>
          <w:sz w:val="22"/>
          <w:szCs w:val="22"/>
        </w:rPr>
        <w:t>that</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has </w:t>
      </w:r>
      <w:proofErr w:type="spellStart"/>
      <w:r w:rsidRPr="001F6279">
        <w:rPr>
          <w:rFonts w:ascii="Arial" w:hAnsi="Arial" w:cs="Arial"/>
          <w:sz w:val="22"/>
          <w:szCs w:val="22"/>
        </w:rPr>
        <w:t>been</w:t>
      </w:r>
      <w:proofErr w:type="spellEnd"/>
      <w:r w:rsidRPr="001F6279">
        <w:rPr>
          <w:rFonts w:ascii="Arial" w:hAnsi="Arial" w:cs="Arial"/>
          <w:sz w:val="22"/>
          <w:szCs w:val="22"/>
        </w:rPr>
        <w:t xml:space="preserve"> </w:t>
      </w:r>
      <w:proofErr w:type="spellStart"/>
      <w:r w:rsidRPr="001F6279">
        <w:rPr>
          <w:rFonts w:ascii="Arial" w:hAnsi="Arial" w:cs="Arial"/>
          <w:sz w:val="22"/>
          <w:szCs w:val="22"/>
        </w:rPr>
        <w:t>disclosed</w:t>
      </w:r>
      <w:proofErr w:type="spellEnd"/>
      <w:r w:rsidRPr="001F6279">
        <w:rPr>
          <w:rFonts w:ascii="Arial" w:hAnsi="Arial" w:cs="Arial"/>
          <w:sz w:val="22"/>
          <w:szCs w:val="22"/>
        </w:rPr>
        <w:t xml:space="preserve"> to </w:t>
      </w:r>
      <w:proofErr w:type="spellStart"/>
      <w:r w:rsidRPr="001F6279">
        <w:rPr>
          <w:rFonts w:ascii="Arial" w:hAnsi="Arial" w:cs="Arial"/>
          <w:sz w:val="22"/>
          <w:szCs w:val="22"/>
        </w:rPr>
        <w:t>an</w:t>
      </w:r>
      <w:proofErr w:type="spellEnd"/>
      <w:r w:rsidRPr="001F6279">
        <w:rPr>
          <w:rFonts w:ascii="Arial" w:hAnsi="Arial" w:cs="Arial"/>
          <w:sz w:val="22"/>
          <w:szCs w:val="22"/>
        </w:rPr>
        <w:t xml:space="preserve"> </w:t>
      </w:r>
      <w:proofErr w:type="spellStart"/>
      <w:r w:rsidRPr="001F6279">
        <w:rPr>
          <w:rFonts w:ascii="Arial" w:hAnsi="Arial" w:cs="Arial"/>
          <w:sz w:val="22"/>
          <w:szCs w:val="22"/>
        </w:rPr>
        <w:t>unauthorised</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they</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bound</w:t>
      </w:r>
      <w:proofErr w:type="spellEnd"/>
      <w:r w:rsidRPr="001F6279">
        <w:rPr>
          <w:rFonts w:ascii="Arial" w:hAnsi="Arial" w:cs="Arial"/>
          <w:sz w:val="22"/>
          <w:szCs w:val="22"/>
        </w:rPr>
        <w:t xml:space="preserve"> to </w:t>
      </w:r>
      <w:proofErr w:type="spellStart"/>
      <w:r w:rsidRPr="001F6279">
        <w:rPr>
          <w:rFonts w:ascii="Arial" w:hAnsi="Arial" w:cs="Arial"/>
          <w:sz w:val="22"/>
          <w:szCs w:val="22"/>
        </w:rPr>
        <w:t>inform</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of</w:t>
      </w:r>
      <w:proofErr w:type="spellEnd"/>
      <w:r w:rsidRPr="001F6279">
        <w:rPr>
          <w:rFonts w:ascii="Arial" w:hAnsi="Arial" w:cs="Arial"/>
          <w:sz w:val="22"/>
          <w:szCs w:val="22"/>
        </w:rPr>
        <w:t xml:space="preserve"> such a </w:t>
      </w:r>
      <w:proofErr w:type="spellStart"/>
      <w:r w:rsidRPr="001F6279">
        <w:rPr>
          <w:rFonts w:ascii="Arial" w:hAnsi="Arial" w:cs="Arial"/>
          <w:sz w:val="22"/>
          <w:szCs w:val="22"/>
        </w:rPr>
        <w:t>fact</w:t>
      </w:r>
      <w:proofErr w:type="spellEnd"/>
      <w:r w:rsidRPr="001F6279">
        <w:rPr>
          <w:rFonts w:ascii="Arial" w:hAnsi="Arial" w:cs="Arial"/>
          <w:sz w:val="22"/>
          <w:szCs w:val="22"/>
        </w:rPr>
        <w:t xml:space="preserve"> </w:t>
      </w:r>
      <w:proofErr w:type="spellStart"/>
      <w:r w:rsidRPr="001F6279">
        <w:rPr>
          <w:rFonts w:ascii="Arial" w:hAnsi="Arial" w:cs="Arial"/>
          <w:sz w:val="22"/>
          <w:szCs w:val="22"/>
        </w:rPr>
        <w:t>without</w:t>
      </w:r>
      <w:proofErr w:type="spellEnd"/>
      <w:r w:rsidRPr="001F6279">
        <w:rPr>
          <w:rFonts w:ascii="Arial" w:hAnsi="Arial" w:cs="Arial"/>
          <w:sz w:val="22"/>
          <w:szCs w:val="22"/>
        </w:rPr>
        <w:t xml:space="preserve"> </w:t>
      </w:r>
      <w:proofErr w:type="spellStart"/>
      <w:r w:rsidRPr="001F6279">
        <w:rPr>
          <w:rFonts w:ascii="Arial" w:hAnsi="Arial" w:cs="Arial"/>
          <w:sz w:val="22"/>
          <w:szCs w:val="22"/>
        </w:rPr>
        <w:t>undue</w:t>
      </w:r>
      <w:proofErr w:type="spellEnd"/>
      <w:r w:rsidRPr="001F6279">
        <w:rPr>
          <w:rFonts w:ascii="Arial" w:hAnsi="Arial" w:cs="Arial"/>
          <w:sz w:val="22"/>
          <w:szCs w:val="22"/>
        </w:rPr>
        <w:t xml:space="preserve"> </w:t>
      </w:r>
      <w:proofErr w:type="spellStart"/>
      <w:r w:rsidRPr="001F6279">
        <w:rPr>
          <w:rFonts w:ascii="Arial" w:hAnsi="Arial" w:cs="Arial"/>
          <w:sz w:val="22"/>
          <w:szCs w:val="22"/>
        </w:rPr>
        <w:t>delay</w:t>
      </w:r>
      <w:proofErr w:type="spellEnd"/>
      <w:r w:rsidRPr="001F6279">
        <w:rPr>
          <w:rFonts w:ascii="Arial" w:hAnsi="Arial" w:cs="Arial"/>
          <w:sz w:val="22"/>
          <w:szCs w:val="22"/>
        </w:rPr>
        <w:t>.</w:t>
      </w:r>
    </w:p>
    <w:p w14:paraId="2C71EE2C" w14:textId="7E525701" w:rsidR="001F6279"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not </w:t>
      </w:r>
      <w:proofErr w:type="spellStart"/>
      <w:r w:rsidRPr="001F6279">
        <w:rPr>
          <w:rFonts w:ascii="Arial" w:hAnsi="Arial" w:cs="Arial"/>
          <w:sz w:val="22"/>
          <w:szCs w:val="22"/>
        </w:rPr>
        <w:t>time</w:t>
      </w:r>
      <w:proofErr w:type="spellEnd"/>
      <w:r w:rsidRPr="001F6279">
        <w:rPr>
          <w:rFonts w:ascii="Arial" w:hAnsi="Arial" w:cs="Arial"/>
          <w:sz w:val="22"/>
          <w:szCs w:val="22"/>
        </w:rPr>
        <w:t xml:space="preserve">-limited.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obligation</w:t>
      </w:r>
      <w:proofErr w:type="spellEnd"/>
      <w:r w:rsidRPr="001F6279">
        <w:rPr>
          <w:rFonts w:ascii="Arial" w:hAnsi="Arial" w:cs="Arial"/>
          <w:sz w:val="22"/>
          <w:szCs w:val="22"/>
        </w:rPr>
        <w:t xml:space="preserve"> to </w:t>
      </w:r>
      <w:proofErr w:type="spellStart"/>
      <w:r w:rsidRPr="001F6279">
        <w:rPr>
          <w:rFonts w:ascii="Arial" w:hAnsi="Arial" w:cs="Arial"/>
          <w:sz w:val="22"/>
          <w:szCs w:val="22"/>
        </w:rPr>
        <w:t>maintain</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acquired</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framework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cooperation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with</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other</w:t>
      </w:r>
      <w:proofErr w:type="spellEnd"/>
      <w:r w:rsidRPr="001F6279">
        <w:rPr>
          <w:rFonts w:ascii="Arial" w:hAnsi="Arial" w:cs="Arial"/>
          <w:sz w:val="22"/>
          <w:szCs w:val="22"/>
        </w:rPr>
        <w:t xml:space="preserve"> Party </w:t>
      </w:r>
      <w:proofErr w:type="spellStart"/>
      <w:r w:rsidRPr="001F6279">
        <w:rPr>
          <w:rFonts w:ascii="Arial" w:hAnsi="Arial" w:cs="Arial"/>
          <w:sz w:val="22"/>
          <w:szCs w:val="22"/>
        </w:rPr>
        <w:t>lasts</w:t>
      </w:r>
      <w:proofErr w:type="spellEnd"/>
      <w:r w:rsidRPr="001F6279">
        <w:rPr>
          <w:rFonts w:ascii="Arial" w:hAnsi="Arial" w:cs="Arial"/>
          <w:sz w:val="22"/>
          <w:szCs w:val="22"/>
        </w:rPr>
        <w:t xml:space="preserve"> </w:t>
      </w:r>
      <w:proofErr w:type="spellStart"/>
      <w:r w:rsidRPr="001F6279">
        <w:rPr>
          <w:rFonts w:ascii="Arial" w:hAnsi="Arial" w:cs="Arial"/>
          <w:sz w:val="22"/>
          <w:szCs w:val="22"/>
        </w:rPr>
        <w:t>even</w:t>
      </w:r>
      <w:proofErr w:type="spellEnd"/>
      <w:r w:rsidRPr="001F6279">
        <w:rPr>
          <w:rFonts w:ascii="Arial" w:hAnsi="Arial" w:cs="Arial"/>
          <w:sz w:val="22"/>
          <w:szCs w:val="22"/>
        </w:rPr>
        <w:t xml:space="preserve"> </w:t>
      </w:r>
      <w:proofErr w:type="spellStart"/>
      <w:r w:rsidRPr="001F6279">
        <w:rPr>
          <w:rFonts w:ascii="Arial" w:hAnsi="Arial" w:cs="Arial"/>
          <w:sz w:val="22"/>
          <w:szCs w:val="22"/>
        </w:rPr>
        <w:t>after</w:t>
      </w:r>
      <w:proofErr w:type="spellEnd"/>
      <w:r w:rsidRPr="001F6279">
        <w:rPr>
          <w:rFonts w:ascii="Arial" w:hAnsi="Arial" w:cs="Arial"/>
          <w:sz w:val="22"/>
          <w:szCs w:val="22"/>
        </w:rPr>
        <w:t xml:space="preserve">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w:t>
      </w:r>
      <w:proofErr w:type="spellStart"/>
      <w:r w:rsidRPr="001F6279">
        <w:rPr>
          <w:rFonts w:ascii="Arial" w:hAnsi="Arial" w:cs="Arial"/>
          <w:sz w:val="22"/>
          <w:szCs w:val="22"/>
        </w:rPr>
        <w:t>is</w:t>
      </w:r>
      <w:proofErr w:type="spellEnd"/>
      <w:r w:rsidRPr="001F6279">
        <w:rPr>
          <w:rFonts w:ascii="Arial" w:hAnsi="Arial" w:cs="Arial"/>
          <w:sz w:val="22"/>
          <w:szCs w:val="22"/>
        </w:rPr>
        <w:t xml:space="preserve"> </w:t>
      </w:r>
      <w:proofErr w:type="spellStart"/>
      <w:r w:rsidRPr="001F6279">
        <w:rPr>
          <w:rFonts w:ascii="Arial" w:hAnsi="Arial" w:cs="Arial"/>
          <w:sz w:val="22"/>
          <w:szCs w:val="22"/>
        </w:rPr>
        <w:t>terminated</w:t>
      </w:r>
      <w:proofErr w:type="spellEnd"/>
      <w:r w:rsidRPr="001F6279">
        <w:rPr>
          <w:rFonts w:ascii="Arial" w:hAnsi="Arial" w:cs="Arial"/>
          <w:sz w:val="22"/>
          <w:szCs w:val="22"/>
        </w:rPr>
        <w:t xml:space="preserve"> </w:t>
      </w:r>
      <w:proofErr w:type="spellStart"/>
      <w:r w:rsidRPr="001F6279">
        <w:rPr>
          <w:rFonts w:ascii="Arial" w:hAnsi="Arial" w:cs="Arial"/>
          <w:sz w:val="22"/>
          <w:szCs w:val="22"/>
        </w:rPr>
        <w:t>or</w:t>
      </w:r>
      <w:proofErr w:type="spellEnd"/>
      <w:r w:rsidRPr="001F6279">
        <w:rPr>
          <w:rFonts w:ascii="Arial" w:hAnsi="Arial" w:cs="Arial"/>
          <w:sz w:val="22"/>
          <w:szCs w:val="22"/>
        </w:rPr>
        <w:t xml:space="preserve"> </w:t>
      </w:r>
      <w:proofErr w:type="spellStart"/>
      <w:r w:rsidRPr="001F6279">
        <w:rPr>
          <w:rFonts w:ascii="Arial" w:hAnsi="Arial" w:cs="Arial"/>
          <w:sz w:val="22"/>
          <w:szCs w:val="22"/>
        </w:rPr>
        <w:t>expires</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confidentiality</w:t>
      </w:r>
      <w:proofErr w:type="spellEnd"/>
      <w:r w:rsidRPr="001F6279">
        <w:rPr>
          <w:rFonts w:ascii="Arial" w:hAnsi="Arial" w:cs="Arial"/>
          <w:sz w:val="22"/>
          <w:szCs w:val="22"/>
        </w:rPr>
        <w:t xml:space="preserve"> </w:t>
      </w:r>
      <w:proofErr w:type="spellStart"/>
      <w:r w:rsidRPr="001F6279">
        <w:rPr>
          <w:rFonts w:ascii="Arial" w:hAnsi="Arial" w:cs="Arial"/>
          <w:sz w:val="22"/>
          <w:szCs w:val="22"/>
        </w:rPr>
        <w:t>commitment</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w:t>
      </w:r>
      <w:proofErr w:type="spellStart"/>
      <w:r w:rsidRPr="001F6279">
        <w:rPr>
          <w:rFonts w:ascii="Arial" w:hAnsi="Arial" w:cs="Arial"/>
          <w:sz w:val="22"/>
          <w:szCs w:val="22"/>
        </w:rPr>
        <w:t>pass</w:t>
      </w:r>
      <w:proofErr w:type="spellEnd"/>
      <w:r w:rsidRPr="001F6279">
        <w:rPr>
          <w:rFonts w:ascii="Arial" w:hAnsi="Arial" w:cs="Arial"/>
          <w:sz w:val="22"/>
          <w:szCs w:val="22"/>
        </w:rPr>
        <w:t xml:space="preserve"> </w:t>
      </w:r>
      <w:proofErr w:type="spellStart"/>
      <w:r w:rsidRPr="001F6279">
        <w:rPr>
          <w:rFonts w:ascii="Arial" w:hAnsi="Arial" w:cs="Arial"/>
          <w:sz w:val="22"/>
          <w:szCs w:val="22"/>
        </w:rPr>
        <w:t>onto</w:t>
      </w:r>
      <w:proofErr w:type="spellEnd"/>
      <w:r w:rsidRPr="001F6279">
        <w:rPr>
          <w:rFonts w:ascii="Arial" w:hAnsi="Arial" w:cs="Arial"/>
          <w:sz w:val="22"/>
          <w:szCs w:val="22"/>
        </w:rPr>
        <w:t xml:space="preserve"> any </w:t>
      </w:r>
      <w:proofErr w:type="spellStart"/>
      <w:r w:rsidRPr="001F6279">
        <w:rPr>
          <w:rFonts w:ascii="Arial" w:hAnsi="Arial" w:cs="Arial"/>
          <w:sz w:val="22"/>
          <w:szCs w:val="22"/>
        </w:rPr>
        <w:t>potential</w:t>
      </w:r>
      <w:proofErr w:type="spellEnd"/>
      <w:r w:rsidRPr="001F6279">
        <w:rPr>
          <w:rFonts w:ascii="Arial" w:hAnsi="Arial" w:cs="Arial"/>
          <w:sz w:val="22"/>
          <w:szCs w:val="22"/>
        </w:rPr>
        <w:t xml:space="preserve"> </w:t>
      </w:r>
      <w:proofErr w:type="spellStart"/>
      <w:r w:rsidRPr="001F6279">
        <w:rPr>
          <w:rFonts w:ascii="Arial" w:hAnsi="Arial" w:cs="Arial"/>
          <w:sz w:val="22"/>
          <w:szCs w:val="22"/>
        </w:rPr>
        <w:t>successors</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w:t>
      </w:r>
    </w:p>
    <w:p w14:paraId="2308B5D8" w14:textId="02D79512" w:rsidR="00B74DAC" w:rsidRPr="001F6279" w:rsidRDefault="001F6279" w:rsidP="00A377D5">
      <w:pPr>
        <w:numPr>
          <w:ilvl w:val="0"/>
          <w:numId w:val="30"/>
        </w:numPr>
        <w:tabs>
          <w:tab w:val="left" w:pos="284"/>
          <w:tab w:val="left" w:pos="567"/>
        </w:tabs>
        <w:suppressAutoHyphens w:val="0"/>
        <w:overflowPunct/>
        <w:autoSpaceDE/>
        <w:spacing w:after="120"/>
        <w:ind w:left="284" w:hanging="426"/>
        <w:jc w:val="both"/>
        <w:textAlignment w:val="auto"/>
        <w:rPr>
          <w:rFonts w:ascii="Arial" w:hAnsi="Arial" w:cs="Arial"/>
          <w:sz w:val="22"/>
          <w:szCs w:val="22"/>
        </w:rPr>
      </w:pP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obliged</w:t>
      </w:r>
      <w:proofErr w:type="spellEnd"/>
      <w:r w:rsidRPr="001F6279">
        <w:rPr>
          <w:rFonts w:ascii="Arial" w:hAnsi="Arial" w:cs="Arial"/>
          <w:sz w:val="22"/>
          <w:szCs w:val="22"/>
        </w:rPr>
        <w:t xml:space="preserve"> to </w:t>
      </w:r>
      <w:proofErr w:type="spellStart"/>
      <w:r w:rsidRPr="001F6279">
        <w:rPr>
          <w:rFonts w:ascii="Arial" w:hAnsi="Arial" w:cs="Arial"/>
          <w:sz w:val="22"/>
          <w:szCs w:val="22"/>
        </w:rPr>
        <w:t>ensure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protection</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which</w:t>
      </w:r>
      <w:proofErr w:type="spellEnd"/>
      <w:r w:rsidRPr="001F6279">
        <w:rPr>
          <w:rFonts w:ascii="Arial" w:hAnsi="Arial" w:cs="Arial"/>
          <w:sz w:val="22"/>
          <w:szCs w:val="22"/>
        </w:rPr>
        <w:t xml:space="preserve"> </w:t>
      </w:r>
      <w:proofErr w:type="spellStart"/>
      <w:r w:rsidRPr="001F6279">
        <w:rPr>
          <w:rFonts w:ascii="Arial" w:hAnsi="Arial" w:cs="Arial"/>
          <w:sz w:val="22"/>
          <w:szCs w:val="22"/>
        </w:rPr>
        <w:t>one</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designates</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meaning</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Section</w:t>
      </w:r>
      <w:proofErr w:type="spellEnd"/>
      <w:r w:rsidRPr="001F6279">
        <w:rPr>
          <w:rFonts w:ascii="Arial" w:hAnsi="Arial" w:cs="Arial"/>
          <w:sz w:val="22"/>
          <w:szCs w:val="22"/>
        </w:rPr>
        <w:t xml:space="preserve"> 504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Civil </w:t>
      </w:r>
      <w:proofErr w:type="spellStart"/>
      <w:r w:rsidRPr="001F6279">
        <w:rPr>
          <w:rFonts w:ascii="Arial" w:hAnsi="Arial" w:cs="Arial"/>
          <w:sz w:val="22"/>
          <w:szCs w:val="22"/>
        </w:rPr>
        <w:t>Code</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are </w:t>
      </w:r>
      <w:proofErr w:type="spellStart"/>
      <w:r w:rsidRPr="001F6279">
        <w:rPr>
          <w:rFonts w:ascii="Arial" w:hAnsi="Arial" w:cs="Arial"/>
          <w:sz w:val="22"/>
          <w:szCs w:val="22"/>
        </w:rPr>
        <w:t>obliged</w:t>
      </w:r>
      <w:proofErr w:type="spellEnd"/>
      <w:r w:rsidRPr="001F6279">
        <w:rPr>
          <w:rFonts w:ascii="Arial" w:hAnsi="Arial" w:cs="Arial"/>
          <w:sz w:val="22"/>
          <w:szCs w:val="22"/>
        </w:rPr>
        <w:t xml:space="preserve"> to </w:t>
      </w:r>
      <w:proofErr w:type="spellStart"/>
      <w:r w:rsidRPr="001F6279">
        <w:rPr>
          <w:rFonts w:ascii="Arial" w:hAnsi="Arial" w:cs="Arial"/>
          <w:sz w:val="22"/>
          <w:szCs w:val="22"/>
        </w:rPr>
        <w:t>secure</w:t>
      </w:r>
      <w:proofErr w:type="spellEnd"/>
      <w:r w:rsidRPr="001F6279">
        <w:rPr>
          <w:rFonts w:ascii="Arial" w:hAnsi="Arial" w:cs="Arial"/>
          <w:sz w:val="22"/>
          <w:szCs w:val="22"/>
        </w:rPr>
        <w:t xml:space="preserve">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at</w:t>
      </w:r>
      <w:proofErr w:type="spellEnd"/>
      <w:r w:rsidRPr="001F6279">
        <w:rPr>
          <w:rFonts w:ascii="Arial" w:hAnsi="Arial" w:cs="Arial"/>
          <w:sz w:val="22"/>
          <w:szCs w:val="22"/>
        </w:rPr>
        <w:t xml:space="preserve"> least to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same</w:t>
      </w:r>
      <w:proofErr w:type="spellEnd"/>
      <w:r w:rsidRPr="001F6279">
        <w:rPr>
          <w:rFonts w:ascii="Arial" w:hAnsi="Arial" w:cs="Arial"/>
          <w:sz w:val="22"/>
          <w:szCs w:val="22"/>
        </w:rPr>
        <w:t xml:space="preserve"> </w:t>
      </w:r>
      <w:proofErr w:type="spellStart"/>
      <w:r w:rsidRPr="001F6279">
        <w:rPr>
          <w:rFonts w:ascii="Arial" w:hAnsi="Arial" w:cs="Arial"/>
          <w:sz w:val="22"/>
          <w:szCs w:val="22"/>
        </w:rPr>
        <w:t>extent</w:t>
      </w:r>
      <w:proofErr w:type="spellEnd"/>
      <w:r w:rsidRPr="001F6279">
        <w:rPr>
          <w:rFonts w:ascii="Arial" w:hAnsi="Arial" w:cs="Arial"/>
          <w:sz w:val="22"/>
          <w:szCs w:val="22"/>
        </w:rPr>
        <w:t xml:space="preserve"> as </w:t>
      </w:r>
      <w:proofErr w:type="spellStart"/>
      <w:r w:rsidRPr="001F6279">
        <w:rPr>
          <w:rFonts w:ascii="Arial" w:hAnsi="Arial" w:cs="Arial"/>
          <w:sz w:val="22"/>
          <w:szCs w:val="22"/>
        </w:rPr>
        <w:t>the</w:t>
      </w:r>
      <w:proofErr w:type="spellEnd"/>
      <w:r w:rsidRPr="001F6279">
        <w:rPr>
          <w:rFonts w:ascii="Arial" w:hAnsi="Arial" w:cs="Arial"/>
          <w:sz w:val="22"/>
          <w:szCs w:val="22"/>
        </w:rPr>
        <w:t xml:space="preserve"> non-public </w:t>
      </w:r>
      <w:proofErr w:type="spellStart"/>
      <w:r w:rsidRPr="001F6279">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defined</w:t>
      </w:r>
      <w:proofErr w:type="spellEnd"/>
      <w:r w:rsidRPr="001F6279">
        <w:rPr>
          <w:rFonts w:ascii="Arial" w:hAnsi="Arial" w:cs="Arial"/>
          <w:sz w:val="22"/>
          <w:szCs w:val="22"/>
        </w:rPr>
        <w:t xml:space="preserve"> in </w:t>
      </w:r>
      <w:proofErr w:type="spellStart"/>
      <w:r w:rsidRPr="001F6279">
        <w:rPr>
          <w:rFonts w:ascii="Arial" w:hAnsi="Arial" w:cs="Arial"/>
          <w:sz w:val="22"/>
          <w:szCs w:val="22"/>
        </w:rPr>
        <w:t>this</w:t>
      </w:r>
      <w:proofErr w:type="spellEnd"/>
      <w:r w:rsidRPr="001F6279">
        <w:rPr>
          <w:rFonts w:ascii="Arial" w:hAnsi="Arial" w:cs="Arial"/>
          <w:sz w:val="22"/>
          <w:szCs w:val="22"/>
        </w:rPr>
        <w:t xml:space="preserve"> </w:t>
      </w:r>
      <w:proofErr w:type="spellStart"/>
      <w:r w:rsidRPr="00795636">
        <w:rPr>
          <w:rFonts w:ascii="Arial" w:hAnsi="Arial" w:cs="Arial"/>
          <w:sz w:val="22"/>
          <w:szCs w:val="22"/>
        </w:rPr>
        <w:t>Contract</w:t>
      </w:r>
      <w:proofErr w:type="spellEnd"/>
      <w:r w:rsidRPr="001F6279">
        <w:rPr>
          <w:rFonts w:ascii="Arial" w:hAnsi="Arial" w:cs="Arial"/>
          <w:sz w:val="22"/>
          <w:szCs w:val="22"/>
        </w:rPr>
        <w:t xml:space="preserve">. </w:t>
      </w:r>
      <w:proofErr w:type="spellStart"/>
      <w:r w:rsidR="00185A2B">
        <w:rPr>
          <w:rFonts w:ascii="Arial" w:hAnsi="Arial" w:cs="Arial"/>
          <w:sz w:val="22"/>
          <w:szCs w:val="22"/>
        </w:rPr>
        <w:t>Information</w:t>
      </w:r>
      <w:proofErr w:type="spellEnd"/>
      <w:r w:rsidRPr="001F6279">
        <w:rPr>
          <w:rFonts w:ascii="Arial" w:hAnsi="Arial" w:cs="Arial"/>
          <w:sz w:val="22"/>
          <w:szCs w:val="22"/>
        </w:rPr>
        <w:t xml:space="preserve"> </w:t>
      </w:r>
      <w:proofErr w:type="spellStart"/>
      <w:r w:rsidRPr="001F6279">
        <w:rPr>
          <w:rFonts w:ascii="Arial" w:hAnsi="Arial" w:cs="Arial"/>
          <w:sz w:val="22"/>
          <w:szCs w:val="22"/>
        </w:rPr>
        <w:t>designated</w:t>
      </w:r>
      <w:proofErr w:type="spellEnd"/>
      <w:r w:rsidRPr="001F6279">
        <w:rPr>
          <w:rFonts w:ascii="Arial" w:hAnsi="Arial" w:cs="Arial"/>
          <w:sz w:val="22"/>
          <w:szCs w:val="22"/>
        </w:rPr>
        <w:t xml:space="preserve"> by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Contracting</w:t>
      </w:r>
      <w:proofErr w:type="spellEnd"/>
      <w:r w:rsidRPr="001F6279">
        <w:rPr>
          <w:rFonts w:ascii="Arial" w:hAnsi="Arial" w:cs="Arial"/>
          <w:sz w:val="22"/>
          <w:szCs w:val="22"/>
        </w:rPr>
        <w:t xml:space="preserve"> </w:t>
      </w:r>
      <w:proofErr w:type="spellStart"/>
      <w:r w:rsidRPr="001F6279">
        <w:rPr>
          <w:rFonts w:ascii="Arial" w:hAnsi="Arial" w:cs="Arial"/>
          <w:sz w:val="22"/>
          <w:szCs w:val="22"/>
        </w:rPr>
        <w:t>Parties</w:t>
      </w:r>
      <w:proofErr w:type="spellEnd"/>
      <w:r w:rsidRPr="001F6279">
        <w:rPr>
          <w:rFonts w:ascii="Arial" w:hAnsi="Arial" w:cs="Arial"/>
          <w:sz w:val="22"/>
          <w:szCs w:val="22"/>
        </w:rPr>
        <w:t xml:space="preserve"> as a </w:t>
      </w:r>
      <w:proofErr w:type="spellStart"/>
      <w:r w:rsidRPr="001F6279">
        <w:rPr>
          <w:rFonts w:ascii="Arial" w:hAnsi="Arial" w:cs="Arial"/>
          <w:sz w:val="22"/>
          <w:szCs w:val="22"/>
        </w:rPr>
        <w:t>trade</w:t>
      </w:r>
      <w:proofErr w:type="spellEnd"/>
      <w:r w:rsidRPr="001F6279">
        <w:rPr>
          <w:rFonts w:ascii="Arial" w:hAnsi="Arial" w:cs="Arial"/>
          <w:sz w:val="22"/>
          <w:szCs w:val="22"/>
        </w:rPr>
        <w:t xml:space="preserve"> </w:t>
      </w:r>
      <w:proofErr w:type="spellStart"/>
      <w:r w:rsidRPr="001F6279">
        <w:rPr>
          <w:rFonts w:ascii="Arial" w:hAnsi="Arial" w:cs="Arial"/>
          <w:sz w:val="22"/>
          <w:szCs w:val="22"/>
        </w:rPr>
        <w:t>secret</w:t>
      </w:r>
      <w:proofErr w:type="spellEnd"/>
      <w:r w:rsidRPr="001F6279">
        <w:rPr>
          <w:rFonts w:ascii="Arial" w:hAnsi="Arial" w:cs="Arial"/>
          <w:sz w:val="22"/>
          <w:szCs w:val="22"/>
        </w:rPr>
        <w:t xml:space="preserve"> </w:t>
      </w:r>
      <w:proofErr w:type="spellStart"/>
      <w:r w:rsidRPr="001F6279">
        <w:rPr>
          <w:rFonts w:ascii="Arial" w:hAnsi="Arial" w:cs="Arial"/>
          <w:sz w:val="22"/>
          <w:szCs w:val="22"/>
        </w:rPr>
        <w:t>shall</w:t>
      </w:r>
      <w:proofErr w:type="spellEnd"/>
      <w:r w:rsidRPr="001F6279">
        <w:rPr>
          <w:rFonts w:ascii="Arial" w:hAnsi="Arial" w:cs="Arial"/>
          <w:sz w:val="22"/>
          <w:szCs w:val="22"/>
        </w:rPr>
        <w:t xml:space="preserve"> not </w:t>
      </w:r>
      <w:proofErr w:type="spellStart"/>
      <w:r w:rsidRPr="001F6279">
        <w:rPr>
          <w:rFonts w:ascii="Arial" w:hAnsi="Arial" w:cs="Arial"/>
          <w:sz w:val="22"/>
          <w:szCs w:val="22"/>
        </w:rPr>
        <w:t>be</w:t>
      </w:r>
      <w:proofErr w:type="spellEnd"/>
      <w:r w:rsidRPr="001F6279">
        <w:rPr>
          <w:rFonts w:ascii="Arial" w:hAnsi="Arial" w:cs="Arial"/>
          <w:sz w:val="22"/>
          <w:szCs w:val="22"/>
        </w:rPr>
        <w:t xml:space="preserve"> </w:t>
      </w:r>
      <w:proofErr w:type="spellStart"/>
      <w:r w:rsidRPr="001F6279">
        <w:rPr>
          <w:rFonts w:ascii="Arial" w:hAnsi="Arial" w:cs="Arial"/>
          <w:sz w:val="22"/>
          <w:szCs w:val="22"/>
        </w:rPr>
        <w:t>published</w:t>
      </w:r>
      <w:proofErr w:type="spellEnd"/>
      <w:r w:rsidRPr="001F6279">
        <w:rPr>
          <w:rFonts w:ascii="Arial" w:hAnsi="Arial" w:cs="Arial"/>
          <w:sz w:val="22"/>
          <w:szCs w:val="22"/>
        </w:rPr>
        <w:t xml:space="preserve"> in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Register</w:t>
      </w:r>
      <w:proofErr w:type="spellEnd"/>
      <w:r w:rsidRPr="001F6279">
        <w:rPr>
          <w:rFonts w:ascii="Arial" w:hAnsi="Arial" w:cs="Arial"/>
          <w:sz w:val="22"/>
          <w:szCs w:val="22"/>
        </w:rPr>
        <w:t xml:space="preserve"> </w:t>
      </w:r>
      <w:proofErr w:type="spellStart"/>
      <w:r w:rsidRPr="001F6279">
        <w:rPr>
          <w:rFonts w:ascii="Arial" w:hAnsi="Arial" w:cs="Arial"/>
          <w:sz w:val="22"/>
          <w:szCs w:val="22"/>
        </w:rPr>
        <w:t>of</w:t>
      </w:r>
      <w:proofErr w:type="spellEnd"/>
      <w:r w:rsidRPr="001F6279">
        <w:rPr>
          <w:rFonts w:ascii="Arial" w:hAnsi="Arial" w:cs="Arial"/>
          <w:sz w:val="22"/>
          <w:szCs w:val="22"/>
        </w:rPr>
        <w:t xml:space="preserve"> </w:t>
      </w:r>
      <w:proofErr w:type="spellStart"/>
      <w:r w:rsidRPr="001F6279">
        <w:rPr>
          <w:rFonts w:ascii="Arial" w:hAnsi="Arial" w:cs="Arial"/>
          <w:sz w:val="22"/>
          <w:szCs w:val="22"/>
        </w:rPr>
        <w:t>Contracts</w:t>
      </w:r>
      <w:proofErr w:type="spellEnd"/>
      <w:r w:rsidRPr="001F6279">
        <w:rPr>
          <w:rFonts w:ascii="Arial" w:hAnsi="Arial" w:cs="Arial"/>
          <w:sz w:val="22"/>
          <w:szCs w:val="22"/>
        </w:rPr>
        <w:t xml:space="preserve"> </w:t>
      </w:r>
      <w:proofErr w:type="spellStart"/>
      <w:r w:rsidRPr="001F6279">
        <w:rPr>
          <w:rFonts w:ascii="Arial" w:hAnsi="Arial" w:cs="Arial"/>
          <w:sz w:val="22"/>
          <w:szCs w:val="22"/>
        </w:rPr>
        <w:t>within</w:t>
      </w:r>
      <w:proofErr w:type="spellEnd"/>
      <w:r w:rsidRPr="001F6279">
        <w:rPr>
          <w:rFonts w:ascii="Arial" w:hAnsi="Arial" w:cs="Arial"/>
          <w:sz w:val="22"/>
          <w:szCs w:val="22"/>
        </w:rPr>
        <w:t xml:space="preserve"> </w:t>
      </w:r>
      <w:proofErr w:type="spellStart"/>
      <w:r w:rsidRPr="001F6279">
        <w:rPr>
          <w:rFonts w:ascii="Arial" w:hAnsi="Arial" w:cs="Arial"/>
          <w:sz w:val="22"/>
          <w:szCs w:val="22"/>
        </w:rPr>
        <w:t>the</w:t>
      </w:r>
      <w:proofErr w:type="spellEnd"/>
      <w:r w:rsidRPr="001F6279">
        <w:rPr>
          <w:rFonts w:ascii="Arial" w:hAnsi="Arial" w:cs="Arial"/>
          <w:sz w:val="22"/>
          <w:szCs w:val="22"/>
        </w:rPr>
        <w:t xml:space="preserve"> </w:t>
      </w:r>
      <w:proofErr w:type="spellStart"/>
      <w:r w:rsidRPr="001F6279">
        <w:rPr>
          <w:rFonts w:ascii="Arial" w:hAnsi="Arial" w:cs="Arial"/>
          <w:sz w:val="22"/>
          <w:szCs w:val="22"/>
        </w:rPr>
        <w:t>meaning</w:t>
      </w:r>
      <w:proofErr w:type="spellEnd"/>
      <w:r w:rsidRPr="001F6279">
        <w:rPr>
          <w:rFonts w:ascii="Arial" w:hAnsi="Arial" w:cs="Arial"/>
          <w:sz w:val="22"/>
          <w:szCs w:val="22"/>
        </w:rPr>
        <w:t xml:space="preserve"> </w:t>
      </w:r>
      <w:proofErr w:type="spellStart"/>
      <w:r w:rsidRPr="00FB6EE7">
        <w:rPr>
          <w:rFonts w:ascii="Arial" w:hAnsi="Arial" w:cs="Arial"/>
          <w:sz w:val="22"/>
          <w:szCs w:val="22"/>
        </w:rPr>
        <w:t>of</w:t>
      </w:r>
      <w:proofErr w:type="spellEnd"/>
      <w:r w:rsidRPr="00FB6EE7">
        <w:rPr>
          <w:rFonts w:ascii="Arial" w:hAnsi="Arial" w:cs="Arial"/>
          <w:sz w:val="22"/>
          <w:szCs w:val="22"/>
        </w:rPr>
        <w:t xml:space="preserve"> </w:t>
      </w:r>
      <w:proofErr w:type="spellStart"/>
      <w:r w:rsidRPr="00435633">
        <w:rPr>
          <w:rFonts w:ascii="Arial" w:hAnsi="Arial" w:cs="Arial"/>
          <w:sz w:val="22"/>
          <w:szCs w:val="22"/>
        </w:rPr>
        <w:t>Article</w:t>
      </w:r>
      <w:proofErr w:type="spellEnd"/>
      <w:r w:rsidRPr="00435633">
        <w:rPr>
          <w:rFonts w:ascii="Arial" w:hAnsi="Arial" w:cs="Arial"/>
          <w:sz w:val="22"/>
          <w:szCs w:val="22"/>
        </w:rPr>
        <w:t xml:space="preserve"> XVI</w:t>
      </w:r>
      <w:r w:rsidR="0068483D" w:rsidRPr="00435633">
        <w:rPr>
          <w:rFonts w:ascii="Arial" w:hAnsi="Arial" w:cs="Arial"/>
          <w:sz w:val="22"/>
          <w:szCs w:val="22"/>
        </w:rPr>
        <w:t>I</w:t>
      </w:r>
      <w:r w:rsidRPr="00435633">
        <w:rPr>
          <w:rFonts w:ascii="Arial" w:hAnsi="Arial" w:cs="Arial"/>
          <w:sz w:val="22"/>
          <w:szCs w:val="22"/>
        </w:rPr>
        <w:t xml:space="preserve">I </w:t>
      </w:r>
      <w:proofErr w:type="spellStart"/>
      <w:r w:rsidRPr="00435633">
        <w:rPr>
          <w:rFonts w:ascii="Arial" w:hAnsi="Arial" w:cs="Arial"/>
          <w:sz w:val="22"/>
          <w:szCs w:val="22"/>
        </w:rPr>
        <w:t>paragraph</w:t>
      </w:r>
      <w:proofErr w:type="spellEnd"/>
      <w:r w:rsidRPr="00435633">
        <w:rPr>
          <w:rFonts w:ascii="Arial" w:hAnsi="Arial" w:cs="Arial"/>
          <w:sz w:val="22"/>
          <w:szCs w:val="22"/>
        </w:rPr>
        <w:t xml:space="preserve"> </w:t>
      </w:r>
      <w:r w:rsidR="00282329" w:rsidRPr="00435633">
        <w:rPr>
          <w:rFonts w:ascii="Arial" w:hAnsi="Arial" w:cs="Arial"/>
          <w:sz w:val="22"/>
          <w:szCs w:val="22"/>
        </w:rPr>
        <w:t>9</w:t>
      </w:r>
      <w:r w:rsidRPr="00435633">
        <w:rPr>
          <w:rFonts w:ascii="Arial" w:hAnsi="Arial" w:cs="Arial"/>
          <w:sz w:val="22"/>
          <w:szCs w:val="22"/>
        </w:rPr>
        <w:t xml:space="preserve"> </w:t>
      </w:r>
      <w:proofErr w:type="spellStart"/>
      <w:r w:rsidRPr="00435633">
        <w:rPr>
          <w:rFonts w:ascii="Arial" w:hAnsi="Arial" w:cs="Arial"/>
          <w:sz w:val="22"/>
          <w:szCs w:val="22"/>
        </w:rPr>
        <w:t>hereof</w:t>
      </w:r>
      <w:proofErr w:type="spellEnd"/>
      <w:r w:rsidRPr="00FB6EE7">
        <w:rPr>
          <w:rFonts w:ascii="Arial" w:hAnsi="Arial" w:cs="Arial"/>
          <w:sz w:val="22"/>
          <w:szCs w:val="22"/>
        </w:rPr>
        <w:t>.</w:t>
      </w:r>
      <w:r w:rsidRPr="001F6279">
        <w:rPr>
          <w:rFonts w:ascii="Arial" w:hAnsi="Arial" w:cs="Arial"/>
          <w:sz w:val="22"/>
          <w:szCs w:val="22"/>
        </w:rPr>
        <w:t xml:space="preserve"> </w:t>
      </w:r>
      <w:proofErr w:type="spellStart"/>
      <w:r w:rsidR="004A4D3E" w:rsidRPr="004A4D3E">
        <w:rPr>
          <w:rFonts w:ascii="Arial" w:hAnsi="Arial" w:cs="Arial"/>
          <w:sz w:val="22"/>
          <w:szCs w:val="22"/>
        </w:rPr>
        <w:t>If</w:t>
      </w:r>
      <w:proofErr w:type="spellEnd"/>
      <w:r w:rsidR="004A4D3E" w:rsidRPr="004A4D3E">
        <w:rPr>
          <w:rFonts w:ascii="Arial" w:hAnsi="Arial" w:cs="Arial"/>
          <w:sz w:val="22"/>
          <w:szCs w:val="22"/>
        </w:rPr>
        <w:t xml:space="preserve"> </w:t>
      </w:r>
      <w:proofErr w:type="spellStart"/>
      <w:r w:rsidR="00FB584C">
        <w:rPr>
          <w:rFonts w:ascii="Arial" w:hAnsi="Arial" w:cs="Arial"/>
          <w:sz w:val="22"/>
          <w:szCs w:val="22"/>
        </w:rPr>
        <w:t>the</w:t>
      </w:r>
      <w:proofErr w:type="spellEnd"/>
      <w:r w:rsidR="00FB584C">
        <w:rPr>
          <w:rFonts w:ascii="Arial" w:hAnsi="Arial" w:cs="Arial"/>
          <w:sz w:val="22"/>
          <w:szCs w:val="22"/>
        </w:rPr>
        <w:t xml:space="preserve"> </w:t>
      </w:r>
      <w:proofErr w:type="spellStart"/>
      <w:r w:rsidR="00FB584C">
        <w:rPr>
          <w:rFonts w:ascii="Arial" w:hAnsi="Arial" w:cs="Arial"/>
          <w:sz w:val="22"/>
          <w:szCs w:val="22"/>
        </w:rPr>
        <w:t>Contractor</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considers</w:t>
      </w:r>
      <w:proofErr w:type="spellEnd"/>
      <w:r w:rsidR="004A4D3E" w:rsidRPr="004A4D3E">
        <w:rPr>
          <w:rFonts w:ascii="Arial" w:hAnsi="Arial" w:cs="Arial"/>
          <w:sz w:val="22"/>
          <w:szCs w:val="22"/>
        </w:rPr>
        <w:t xml:space="preserve"> any </w:t>
      </w:r>
      <w:proofErr w:type="spellStart"/>
      <w:r w:rsidR="00185A2B">
        <w:rPr>
          <w:rFonts w:ascii="Arial" w:hAnsi="Arial" w:cs="Arial"/>
          <w:sz w:val="22"/>
          <w:szCs w:val="22"/>
        </w:rPr>
        <w:t>information</w:t>
      </w:r>
      <w:proofErr w:type="spellEnd"/>
      <w:r w:rsidR="00185A2B">
        <w:rPr>
          <w:rFonts w:ascii="Arial" w:hAnsi="Arial" w:cs="Arial"/>
          <w:sz w:val="22"/>
          <w:szCs w:val="22"/>
        </w:rPr>
        <w:t xml:space="preserve"> </w:t>
      </w:r>
      <w:proofErr w:type="spellStart"/>
      <w:r w:rsidR="00185A2B">
        <w:rPr>
          <w:rFonts w:ascii="Arial" w:hAnsi="Arial" w:cs="Arial"/>
          <w:sz w:val="22"/>
          <w:szCs w:val="22"/>
        </w:rPr>
        <w:t>stated</w:t>
      </w:r>
      <w:proofErr w:type="spellEnd"/>
      <w:r w:rsidR="00185A2B">
        <w:rPr>
          <w:rFonts w:ascii="Arial" w:hAnsi="Arial" w:cs="Arial"/>
          <w:sz w:val="22"/>
          <w:szCs w:val="22"/>
        </w:rPr>
        <w:t xml:space="preserve"> in</w:t>
      </w:r>
      <w:r w:rsidR="004A4D3E" w:rsidRPr="004A4D3E">
        <w:rPr>
          <w:rFonts w:ascii="Arial" w:hAnsi="Arial" w:cs="Arial"/>
          <w:sz w:val="22"/>
          <w:szCs w:val="22"/>
        </w:rPr>
        <w:t xml:space="preserve"> </w:t>
      </w:r>
      <w:proofErr w:type="spellStart"/>
      <w:r w:rsidR="004A4D3E" w:rsidRPr="004A4D3E">
        <w:rPr>
          <w:rFonts w:ascii="Arial" w:hAnsi="Arial" w:cs="Arial"/>
          <w:sz w:val="22"/>
          <w:szCs w:val="22"/>
        </w:rPr>
        <w:t>this</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C</w:t>
      </w:r>
      <w:r w:rsidR="004A4D3E" w:rsidRPr="004A4D3E">
        <w:rPr>
          <w:rFonts w:ascii="Arial" w:hAnsi="Arial" w:cs="Arial"/>
          <w:sz w:val="22"/>
          <w:szCs w:val="22"/>
        </w:rPr>
        <w:t>ontract</w:t>
      </w:r>
      <w:proofErr w:type="spellEnd"/>
      <w:r w:rsidR="004A4D3E" w:rsidRPr="004A4D3E">
        <w:rPr>
          <w:rFonts w:ascii="Arial" w:hAnsi="Arial" w:cs="Arial"/>
          <w:sz w:val="22"/>
          <w:szCs w:val="22"/>
        </w:rPr>
        <w:t xml:space="preserve"> to </w:t>
      </w:r>
      <w:proofErr w:type="spellStart"/>
      <w:r w:rsidR="004A4D3E" w:rsidRPr="004A4D3E">
        <w:rPr>
          <w:rFonts w:ascii="Arial" w:hAnsi="Arial" w:cs="Arial"/>
          <w:sz w:val="22"/>
          <w:szCs w:val="22"/>
        </w:rPr>
        <w:t>be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its</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trade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secret</w:t>
      </w:r>
      <w:proofErr w:type="spellEnd"/>
      <w:r w:rsidR="00F67583">
        <w:rPr>
          <w:rFonts w:ascii="Arial" w:hAnsi="Arial" w:cs="Arial"/>
          <w:sz w:val="22"/>
          <w:szCs w:val="22"/>
        </w:rPr>
        <w:t xml:space="preserve"> </w:t>
      </w:r>
      <w:proofErr w:type="spellStart"/>
      <w:r w:rsidR="00F67583" w:rsidRPr="001F6279">
        <w:rPr>
          <w:rFonts w:ascii="Arial" w:hAnsi="Arial" w:cs="Arial"/>
          <w:sz w:val="22"/>
          <w:szCs w:val="22"/>
        </w:rPr>
        <w:t>within</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the</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meaning</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of</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Section</w:t>
      </w:r>
      <w:proofErr w:type="spellEnd"/>
      <w:r w:rsidR="00F67583" w:rsidRPr="001F6279">
        <w:rPr>
          <w:rFonts w:ascii="Arial" w:hAnsi="Arial" w:cs="Arial"/>
          <w:sz w:val="22"/>
          <w:szCs w:val="22"/>
        </w:rPr>
        <w:t xml:space="preserve"> 504 </w:t>
      </w:r>
      <w:proofErr w:type="spellStart"/>
      <w:r w:rsidR="00F67583" w:rsidRPr="001F6279">
        <w:rPr>
          <w:rFonts w:ascii="Arial" w:hAnsi="Arial" w:cs="Arial"/>
          <w:sz w:val="22"/>
          <w:szCs w:val="22"/>
        </w:rPr>
        <w:t>of</w:t>
      </w:r>
      <w:proofErr w:type="spellEnd"/>
      <w:r w:rsidR="00F67583" w:rsidRPr="001F6279">
        <w:rPr>
          <w:rFonts w:ascii="Arial" w:hAnsi="Arial" w:cs="Arial"/>
          <w:sz w:val="22"/>
          <w:szCs w:val="22"/>
        </w:rPr>
        <w:t xml:space="preserve"> </w:t>
      </w:r>
      <w:proofErr w:type="spellStart"/>
      <w:r w:rsidR="00F67583" w:rsidRPr="001F6279">
        <w:rPr>
          <w:rFonts w:ascii="Arial" w:hAnsi="Arial" w:cs="Arial"/>
          <w:sz w:val="22"/>
          <w:szCs w:val="22"/>
        </w:rPr>
        <w:t>the</w:t>
      </w:r>
      <w:proofErr w:type="spellEnd"/>
      <w:r w:rsidR="00F67583" w:rsidRPr="001F6279">
        <w:rPr>
          <w:rFonts w:ascii="Arial" w:hAnsi="Arial" w:cs="Arial"/>
          <w:sz w:val="22"/>
          <w:szCs w:val="22"/>
        </w:rPr>
        <w:t xml:space="preserve"> Civil </w:t>
      </w:r>
      <w:proofErr w:type="spellStart"/>
      <w:r w:rsidR="00F67583" w:rsidRPr="001F6279">
        <w:rPr>
          <w:rFonts w:ascii="Arial" w:hAnsi="Arial" w:cs="Arial"/>
          <w:sz w:val="22"/>
          <w:szCs w:val="22"/>
        </w:rPr>
        <w:t>Code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it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shall</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inform</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BC27B3">
        <w:rPr>
          <w:rFonts w:ascii="Arial" w:hAnsi="Arial" w:cs="Arial"/>
          <w:sz w:val="22"/>
          <w:szCs w:val="22"/>
        </w:rPr>
        <w:t>Client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at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latest</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before</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publishing</w:t>
      </w:r>
      <w:proofErr w:type="spellEnd"/>
      <w:r w:rsidR="00F67583">
        <w:rPr>
          <w:rFonts w:ascii="Arial" w:hAnsi="Arial" w:cs="Arial"/>
          <w:sz w:val="22"/>
          <w:szCs w:val="22"/>
        </w:rPr>
        <w:t xml:space="preserve"> </w:t>
      </w:r>
      <w:proofErr w:type="spellStart"/>
      <w:r w:rsidR="00F67583">
        <w:rPr>
          <w:rFonts w:ascii="Arial" w:hAnsi="Arial" w:cs="Arial"/>
          <w:sz w:val="22"/>
          <w:szCs w:val="22"/>
        </w:rPr>
        <w:t>the</w:t>
      </w:r>
      <w:proofErr w:type="spellEnd"/>
      <w:r w:rsidR="00F67583">
        <w:rPr>
          <w:rFonts w:ascii="Arial" w:hAnsi="Arial" w:cs="Arial"/>
          <w:sz w:val="22"/>
          <w:szCs w:val="22"/>
        </w:rPr>
        <w:t xml:space="preserve"> </w:t>
      </w:r>
      <w:proofErr w:type="spellStart"/>
      <w:r w:rsidR="00F67583">
        <w:rPr>
          <w:rFonts w:ascii="Arial" w:hAnsi="Arial" w:cs="Arial"/>
          <w:sz w:val="22"/>
          <w:szCs w:val="22"/>
        </w:rPr>
        <w:t>C</w:t>
      </w:r>
      <w:r w:rsidR="004A4D3E" w:rsidRPr="004A4D3E">
        <w:rPr>
          <w:rFonts w:ascii="Arial" w:hAnsi="Arial" w:cs="Arial"/>
          <w:sz w:val="22"/>
          <w:szCs w:val="22"/>
        </w:rPr>
        <w:t>ontract</w:t>
      </w:r>
      <w:proofErr w:type="spellEnd"/>
      <w:r w:rsidR="004A4D3E" w:rsidRPr="004A4D3E">
        <w:rPr>
          <w:rFonts w:ascii="Arial" w:hAnsi="Arial" w:cs="Arial"/>
          <w:sz w:val="22"/>
          <w:szCs w:val="22"/>
        </w:rPr>
        <w:t xml:space="preserve"> in </w:t>
      </w:r>
      <w:proofErr w:type="spellStart"/>
      <w:r w:rsidR="004A4D3E" w:rsidRPr="004A4D3E">
        <w:rPr>
          <w:rFonts w:ascii="Arial" w:hAnsi="Arial" w:cs="Arial"/>
          <w:sz w:val="22"/>
          <w:szCs w:val="22"/>
        </w:rPr>
        <w:t>the</w:t>
      </w:r>
      <w:proofErr w:type="spellEnd"/>
      <w:r w:rsidR="004A4D3E" w:rsidRPr="004A4D3E">
        <w:rPr>
          <w:rFonts w:ascii="Arial" w:hAnsi="Arial" w:cs="Arial"/>
          <w:sz w:val="22"/>
          <w:szCs w:val="22"/>
        </w:rPr>
        <w:t xml:space="preserve"> </w:t>
      </w:r>
      <w:proofErr w:type="spellStart"/>
      <w:r w:rsidR="00F67583">
        <w:rPr>
          <w:rFonts w:ascii="Arial" w:hAnsi="Arial" w:cs="Arial"/>
          <w:sz w:val="22"/>
          <w:szCs w:val="22"/>
        </w:rPr>
        <w:t>R</w:t>
      </w:r>
      <w:r w:rsidR="004A4D3E" w:rsidRPr="004A4D3E">
        <w:rPr>
          <w:rFonts w:ascii="Arial" w:hAnsi="Arial" w:cs="Arial"/>
          <w:sz w:val="22"/>
          <w:szCs w:val="22"/>
        </w:rPr>
        <w:t>egister</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of</w:t>
      </w:r>
      <w:proofErr w:type="spellEnd"/>
      <w:r w:rsidR="004A4D3E" w:rsidRPr="004A4D3E">
        <w:rPr>
          <w:rFonts w:ascii="Arial" w:hAnsi="Arial" w:cs="Arial"/>
          <w:sz w:val="22"/>
          <w:szCs w:val="22"/>
        </w:rPr>
        <w:t xml:space="preserve"> </w:t>
      </w:r>
      <w:proofErr w:type="spellStart"/>
      <w:r w:rsidR="004A4D3E" w:rsidRPr="004A4D3E">
        <w:rPr>
          <w:rFonts w:ascii="Arial" w:hAnsi="Arial" w:cs="Arial"/>
          <w:sz w:val="22"/>
          <w:szCs w:val="22"/>
        </w:rPr>
        <w:t>contracts</w:t>
      </w:r>
      <w:proofErr w:type="spellEnd"/>
      <w:r w:rsidR="004A4D3E" w:rsidRPr="004A4D3E">
        <w:rPr>
          <w:rFonts w:ascii="Arial" w:hAnsi="Arial" w:cs="Arial"/>
          <w:sz w:val="22"/>
          <w:szCs w:val="22"/>
        </w:rPr>
        <w:t xml:space="preserve">. </w:t>
      </w:r>
    </w:p>
    <w:p w14:paraId="5E9BC89C" w14:textId="3533E59F" w:rsidR="00711577" w:rsidRPr="00734C9A" w:rsidRDefault="00711577" w:rsidP="00B74DAC">
      <w:pPr>
        <w:ind w:left="426" w:hanging="426"/>
        <w:jc w:val="both"/>
        <w:rPr>
          <w:rFonts w:ascii="Arial" w:hAnsi="Arial" w:cs="Arial"/>
          <w:b/>
          <w:sz w:val="22"/>
          <w:szCs w:val="22"/>
          <w:lang w:val="en-GB"/>
        </w:rPr>
      </w:pPr>
    </w:p>
    <w:p w14:paraId="4BBBB288" w14:textId="77777777" w:rsidR="006142CE" w:rsidRPr="00734C9A" w:rsidRDefault="006142CE" w:rsidP="00142CE8">
      <w:pPr>
        <w:rPr>
          <w:rFonts w:ascii="Arial" w:hAnsi="Arial" w:cs="Arial"/>
          <w:b/>
          <w:caps/>
          <w:sz w:val="22"/>
          <w:szCs w:val="22"/>
          <w:lang w:val="en-GB"/>
        </w:rPr>
      </w:pPr>
    </w:p>
    <w:p w14:paraId="3AC7BE2A" w14:textId="68E3D81F" w:rsidR="00144D9C" w:rsidRPr="00734C9A" w:rsidRDefault="00E73D01" w:rsidP="001357FF">
      <w:pPr>
        <w:jc w:val="center"/>
        <w:rPr>
          <w:rFonts w:ascii="Arial" w:hAnsi="Arial" w:cs="Arial"/>
          <w:b/>
          <w:caps/>
          <w:sz w:val="22"/>
          <w:szCs w:val="22"/>
          <w:lang w:val="en-GB"/>
        </w:rPr>
      </w:pPr>
      <w:r w:rsidRPr="00734C9A">
        <w:rPr>
          <w:rFonts w:ascii="Arial" w:hAnsi="Arial" w:cs="Arial"/>
          <w:b/>
          <w:caps/>
          <w:sz w:val="22"/>
          <w:lang w:val="en-GB"/>
        </w:rPr>
        <w:t>X</w:t>
      </w:r>
      <w:r w:rsidR="00BC29FE" w:rsidRPr="00734C9A">
        <w:rPr>
          <w:rFonts w:ascii="Arial" w:hAnsi="Arial" w:cs="Arial"/>
          <w:b/>
          <w:caps/>
          <w:sz w:val="22"/>
          <w:lang w:val="en-GB"/>
        </w:rPr>
        <w:t>V</w:t>
      </w:r>
      <w:r w:rsidRPr="00734C9A">
        <w:rPr>
          <w:rFonts w:ascii="Arial" w:hAnsi="Arial" w:cs="Arial"/>
          <w:b/>
          <w:caps/>
          <w:sz w:val="22"/>
          <w:lang w:val="en-GB"/>
        </w:rPr>
        <w:t>.</w:t>
      </w:r>
      <w:r w:rsidR="00BC29FE" w:rsidRPr="00734C9A">
        <w:rPr>
          <w:rFonts w:ascii="Arial" w:hAnsi="Arial" w:cs="Arial"/>
          <w:b/>
          <w:caps/>
          <w:sz w:val="22"/>
          <w:lang w:val="en-GB"/>
        </w:rPr>
        <w:t xml:space="preserve"> </w:t>
      </w:r>
      <w:r w:rsidR="00C52CB1" w:rsidRPr="00C52CB1">
        <w:rPr>
          <w:rFonts w:ascii="Arial" w:hAnsi="Arial" w:cs="Arial"/>
          <w:b/>
          <w:caps/>
          <w:sz w:val="22"/>
          <w:lang w:val="en-GB"/>
        </w:rPr>
        <w:t>duration of</w:t>
      </w:r>
      <w:r w:rsidRPr="00C52CB1">
        <w:rPr>
          <w:rFonts w:ascii="Arial" w:hAnsi="Arial" w:cs="Arial"/>
          <w:b/>
          <w:caps/>
          <w:sz w:val="22"/>
          <w:lang w:val="en-GB"/>
        </w:rPr>
        <w:t xml:space="preserve"> THE CONTRACT</w:t>
      </w:r>
    </w:p>
    <w:p w14:paraId="61874696" w14:textId="77777777" w:rsidR="00E30251" w:rsidRDefault="00E30251" w:rsidP="00196D73">
      <w:pPr>
        <w:pStyle w:val="Kapitola1"/>
        <w:numPr>
          <w:ilvl w:val="0"/>
          <w:numId w:val="0"/>
        </w:numPr>
        <w:spacing w:after="0"/>
        <w:rPr>
          <w:lang w:val="en-GB"/>
        </w:rPr>
      </w:pPr>
    </w:p>
    <w:p w14:paraId="71BF1366" w14:textId="0F3552FA" w:rsidR="00494BB2" w:rsidRPr="00AE048A" w:rsidRDefault="00C52CB1" w:rsidP="00A377D5">
      <w:pPr>
        <w:pStyle w:val="Kapitola1"/>
        <w:numPr>
          <w:ilvl w:val="1"/>
          <w:numId w:val="4"/>
        </w:numPr>
        <w:tabs>
          <w:tab w:val="clear" w:pos="705"/>
          <w:tab w:val="num" w:pos="426"/>
        </w:tabs>
        <w:ind w:left="426" w:hanging="426"/>
        <w:rPr>
          <w:lang w:val="cs-CZ"/>
        </w:rPr>
      </w:pPr>
      <w:proofErr w:type="spellStart"/>
      <w:r w:rsidRPr="00A372A5">
        <w:t>This</w:t>
      </w:r>
      <w:proofErr w:type="spellEnd"/>
      <w:r w:rsidRPr="00A372A5">
        <w:t xml:space="preserve"> </w:t>
      </w:r>
      <w:proofErr w:type="spellStart"/>
      <w:r>
        <w:rPr>
          <w:lang w:val="cs-CZ"/>
        </w:rPr>
        <w:t>Contract</w:t>
      </w:r>
      <w:proofErr w:type="spellEnd"/>
      <w:r w:rsidRPr="00A372A5">
        <w:t xml:space="preserve"> </w:t>
      </w:r>
      <w:proofErr w:type="spellStart"/>
      <w:r w:rsidRPr="00A372A5">
        <w:t>comes</w:t>
      </w:r>
      <w:proofErr w:type="spellEnd"/>
      <w:r w:rsidRPr="00A372A5">
        <w:t xml:space="preserve"> </w:t>
      </w:r>
      <w:proofErr w:type="spellStart"/>
      <w:r w:rsidRPr="00A372A5">
        <w:t>into</w:t>
      </w:r>
      <w:proofErr w:type="spellEnd"/>
      <w:r w:rsidRPr="00A372A5">
        <w:t xml:space="preserve"> </w:t>
      </w:r>
      <w:proofErr w:type="spellStart"/>
      <w:r w:rsidRPr="00A372A5">
        <w:t>force</w:t>
      </w:r>
      <w:proofErr w:type="spellEnd"/>
      <w:r w:rsidRPr="00A372A5">
        <w:t xml:space="preserve"> on </w:t>
      </w:r>
      <w:proofErr w:type="spellStart"/>
      <w:r w:rsidRPr="00A372A5">
        <w:t>the</w:t>
      </w:r>
      <w:proofErr w:type="spellEnd"/>
      <w:r w:rsidRPr="00A372A5">
        <w:t xml:space="preserve"> </w:t>
      </w:r>
      <w:proofErr w:type="spellStart"/>
      <w:r w:rsidRPr="00A372A5">
        <w:t>day</w:t>
      </w:r>
      <w:proofErr w:type="spellEnd"/>
      <w:r w:rsidRPr="00A372A5">
        <w:t xml:space="preserve"> </w:t>
      </w:r>
      <w:proofErr w:type="spellStart"/>
      <w:r w:rsidRPr="00A372A5">
        <w:t>it</w:t>
      </w:r>
      <w:proofErr w:type="spellEnd"/>
      <w:r w:rsidRPr="00A372A5">
        <w:t xml:space="preserve"> </w:t>
      </w:r>
      <w:proofErr w:type="spellStart"/>
      <w:r w:rsidRPr="00A372A5">
        <w:t>is</w:t>
      </w:r>
      <w:proofErr w:type="spellEnd"/>
      <w:r w:rsidRPr="00A372A5">
        <w:t xml:space="preserve"> </w:t>
      </w:r>
      <w:proofErr w:type="spellStart"/>
      <w:r w:rsidRPr="00A372A5">
        <w:t>signed</w:t>
      </w:r>
      <w:proofErr w:type="spellEnd"/>
      <w:r w:rsidRPr="00A372A5">
        <w:t xml:space="preserve"> by </w:t>
      </w:r>
      <w:proofErr w:type="spellStart"/>
      <w:r w:rsidRPr="00A372A5">
        <w:t>both</w:t>
      </w:r>
      <w:proofErr w:type="spellEnd"/>
      <w:r w:rsidRPr="00A372A5">
        <w:t xml:space="preserve"> </w:t>
      </w:r>
      <w:proofErr w:type="spellStart"/>
      <w:r w:rsidRPr="00A372A5">
        <w:t>Parties</w:t>
      </w:r>
      <w:proofErr w:type="spellEnd"/>
      <w:r w:rsidRPr="00A372A5">
        <w:t xml:space="preserve"> and </w:t>
      </w:r>
      <w:proofErr w:type="spellStart"/>
      <w:r w:rsidRPr="00A372A5">
        <w:t>takes</w:t>
      </w:r>
      <w:proofErr w:type="spellEnd"/>
      <w:r w:rsidRPr="00A372A5">
        <w:t xml:space="preserve"> </w:t>
      </w:r>
      <w:proofErr w:type="spellStart"/>
      <w:r w:rsidRPr="00A372A5">
        <w:t>effect</w:t>
      </w:r>
      <w:proofErr w:type="spellEnd"/>
      <w:r w:rsidRPr="00A372A5">
        <w:t xml:space="preserve"> on</w:t>
      </w:r>
      <w:r>
        <w:rPr>
          <w:lang w:val="cs-CZ"/>
        </w:rPr>
        <w:t xml:space="preserve"> </w:t>
      </w:r>
      <w:proofErr w:type="spellStart"/>
      <w:r w:rsidRPr="00A372A5">
        <w:t>day</w:t>
      </w:r>
      <w:proofErr w:type="spellEnd"/>
      <w:r w:rsidRPr="00A372A5">
        <w:t xml:space="preserve"> </w:t>
      </w:r>
      <w:proofErr w:type="spellStart"/>
      <w:r w:rsidRPr="00A372A5">
        <w:t>of</w:t>
      </w:r>
      <w:proofErr w:type="spellEnd"/>
      <w:r w:rsidRPr="00A372A5">
        <w:t xml:space="preserve"> </w:t>
      </w:r>
      <w:proofErr w:type="spellStart"/>
      <w:r w:rsidRPr="00A372A5">
        <w:t>its</w:t>
      </w:r>
      <w:proofErr w:type="spellEnd"/>
      <w:r w:rsidRPr="00A372A5">
        <w:t xml:space="preserve"> </w:t>
      </w:r>
      <w:proofErr w:type="spellStart"/>
      <w:r w:rsidRPr="00A372A5">
        <w:t>publication</w:t>
      </w:r>
      <w:proofErr w:type="spellEnd"/>
      <w:r w:rsidRPr="00A372A5">
        <w:t xml:space="preserve"> in </w:t>
      </w:r>
      <w:proofErr w:type="spellStart"/>
      <w:r w:rsidRPr="00A372A5">
        <w:t>the</w:t>
      </w:r>
      <w:proofErr w:type="spellEnd"/>
      <w:r w:rsidRPr="00A372A5">
        <w:t xml:space="preserve"> </w:t>
      </w:r>
      <w:proofErr w:type="spellStart"/>
      <w:r w:rsidRPr="00A372A5">
        <w:t>Register</w:t>
      </w:r>
      <w:proofErr w:type="spellEnd"/>
      <w:r w:rsidRPr="00A372A5">
        <w:t xml:space="preserve"> </w:t>
      </w:r>
      <w:proofErr w:type="spellStart"/>
      <w:r w:rsidRPr="00A372A5">
        <w:t>of</w:t>
      </w:r>
      <w:proofErr w:type="spellEnd"/>
      <w:r w:rsidRPr="00A372A5">
        <w:t xml:space="preserve"> </w:t>
      </w:r>
      <w:proofErr w:type="spellStart"/>
      <w:r w:rsidRPr="00A372A5">
        <w:t>Contracts</w:t>
      </w:r>
      <w:proofErr w:type="spellEnd"/>
      <w:r w:rsidRPr="00A372A5">
        <w:t>.</w:t>
      </w:r>
      <w:r w:rsidR="00AE048A">
        <w:rPr>
          <w:lang w:val="cs-CZ"/>
        </w:rPr>
        <w:t xml:space="preserve">   </w:t>
      </w:r>
    </w:p>
    <w:p w14:paraId="15B221C5" w14:textId="46B15E01" w:rsidR="00AE048A" w:rsidRPr="00AE048A" w:rsidRDefault="00AE048A" w:rsidP="00A377D5">
      <w:pPr>
        <w:pStyle w:val="Kapitola1"/>
        <w:numPr>
          <w:ilvl w:val="1"/>
          <w:numId w:val="4"/>
        </w:numPr>
        <w:tabs>
          <w:tab w:val="clear" w:pos="705"/>
          <w:tab w:val="num" w:pos="426"/>
        </w:tabs>
        <w:ind w:left="426" w:hanging="426"/>
        <w:rPr>
          <w:lang w:val="en-GB"/>
        </w:rPr>
      </w:pPr>
      <w:r w:rsidRPr="00BA21B6">
        <w:rPr>
          <w:lang w:val="en-GB"/>
        </w:rPr>
        <w:t xml:space="preserve">This </w:t>
      </w:r>
      <w:r>
        <w:rPr>
          <w:lang w:val="en-GB"/>
        </w:rPr>
        <w:t>Contract</w:t>
      </w:r>
      <w:r w:rsidRPr="00BA21B6">
        <w:rPr>
          <w:lang w:val="en-GB"/>
        </w:rPr>
        <w:t xml:space="preserve"> </w:t>
      </w:r>
      <w:r>
        <w:rPr>
          <w:lang w:val="en-GB"/>
        </w:rPr>
        <w:t>is</w:t>
      </w:r>
      <w:r w:rsidRPr="00BA21B6">
        <w:rPr>
          <w:lang w:val="en-GB"/>
        </w:rPr>
        <w:t xml:space="preserve"> entered into for a</w:t>
      </w:r>
      <w:r w:rsidR="00745C8D">
        <w:rPr>
          <w:lang w:val="en-GB"/>
        </w:rPr>
        <w:t>n</w:t>
      </w:r>
      <w:r w:rsidRPr="00BA21B6">
        <w:rPr>
          <w:lang w:val="en-GB"/>
        </w:rPr>
        <w:t xml:space="preserve"> </w:t>
      </w:r>
      <w:r w:rsidR="003B0B93">
        <w:rPr>
          <w:lang w:val="en-GB"/>
        </w:rPr>
        <w:t>in</w:t>
      </w:r>
      <w:r w:rsidRPr="00BA21B6">
        <w:rPr>
          <w:lang w:val="en-GB"/>
        </w:rPr>
        <w:t xml:space="preserve">definite </w:t>
      </w:r>
      <w:proofErr w:type="gramStart"/>
      <w:r w:rsidRPr="00BA21B6">
        <w:rPr>
          <w:lang w:val="en-GB"/>
        </w:rPr>
        <w:t xml:space="preserve">period of </w:t>
      </w:r>
      <w:r w:rsidRPr="00610FA3">
        <w:rPr>
          <w:lang w:val="en-GB"/>
        </w:rPr>
        <w:t>time</w:t>
      </w:r>
      <w:proofErr w:type="gramEnd"/>
      <w:r w:rsidR="00C72DFA">
        <w:rPr>
          <w:lang w:val="en-GB"/>
        </w:rPr>
        <w:t xml:space="preserve"> </w:t>
      </w:r>
      <w:r w:rsidR="00C72DFA" w:rsidRPr="00C72DFA">
        <w:rPr>
          <w:lang w:val="en-GB"/>
        </w:rPr>
        <w:t xml:space="preserve">with the </w:t>
      </w:r>
      <w:r w:rsidR="00C72DFA">
        <w:rPr>
          <w:lang w:val="en-GB"/>
        </w:rPr>
        <w:t>C</w:t>
      </w:r>
      <w:r w:rsidR="00C72DFA" w:rsidRPr="00C72DFA">
        <w:rPr>
          <w:lang w:val="en-GB"/>
        </w:rPr>
        <w:t xml:space="preserve">ontracting </w:t>
      </w:r>
      <w:r w:rsidR="00C72DFA">
        <w:rPr>
          <w:lang w:val="en-GB"/>
        </w:rPr>
        <w:t>P</w:t>
      </w:r>
      <w:r w:rsidR="00C72DFA" w:rsidRPr="00C72DFA">
        <w:rPr>
          <w:lang w:val="en-GB"/>
        </w:rPr>
        <w:t xml:space="preserve">arties agreeing that the </w:t>
      </w:r>
      <w:r w:rsidR="00C72DFA">
        <w:rPr>
          <w:lang w:val="en-GB"/>
        </w:rPr>
        <w:t>C</w:t>
      </w:r>
      <w:r w:rsidR="00C72DFA" w:rsidRPr="00C72DFA">
        <w:rPr>
          <w:lang w:val="en-GB"/>
        </w:rPr>
        <w:t xml:space="preserve">ontract may not be terminated before the expiry of </w:t>
      </w:r>
      <w:r w:rsidRPr="00610FA3">
        <w:rPr>
          <w:b/>
          <w:bCs/>
          <w:lang w:val="en-GB"/>
        </w:rPr>
        <w:t xml:space="preserve">a period of </w:t>
      </w:r>
      <w:r w:rsidR="008953D5">
        <w:rPr>
          <w:b/>
          <w:bCs/>
          <w:lang w:val="en-GB"/>
        </w:rPr>
        <w:t>3</w:t>
      </w:r>
      <w:r w:rsidR="008953D5" w:rsidRPr="00610FA3">
        <w:rPr>
          <w:b/>
          <w:bCs/>
          <w:lang w:val="en-GB"/>
        </w:rPr>
        <w:t xml:space="preserve"> </w:t>
      </w:r>
      <w:r w:rsidRPr="00610FA3">
        <w:rPr>
          <w:b/>
          <w:bCs/>
          <w:lang w:val="en-GB"/>
        </w:rPr>
        <w:t>years</w:t>
      </w:r>
      <w:r w:rsidRPr="00610FA3">
        <w:rPr>
          <w:lang w:val="en-GB"/>
        </w:rPr>
        <w:t xml:space="preserve"> </w:t>
      </w:r>
      <w:proofErr w:type="spellStart"/>
      <w:r w:rsidRPr="00610FA3">
        <w:t>from</w:t>
      </w:r>
      <w:proofErr w:type="spellEnd"/>
      <w:r w:rsidRPr="00610FA3">
        <w:t xml:space="preserve"> </w:t>
      </w:r>
      <w:proofErr w:type="spellStart"/>
      <w:r w:rsidRPr="00610FA3">
        <w:t>signature</w:t>
      </w:r>
      <w:proofErr w:type="spellEnd"/>
      <w:r w:rsidRPr="00610FA3">
        <w:t xml:space="preserve"> </w:t>
      </w:r>
      <w:proofErr w:type="spellStart"/>
      <w:r w:rsidRPr="00610FA3">
        <w:t>of</w:t>
      </w:r>
      <w:proofErr w:type="spellEnd"/>
      <w:r w:rsidRPr="00610FA3">
        <w:t xml:space="preserve"> </w:t>
      </w:r>
      <w:proofErr w:type="spellStart"/>
      <w:r w:rsidRPr="00610FA3">
        <w:t>the</w:t>
      </w:r>
      <w:proofErr w:type="spellEnd"/>
      <w:r w:rsidRPr="00610FA3">
        <w:t xml:space="preserve"> </w:t>
      </w:r>
      <w:proofErr w:type="spellStart"/>
      <w:r w:rsidRPr="00610FA3">
        <w:t>Protocol</w:t>
      </w:r>
      <w:proofErr w:type="spellEnd"/>
      <w:r w:rsidRPr="00610FA3">
        <w:t xml:space="preserve"> No. 2</w:t>
      </w:r>
      <w:r w:rsidR="001939DC" w:rsidRPr="00610FA3">
        <w:rPr>
          <w:lang w:val="cs-CZ"/>
        </w:rPr>
        <w:t xml:space="preserve"> </w:t>
      </w:r>
      <w:proofErr w:type="spellStart"/>
      <w:r w:rsidRPr="00610FA3">
        <w:t>pursuant</w:t>
      </w:r>
      <w:proofErr w:type="spellEnd"/>
      <w:r w:rsidRPr="00610FA3">
        <w:t xml:space="preserve"> </w:t>
      </w:r>
      <w:proofErr w:type="spellStart"/>
      <w:r w:rsidRPr="00610FA3">
        <w:t>Art</w:t>
      </w:r>
      <w:r w:rsidRPr="00610FA3">
        <w:rPr>
          <w:lang w:val="cs-CZ"/>
        </w:rPr>
        <w:t>icle</w:t>
      </w:r>
      <w:proofErr w:type="spellEnd"/>
      <w:r w:rsidRPr="00610FA3">
        <w:t xml:space="preserve"> </w:t>
      </w:r>
      <w:r w:rsidRPr="00610FA3">
        <w:rPr>
          <w:lang w:val="cs-CZ"/>
        </w:rPr>
        <w:t xml:space="preserve">IX </w:t>
      </w:r>
      <w:proofErr w:type="spellStart"/>
      <w:r w:rsidRPr="00610FA3">
        <w:rPr>
          <w:lang w:val="cs-CZ"/>
        </w:rPr>
        <w:t>Paragraph</w:t>
      </w:r>
      <w:proofErr w:type="spellEnd"/>
      <w:r w:rsidRPr="00610FA3">
        <w:t xml:space="preserve"> </w:t>
      </w:r>
      <w:r w:rsidRPr="00610FA3">
        <w:rPr>
          <w:lang w:val="cs-CZ"/>
        </w:rPr>
        <w:t>6</w:t>
      </w:r>
      <w:r w:rsidRPr="00610FA3">
        <w:t xml:space="preserve"> </w:t>
      </w:r>
      <w:proofErr w:type="spellStart"/>
      <w:r w:rsidR="004B05EB" w:rsidRPr="00610FA3">
        <w:rPr>
          <w:lang w:val="cs-CZ"/>
        </w:rPr>
        <w:t>hereof</w:t>
      </w:r>
      <w:proofErr w:type="spellEnd"/>
      <w:r w:rsidR="00C72DFA">
        <w:rPr>
          <w:lang w:val="cs-CZ"/>
        </w:rPr>
        <w:t xml:space="preserve"> </w:t>
      </w:r>
      <w:r w:rsidR="00C72DFA" w:rsidRPr="00C72DFA">
        <w:rPr>
          <w:lang w:val="en-GB"/>
        </w:rPr>
        <w:t xml:space="preserve">with the exception of cases of termination of the </w:t>
      </w:r>
      <w:r w:rsidR="00D84DCC">
        <w:rPr>
          <w:lang w:val="en-GB"/>
        </w:rPr>
        <w:t>C</w:t>
      </w:r>
      <w:r w:rsidR="00C72DFA" w:rsidRPr="00C72DFA">
        <w:rPr>
          <w:lang w:val="en-GB"/>
        </w:rPr>
        <w:t xml:space="preserve">ontract according to letter a) or b) of the following </w:t>
      </w:r>
      <w:r w:rsidR="00D84DCC">
        <w:rPr>
          <w:lang w:val="en-GB"/>
        </w:rPr>
        <w:t>P</w:t>
      </w:r>
      <w:r w:rsidR="00C72DFA" w:rsidRPr="00C72DFA">
        <w:rPr>
          <w:lang w:val="en-GB"/>
        </w:rPr>
        <w:t>aragraph</w:t>
      </w:r>
      <w:r w:rsidR="004B05EB" w:rsidRPr="00610FA3">
        <w:rPr>
          <w:lang w:val="cs-CZ"/>
        </w:rPr>
        <w:t xml:space="preserve">. </w:t>
      </w:r>
    </w:p>
    <w:p w14:paraId="37332461" w14:textId="0E1D50D1" w:rsidR="00C52CB1" w:rsidRPr="00494BB2" w:rsidRDefault="00C52CB1" w:rsidP="00A377D5">
      <w:pPr>
        <w:pStyle w:val="Kapitola1"/>
        <w:numPr>
          <w:ilvl w:val="1"/>
          <w:numId w:val="4"/>
        </w:numPr>
        <w:tabs>
          <w:tab w:val="clear" w:pos="705"/>
          <w:tab w:val="num" w:pos="426"/>
        </w:tabs>
        <w:ind w:left="426" w:hanging="426"/>
        <w:rPr>
          <w:lang w:val="en-GB"/>
        </w:rPr>
      </w:pPr>
      <w:proofErr w:type="spellStart"/>
      <w:r w:rsidRPr="00494BB2">
        <w:t>This</w:t>
      </w:r>
      <w:proofErr w:type="spellEnd"/>
      <w:r w:rsidRPr="00494BB2">
        <w:t xml:space="preserve"> </w:t>
      </w:r>
      <w:proofErr w:type="spellStart"/>
      <w:r w:rsidRPr="00494BB2">
        <w:t>Contract</w:t>
      </w:r>
      <w:proofErr w:type="spellEnd"/>
      <w:r w:rsidRPr="00494BB2">
        <w:t xml:space="preserve"> </w:t>
      </w:r>
      <w:proofErr w:type="spellStart"/>
      <w:r w:rsidRPr="00494BB2">
        <w:t>shall</w:t>
      </w:r>
      <w:proofErr w:type="spellEnd"/>
      <w:r w:rsidRPr="00494BB2">
        <w:t xml:space="preserve"> </w:t>
      </w:r>
      <w:proofErr w:type="spellStart"/>
      <w:r w:rsidRPr="00494BB2">
        <w:t>terminate</w:t>
      </w:r>
      <w:proofErr w:type="spellEnd"/>
    </w:p>
    <w:p w14:paraId="68729D8E" w14:textId="49CBCC72" w:rsidR="00C52CB1" w:rsidRPr="00C52CB1" w:rsidRDefault="00C52CB1" w:rsidP="00A377D5">
      <w:pPr>
        <w:pStyle w:val="Odstavecseseznamem"/>
        <w:numPr>
          <w:ilvl w:val="0"/>
          <w:numId w:val="31"/>
        </w:numPr>
        <w:suppressAutoHyphens w:val="0"/>
        <w:overflowPunct/>
        <w:autoSpaceDE/>
        <w:spacing w:after="120"/>
        <w:ind w:left="1134" w:hanging="425"/>
        <w:jc w:val="both"/>
        <w:textAlignment w:val="auto"/>
        <w:rPr>
          <w:rFonts w:ascii="Arial" w:hAnsi="Arial" w:cs="Arial"/>
          <w:sz w:val="22"/>
          <w:szCs w:val="22"/>
        </w:rPr>
      </w:pPr>
      <w:r w:rsidRPr="00C52CB1">
        <w:rPr>
          <w:rFonts w:ascii="Arial" w:hAnsi="Arial"/>
          <w:sz w:val="22"/>
          <w:szCs w:val="22"/>
        </w:rPr>
        <w:t xml:space="preserve">by </w:t>
      </w:r>
      <w:proofErr w:type="spellStart"/>
      <w:r w:rsidRPr="00C52CB1">
        <w:rPr>
          <w:rFonts w:ascii="Arial" w:hAnsi="Arial"/>
          <w:sz w:val="22"/>
          <w:szCs w:val="22"/>
        </w:rPr>
        <w:t>written</w:t>
      </w:r>
      <w:proofErr w:type="spellEnd"/>
      <w:r w:rsidRPr="00C52CB1">
        <w:rPr>
          <w:rFonts w:ascii="Arial" w:hAnsi="Arial"/>
          <w:sz w:val="22"/>
          <w:szCs w:val="22"/>
        </w:rPr>
        <w:t xml:space="preserve"> </w:t>
      </w:r>
      <w:proofErr w:type="spellStart"/>
      <w:r w:rsidRPr="00C52CB1">
        <w:rPr>
          <w:rFonts w:ascii="Arial" w:hAnsi="Arial"/>
          <w:sz w:val="22"/>
          <w:szCs w:val="22"/>
        </w:rPr>
        <w:t>agreement</w:t>
      </w:r>
      <w:proofErr w:type="spellEnd"/>
      <w:r w:rsidRPr="00C52CB1">
        <w:rPr>
          <w:rFonts w:ascii="Arial" w:hAnsi="Arial"/>
          <w:sz w:val="22"/>
          <w:szCs w:val="22"/>
        </w:rPr>
        <w:t xml:space="preserve"> </w:t>
      </w:r>
      <w:proofErr w:type="spellStart"/>
      <w:r w:rsidRPr="00C52CB1">
        <w:rPr>
          <w:rFonts w:ascii="Arial" w:hAnsi="Arial"/>
          <w:sz w:val="22"/>
          <w:szCs w:val="22"/>
        </w:rPr>
        <w:t>of</w:t>
      </w:r>
      <w:proofErr w:type="spellEnd"/>
      <w:r w:rsidRPr="00C52CB1">
        <w:rPr>
          <w:rFonts w:ascii="Arial" w:hAnsi="Arial"/>
          <w:sz w:val="22"/>
          <w:szCs w:val="22"/>
        </w:rPr>
        <w:t xml:space="preserve"> </w:t>
      </w:r>
      <w:proofErr w:type="spellStart"/>
      <w:r w:rsidRPr="00C52CB1">
        <w:rPr>
          <w:rFonts w:ascii="Arial" w:hAnsi="Arial"/>
          <w:sz w:val="22"/>
          <w:szCs w:val="22"/>
        </w:rPr>
        <w:t>the</w:t>
      </w:r>
      <w:proofErr w:type="spellEnd"/>
      <w:r w:rsidRPr="00C52CB1">
        <w:rPr>
          <w:rFonts w:ascii="Arial" w:hAnsi="Arial"/>
          <w:sz w:val="22"/>
          <w:szCs w:val="22"/>
        </w:rPr>
        <w:t xml:space="preserve"> </w:t>
      </w:r>
      <w:proofErr w:type="spellStart"/>
      <w:r w:rsidR="00A16BE2">
        <w:rPr>
          <w:rFonts w:ascii="Arial" w:hAnsi="Arial"/>
          <w:sz w:val="22"/>
          <w:szCs w:val="22"/>
        </w:rPr>
        <w:t>Contracting</w:t>
      </w:r>
      <w:proofErr w:type="spellEnd"/>
      <w:r w:rsidR="00A16BE2">
        <w:rPr>
          <w:rFonts w:ascii="Arial" w:hAnsi="Arial"/>
          <w:sz w:val="22"/>
          <w:szCs w:val="22"/>
        </w:rPr>
        <w:t xml:space="preserve"> </w:t>
      </w:r>
      <w:proofErr w:type="spellStart"/>
      <w:r w:rsidRPr="00C52CB1">
        <w:rPr>
          <w:rFonts w:ascii="Arial" w:hAnsi="Arial"/>
          <w:sz w:val="22"/>
          <w:szCs w:val="22"/>
        </w:rPr>
        <w:t>Parties</w:t>
      </w:r>
      <w:proofErr w:type="spellEnd"/>
      <w:r w:rsidRPr="00C52CB1">
        <w:rPr>
          <w:rFonts w:ascii="Arial" w:hAnsi="Arial"/>
          <w:sz w:val="22"/>
          <w:szCs w:val="22"/>
        </w:rPr>
        <w:t>;</w:t>
      </w:r>
    </w:p>
    <w:p w14:paraId="10135031" w14:textId="223D567C" w:rsidR="00C52CB1" w:rsidRPr="00F808FA" w:rsidRDefault="00494BB2" w:rsidP="00A377D5">
      <w:pPr>
        <w:pStyle w:val="Odstavecseseznamem"/>
        <w:numPr>
          <w:ilvl w:val="0"/>
          <w:numId w:val="31"/>
        </w:numPr>
        <w:suppressAutoHyphens w:val="0"/>
        <w:overflowPunct/>
        <w:autoSpaceDE/>
        <w:spacing w:after="120"/>
        <w:ind w:left="1134" w:hanging="425"/>
        <w:jc w:val="both"/>
        <w:textAlignment w:val="auto"/>
        <w:rPr>
          <w:rFonts w:ascii="Arial" w:hAnsi="Arial" w:cs="Arial"/>
          <w:sz w:val="22"/>
          <w:szCs w:val="22"/>
        </w:rPr>
      </w:pPr>
      <w:r w:rsidRPr="00494BB2">
        <w:rPr>
          <w:rFonts w:ascii="Arial" w:hAnsi="Arial"/>
          <w:sz w:val="22"/>
          <w:szCs w:val="22"/>
        </w:rPr>
        <w:t xml:space="preserve">by </w:t>
      </w:r>
      <w:proofErr w:type="spellStart"/>
      <w:r w:rsidRPr="00494BB2">
        <w:rPr>
          <w:rFonts w:ascii="Arial" w:hAnsi="Arial"/>
          <w:sz w:val="22"/>
          <w:szCs w:val="22"/>
        </w:rPr>
        <w:t>withdrawal</w:t>
      </w:r>
      <w:proofErr w:type="spellEnd"/>
      <w:r w:rsidRPr="00494BB2">
        <w:rPr>
          <w:rFonts w:ascii="Arial" w:hAnsi="Arial"/>
          <w:sz w:val="22"/>
          <w:szCs w:val="22"/>
        </w:rPr>
        <w:t xml:space="preserve"> </w:t>
      </w:r>
      <w:proofErr w:type="spellStart"/>
      <w:r w:rsidRPr="00494BB2">
        <w:rPr>
          <w:rFonts w:ascii="Arial" w:hAnsi="Arial"/>
          <w:sz w:val="22"/>
          <w:szCs w:val="22"/>
        </w:rPr>
        <w:t>from</w:t>
      </w:r>
      <w:proofErr w:type="spellEnd"/>
      <w:r w:rsidRPr="00494BB2">
        <w:rPr>
          <w:rFonts w:ascii="Arial" w:hAnsi="Arial"/>
          <w:sz w:val="22"/>
          <w:szCs w:val="22"/>
        </w:rPr>
        <w:t xml:space="preserve"> </w:t>
      </w:r>
      <w:proofErr w:type="spellStart"/>
      <w:r w:rsidRPr="00494BB2">
        <w:rPr>
          <w:rFonts w:ascii="Arial" w:hAnsi="Arial"/>
          <w:sz w:val="22"/>
          <w:szCs w:val="22"/>
        </w:rPr>
        <w:t>this</w:t>
      </w:r>
      <w:proofErr w:type="spellEnd"/>
      <w:r w:rsidRPr="00494BB2">
        <w:rPr>
          <w:rFonts w:ascii="Arial" w:hAnsi="Arial"/>
          <w:sz w:val="22"/>
          <w:szCs w:val="22"/>
        </w:rPr>
        <w:t xml:space="preserve"> </w:t>
      </w:r>
      <w:proofErr w:type="spellStart"/>
      <w:r w:rsidR="00A0675F">
        <w:rPr>
          <w:rFonts w:ascii="Arial" w:hAnsi="Arial"/>
          <w:sz w:val="22"/>
          <w:szCs w:val="22"/>
        </w:rPr>
        <w:t>Contract</w:t>
      </w:r>
      <w:proofErr w:type="spellEnd"/>
      <w:r w:rsidRPr="00494BB2">
        <w:rPr>
          <w:rFonts w:ascii="Arial" w:hAnsi="Arial"/>
          <w:sz w:val="22"/>
          <w:szCs w:val="22"/>
        </w:rPr>
        <w:t xml:space="preserve"> in </w:t>
      </w:r>
      <w:proofErr w:type="spellStart"/>
      <w:r w:rsidRPr="00494BB2">
        <w:rPr>
          <w:rFonts w:ascii="Arial" w:hAnsi="Arial"/>
          <w:sz w:val="22"/>
          <w:szCs w:val="22"/>
        </w:rPr>
        <w:t>the</w:t>
      </w:r>
      <w:proofErr w:type="spellEnd"/>
      <w:r w:rsidRPr="00494BB2">
        <w:rPr>
          <w:rFonts w:ascii="Arial" w:hAnsi="Arial"/>
          <w:sz w:val="22"/>
          <w:szCs w:val="22"/>
        </w:rPr>
        <w:t xml:space="preserve"> </w:t>
      </w:r>
      <w:proofErr w:type="spellStart"/>
      <w:r w:rsidRPr="00494BB2">
        <w:rPr>
          <w:rFonts w:ascii="Arial" w:hAnsi="Arial"/>
          <w:sz w:val="22"/>
          <w:szCs w:val="22"/>
        </w:rPr>
        <w:t>cases</w:t>
      </w:r>
      <w:proofErr w:type="spellEnd"/>
      <w:r w:rsidRPr="00494BB2">
        <w:rPr>
          <w:rFonts w:ascii="Arial" w:hAnsi="Arial"/>
          <w:sz w:val="22"/>
          <w:szCs w:val="22"/>
        </w:rPr>
        <w:t xml:space="preserve"> </w:t>
      </w:r>
      <w:proofErr w:type="spellStart"/>
      <w:r w:rsidRPr="00494BB2">
        <w:rPr>
          <w:rFonts w:ascii="Arial" w:hAnsi="Arial"/>
          <w:sz w:val="22"/>
          <w:szCs w:val="22"/>
        </w:rPr>
        <w:t>given</w:t>
      </w:r>
      <w:proofErr w:type="spellEnd"/>
      <w:r w:rsidRPr="00494BB2">
        <w:rPr>
          <w:rFonts w:ascii="Arial" w:hAnsi="Arial"/>
          <w:sz w:val="22"/>
          <w:szCs w:val="22"/>
        </w:rPr>
        <w:t xml:space="preserve"> in </w:t>
      </w:r>
      <w:proofErr w:type="spellStart"/>
      <w:r w:rsidRPr="00494BB2">
        <w:rPr>
          <w:rFonts w:ascii="Arial" w:hAnsi="Arial"/>
          <w:sz w:val="22"/>
          <w:szCs w:val="22"/>
        </w:rPr>
        <w:t>this</w:t>
      </w:r>
      <w:proofErr w:type="spellEnd"/>
      <w:r w:rsidRPr="00494BB2">
        <w:rPr>
          <w:rFonts w:ascii="Arial" w:hAnsi="Arial"/>
          <w:sz w:val="22"/>
          <w:szCs w:val="22"/>
        </w:rPr>
        <w:t xml:space="preserve"> </w:t>
      </w:r>
      <w:proofErr w:type="spellStart"/>
      <w:r w:rsidR="00A0675F">
        <w:rPr>
          <w:rFonts w:ascii="Arial" w:hAnsi="Arial"/>
          <w:sz w:val="22"/>
          <w:szCs w:val="22"/>
        </w:rPr>
        <w:t>Contract</w:t>
      </w:r>
      <w:proofErr w:type="spellEnd"/>
      <w:r w:rsidRPr="00494BB2">
        <w:rPr>
          <w:rFonts w:ascii="Arial" w:hAnsi="Arial"/>
          <w:sz w:val="22"/>
          <w:szCs w:val="22"/>
        </w:rPr>
        <w:t xml:space="preserve"> </w:t>
      </w:r>
      <w:proofErr w:type="spellStart"/>
      <w:r w:rsidRPr="00494BB2">
        <w:rPr>
          <w:rFonts w:ascii="Arial" w:hAnsi="Arial"/>
          <w:sz w:val="22"/>
          <w:szCs w:val="22"/>
        </w:rPr>
        <w:t>or</w:t>
      </w:r>
      <w:proofErr w:type="spellEnd"/>
      <w:r w:rsidRPr="00494BB2">
        <w:rPr>
          <w:rFonts w:ascii="Arial" w:hAnsi="Arial"/>
          <w:sz w:val="22"/>
          <w:szCs w:val="22"/>
        </w:rPr>
        <w:t xml:space="preserve"> in </w:t>
      </w:r>
      <w:proofErr w:type="spellStart"/>
      <w:r w:rsidRPr="00494BB2">
        <w:rPr>
          <w:rFonts w:ascii="Arial" w:hAnsi="Arial"/>
          <w:sz w:val="22"/>
          <w:szCs w:val="22"/>
        </w:rPr>
        <w:t>the</w:t>
      </w:r>
      <w:proofErr w:type="spellEnd"/>
      <w:r w:rsidRPr="00494BB2">
        <w:rPr>
          <w:rFonts w:ascii="Arial" w:hAnsi="Arial"/>
          <w:sz w:val="22"/>
          <w:szCs w:val="22"/>
        </w:rPr>
        <w:t xml:space="preserve"> event </w:t>
      </w:r>
      <w:proofErr w:type="spellStart"/>
      <w:r w:rsidRPr="00494BB2">
        <w:rPr>
          <w:rFonts w:ascii="Arial" w:hAnsi="Arial"/>
          <w:sz w:val="22"/>
          <w:szCs w:val="22"/>
        </w:rPr>
        <w:t>of</w:t>
      </w:r>
      <w:proofErr w:type="spellEnd"/>
      <w:r w:rsidRPr="00494BB2">
        <w:rPr>
          <w:rFonts w:ascii="Arial" w:hAnsi="Arial"/>
          <w:sz w:val="22"/>
          <w:szCs w:val="22"/>
        </w:rPr>
        <w:t xml:space="preserve"> a </w:t>
      </w:r>
      <w:proofErr w:type="spellStart"/>
      <w:r w:rsidRPr="00494BB2">
        <w:rPr>
          <w:rFonts w:ascii="Arial" w:hAnsi="Arial"/>
          <w:sz w:val="22"/>
          <w:szCs w:val="22"/>
        </w:rPr>
        <w:t>substantial</w:t>
      </w:r>
      <w:proofErr w:type="spellEnd"/>
      <w:r w:rsidRPr="00494BB2">
        <w:rPr>
          <w:rFonts w:ascii="Arial" w:hAnsi="Arial"/>
          <w:sz w:val="22"/>
          <w:szCs w:val="22"/>
        </w:rPr>
        <w:t xml:space="preserve"> </w:t>
      </w:r>
      <w:proofErr w:type="spellStart"/>
      <w:r w:rsidRPr="00494BB2">
        <w:rPr>
          <w:rFonts w:ascii="Arial" w:hAnsi="Arial"/>
          <w:sz w:val="22"/>
          <w:szCs w:val="22"/>
        </w:rPr>
        <w:t>breach</w:t>
      </w:r>
      <w:proofErr w:type="spellEnd"/>
      <w:r w:rsidRPr="00494BB2">
        <w:rPr>
          <w:rFonts w:ascii="Arial" w:hAnsi="Arial"/>
          <w:sz w:val="22"/>
          <w:szCs w:val="22"/>
        </w:rPr>
        <w:t xml:space="preserve"> by </w:t>
      </w:r>
      <w:proofErr w:type="spellStart"/>
      <w:r w:rsidRPr="00494BB2">
        <w:rPr>
          <w:rFonts w:ascii="Arial" w:hAnsi="Arial"/>
          <w:sz w:val="22"/>
          <w:szCs w:val="22"/>
        </w:rPr>
        <w:t>either</w:t>
      </w:r>
      <w:proofErr w:type="spellEnd"/>
      <w:r w:rsidRPr="00494BB2">
        <w:rPr>
          <w:rFonts w:ascii="Arial" w:hAnsi="Arial"/>
          <w:sz w:val="22"/>
          <w:szCs w:val="22"/>
        </w:rPr>
        <w:t xml:space="preserve"> Party</w:t>
      </w:r>
      <w:r w:rsidR="00F808FA">
        <w:rPr>
          <w:rFonts w:ascii="Arial" w:hAnsi="Arial"/>
          <w:sz w:val="22"/>
          <w:szCs w:val="22"/>
        </w:rPr>
        <w:t>;</w:t>
      </w:r>
    </w:p>
    <w:p w14:paraId="262B8E3E" w14:textId="2720598B" w:rsidR="00F808FA" w:rsidRPr="00494BB2" w:rsidRDefault="00F808FA" w:rsidP="00A377D5">
      <w:pPr>
        <w:pStyle w:val="Odstavecseseznamem"/>
        <w:numPr>
          <w:ilvl w:val="0"/>
          <w:numId w:val="31"/>
        </w:numPr>
        <w:suppressAutoHyphens w:val="0"/>
        <w:overflowPunct/>
        <w:autoSpaceDE/>
        <w:spacing w:after="120"/>
        <w:ind w:left="1134" w:hanging="425"/>
        <w:jc w:val="both"/>
        <w:textAlignment w:val="auto"/>
        <w:rPr>
          <w:rFonts w:ascii="Arial" w:hAnsi="Arial" w:cs="Arial"/>
          <w:sz w:val="22"/>
          <w:szCs w:val="22"/>
        </w:rPr>
      </w:pPr>
      <w:r w:rsidRPr="00900DC7">
        <w:rPr>
          <w:rFonts w:ascii="Arial" w:hAnsi="Arial" w:cs="Arial"/>
          <w:sz w:val="22"/>
          <w:szCs w:val="22"/>
        </w:rPr>
        <w:t xml:space="preserve">by </w:t>
      </w:r>
      <w:proofErr w:type="spellStart"/>
      <w:r w:rsidRPr="00900DC7">
        <w:rPr>
          <w:rFonts w:ascii="Arial" w:hAnsi="Arial" w:cs="Arial"/>
          <w:sz w:val="22"/>
          <w:szCs w:val="22"/>
        </w:rPr>
        <w:t>written</w:t>
      </w:r>
      <w:proofErr w:type="spellEnd"/>
      <w:r w:rsidRPr="00900DC7">
        <w:rPr>
          <w:rFonts w:ascii="Arial" w:hAnsi="Arial" w:cs="Arial"/>
          <w:sz w:val="22"/>
          <w:szCs w:val="22"/>
        </w:rPr>
        <w:t xml:space="preserve"> </w:t>
      </w:r>
      <w:proofErr w:type="spellStart"/>
      <w:r w:rsidRPr="00900DC7">
        <w:rPr>
          <w:rFonts w:ascii="Arial" w:hAnsi="Arial" w:cs="Arial"/>
          <w:sz w:val="22"/>
          <w:szCs w:val="22"/>
        </w:rPr>
        <w:t>notice</w:t>
      </w:r>
      <w:proofErr w:type="spellEnd"/>
      <w:r w:rsidRPr="00900DC7">
        <w:rPr>
          <w:rFonts w:ascii="Arial" w:hAnsi="Arial" w:cs="Arial"/>
          <w:sz w:val="22"/>
          <w:szCs w:val="22"/>
        </w:rPr>
        <w:t xml:space="preserve"> </w:t>
      </w:r>
      <w:proofErr w:type="spellStart"/>
      <w:r w:rsidRPr="00900DC7">
        <w:rPr>
          <w:rFonts w:ascii="Arial" w:hAnsi="Arial" w:cs="Arial"/>
          <w:sz w:val="22"/>
          <w:szCs w:val="22"/>
        </w:rPr>
        <w:t>of</w:t>
      </w:r>
      <w:proofErr w:type="spellEnd"/>
      <w:r w:rsidRPr="00900DC7">
        <w:rPr>
          <w:rFonts w:ascii="Arial" w:hAnsi="Arial" w:cs="Arial"/>
          <w:sz w:val="22"/>
          <w:szCs w:val="22"/>
        </w:rPr>
        <w:t xml:space="preserve"> </w:t>
      </w:r>
      <w:proofErr w:type="spellStart"/>
      <w:r w:rsidRPr="00900DC7">
        <w:rPr>
          <w:rFonts w:ascii="Arial" w:hAnsi="Arial" w:cs="Arial"/>
          <w:sz w:val="22"/>
          <w:szCs w:val="22"/>
        </w:rPr>
        <w:t>termination</w:t>
      </w:r>
      <w:proofErr w:type="spellEnd"/>
      <w:r w:rsidRPr="00900DC7">
        <w:rPr>
          <w:rFonts w:ascii="Arial" w:hAnsi="Arial" w:cs="Arial"/>
          <w:sz w:val="22"/>
          <w:szCs w:val="22"/>
        </w:rPr>
        <w:t xml:space="preserve"> by </w:t>
      </w:r>
      <w:proofErr w:type="spellStart"/>
      <w:r w:rsidRPr="00900DC7">
        <w:rPr>
          <w:rFonts w:ascii="Arial" w:hAnsi="Arial" w:cs="Arial"/>
          <w:sz w:val="22"/>
          <w:szCs w:val="22"/>
        </w:rPr>
        <w:t>either</w:t>
      </w:r>
      <w:proofErr w:type="spellEnd"/>
      <w:r w:rsidRPr="00900DC7">
        <w:rPr>
          <w:rFonts w:ascii="Arial" w:hAnsi="Arial" w:cs="Arial"/>
          <w:sz w:val="22"/>
          <w:szCs w:val="22"/>
        </w:rPr>
        <w:t xml:space="preserve"> Party</w:t>
      </w:r>
      <w:r w:rsidR="003B0B93" w:rsidRPr="003B0B93">
        <w:rPr>
          <w:rFonts w:ascii="Arial" w:hAnsi="Arial" w:cs="Arial"/>
          <w:sz w:val="22"/>
          <w:szCs w:val="22"/>
        </w:rPr>
        <w:t xml:space="preserve">, </w:t>
      </w:r>
      <w:proofErr w:type="spellStart"/>
      <w:r w:rsidR="003B0B93" w:rsidRPr="003B0B93">
        <w:rPr>
          <w:rFonts w:ascii="Arial" w:hAnsi="Arial" w:cs="Arial"/>
          <w:sz w:val="22"/>
          <w:szCs w:val="22"/>
        </w:rPr>
        <w:t>even</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without</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providing</w:t>
      </w:r>
      <w:proofErr w:type="spellEnd"/>
      <w:r w:rsidR="003B0B93" w:rsidRPr="003B0B93">
        <w:rPr>
          <w:rFonts w:ascii="Arial" w:hAnsi="Arial" w:cs="Arial"/>
          <w:sz w:val="22"/>
          <w:szCs w:val="22"/>
        </w:rPr>
        <w:t xml:space="preserve"> any </w:t>
      </w:r>
      <w:proofErr w:type="spellStart"/>
      <w:r w:rsidR="003B0B93" w:rsidRPr="003B0B93">
        <w:rPr>
          <w:rFonts w:ascii="Arial" w:hAnsi="Arial" w:cs="Arial"/>
          <w:sz w:val="22"/>
          <w:szCs w:val="22"/>
        </w:rPr>
        <w:t>reason</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for</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the</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notice</w:t>
      </w:r>
      <w:proofErr w:type="spellEnd"/>
      <w:r w:rsidR="003B0B93" w:rsidRPr="003B0B93">
        <w:rPr>
          <w:rFonts w:ascii="Arial" w:hAnsi="Arial" w:cs="Arial"/>
          <w:sz w:val="22"/>
          <w:szCs w:val="22"/>
        </w:rPr>
        <w:t xml:space="preserve"> and </w:t>
      </w:r>
      <w:proofErr w:type="spellStart"/>
      <w:r w:rsidR="003B0B93" w:rsidRPr="003B0B93">
        <w:rPr>
          <w:rFonts w:ascii="Arial" w:hAnsi="Arial" w:cs="Arial"/>
          <w:sz w:val="22"/>
          <w:szCs w:val="22"/>
        </w:rPr>
        <w:t>with</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the</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notice</w:t>
      </w:r>
      <w:proofErr w:type="spellEnd"/>
      <w:r w:rsidR="003B0B93" w:rsidRPr="003B0B93">
        <w:rPr>
          <w:rFonts w:ascii="Arial" w:hAnsi="Arial" w:cs="Arial"/>
          <w:sz w:val="22"/>
          <w:szCs w:val="22"/>
        </w:rPr>
        <w:t xml:space="preserve"> period </w:t>
      </w:r>
      <w:proofErr w:type="spellStart"/>
      <w:r w:rsidR="003B0B93" w:rsidRPr="003B0B93">
        <w:rPr>
          <w:rFonts w:ascii="Arial" w:hAnsi="Arial" w:cs="Arial"/>
          <w:sz w:val="22"/>
          <w:szCs w:val="22"/>
        </w:rPr>
        <w:t>of</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six</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months</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which</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commences</w:t>
      </w:r>
      <w:proofErr w:type="spellEnd"/>
      <w:r w:rsidR="003B0B93" w:rsidRPr="003B0B93">
        <w:rPr>
          <w:rFonts w:ascii="Arial" w:hAnsi="Arial" w:cs="Arial"/>
          <w:sz w:val="22"/>
          <w:szCs w:val="22"/>
        </w:rPr>
        <w:t xml:space="preserve"> on </w:t>
      </w:r>
      <w:proofErr w:type="spellStart"/>
      <w:r w:rsidR="003B0B93" w:rsidRPr="003B0B93">
        <w:rPr>
          <w:rFonts w:ascii="Arial" w:hAnsi="Arial" w:cs="Arial"/>
          <w:sz w:val="22"/>
          <w:szCs w:val="22"/>
        </w:rPr>
        <w:t>the</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first</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day</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of</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the</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calendar</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month</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following</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the</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delivery</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of</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the</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written</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notice</w:t>
      </w:r>
      <w:proofErr w:type="spellEnd"/>
      <w:r w:rsidR="003B0B93" w:rsidRPr="003B0B93">
        <w:rPr>
          <w:rFonts w:ascii="Arial" w:hAnsi="Arial" w:cs="Arial"/>
          <w:sz w:val="22"/>
          <w:szCs w:val="22"/>
        </w:rPr>
        <w:t xml:space="preserve"> to </w:t>
      </w:r>
      <w:proofErr w:type="spellStart"/>
      <w:r w:rsidR="003B0B93" w:rsidRPr="003B0B93">
        <w:rPr>
          <w:rFonts w:ascii="Arial" w:hAnsi="Arial" w:cs="Arial"/>
          <w:sz w:val="22"/>
          <w:szCs w:val="22"/>
        </w:rPr>
        <w:t>the</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other</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Contracting</w:t>
      </w:r>
      <w:proofErr w:type="spellEnd"/>
      <w:r w:rsidR="003B0B93" w:rsidRPr="003B0B93">
        <w:rPr>
          <w:rFonts w:ascii="Arial" w:hAnsi="Arial" w:cs="Arial"/>
          <w:sz w:val="22"/>
          <w:szCs w:val="22"/>
        </w:rPr>
        <w:t xml:space="preserve"> Party and </w:t>
      </w:r>
      <w:proofErr w:type="spellStart"/>
      <w:r w:rsidR="003B0B93" w:rsidRPr="003B0B93">
        <w:rPr>
          <w:rFonts w:ascii="Arial" w:hAnsi="Arial" w:cs="Arial"/>
          <w:sz w:val="22"/>
          <w:szCs w:val="22"/>
        </w:rPr>
        <w:t>ends</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with</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the</w:t>
      </w:r>
      <w:proofErr w:type="spellEnd"/>
      <w:r w:rsidR="003B0B93" w:rsidRPr="003B0B93">
        <w:rPr>
          <w:rFonts w:ascii="Arial" w:hAnsi="Arial" w:cs="Arial"/>
          <w:sz w:val="22"/>
          <w:szCs w:val="22"/>
        </w:rPr>
        <w:t xml:space="preserve"> last </w:t>
      </w:r>
      <w:proofErr w:type="spellStart"/>
      <w:r w:rsidR="003B0B93" w:rsidRPr="003B0B93">
        <w:rPr>
          <w:rFonts w:ascii="Arial" w:hAnsi="Arial" w:cs="Arial"/>
          <w:sz w:val="22"/>
          <w:szCs w:val="22"/>
        </w:rPr>
        <w:t>day</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of</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the</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respective</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calendar</w:t>
      </w:r>
      <w:proofErr w:type="spellEnd"/>
      <w:r w:rsidR="003B0B93" w:rsidRPr="003B0B93">
        <w:rPr>
          <w:rFonts w:ascii="Arial" w:hAnsi="Arial" w:cs="Arial"/>
          <w:sz w:val="22"/>
          <w:szCs w:val="22"/>
        </w:rPr>
        <w:t xml:space="preserve"> </w:t>
      </w:r>
      <w:proofErr w:type="spellStart"/>
      <w:r w:rsidR="003B0B93" w:rsidRPr="003B0B93">
        <w:rPr>
          <w:rFonts w:ascii="Arial" w:hAnsi="Arial" w:cs="Arial"/>
          <w:sz w:val="22"/>
          <w:szCs w:val="22"/>
        </w:rPr>
        <w:t>month</w:t>
      </w:r>
      <w:proofErr w:type="spellEnd"/>
      <w:r>
        <w:rPr>
          <w:rFonts w:ascii="Arial" w:hAnsi="Arial" w:cs="Arial"/>
          <w:sz w:val="22"/>
          <w:szCs w:val="22"/>
        </w:rPr>
        <w:t>.</w:t>
      </w:r>
      <w:r w:rsidR="003B0B93">
        <w:rPr>
          <w:rFonts w:ascii="Arial" w:hAnsi="Arial" w:cs="Arial"/>
          <w:sz w:val="22"/>
          <w:szCs w:val="22"/>
        </w:rPr>
        <w:t xml:space="preserve"> </w:t>
      </w:r>
      <w:proofErr w:type="spellStart"/>
      <w:r w:rsidR="00D84DCC">
        <w:rPr>
          <w:rFonts w:ascii="Arial" w:hAnsi="Arial" w:cs="Arial"/>
          <w:sz w:val="22"/>
          <w:szCs w:val="22"/>
        </w:rPr>
        <w:t>T</w:t>
      </w:r>
      <w:r w:rsidR="00D84DCC" w:rsidRPr="00D84DCC">
        <w:rPr>
          <w:rFonts w:ascii="Arial" w:hAnsi="Arial" w:cs="Arial"/>
          <w:sz w:val="22"/>
          <w:szCs w:val="22"/>
        </w:rPr>
        <w:t>his</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method</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of</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termination</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of</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the</w:t>
      </w:r>
      <w:proofErr w:type="spellEnd"/>
      <w:r w:rsidR="00D84DCC" w:rsidRPr="00D84DCC">
        <w:rPr>
          <w:rFonts w:ascii="Arial" w:hAnsi="Arial" w:cs="Arial"/>
          <w:sz w:val="22"/>
          <w:szCs w:val="22"/>
        </w:rPr>
        <w:t xml:space="preserve"> </w:t>
      </w:r>
      <w:proofErr w:type="spellStart"/>
      <w:r w:rsidR="00D84DCC">
        <w:rPr>
          <w:rFonts w:ascii="Arial" w:hAnsi="Arial" w:cs="Arial"/>
          <w:sz w:val="22"/>
          <w:szCs w:val="22"/>
        </w:rPr>
        <w:t>C</w:t>
      </w:r>
      <w:r w:rsidR="00D84DCC" w:rsidRPr="00D84DCC">
        <w:rPr>
          <w:rFonts w:ascii="Arial" w:hAnsi="Arial" w:cs="Arial"/>
          <w:sz w:val="22"/>
          <w:szCs w:val="22"/>
        </w:rPr>
        <w:t>ontract</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can</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be</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used</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if</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the</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condition</w:t>
      </w:r>
      <w:proofErr w:type="spellEnd"/>
      <w:r w:rsidR="00D84DCC">
        <w:rPr>
          <w:rFonts w:ascii="Arial" w:hAnsi="Arial" w:cs="Arial"/>
          <w:sz w:val="22"/>
          <w:szCs w:val="22"/>
        </w:rPr>
        <w:t xml:space="preserve"> </w:t>
      </w:r>
      <w:proofErr w:type="spellStart"/>
      <w:r w:rsidR="00D84DCC" w:rsidRPr="00D84DCC">
        <w:rPr>
          <w:rFonts w:ascii="Arial" w:hAnsi="Arial" w:cs="Arial"/>
          <w:sz w:val="22"/>
          <w:szCs w:val="22"/>
        </w:rPr>
        <w:t>of</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the</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duration</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of</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the</w:t>
      </w:r>
      <w:proofErr w:type="spellEnd"/>
      <w:r w:rsidR="00D84DCC" w:rsidRPr="00D84DCC">
        <w:rPr>
          <w:rFonts w:ascii="Arial" w:hAnsi="Arial" w:cs="Arial"/>
          <w:sz w:val="22"/>
          <w:szCs w:val="22"/>
        </w:rPr>
        <w:t xml:space="preserve"> </w:t>
      </w:r>
      <w:proofErr w:type="spellStart"/>
      <w:r w:rsidR="00D84DCC">
        <w:rPr>
          <w:rFonts w:ascii="Arial" w:hAnsi="Arial" w:cs="Arial"/>
          <w:sz w:val="22"/>
          <w:szCs w:val="22"/>
        </w:rPr>
        <w:t>C</w:t>
      </w:r>
      <w:r w:rsidR="00D84DCC" w:rsidRPr="00D84DCC">
        <w:rPr>
          <w:rFonts w:ascii="Arial" w:hAnsi="Arial" w:cs="Arial"/>
          <w:sz w:val="22"/>
          <w:szCs w:val="22"/>
        </w:rPr>
        <w:t>ontract</w:t>
      </w:r>
      <w:proofErr w:type="spellEnd"/>
      <w:r w:rsidR="00D84DCC">
        <w:rPr>
          <w:rFonts w:ascii="Arial" w:hAnsi="Arial" w:cs="Arial"/>
          <w:sz w:val="22"/>
          <w:szCs w:val="22"/>
        </w:rPr>
        <w:t xml:space="preserve"> </w:t>
      </w:r>
      <w:proofErr w:type="spellStart"/>
      <w:r w:rsidR="00D84DCC" w:rsidRPr="00D84DCC">
        <w:rPr>
          <w:rFonts w:ascii="Arial" w:hAnsi="Arial" w:cs="Arial"/>
          <w:sz w:val="22"/>
          <w:szCs w:val="22"/>
        </w:rPr>
        <w:t>according</w:t>
      </w:r>
      <w:proofErr w:type="spellEnd"/>
      <w:r w:rsidR="00D84DCC" w:rsidRPr="00D84DCC">
        <w:rPr>
          <w:rFonts w:ascii="Arial" w:hAnsi="Arial" w:cs="Arial"/>
          <w:sz w:val="22"/>
          <w:szCs w:val="22"/>
        </w:rPr>
        <w:t xml:space="preserve"> to </w:t>
      </w:r>
      <w:proofErr w:type="spellStart"/>
      <w:r w:rsidR="00D84DCC">
        <w:rPr>
          <w:rFonts w:ascii="Arial" w:hAnsi="Arial" w:cs="Arial"/>
          <w:sz w:val="22"/>
          <w:szCs w:val="22"/>
        </w:rPr>
        <w:t>P</w:t>
      </w:r>
      <w:r w:rsidR="00D84DCC" w:rsidRPr="00D84DCC">
        <w:rPr>
          <w:rFonts w:ascii="Arial" w:hAnsi="Arial" w:cs="Arial"/>
          <w:sz w:val="22"/>
          <w:szCs w:val="22"/>
        </w:rPr>
        <w:t>aragraph</w:t>
      </w:r>
      <w:proofErr w:type="spellEnd"/>
      <w:r w:rsidR="00D84DCC" w:rsidRPr="00D84DCC">
        <w:rPr>
          <w:rFonts w:ascii="Arial" w:hAnsi="Arial" w:cs="Arial"/>
          <w:sz w:val="22"/>
          <w:szCs w:val="22"/>
        </w:rPr>
        <w:t xml:space="preserve"> 2 </w:t>
      </w:r>
      <w:proofErr w:type="spellStart"/>
      <w:r w:rsidR="00D84DCC">
        <w:rPr>
          <w:rFonts w:ascii="Arial" w:hAnsi="Arial" w:cs="Arial"/>
          <w:sz w:val="22"/>
          <w:szCs w:val="22"/>
        </w:rPr>
        <w:t>of</w:t>
      </w:r>
      <w:proofErr w:type="spellEnd"/>
      <w:r w:rsidR="00D84DCC">
        <w:rPr>
          <w:rFonts w:ascii="Arial" w:hAnsi="Arial" w:cs="Arial"/>
          <w:sz w:val="22"/>
          <w:szCs w:val="22"/>
        </w:rPr>
        <w:t xml:space="preserve"> </w:t>
      </w:r>
      <w:proofErr w:type="spellStart"/>
      <w:r w:rsidR="00D84DCC">
        <w:rPr>
          <w:rFonts w:ascii="Arial" w:hAnsi="Arial" w:cs="Arial"/>
          <w:sz w:val="22"/>
          <w:szCs w:val="22"/>
        </w:rPr>
        <w:t>this</w:t>
      </w:r>
      <w:proofErr w:type="spellEnd"/>
      <w:r w:rsidR="00D84DCC">
        <w:rPr>
          <w:rFonts w:ascii="Arial" w:hAnsi="Arial" w:cs="Arial"/>
          <w:sz w:val="22"/>
          <w:szCs w:val="22"/>
        </w:rPr>
        <w:t xml:space="preserve"> </w:t>
      </w:r>
      <w:proofErr w:type="spellStart"/>
      <w:r w:rsidR="00D84DCC">
        <w:rPr>
          <w:rFonts w:ascii="Arial" w:hAnsi="Arial" w:cs="Arial"/>
          <w:sz w:val="22"/>
          <w:szCs w:val="22"/>
        </w:rPr>
        <w:t>Article</w:t>
      </w:r>
      <w:proofErr w:type="spellEnd"/>
      <w:r w:rsidR="00D84DCC">
        <w:rPr>
          <w:rFonts w:ascii="Arial" w:hAnsi="Arial" w:cs="Arial"/>
          <w:sz w:val="22"/>
          <w:szCs w:val="22"/>
        </w:rPr>
        <w:t xml:space="preserve"> </w:t>
      </w:r>
      <w:proofErr w:type="spellStart"/>
      <w:r w:rsidR="00D84DCC" w:rsidRPr="00D84DCC">
        <w:rPr>
          <w:rFonts w:ascii="Arial" w:hAnsi="Arial" w:cs="Arial"/>
          <w:sz w:val="22"/>
          <w:szCs w:val="22"/>
        </w:rPr>
        <w:t>is</w:t>
      </w:r>
      <w:proofErr w:type="spellEnd"/>
      <w:r w:rsidR="00D84DCC" w:rsidRPr="00D84DCC">
        <w:rPr>
          <w:rFonts w:ascii="Arial" w:hAnsi="Arial" w:cs="Arial"/>
          <w:sz w:val="22"/>
          <w:szCs w:val="22"/>
        </w:rPr>
        <w:t xml:space="preserve"> </w:t>
      </w:r>
      <w:proofErr w:type="spellStart"/>
      <w:r w:rsidR="00D84DCC" w:rsidRPr="00D84DCC">
        <w:rPr>
          <w:rFonts w:ascii="Arial" w:hAnsi="Arial" w:cs="Arial"/>
          <w:sz w:val="22"/>
          <w:szCs w:val="22"/>
        </w:rPr>
        <w:t>observed</w:t>
      </w:r>
      <w:proofErr w:type="spellEnd"/>
      <w:r w:rsidR="00D84DCC">
        <w:rPr>
          <w:rFonts w:ascii="Arial" w:hAnsi="Arial" w:cs="Arial"/>
          <w:sz w:val="22"/>
          <w:szCs w:val="22"/>
        </w:rPr>
        <w:t>.</w:t>
      </w:r>
    </w:p>
    <w:p w14:paraId="472CEB30" w14:textId="21477299" w:rsidR="00494BB2" w:rsidRPr="00BE3177" w:rsidRDefault="00494BB2" w:rsidP="00A377D5">
      <w:pPr>
        <w:pStyle w:val="Kapitola1"/>
        <w:numPr>
          <w:ilvl w:val="1"/>
          <w:numId w:val="4"/>
        </w:numPr>
        <w:tabs>
          <w:tab w:val="clear" w:pos="705"/>
          <w:tab w:val="num" w:pos="426"/>
        </w:tabs>
        <w:ind w:left="426" w:hanging="426"/>
        <w:rPr>
          <w:lang w:val="en-GB"/>
        </w:rPr>
      </w:pPr>
      <w:proofErr w:type="spellStart"/>
      <w:r w:rsidRPr="00764B0C">
        <w:t>The</w:t>
      </w:r>
      <w:proofErr w:type="spellEnd"/>
      <w:r w:rsidRPr="00764B0C">
        <w:t xml:space="preserve"> </w:t>
      </w:r>
      <w:proofErr w:type="spellStart"/>
      <w:r w:rsidRPr="00BE3177">
        <w:t>Parties</w:t>
      </w:r>
      <w:proofErr w:type="spellEnd"/>
      <w:r w:rsidRPr="00BE3177">
        <w:t xml:space="preserve"> </w:t>
      </w:r>
      <w:proofErr w:type="spellStart"/>
      <w:r w:rsidRPr="00BE3177">
        <w:t>agree</w:t>
      </w:r>
      <w:proofErr w:type="spellEnd"/>
      <w:r w:rsidRPr="00BE3177">
        <w:t xml:space="preserve"> </w:t>
      </w:r>
      <w:proofErr w:type="spellStart"/>
      <w:r w:rsidRPr="00BE3177">
        <w:t>that</w:t>
      </w:r>
      <w:proofErr w:type="spellEnd"/>
      <w:r w:rsidRPr="00BE3177">
        <w:t xml:space="preserve"> </w:t>
      </w:r>
      <w:proofErr w:type="spellStart"/>
      <w:r w:rsidRPr="00BE3177">
        <w:t>they</w:t>
      </w:r>
      <w:proofErr w:type="spellEnd"/>
      <w:r w:rsidRPr="00BE3177">
        <w:t xml:space="preserve"> </w:t>
      </w:r>
      <w:proofErr w:type="spellStart"/>
      <w:r w:rsidRPr="00BE3177">
        <w:t>consider</w:t>
      </w:r>
      <w:proofErr w:type="spellEnd"/>
      <w:r w:rsidRPr="00BE3177">
        <w:t xml:space="preserve"> </w:t>
      </w:r>
      <w:proofErr w:type="spellStart"/>
      <w:r w:rsidRPr="00BE3177">
        <w:t>the</w:t>
      </w:r>
      <w:proofErr w:type="spellEnd"/>
      <w:r w:rsidRPr="00BE3177">
        <w:t xml:space="preserve"> </w:t>
      </w:r>
      <w:proofErr w:type="spellStart"/>
      <w:r w:rsidRPr="00BE3177">
        <w:t>following</w:t>
      </w:r>
      <w:proofErr w:type="spellEnd"/>
      <w:r w:rsidRPr="00BE3177">
        <w:t xml:space="preserve"> </w:t>
      </w:r>
      <w:proofErr w:type="spellStart"/>
      <w:r w:rsidRPr="00BE3177">
        <w:t>cases</w:t>
      </w:r>
      <w:proofErr w:type="spellEnd"/>
      <w:r w:rsidRPr="00BE3177">
        <w:t xml:space="preserve"> in </w:t>
      </w:r>
      <w:proofErr w:type="spellStart"/>
      <w:r w:rsidRPr="00BE3177">
        <w:t>particular</w:t>
      </w:r>
      <w:proofErr w:type="spellEnd"/>
      <w:r w:rsidRPr="00BE3177">
        <w:t xml:space="preserve"> to </w:t>
      </w:r>
      <w:proofErr w:type="spellStart"/>
      <w:r w:rsidRPr="00BE3177">
        <w:t>constitute</w:t>
      </w:r>
      <w:proofErr w:type="spellEnd"/>
      <w:r w:rsidRPr="00BE3177">
        <w:t xml:space="preserve"> a </w:t>
      </w:r>
      <w:proofErr w:type="spellStart"/>
      <w:r w:rsidRPr="00BE3177">
        <w:t>substantial</w:t>
      </w:r>
      <w:proofErr w:type="spellEnd"/>
      <w:r w:rsidRPr="00BE3177">
        <w:t xml:space="preserve"> </w:t>
      </w:r>
      <w:proofErr w:type="spellStart"/>
      <w:r w:rsidRPr="00BE3177">
        <w:t>breach</w:t>
      </w:r>
      <w:proofErr w:type="spellEnd"/>
      <w:r w:rsidRPr="00BE3177">
        <w:t xml:space="preserve"> </w:t>
      </w:r>
      <w:proofErr w:type="spellStart"/>
      <w:r w:rsidRPr="00BE3177">
        <w:t>hereof</w:t>
      </w:r>
      <w:proofErr w:type="spellEnd"/>
      <w:r w:rsidRPr="00BE3177">
        <w:t>:</w:t>
      </w:r>
    </w:p>
    <w:p w14:paraId="49EFF056" w14:textId="15EED404" w:rsidR="00BE3177" w:rsidRPr="00BE3177" w:rsidRDefault="00E73D01" w:rsidP="00A377D5">
      <w:pPr>
        <w:pStyle w:val="Kapitola1"/>
        <w:numPr>
          <w:ilvl w:val="0"/>
          <w:numId w:val="0"/>
        </w:numPr>
        <w:ind w:left="709" w:hanging="283"/>
        <w:rPr>
          <w:lang w:val="en-GB"/>
        </w:rPr>
      </w:pPr>
      <w:r w:rsidRPr="00BE3177">
        <w:rPr>
          <w:lang w:val="en-GB"/>
        </w:rPr>
        <w:t>a)</w:t>
      </w:r>
      <w:r w:rsidRPr="00BE3177">
        <w:rPr>
          <w:lang w:val="en-GB"/>
        </w:rPr>
        <w:tab/>
      </w:r>
      <w:r w:rsidR="00BE3177" w:rsidRPr="00BE3177">
        <w:rPr>
          <w:lang w:val="en-GB"/>
        </w:rPr>
        <w:t>two</w:t>
      </w:r>
      <w:r w:rsidR="002B1407" w:rsidRPr="00BE3177">
        <w:rPr>
          <w:lang w:val="en-GB"/>
        </w:rPr>
        <w:t xml:space="preserve"> unsuccessful </w:t>
      </w:r>
      <w:r w:rsidR="008653F0" w:rsidRPr="00BE3177">
        <w:rPr>
          <w:lang w:val="en-GB"/>
        </w:rPr>
        <w:t>factory</w:t>
      </w:r>
      <w:r w:rsidR="002B1407" w:rsidRPr="00BE3177">
        <w:rPr>
          <w:lang w:val="en-GB"/>
        </w:rPr>
        <w:t xml:space="preserve"> acceptance tests were performed (FAT) and the </w:t>
      </w:r>
      <w:r w:rsidR="00EC2B5B" w:rsidRPr="00BE3177">
        <w:rPr>
          <w:lang w:val="en-GB"/>
        </w:rPr>
        <w:t>Client</w:t>
      </w:r>
      <w:r w:rsidR="002B1407" w:rsidRPr="00BE3177">
        <w:rPr>
          <w:lang w:val="en-GB"/>
        </w:rPr>
        <w:t xml:space="preserve"> refused to accept the Device for this reason</w:t>
      </w:r>
      <w:r w:rsidR="00FD3E5C" w:rsidRPr="00BE3177">
        <w:rPr>
          <w:lang w:val="en-GB"/>
        </w:rPr>
        <w:t xml:space="preserve"> according </w:t>
      </w:r>
      <w:r w:rsidR="00FD0744">
        <w:rPr>
          <w:lang w:val="en-GB"/>
        </w:rPr>
        <w:t xml:space="preserve">to the </w:t>
      </w:r>
      <w:r w:rsidR="00FD3E5C" w:rsidRPr="00BE3177">
        <w:rPr>
          <w:lang w:val="en-GB"/>
        </w:rPr>
        <w:t xml:space="preserve">Article VIII paragraph 3 </w:t>
      </w:r>
      <w:proofErr w:type="gramStart"/>
      <w:r w:rsidR="00FD3E5C" w:rsidRPr="00BE3177">
        <w:rPr>
          <w:lang w:val="en-GB"/>
        </w:rPr>
        <w:lastRenderedPageBreak/>
        <w:t>hereof</w:t>
      </w:r>
      <w:r w:rsidR="00F43650" w:rsidRPr="00BE3177">
        <w:rPr>
          <w:lang w:val="en-GB"/>
        </w:rPr>
        <w:t>;</w:t>
      </w:r>
      <w:proofErr w:type="gramEnd"/>
      <w:r w:rsidR="002B1407" w:rsidRPr="00BE3177">
        <w:rPr>
          <w:lang w:val="en-GB"/>
        </w:rPr>
        <w:t xml:space="preserve"> </w:t>
      </w:r>
    </w:p>
    <w:p w14:paraId="7DF4B840" w14:textId="62FD78C8" w:rsidR="009757BD" w:rsidRPr="00BE3177" w:rsidRDefault="00BE3177" w:rsidP="00A377D5">
      <w:pPr>
        <w:pStyle w:val="Kapitola1"/>
        <w:numPr>
          <w:ilvl w:val="0"/>
          <w:numId w:val="0"/>
        </w:numPr>
        <w:ind w:left="709" w:hanging="283"/>
        <w:rPr>
          <w:lang w:val="en-GB"/>
        </w:rPr>
      </w:pPr>
      <w:r w:rsidRPr="00BE3177">
        <w:rPr>
          <w:lang w:val="en-GB"/>
        </w:rPr>
        <w:t xml:space="preserve">b) the Device was not commissioned into operation and handed over to the Client within 2 months after futile lapse of the given period due to reasons attributable to the Contractor or the device does not fulfil the declared technical </w:t>
      </w:r>
      <w:proofErr w:type="gramStart"/>
      <w:r w:rsidRPr="00BE3177">
        <w:rPr>
          <w:lang w:val="en-GB"/>
        </w:rPr>
        <w:t>parameters;</w:t>
      </w:r>
      <w:proofErr w:type="gramEnd"/>
      <w:r w:rsidR="00E05594" w:rsidRPr="00BE3177">
        <w:rPr>
          <w:lang w:val="en-GB"/>
        </w:rPr>
        <w:t xml:space="preserve"> </w:t>
      </w:r>
    </w:p>
    <w:p w14:paraId="61A808E1" w14:textId="7606B8CA" w:rsidR="001E4368" w:rsidRPr="00BE3177" w:rsidRDefault="009757BD" w:rsidP="00A377D5">
      <w:pPr>
        <w:spacing w:after="120"/>
        <w:ind w:left="709" w:hanging="283"/>
        <w:jc w:val="both"/>
        <w:rPr>
          <w:rFonts w:ascii="Arial" w:hAnsi="Arial" w:cs="Arial"/>
          <w:sz w:val="22"/>
          <w:szCs w:val="22"/>
          <w:lang w:val="en-GB"/>
        </w:rPr>
      </w:pPr>
      <w:r w:rsidRPr="00BE3177">
        <w:rPr>
          <w:rFonts w:ascii="Arial" w:hAnsi="Arial" w:cs="Arial"/>
          <w:sz w:val="22"/>
          <w:szCs w:val="22"/>
          <w:lang w:val="en-GB"/>
        </w:rPr>
        <w:t>c)</w:t>
      </w:r>
      <w:r w:rsidRPr="00BE3177">
        <w:rPr>
          <w:rFonts w:ascii="Arial" w:hAnsi="Arial" w:cs="Arial"/>
          <w:sz w:val="22"/>
          <w:szCs w:val="22"/>
          <w:lang w:val="en-GB"/>
        </w:rPr>
        <w:tab/>
      </w:r>
      <w:r w:rsidR="00285F8F" w:rsidRPr="00BE3177">
        <w:rPr>
          <w:rFonts w:ascii="Arial" w:hAnsi="Arial" w:cs="Arial"/>
          <w:sz w:val="22"/>
          <w:lang w:val="en-GB"/>
        </w:rPr>
        <w:t xml:space="preserve">a failure to meet the </w:t>
      </w:r>
      <w:proofErr w:type="gramStart"/>
      <w:r w:rsidR="00285F8F" w:rsidRPr="00BE3177">
        <w:rPr>
          <w:rFonts w:ascii="Arial" w:hAnsi="Arial" w:cs="Arial"/>
          <w:sz w:val="22"/>
          <w:lang w:val="en-GB"/>
        </w:rPr>
        <w:t>Technical</w:t>
      </w:r>
      <w:proofErr w:type="gramEnd"/>
      <w:r w:rsidR="00285F8F" w:rsidRPr="00BE3177">
        <w:rPr>
          <w:rFonts w:ascii="Arial" w:hAnsi="Arial" w:cs="Arial"/>
          <w:sz w:val="22"/>
          <w:lang w:val="en-GB"/>
        </w:rPr>
        <w:t xml:space="preserve"> specification of the Device stated in the Annex No. 1 to this Contract;</w:t>
      </w:r>
    </w:p>
    <w:p w14:paraId="32FF6CE8" w14:textId="33B2EABE" w:rsidR="001A210B" w:rsidRPr="00BE3177" w:rsidRDefault="009757BD" w:rsidP="00A377D5">
      <w:pPr>
        <w:tabs>
          <w:tab w:val="left" w:pos="1276"/>
        </w:tabs>
        <w:spacing w:after="120"/>
        <w:ind w:left="709" w:hanging="283"/>
        <w:jc w:val="both"/>
        <w:rPr>
          <w:rFonts w:ascii="Arial" w:hAnsi="Arial" w:cs="Arial"/>
          <w:sz w:val="22"/>
          <w:lang w:val="en-GB"/>
        </w:rPr>
      </w:pPr>
      <w:r w:rsidRPr="00BE3177">
        <w:rPr>
          <w:rFonts w:ascii="Arial" w:hAnsi="Arial" w:cs="Arial"/>
          <w:sz w:val="22"/>
          <w:lang w:val="en-GB"/>
        </w:rPr>
        <w:t>d</w:t>
      </w:r>
      <w:r w:rsidR="00E73D01" w:rsidRPr="00BE3177">
        <w:rPr>
          <w:rFonts w:ascii="Arial" w:hAnsi="Arial" w:cs="Arial"/>
          <w:sz w:val="22"/>
          <w:lang w:val="en-GB"/>
        </w:rPr>
        <w:t>)</w:t>
      </w:r>
      <w:r w:rsidR="00E73D01" w:rsidRPr="00BE3177">
        <w:rPr>
          <w:rFonts w:ascii="Arial" w:hAnsi="Arial" w:cs="Arial"/>
          <w:lang w:val="en-GB"/>
        </w:rPr>
        <w:tab/>
      </w:r>
      <w:r w:rsidR="00E73D01" w:rsidRPr="00BE3177">
        <w:rPr>
          <w:rFonts w:ascii="Arial" w:hAnsi="Arial" w:cs="Arial"/>
          <w:sz w:val="22"/>
          <w:lang w:val="en-GB"/>
        </w:rPr>
        <w:t xml:space="preserve">the </w:t>
      </w:r>
      <w:r w:rsidR="00A65E75" w:rsidRPr="00BE3177">
        <w:rPr>
          <w:rFonts w:ascii="Arial" w:hAnsi="Arial" w:cs="Arial"/>
          <w:sz w:val="22"/>
          <w:lang w:val="en-GB"/>
        </w:rPr>
        <w:t>D</w:t>
      </w:r>
      <w:r w:rsidR="00BC29FE" w:rsidRPr="00BE3177">
        <w:rPr>
          <w:rFonts w:ascii="Arial" w:hAnsi="Arial" w:cs="Arial"/>
          <w:sz w:val="22"/>
          <w:lang w:val="en-GB"/>
        </w:rPr>
        <w:t>evice</w:t>
      </w:r>
      <w:r w:rsidR="00E73D01" w:rsidRPr="00BE3177">
        <w:rPr>
          <w:rFonts w:ascii="Arial" w:hAnsi="Arial" w:cs="Arial"/>
          <w:sz w:val="22"/>
          <w:lang w:val="en-GB"/>
        </w:rPr>
        <w:t xml:space="preserve"> is supplied with defects that are not removable or defects, the removal of which would bring about excessive costs</w:t>
      </w:r>
      <w:r w:rsidR="00A33814" w:rsidRPr="00BE3177">
        <w:rPr>
          <w:rFonts w:ascii="Arial" w:hAnsi="Arial" w:cs="Arial"/>
          <w:sz w:val="22"/>
          <w:lang w:val="en-GB"/>
        </w:rPr>
        <w:t xml:space="preserve">, or an unusual time required for their removal would be disproportionate to the </w:t>
      </w:r>
      <w:r w:rsidR="00EC2B5B" w:rsidRPr="00BE3177">
        <w:rPr>
          <w:rFonts w:ascii="Arial" w:hAnsi="Arial" w:cs="Arial"/>
          <w:sz w:val="22"/>
          <w:lang w:val="en-GB"/>
        </w:rPr>
        <w:t>Client</w:t>
      </w:r>
      <w:r w:rsidR="003A1AEC" w:rsidRPr="00BE3177">
        <w:rPr>
          <w:rFonts w:ascii="Arial" w:hAnsi="Arial" w:cs="Arial"/>
          <w:sz w:val="22"/>
          <w:lang w:val="en-GB"/>
        </w:rPr>
        <w:t xml:space="preserve">'s </w:t>
      </w:r>
      <w:proofErr w:type="gramStart"/>
      <w:r w:rsidR="00A33814" w:rsidRPr="00BE3177">
        <w:rPr>
          <w:rFonts w:ascii="Arial" w:hAnsi="Arial" w:cs="Arial"/>
          <w:sz w:val="22"/>
          <w:lang w:val="en-GB"/>
        </w:rPr>
        <w:t>needs</w:t>
      </w:r>
      <w:r w:rsidR="00E8033F" w:rsidRPr="00BE3177">
        <w:rPr>
          <w:rFonts w:ascii="Arial" w:hAnsi="Arial" w:cs="Arial"/>
          <w:sz w:val="22"/>
          <w:lang w:val="en-GB"/>
        </w:rPr>
        <w:t>;</w:t>
      </w:r>
      <w:proofErr w:type="gramEnd"/>
    </w:p>
    <w:p w14:paraId="2E396416" w14:textId="64D2230F" w:rsidR="00CE49AC" w:rsidRPr="00BE3177" w:rsidRDefault="00E8033F" w:rsidP="00A377D5">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e)</w:t>
      </w:r>
      <w:r w:rsidR="00CE49AC" w:rsidRPr="00BE3177">
        <w:rPr>
          <w:rFonts w:ascii="Arial" w:hAnsi="Arial" w:cs="Arial"/>
          <w:sz w:val="22"/>
          <w:szCs w:val="22"/>
          <w:lang w:val="en-GB"/>
        </w:rPr>
        <w:tab/>
      </w:r>
      <w:r w:rsidR="00EC2B5B" w:rsidRPr="00BE3177">
        <w:rPr>
          <w:rFonts w:ascii="Arial" w:hAnsi="Arial" w:cs="Arial"/>
          <w:sz w:val="22"/>
          <w:szCs w:val="22"/>
          <w:lang w:val="en-GB"/>
        </w:rPr>
        <w:t>Contractor</w:t>
      </w:r>
      <w:r w:rsidR="00CE49AC" w:rsidRPr="00BE3177">
        <w:rPr>
          <w:rFonts w:ascii="Arial" w:hAnsi="Arial" w:cs="Arial"/>
          <w:sz w:val="22"/>
          <w:szCs w:val="22"/>
          <w:lang w:val="en-GB"/>
        </w:rPr>
        <w:t xml:space="preserve">'s statements referred to Article VI paragraph </w:t>
      </w:r>
      <w:r w:rsidR="00DA263E">
        <w:rPr>
          <w:rFonts w:ascii="Arial" w:hAnsi="Arial" w:cs="Arial"/>
          <w:sz w:val="22"/>
          <w:szCs w:val="22"/>
          <w:lang w:val="en-GB"/>
        </w:rPr>
        <w:t>9</w:t>
      </w:r>
      <w:r w:rsidR="00CE49AC" w:rsidRPr="00BE3177">
        <w:rPr>
          <w:rFonts w:ascii="Arial" w:hAnsi="Arial" w:cs="Arial"/>
          <w:sz w:val="22"/>
          <w:szCs w:val="22"/>
          <w:lang w:val="en-GB"/>
        </w:rPr>
        <w:t xml:space="preserve"> hereof prove to be </w:t>
      </w:r>
      <w:proofErr w:type="gramStart"/>
      <w:r w:rsidR="00CE49AC" w:rsidRPr="00BE3177">
        <w:rPr>
          <w:rFonts w:ascii="Arial" w:hAnsi="Arial" w:cs="Arial"/>
          <w:sz w:val="22"/>
          <w:szCs w:val="22"/>
          <w:lang w:val="en-GB"/>
        </w:rPr>
        <w:t>false;</w:t>
      </w:r>
      <w:proofErr w:type="gramEnd"/>
    </w:p>
    <w:p w14:paraId="72AF738E" w14:textId="7F0FC888" w:rsidR="00CE49AC" w:rsidRDefault="00CE49AC" w:rsidP="00A377D5">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f)</w:t>
      </w:r>
      <w:r w:rsidRPr="00BE3177">
        <w:rPr>
          <w:rFonts w:ascii="Arial" w:hAnsi="Arial" w:cs="Arial"/>
          <w:sz w:val="22"/>
          <w:szCs w:val="22"/>
          <w:lang w:val="en-GB"/>
        </w:rPr>
        <w:tab/>
      </w:r>
      <w:r w:rsidR="00965DF8">
        <w:rPr>
          <w:rFonts w:ascii="Arial" w:hAnsi="Arial" w:cs="Arial"/>
          <w:sz w:val="22"/>
          <w:szCs w:val="22"/>
          <w:lang w:val="en-GB"/>
        </w:rPr>
        <w:t xml:space="preserve">the </w:t>
      </w:r>
      <w:r w:rsidR="00EC2B5B" w:rsidRPr="00BE3177">
        <w:rPr>
          <w:rFonts w:ascii="Arial" w:hAnsi="Arial" w:cs="Arial"/>
          <w:sz w:val="22"/>
          <w:szCs w:val="22"/>
          <w:lang w:val="en-GB"/>
        </w:rPr>
        <w:t>Contractor</w:t>
      </w:r>
      <w:r w:rsidRPr="00BE3177">
        <w:rPr>
          <w:rFonts w:ascii="Arial" w:hAnsi="Arial" w:cs="Arial"/>
          <w:sz w:val="22"/>
          <w:szCs w:val="22"/>
          <w:lang w:val="en-GB"/>
        </w:rPr>
        <w:t xml:space="preserve"> violates the obligation to notify the </w:t>
      </w:r>
      <w:r w:rsidR="00EC2B5B" w:rsidRPr="00BE3177">
        <w:rPr>
          <w:rFonts w:ascii="Arial" w:hAnsi="Arial" w:cs="Arial"/>
          <w:sz w:val="22"/>
          <w:szCs w:val="22"/>
          <w:lang w:val="en-GB"/>
        </w:rPr>
        <w:t>Client</w:t>
      </w:r>
      <w:r w:rsidRPr="00BE3177">
        <w:rPr>
          <w:rFonts w:ascii="Arial" w:hAnsi="Arial" w:cs="Arial"/>
          <w:sz w:val="22"/>
          <w:szCs w:val="22"/>
          <w:lang w:val="en-GB"/>
        </w:rPr>
        <w:t xml:space="preserve"> of the fact stated in the last sentence of the Article VI paragraph </w:t>
      </w:r>
      <w:r w:rsidR="00DA263E">
        <w:rPr>
          <w:rFonts w:ascii="Arial" w:hAnsi="Arial" w:cs="Arial"/>
          <w:sz w:val="22"/>
          <w:szCs w:val="22"/>
          <w:lang w:val="en-GB"/>
        </w:rPr>
        <w:t>9</w:t>
      </w:r>
      <w:r w:rsidRPr="00BE3177">
        <w:rPr>
          <w:rFonts w:ascii="Arial" w:hAnsi="Arial" w:cs="Arial"/>
          <w:sz w:val="22"/>
          <w:szCs w:val="22"/>
          <w:lang w:val="en-GB"/>
        </w:rPr>
        <w:t xml:space="preserve"> </w:t>
      </w:r>
      <w:proofErr w:type="gramStart"/>
      <w:r w:rsidRPr="00BE3177">
        <w:rPr>
          <w:rFonts w:ascii="Arial" w:hAnsi="Arial" w:cs="Arial"/>
          <w:sz w:val="22"/>
          <w:szCs w:val="22"/>
          <w:lang w:val="en-GB"/>
        </w:rPr>
        <w:t>hereof;</w:t>
      </w:r>
      <w:proofErr w:type="gramEnd"/>
    </w:p>
    <w:p w14:paraId="00D8C4BE" w14:textId="5E33E391" w:rsidR="00965DF8" w:rsidRPr="00BE3177" w:rsidRDefault="00965DF8" w:rsidP="00A377D5">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g)</w:t>
      </w:r>
      <w:r>
        <w:rPr>
          <w:rFonts w:ascii="Arial" w:hAnsi="Arial" w:cs="Arial"/>
          <w:sz w:val="22"/>
          <w:szCs w:val="22"/>
          <w:lang w:val="en-GB"/>
        </w:rPr>
        <w:tab/>
      </w:r>
      <w:r w:rsidRPr="00965DF8">
        <w:rPr>
          <w:rFonts w:ascii="Arial" w:hAnsi="Arial" w:cs="Arial"/>
          <w:sz w:val="22"/>
          <w:szCs w:val="22"/>
          <w:lang w:val="en-GB"/>
        </w:rPr>
        <w:t xml:space="preserve">the Device does not meet the requirements of Article IX Paragraph 7 hereof, even after the expiration of the term stated in the previous written Client’s request for </w:t>
      </w:r>
      <w:proofErr w:type="gramStart"/>
      <w:r w:rsidRPr="00965DF8">
        <w:rPr>
          <w:rFonts w:ascii="Arial" w:hAnsi="Arial" w:cs="Arial"/>
          <w:sz w:val="22"/>
          <w:szCs w:val="22"/>
          <w:lang w:val="en-GB"/>
        </w:rPr>
        <w:t>remedy</w:t>
      </w:r>
      <w:r>
        <w:rPr>
          <w:rFonts w:ascii="Arial" w:hAnsi="Arial" w:cs="Arial"/>
          <w:sz w:val="22"/>
          <w:szCs w:val="22"/>
          <w:lang w:val="en-GB"/>
        </w:rPr>
        <w:t>;</w:t>
      </w:r>
      <w:proofErr w:type="gramEnd"/>
    </w:p>
    <w:p w14:paraId="2D857993" w14:textId="0655E8A8" w:rsidR="00E8033F" w:rsidRPr="00D84DCC" w:rsidRDefault="00CE49AC" w:rsidP="00A377D5">
      <w:pPr>
        <w:tabs>
          <w:tab w:val="left" w:pos="1276"/>
        </w:tabs>
        <w:spacing w:after="120"/>
        <w:ind w:left="709" w:hanging="283"/>
        <w:jc w:val="both"/>
        <w:rPr>
          <w:rFonts w:ascii="Arial" w:hAnsi="Arial" w:cs="Arial"/>
          <w:sz w:val="22"/>
          <w:szCs w:val="22"/>
          <w:lang w:val="en-GB"/>
        </w:rPr>
      </w:pPr>
      <w:r w:rsidRPr="00BE3177">
        <w:rPr>
          <w:rFonts w:ascii="Arial" w:hAnsi="Arial" w:cs="Arial"/>
          <w:sz w:val="22"/>
          <w:szCs w:val="22"/>
          <w:lang w:val="en-GB"/>
        </w:rPr>
        <w:t>g)</w:t>
      </w:r>
      <w:r w:rsidRPr="00BE3177">
        <w:rPr>
          <w:rFonts w:ascii="Arial" w:hAnsi="Arial" w:cs="Arial"/>
          <w:sz w:val="22"/>
          <w:szCs w:val="22"/>
          <w:lang w:val="en-GB"/>
        </w:rPr>
        <w:tab/>
      </w:r>
      <w:r w:rsidR="00E8033F" w:rsidRPr="00BE3177">
        <w:rPr>
          <w:rFonts w:ascii="Arial" w:hAnsi="Arial" w:cs="Arial"/>
          <w:sz w:val="22"/>
          <w:szCs w:val="22"/>
          <w:lang w:val="en-GB"/>
        </w:rPr>
        <w:t>breach of obligation under Article XII</w:t>
      </w:r>
      <w:r w:rsidR="0068483D" w:rsidRPr="00BE3177">
        <w:rPr>
          <w:rFonts w:ascii="Arial" w:hAnsi="Arial" w:cs="Arial"/>
          <w:sz w:val="22"/>
          <w:szCs w:val="22"/>
          <w:lang w:val="en-GB"/>
        </w:rPr>
        <w:t>I</w:t>
      </w:r>
      <w:r w:rsidR="00E8033F" w:rsidRPr="00BE3177">
        <w:rPr>
          <w:rFonts w:ascii="Arial" w:hAnsi="Arial" w:cs="Arial"/>
          <w:sz w:val="22"/>
          <w:szCs w:val="22"/>
          <w:lang w:val="en-GB"/>
        </w:rPr>
        <w:t xml:space="preserve"> </w:t>
      </w:r>
      <w:r w:rsidR="00E8033F" w:rsidRPr="00D84DCC">
        <w:rPr>
          <w:rFonts w:ascii="Arial" w:hAnsi="Arial" w:cs="Arial"/>
          <w:sz w:val="22"/>
          <w:szCs w:val="22"/>
          <w:lang w:val="en-GB"/>
        </w:rPr>
        <w:t xml:space="preserve">Paragraph 1 </w:t>
      </w:r>
      <w:proofErr w:type="gramStart"/>
      <w:r w:rsidR="00E8033F" w:rsidRPr="00D84DCC">
        <w:rPr>
          <w:rFonts w:ascii="Arial" w:hAnsi="Arial" w:cs="Arial"/>
          <w:sz w:val="22"/>
          <w:szCs w:val="22"/>
          <w:lang w:val="en-GB"/>
        </w:rPr>
        <w:t>hereof</w:t>
      </w:r>
      <w:r w:rsidR="001A210B" w:rsidRPr="00D84DCC">
        <w:rPr>
          <w:rFonts w:ascii="Arial" w:hAnsi="Arial" w:cs="Arial"/>
          <w:sz w:val="22"/>
          <w:szCs w:val="22"/>
          <w:lang w:val="en-GB"/>
        </w:rPr>
        <w:t>;</w:t>
      </w:r>
      <w:proofErr w:type="gramEnd"/>
    </w:p>
    <w:p w14:paraId="0CA82D43" w14:textId="391E08EA" w:rsidR="00CE49AC" w:rsidRDefault="00CE49AC" w:rsidP="00A377D5">
      <w:pPr>
        <w:tabs>
          <w:tab w:val="left" w:pos="1276"/>
        </w:tabs>
        <w:spacing w:after="120"/>
        <w:ind w:left="709" w:hanging="283"/>
        <w:jc w:val="both"/>
        <w:rPr>
          <w:rFonts w:ascii="Arial" w:hAnsi="Arial" w:cs="Arial"/>
          <w:sz w:val="22"/>
          <w:szCs w:val="22"/>
          <w:lang w:val="en-GB"/>
        </w:rPr>
      </w:pPr>
      <w:r w:rsidRPr="00D84DCC">
        <w:rPr>
          <w:rFonts w:ascii="Arial" w:hAnsi="Arial" w:cs="Arial"/>
          <w:sz w:val="22"/>
          <w:szCs w:val="22"/>
          <w:lang w:val="en-GB"/>
        </w:rPr>
        <w:t>h)</w:t>
      </w:r>
      <w:r w:rsidRPr="00D84DCC">
        <w:rPr>
          <w:rFonts w:ascii="Arial" w:hAnsi="Arial" w:cs="Arial"/>
          <w:sz w:val="22"/>
          <w:szCs w:val="22"/>
          <w:lang w:val="en-GB"/>
        </w:rPr>
        <w:tab/>
        <w:t>breach of obligation under Article XII</w:t>
      </w:r>
      <w:r w:rsidR="0068483D" w:rsidRPr="00D84DCC">
        <w:rPr>
          <w:rFonts w:ascii="Arial" w:hAnsi="Arial" w:cs="Arial"/>
          <w:sz w:val="22"/>
          <w:szCs w:val="22"/>
          <w:lang w:val="en-GB"/>
        </w:rPr>
        <w:t>I</w:t>
      </w:r>
      <w:r w:rsidRPr="00D84DCC">
        <w:rPr>
          <w:rFonts w:ascii="Arial" w:hAnsi="Arial" w:cs="Arial"/>
          <w:sz w:val="22"/>
          <w:szCs w:val="22"/>
          <w:lang w:val="en-GB"/>
        </w:rPr>
        <w:t xml:space="preserve"> Paragraph </w:t>
      </w:r>
      <w:proofErr w:type="gramStart"/>
      <w:r w:rsidRPr="00DA263E">
        <w:rPr>
          <w:rFonts w:ascii="Arial" w:hAnsi="Arial" w:cs="Arial"/>
          <w:sz w:val="22"/>
          <w:szCs w:val="22"/>
          <w:lang w:val="en-GB"/>
        </w:rPr>
        <w:t>1</w:t>
      </w:r>
      <w:r w:rsidR="00DA486A" w:rsidRPr="00DA263E">
        <w:rPr>
          <w:rFonts w:ascii="Arial" w:hAnsi="Arial" w:cs="Arial"/>
          <w:sz w:val="22"/>
          <w:szCs w:val="22"/>
          <w:lang w:val="en-GB"/>
        </w:rPr>
        <w:t>0</w:t>
      </w:r>
      <w:r w:rsidRPr="00DA263E">
        <w:rPr>
          <w:rFonts w:ascii="Arial" w:hAnsi="Arial" w:cs="Arial"/>
          <w:sz w:val="22"/>
          <w:szCs w:val="22"/>
          <w:lang w:val="en-GB"/>
        </w:rPr>
        <w:t xml:space="preserve"> point</w:t>
      </w:r>
      <w:proofErr w:type="gramEnd"/>
      <w:r w:rsidRPr="00DA263E">
        <w:rPr>
          <w:rFonts w:ascii="Arial" w:hAnsi="Arial" w:cs="Arial"/>
          <w:sz w:val="22"/>
          <w:szCs w:val="22"/>
          <w:lang w:val="en-GB"/>
        </w:rPr>
        <w:t xml:space="preserve"> c) hereof;</w:t>
      </w:r>
    </w:p>
    <w:p w14:paraId="5048C895" w14:textId="6E1D10D8" w:rsidR="00DF09E0" w:rsidRDefault="00DF09E0" w:rsidP="00A377D5">
      <w:pPr>
        <w:tabs>
          <w:tab w:val="left" w:pos="1276"/>
        </w:tabs>
        <w:spacing w:after="120"/>
        <w:ind w:left="709" w:hanging="283"/>
        <w:jc w:val="both"/>
        <w:rPr>
          <w:rFonts w:ascii="Arial" w:hAnsi="Arial" w:cs="Arial"/>
          <w:sz w:val="22"/>
          <w:szCs w:val="22"/>
          <w:lang w:val="en-GB"/>
        </w:rPr>
      </w:pPr>
      <w:proofErr w:type="spellStart"/>
      <w:r>
        <w:rPr>
          <w:rFonts w:ascii="Arial" w:hAnsi="Arial" w:cs="Arial"/>
          <w:sz w:val="22"/>
          <w:szCs w:val="22"/>
          <w:lang w:val="en-GB"/>
        </w:rPr>
        <w:t>i</w:t>
      </w:r>
      <w:proofErr w:type="spellEnd"/>
      <w:r>
        <w:rPr>
          <w:rFonts w:ascii="Arial" w:hAnsi="Arial" w:cs="Arial"/>
          <w:sz w:val="22"/>
          <w:szCs w:val="22"/>
          <w:lang w:val="en-GB"/>
        </w:rPr>
        <w:t xml:space="preserve">) </w:t>
      </w:r>
      <w:r>
        <w:rPr>
          <w:rFonts w:ascii="Arial" w:hAnsi="Arial" w:cs="Arial"/>
          <w:sz w:val="22"/>
          <w:szCs w:val="22"/>
          <w:lang w:val="en-GB"/>
        </w:rPr>
        <w:tab/>
      </w:r>
      <w:r w:rsidRPr="00DF09E0">
        <w:rPr>
          <w:rFonts w:ascii="Arial" w:hAnsi="Arial" w:cs="Arial"/>
          <w:sz w:val="22"/>
          <w:szCs w:val="22"/>
          <w:lang w:val="en-GB"/>
        </w:rPr>
        <w:t xml:space="preserve">breach of the </w:t>
      </w:r>
      <w:proofErr w:type="spellStart"/>
      <w:r w:rsidR="00B87533">
        <w:rPr>
          <w:rFonts w:ascii="Arial" w:hAnsi="Arial" w:cs="Arial"/>
          <w:sz w:val="22"/>
          <w:szCs w:val="22"/>
        </w:rPr>
        <w:t>Contractor</w:t>
      </w:r>
      <w:proofErr w:type="spellEnd"/>
      <w:r w:rsidRPr="00DF09E0">
        <w:rPr>
          <w:rFonts w:ascii="Arial" w:hAnsi="Arial" w:cs="Arial"/>
          <w:sz w:val="22"/>
          <w:szCs w:val="22"/>
          <w:lang w:val="en-GB"/>
        </w:rPr>
        <w:t xml:space="preserve">'s obligations in </w:t>
      </w:r>
      <w:r w:rsidRPr="00EB4556">
        <w:rPr>
          <w:rFonts w:ascii="Arial" w:hAnsi="Arial" w:cs="Arial"/>
          <w:sz w:val="22"/>
          <w:szCs w:val="22"/>
          <w:lang w:val="en-GB"/>
        </w:rPr>
        <w:t xml:space="preserve">Article </w:t>
      </w:r>
      <w:r w:rsidR="00EB4556" w:rsidRPr="00EB4556">
        <w:rPr>
          <w:rFonts w:ascii="Arial" w:hAnsi="Arial" w:cs="Arial"/>
          <w:sz w:val="22"/>
          <w:szCs w:val="22"/>
          <w:lang w:val="en-GB"/>
        </w:rPr>
        <w:t>XIII</w:t>
      </w:r>
      <w:r w:rsidRPr="00EB4556">
        <w:rPr>
          <w:rFonts w:ascii="Arial" w:hAnsi="Arial" w:cs="Arial"/>
          <w:sz w:val="22"/>
          <w:szCs w:val="22"/>
          <w:lang w:val="en-GB"/>
        </w:rPr>
        <w:t xml:space="preserve"> Paragraph </w:t>
      </w:r>
      <w:r w:rsidR="0096792E">
        <w:rPr>
          <w:rFonts w:ascii="Arial" w:hAnsi="Arial" w:cs="Arial"/>
          <w:sz w:val="22"/>
          <w:szCs w:val="22"/>
          <w:lang w:val="en-GB"/>
        </w:rPr>
        <w:t xml:space="preserve">10 or </w:t>
      </w:r>
      <w:r w:rsidRPr="00EB4556">
        <w:rPr>
          <w:rFonts w:ascii="Arial" w:hAnsi="Arial" w:cs="Arial"/>
          <w:sz w:val="22"/>
          <w:szCs w:val="22"/>
          <w:lang w:val="en-GB"/>
        </w:rPr>
        <w:t>1</w:t>
      </w:r>
      <w:r w:rsidR="00EB4556" w:rsidRPr="00EB4556">
        <w:rPr>
          <w:rFonts w:ascii="Arial" w:hAnsi="Arial" w:cs="Arial"/>
          <w:sz w:val="22"/>
          <w:szCs w:val="22"/>
          <w:lang w:val="en-GB"/>
        </w:rPr>
        <w:t>1</w:t>
      </w:r>
      <w:r w:rsidRPr="00EB4556">
        <w:rPr>
          <w:rFonts w:ascii="Arial" w:hAnsi="Arial" w:cs="Arial"/>
          <w:sz w:val="22"/>
          <w:szCs w:val="22"/>
          <w:lang w:val="en-GB"/>
        </w:rPr>
        <w:t xml:space="preserve"> or 1</w:t>
      </w:r>
      <w:r w:rsidR="00EB4556" w:rsidRPr="00EB4556">
        <w:rPr>
          <w:rFonts w:ascii="Arial" w:hAnsi="Arial" w:cs="Arial"/>
          <w:sz w:val="22"/>
          <w:szCs w:val="22"/>
          <w:lang w:val="en-GB"/>
        </w:rPr>
        <w:t>2</w:t>
      </w:r>
      <w:r w:rsidRPr="00EB4556">
        <w:rPr>
          <w:rFonts w:ascii="Arial" w:hAnsi="Arial" w:cs="Arial"/>
          <w:sz w:val="22"/>
          <w:szCs w:val="22"/>
          <w:lang w:val="en-GB"/>
        </w:rPr>
        <w:t xml:space="preserve"> or 1</w:t>
      </w:r>
      <w:r w:rsidR="00EB4556" w:rsidRPr="00EB4556">
        <w:rPr>
          <w:rFonts w:ascii="Arial" w:hAnsi="Arial" w:cs="Arial"/>
          <w:sz w:val="22"/>
          <w:szCs w:val="22"/>
          <w:lang w:val="en-GB"/>
        </w:rPr>
        <w:t>3</w:t>
      </w:r>
      <w:r w:rsidR="00C9755B">
        <w:rPr>
          <w:rFonts w:ascii="Arial" w:hAnsi="Arial" w:cs="Arial"/>
          <w:sz w:val="22"/>
          <w:szCs w:val="22"/>
          <w:lang w:val="en-GB"/>
        </w:rPr>
        <w:t xml:space="preserve"> or 14 or 15</w:t>
      </w:r>
      <w:r w:rsidRPr="00EB4556">
        <w:rPr>
          <w:rFonts w:ascii="Arial" w:hAnsi="Arial" w:cs="Arial"/>
          <w:sz w:val="22"/>
          <w:szCs w:val="22"/>
          <w:lang w:val="en-GB"/>
        </w:rPr>
        <w:t xml:space="preserve"> of this </w:t>
      </w:r>
      <w:proofErr w:type="spellStart"/>
      <w:r w:rsidR="00B87533" w:rsidRPr="00EB4556">
        <w:rPr>
          <w:rFonts w:ascii="Arial" w:hAnsi="Arial" w:cs="Arial"/>
          <w:bCs/>
          <w:sz w:val="22"/>
          <w:szCs w:val="22"/>
        </w:rPr>
        <w:t>Contract</w:t>
      </w:r>
      <w:proofErr w:type="spellEnd"/>
      <w:r w:rsidR="004C7EA2">
        <w:rPr>
          <w:rFonts w:ascii="Arial" w:hAnsi="Arial" w:cs="Arial"/>
          <w:bCs/>
          <w:sz w:val="22"/>
          <w:szCs w:val="22"/>
        </w:rPr>
        <w:t xml:space="preserve"> </w:t>
      </w:r>
      <w:proofErr w:type="spellStart"/>
      <w:r w:rsidR="004C7EA2" w:rsidRPr="00DA263E">
        <w:rPr>
          <w:rFonts w:ascii="Arial" w:hAnsi="Arial" w:cs="Arial"/>
          <w:bCs/>
          <w:sz w:val="22"/>
          <w:szCs w:val="22"/>
        </w:rPr>
        <w:t>or</w:t>
      </w:r>
      <w:proofErr w:type="spellEnd"/>
      <w:r w:rsidR="004C7EA2" w:rsidRPr="00DA263E">
        <w:rPr>
          <w:rFonts w:ascii="Arial" w:hAnsi="Arial" w:cs="Arial"/>
          <w:bCs/>
          <w:sz w:val="22"/>
          <w:szCs w:val="22"/>
        </w:rPr>
        <w:t xml:space="preserve"> in </w:t>
      </w:r>
      <w:proofErr w:type="spellStart"/>
      <w:r w:rsidR="004C7EA2" w:rsidRPr="00DA263E">
        <w:rPr>
          <w:rFonts w:ascii="Arial" w:hAnsi="Arial" w:cs="Arial"/>
          <w:bCs/>
          <w:sz w:val="22"/>
          <w:szCs w:val="22"/>
        </w:rPr>
        <w:t>Article</w:t>
      </w:r>
      <w:proofErr w:type="spellEnd"/>
      <w:r w:rsidR="004C7EA2" w:rsidRPr="00DA263E">
        <w:rPr>
          <w:rFonts w:ascii="Arial" w:hAnsi="Arial" w:cs="Arial"/>
          <w:bCs/>
          <w:sz w:val="22"/>
          <w:szCs w:val="22"/>
        </w:rPr>
        <w:t xml:space="preserve"> XVIII </w:t>
      </w:r>
      <w:proofErr w:type="spellStart"/>
      <w:r w:rsidR="004C7EA2" w:rsidRPr="00DA263E">
        <w:rPr>
          <w:rFonts w:ascii="Arial" w:hAnsi="Arial" w:cs="Arial"/>
          <w:bCs/>
          <w:sz w:val="22"/>
          <w:szCs w:val="22"/>
        </w:rPr>
        <w:t>Paragraph</w:t>
      </w:r>
      <w:proofErr w:type="spellEnd"/>
      <w:r w:rsidR="004C7EA2" w:rsidRPr="00DA263E">
        <w:rPr>
          <w:rFonts w:ascii="Arial" w:hAnsi="Arial" w:cs="Arial"/>
          <w:bCs/>
          <w:sz w:val="22"/>
          <w:szCs w:val="22"/>
        </w:rPr>
        <w:t xml:space="preserve"> 8 </w:t>
      </w:r>
      <w:proofErr w:type="spellStart"/>
      <w:r w:rsidR="004C7EA2" w:rsidRPr="00DA263E">
        <w:rPr>
          <w:rFonts w:ascii="Arial" w:hAnsi="Arial" w:cs="Arial"/>
          <w:bCs/>
          <w:sz w:val="22"/>
          <w:szCs w:val="22"/>
        </w:rPr>
        <w:t>of</w:t>
      </w:r>
      <w:proofErr w:type="spellEnd"/>
      <w:r w:rsidR="004C7EA2" w:rsidRPr="00DA263E">
        <w:rPr>
          <w:rFonts w:ascii="Arial" w:hAnsi="Arial" w:cs="Arial"/>
          <w:bCs/>
          <w:sz w:val="22"/>
          <w:szCs w:val="22"/>
        </w:rPr>
        <w:t xml:space="preserve"> </w:t>
      </w:r>
      <w:proofErr w:type="spellStart"/>
      <w:r w:rsidR="004C7EA2" w:rsidRPr="00DA263E">
        <w:rPr>
          <w:rFonts w:ascii="Arial" w:hAnsi="Arial" w:cs="Arial"/>
          <w:bCs/>
          <w:sz w:val="22"/>
          <w:szCs w:val="22"/>
        </w:rPr>
        <w:t>this</w:t>
      </w:r>
      <w:proofErr w:type="spellEnd"/>
      <w:r w:rsidR="004C7EA2" w:rsidRPr="00DA263E">
        <w:rPr>
          <w:rFonts w:ascii="Arial" w:hAnsi="Arial" w:cs="Arial"/>
          <w:bCs/>
          <w:sz w:val="22"/>
          <w:szCs w:val="22"/>
        </w:rPr>
        <w:t xml:space="preserve"> </w:t>
      </w:r>
      <w:proofErr w:type="spellStart"/>
      <w:proofErr w:type="gramStart"/>
      <w:r w:rsidR="004C7EA2" w:rsidRPr="00DA263E">
        <w:rPr>
          <w:rFonts w:ascii="Arial" w:hAnsi="Arial" w:cs="Arial"/>
          <w:bCs/>
          <w:sz w:val="22"/>
          <w:szCs w:val="22"/>
        </w:rPr>
        <w:t>Contract</w:t>
      </w:r>
      <w:proofErr w:type="spellEnd"/>
      <w:r w:rsidRPr="00DA263E">
        <w:rPr>
          <w:rFonts w:ascii="Arial" w:hAnsi="Arial" w:cs="Arial"/>
          <w:sz w:val="22"/>
          <w:szCs w:val="22"/>
          <w:lang w:val="en-GB"/>
        </w:rPr>
        <w:t>;</w:t>
      </w:r>
      <w:proofErr w:type="gramEnd"/>
      <w:r w:rsidR="00C9755B">
        <w:rPr>
          <w:rFonts w:ascii="Arial" w:hAnsi="Arial" w:cs="Arial"/>
          <w:sz w:val="22"/>
          <w:szCs w:val="22"/>
          <w:lang w:val="en-GB"/>
        </w:rPr>
        <w:t xml:space="preserve"> </w:t>
      </w:r>
    </w:p>
    <w:p w14:paraId="0EE60034" w14:textId="13D66A54" w:rsidR="00BD54D4" w:rsidRDefault="00DF09E0" w:rsidP="00A377D5">
      <w:pPr>
        <w:tabs>
          <w:tab w:val="left" w:pos="1276"/>
        </w:tabs>
        <w:spacing w:after="120"/>
        <w:ind w:left="709" w:hanging="283"/>
        <w:jc w:val="both"/>
        <w:rPr>
          <w:rFonts w:ascii="Arial" w:hAnsi="Arial" w:cs="Arial"/>
          <w:sz w:val="22"/>
          <w:szCs w:val="22"/>
          <w:lang w:val="en-GB"/>
        </w:rPr>
      </w:pPr>
      <w:r>
        <w:rPr>
          <w:rFonts w:ascii="Arial" w:hAnsi="Arial" w:cs="Arial"/>
          <w:sz w:val="22"/>
          <w:szCs w:val="22"/>
          <w:lang w:val="en-GB"/>
        </w:rPr>
        <w:t>j</w:t>
      </w:r>
      <w:r w:rsidR="00BD54D4">
        <w:rPr>
          <w:rFonts w:ascii="Arial" w:hAnsi="Arial" w:cs="Arial"/>
          <w:sz w:val="22"/>
          <w:szCs w:val="22"/>
          <w:lang w:val="en-GB"/>
        </w:rPr>
        <w:t>)</w:t>
      </w:r>
      <w:r w:rsidR="001966F9">
        <w:rPr>
          <w:rFonts w:ascii="Arial" w:hAnsi="Arial" w:cs="Arial"/>
          <w:sz w:val="22"/>
          <w:szCs w:val="22"/>
          <w:lang w:val="en-GB"/>
        </w:rPr>
        <w:tab/>
      </w:r>
      <w:r w:rsidR="001966F9" w:rsidRPr="001966F9">
        <w:rPr>
          <w:rFonts w:ascii="Arial" w:hAnsi="Arial" w:cs="Arial"/>
          <w:sz w:val="22"/>
          <w:szCs w:val="22"/>
          <w:lang w:val="en-GB"/>
        </w:rPr>
        <w:t xml:space="preserve">breach of Article </w:t>
      </w:r>
      <w:r w:rsidR="001966F9">
        <w:rPr>
          <w:rFonts w:ascii="Arial" w:hAnsi="Arial" w:cs="Arial"/>
          <w:sz w:val="22"/>
          <w:szCs w:val="22"/>
          <w:lang w:val="en-GB"/>
        </w:rPr>
        <w:t>X</w:t>
      </w:r>
      <w:r w:rsidR="001966F9" w:rsidRPr="001966F9">
        <w:rPr>
          <w:rFonts w:ascii="Arial" w:hAnsi="Arial" w:cs="Arial"/>
          <w:sz w:val="22"/>
          <w:szCs w:val="22"/>
          <w:lang w:val="en-GB"/>
        </w:rPr>
        <w:t>I</w:t>
      </w:r>
      <w:r w:rsidR="0068483D">
        <w:rPr>
          <w:rFonts w:ascii="Arial" w:hAnsi="Arial" w:cs="Arial"/>
          <w:sz w:val="22"/>
          <w:szCs w:val="22"/>
          <w:lang w:val="en-GB"/>
        </w:rPr>
        <w:t>V</w:t>
      </w:r>
      <w:r w:rsidR="001966F9" w:rsidRPr="001966F9">
        <w:rPr>
          <w:rFonts w:ascii="Arial" w:hAnsi="Arial" w:cs="Arial"/>
          <w:sz w:val="22"/>
          <w:szCs w:val="22"/>
          <w:lang w:val="en-GB"/>
        </w:rPr>
        <w:t xml:space="preserve"> hereof which has not been remedied following a previous notice for </w:t>
      </w:r>
      <w:proofErr w:type="gramStart"/>
      <w:r w:rsidR="001966F9" w:rsidRPr="001966F9">
        <w:rPr>
          <w:rFonts w:ascii="Arial" w:hAnsi="Arial" w:cs="Arial"/>
          <w:sz w:val="22"/>
          <w:szCs w:val="22"/>
          <w:lang w:val="en-GB"/>
        </w:rPr>
        <w:t>correction</w:t>
      </w:r>
      <w:r w:rsidR="001966F9">
        <w:rPr>
          <w:rFonts w:ascii="Arial" w:hAnsi="Arial" w:cs="Arial"/>
          <w:sz w:val="22"/>
          <w:szCs w:val="22"/>
          <w:lang w:val="en-GB"/>
        </w:rPr>
        <w:t>;</w:t>
      </w:r>
      <w:proofErr w:type="gramEnd"/>
    </w:p>
    <w:p w14:paraId="5A0A9122" w14:textId="334DCF40" w:rsidR="00F43650" w:rsidRPr="00BE3177" w:rsidRDefault="00EC2B5B" w:rsidP="00A377D5">
      <w:pPr>
        <w:pStyle w:val="Kapitola1"/>
        <w:numPr>
          <w:ilvl w:val="2"/>
          <w:numId w:val="41"/>
        </w:numPr>
        <w:ind w:hanging="294"/>
        <w:rPr>
          <w:color w:val="auto"/>
          <w:lang w:val="en-GB"/>
        </w:rPr>
      </w:pPr>
      <w:r w:rsidRPr="00BE3177">
        <w:rPr>
          <w:color w:val="auto"/>
          <w:lang w:val="en-GB"/>
        </w:rPr>
        <w:t>Client</w:t>
      </w:r>
      <w:r w:rsidR="00F43650" w:rsidRPr="00BE3177">
        <w:rPr>
          <w:color w:val="auto"/>
          <w:lang w:val="en-GB"/>
        </w:rPr>
        <w:t xml:space="preserve"> is </w:t>
      </w:r>
      <w:r w:rsidR="00641E55" w:rsidRPr="00BE3177">
        <w:rPr>
          <w:color w:val="auto"/>
          <w:lang w:val="en-GB"/>
        </w:rPr>
        <w:t xml:space="preserve">in delay </w:t>
      </w:r>
      <w:r w:rsidR="00641E55" w:rsidRPr="00BE3177">
        <w:rPr>
          <w:lang w:val="en-GB"/>
        </w:rPr>
        <w:t>with payment of a duly issued tax document (invoice) more than 1 month from its maturity</w:t>
      </w:r>
      <w:r w:rsidR="00A51EB3" w:rsidRPr="00BE3177">
        <w:rPr>
          <w:lang w:val="en-GB"/>
        </w:rPr>
        <w:t>.</w:t>
      </w:r>
      <w:r w:rsidR="00E05594" w:rsidRPr="00BE3177">
        <w:rPr>
          <w:lang w:val="en-GB"/>
        </w:rPr>
        <w:t xml:space="preserve"> </w:t>
      </w:r>
    </w:p>
    <w:p w14:paraId="0C743629" w14:textId="0864B56C" w:rsidR="000F6A98" w:rsidRPr="00CD632A" w:rsidRDefault="00A0675F" w:rsidP="009062F6">
      <w:pPr>
        <w:pStyle w:val="Odstavecseseznamem"/>
        <w:numPr>
          <w:ilvl w:val="0"/>
          <w:numId w:val="49"/>
        </w:numPr>
        <w:spacing w:after="120"/>
        <w:jc w:val="both"/>
        <w:rPr>
          <w:rFonts w:ascii="Arial" w:hAnsi="Arial" w:cs="Arial"/>
          <w:sz w:val="22"/>
          <w:szCs w:val="22"/>
          <w:lang w:val="en-GB"/>
        </w:rPr>
      </w:pPr>
      <w:r w:rsidRPr="00A0675F">
        <w:rPr>
          <w:rFonts w:ascii="Arial" w:hAnsi="Arial" w:cs="Arial"/>
          <w:sz w:val="22"/>
          <w:szCs w:val="22"/>
          <w:lang w:val="en-GB"/>
        </w:rPr>
        <w:t xml:space="preserve">The written notice of withdrawal from this </w:t>
      </w:r>
      <w:proofErr w:type="spellStart"/>
      <w:r>
        <w:rPr>
          <w:rFonts w:ascii="Arial" w:hAnsi="Arial"/>
          <w:sz w:val="22"/>
          <w:szCs w:val="22"/>
        </w:rPr>
        <w:t>Contract</w:t>
      </w:r>
      <w:proofErr w:type="spellEnd"/>
      <w:r w:rsidRPr="00A0675F">
        <w:rPr>
          <w:rFonts w:ascii="Arial" w:hAnsi="Arial" w:cs="Arial"/>
          <w:sz w:val="22"/>
          <w:szCs w:val="22"/>
          <w:lang w:val="en-GB"/>
        </w:rPr>
        <w:t xml:space="preserve"> shall take effect on the day the written notice of withdrawal is delivered to the other Party. The notice of withdrawal from this </w:t>
      </w:r>
      <w:proofErr w:type="spellStart"/>
      <w:r>
        <w:rPr>
          <w:rFonts w:ascii="Arial" w:hAnsi="Arial"/>
          <w:sz w:val="22"/>
          <w:szCs w:val="22"/>
        </w:rPr>
        <w:t>Contract</w:t>
      </w:r>
      <w:proofErr w:type="spellEnd"/>
      <w:r w:rsidRPr="00A0675F">
        <w:rPr>
          <w:rFonts w:ascii="Arial" w:hAnsi="Arial" w:cs="Arial"/>
          <w:sz w:val="22"/>
          <w:szCs w:val="22"/>
          <w:lang w:val="en-GB"/>
        </w:rPr>
        <w:t xml:space="preserve"> or must be sent by registered mail.</w:t>
      </w:r>
    </w:p>
    <w:p w14:paraId="3E744FF8" w14:textId="102752C7" w:rsidR="008A469C" w:rsidRDefault="00A0675F" w:rsidP="009062F6">
      <w:pPr>
        <w:pStyle w:val="Odstavecseseznamem"/>
        <w:numPr>
          <w:ilvl w:val="0"/>
          <w:numId w:val="49"/>
        </w:numPr>
        <w:jc w:val="both"/>
        <w:rPr>
          <w:rFonts w:ascii="Arial" w:hAnsi="Arial" w:cs="Arial"/>
          <w:sz w:val="22"/>
          <w:szCs w:val="22"/>
          <w:lang w:val="en-GB"/>
        </w:rPr>
      </w:pPr>
      <w:r w:rsidRPr="00E90FCB">
        <w:rPr>
          <w:rFonts w:ascii="Arial" w:hAnsi="Arial" w:cs="Arial"/>
          <w:sz w:val="22"/>
          <w:szCs w:val="22"/>
          <w:lang w:val="en-GB"/>
        </w:rPr>
        <w:t xml:space="preserve">Termination of this </w:t>
      </w:r>
      <w:proofErr w:type="spellStart"/>
      <w:r w:rsidRPr="00E90FCB">
        <w:rPr>
          <w:rFonts w:ascii="Arial" w:hAnsi="Arial"/>
          <w:sz w:val="22"/>
          <w:szCs w:val="22"/>
        </w:rPr>
        <w:t>Contract</w:t>
      </w:r>
      <w:proofErr w:type="spellEnd"/>
      <w:r w:rsidRPr="00E90FCB">
        <w:rPr>
          <w:rFonts w:ascii="Arial" w:hAnsi="Arial" w:cs="Arial"/>
          <w:sz w:val="22"/>
          <w:szCs w:val="22"/>
          <w:lang w:val="en-GB"/>
        </w:rPr>
        <w:t xml:space="preserve"> shall not affect the provisions regarding contractual penalties, damage compensation, and such rights and obligations which, by their nature, shall persist even after this </w:t>
      </w:r>
      <w:proofErr w:type="spellStart"/>
      <w:r w:rsidRPr="00E90FCB">
        <w:rPr>
          <w:rFonts w:ascii="Arial" w:hAnsi="Arial"/>
          <w:sz w:val="22"/>
          <w:szCs w:val="22"/>
        </w:rPr>
        <w:t>Contract</w:t>
      </w:r>
      <w:proofErr w:type="spellEnd"/>
      <w:r w:rsidRPr="00E90FCB">
        <w:rPr>
          <w:rFonts w:ascii="Arial" w:hAnsi="Arial" w:cs="Arial"/>
          <w:sz w:val="22"/>
          <w:szCs w:val="22"/>
          <w:lang w:val="en-GB"/>
        </w:rPr>
        <w:t xml:space="preserve"> is terminated. </w:t>
      </w:r>
    </w:p>
    <w:p w14:paraId="2FE9118A" w14:textId="77777777" w:rsidR="00CD632A" w:rsidRPr="00CD632A" w:rsidRDefault="00CD632A" w:rsidP="00CD632A">
      <w:pPr>
        <w:pStyle w:val="Odstavecseseznamem"/>
        <w:rPr>
          <w:rFonts w:ascii="Arial" w:hAnsi="Arial" w:cs="Arial"/>
          <w:sz w:val="22"/>
          <w:szCs w:val="22"/>
          <w:lang w:val="en-GB"/>
        </w:rPr>
      </w:pPr>
    </w:p>
    <w:p w14:paraId="637CABCF" w14:textId="5BA62B62" w:rsidR="001D0774" w:rsidRPr="00734C9A" w:rsidRDefault="001D0774" w:rsidP="007E6F81">
      <w:pPr>
        <w:rPr>
          <w:rFonts w:ascii="Arial" w:eastAsia="Calibri" w:hAnsi="Arial" w:cs="Arial"/>
          <w:sz w:val="22"/>
          <w:szCs w:val="22"/>
          <w:lang w:val="en-GB"/>
        </w:rPr>
      </w:pPr>
    </w:p>
    <w:p w14:paraId="2388A895" w14:textId="733F9FDF" w:rsidR="00A33814" w:rsidRPr="00734C9A" w:rsidRDefault="00A33814" w:rsidP="00893D58">
      <w:pPr>
        <w:jc w:val="center"/>
        <w:rPr>
          <w:rFonts w:ascii="Arial" w:hAnsi="Arial" w:cs="Arial"/>
          <w:b/>
          <w:color w:val="000000"/>
          <w:sz w:val="22"/>
          <w:szCs w:val="22"/>
          <w:lang w:val="en-GB"/>
        </w:rPr>
      </w:pPr>
      <w:r w:rsidRPr="00734C9A">
        <w:rPr>
          <w:rFonts w:ascii="Arial" w:hAnsi="Arial" w:cs="Arial"/>
          <w:b/>
          <w:color w:val="000000"/>
          <w:sz w:val="22"/>
          <w:szCs w:val="22"/>
          <w:lang w:val="en-GB"/>
        </w:rPr>
        <w:t>XV</w:t>
      </w:r>
      <w:r w:rsidR="0068483D">
        <w:rPr>
          <w:rFonts w:ascii="Arial" w:hAnsi="Arial" w:cs="Arial"/>
          <w:b/>
          <w:color w:val="000000"/>
          <w:sz w:val="22"/>
          <w:szCs w:val="22"/>
          <w:lang w:val="en-GB"/>
        </w:rPr>
        <w:t>I</w:t>
      </w:r>
      <w:r w:rsidRPr="00734C9A">
        <w:rPr>
          <w:rFonts w:ascii="Arial" w:hAnsi="Arial" w:cs="Arial"/>
          <w:b/>
          <w:color w:val="000000"/>
          <w:sz w:val="22"/>
          <w:szCs w:val="22"/>
          <w:lang w:val="en-GB"/>
        </w:rPr>
        <w:t xml:space="preserve">. </w:t>
      </w:r>
      <w:r w:rsidR="00B52BEE" w:rsidRPr="00B52BEE">
        <w:rPr>
          <w:rFonts w:ascii="Arial" w:hAnsi="Arial" w:cs="Arial"/>
          <w:b/>
          <w:color w:val="000000"/>
          <w:sz w:val="22"/>
          <w:szCs w:val="22"/>
          <w:lang w:val="en-GB"/>
        </w:rPr>
        <w:t>LIBERATION REASONS</w:t>
      </w:r>
    </w:p>
    <w:p w14:paraId="4CB81706" w14:textId="77777777" w:rsidR="00A33814" w:rsidRPr="00734C9A" w:rsidRDefault="00A33814" w:rsidP="00B52BEE">
      <w:pPr>
        <w:spacing w:line="276" w:lineRule="auto"/>
        <w:ind w:left="426"/>
        <w:jc w:val="both"/>
        <w:rPr>
          <w:rFonts w:ascii="Arial" w:hAnsi="Arial" w:cs="Arial"/>
          <w:color w:val="000000"/>
          <w:sz w:val="22"/>
          <w:szCs w:val="22"/>
          <w:lang w:val="en-GB"/>
        </w:rPr>
      </w:pPr>
    </w:p>
    <w:p w14:paraId="04472393" w14:textId="38A63D25" w:rsidR="00B52BEE" w:rsidRPr="00B52BEE" w:rsidRDefault="00B52BEE" w:rsidP="00A377D5">
      <w:pPr>
        <w:numPr>
          <w:ilvl w:val="0"/>
          <w:numId w:val="13"/>
        </w:numPr>
        <w:suppressAutoHyphens w:val="0"/>
        <w:overflowPunct/>
        <w:autoSpaceDE/>
        <w:spacing w:after="120"/>
        <w:ind w:left="426"/>
        <w:jc w:val="both"/>
        <w:textAlignment w:val="auto"/>
        <w:rPr>
          <w:rFonts w:ascii="Arial" w:hAnsi="Arial" w:cs="Arial"/>
          <w:sz w:val="22"/>
          <w:szCs w:val="22"/>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21277B" w:rsidRPr="0021277B">
        <w:rPr>
          <w:rFonts w:ascii="Arial" w:hAnsi="Arial" w:cs="Arial"/>
          <w:color w:val="000000"/>
          <w:sz w:val="22"/>
          <w:szCs w:val="22"/>
        </w:rPr>
        <w:t>Contracting</w:t>
      </w:r>
      <w:proofErr w:type="spellEnd"/>
      <w:r w:rsidR="0021277B" w:rsidRPr="0021277B">
        <w:rPr>
          <w:rFonts w:ascii="Arial" w:hAnsi="Arial" w:cs="Arial"/>
          <w:color w:val="000000"/>
          <w:sz w:val="22"/>
          <w:szCs w:val="22"/>
        </w:rPr>
        <w:t xml:space="preserve"> Party (</w:t>
      </w:r>
      <w:proofErr w:type="spellStart"/>
      <w:r w:rsidR="0021277B" w:rsidRPr="0021277B">
        <w:rPr>
          <w:rFonts w:ascii="Arial" w:hAnsi="Arial" w:cs="Arial"/>
          <w:color w:val="000000"/>
          <w:sz w:val="22"/>
          <w:szCs w:val="22"/>
        </w:rPr>
        <w:t>hereinafter</w:t>
      </w:r>
      <w:proofErr w:type="spellEnd"/>
      <w:r w:rsidR="0021277B" w:rsidRPr="0021277B">
        <w:rPr>
          <w:rFonts w:ascii="Arial" w:hAnsi="Arial" w:cs="Arial"/>
          <w:color w:val="000000"/>
          <w:sz w:val="22"/>
          <w:szCs w:val="22"/>
        </w:rPr>
        <w:t xml:space="preserve"> </w:t>
      </w:r>
      <w:proofErr w:type="spellStart"/>
      <w:r w:rsidR="0021277B" w:rsidRPr="0021277B">
        <w:rPr>
          <w:rFonts w:ascii="Arial" w:hAnsi="Arial" w:cs="Arial"/>
          <w:color w:val="000000"/>
          <w:sz w:val="22"/>
          <w:szCs w:val="22"/>
        </w:rPr>
        <w:t>also</w:t>
      </w:r>
      <w:proofErr w:type="spellEnd"/>
      <w:r w:rsidR="0021277B" w:rsidRPr="0021277B">
        <w:rPr>
          <w:rFonts w:ascii="Arial" w:hAnsi="Arial" w:cs="Arial"/>
          <w:color w:val="000000"/>
          <w:sz w:val="22"/>
          <w:szCs w:val="22"/>
        </w:rPr>
        <w:t xml:space="preserve"> </w:t>
      </w:r>
      <w:proofErr w:type="spellStart"/>
      <w:r w:rsidR="0021277B" w:rsidRPr="0021277B">
        <w:rPr>
          <w:rFonts w:ascii="Arial" w:hAnsi="Arial" w:cs="Arial"/>
          <w:color w:val="000000"/>
          <w:sz w:val="22"/>
          <w:szCs w:val="22"/>
        </w:rPr>
        <w:t>referred</w:t>
      </w:r>
      <w:proofErr w:type="spellEnd"/>
      <w:r w:rsidR="0021277B" w:rsidRPr="0021277B">
        <w:rPr>
          <w:rFonts w:ascii="Arial" w:hAnsi="Arial" w:cs="Arial"/>
          <w:color w:val="000000"/>
          <w:sz w:val="22"/>
          <w:szCs w:val="22"/>
        </w:rPr>
        <w:t xml:space="preserve"> to as "</w:t>
      </w:r>
      <w:proofErr w:type="spellStart"/>
      <w:r w:rsidR="00F41FB6" w:rsidRPr="00B3138B">
        <w:rPr>
          <w:rFonts w:ascii="Arial" w:hAnsi="Arial" w:cs="Arial"/>
          <w:b/>
          <w:bCs/>
          <w:sz w:val="22"/>
          <w:szCs w:val="22"/>
        </w:rPr>
        <w:t>T</w:t>
      </w:r>
      <w:r w:rsidR="0021277B" w:rsidRPr="00B3138B">
        <w:rPr>
          <w:rFonts w:ascii="Arial" w:hAnsi="Arial" w:cs="Arial"/>
          <w:b/>
          <w:bCs/>
          <w:color w:val="000000"/>
          <w:sz w:val="22"/>
          <w:szCs w:val="22"/>
        </w:rPr>
        <w:t>ortfeasor</w:t>
      </w:r>
      <w:proofErr w:type="spellEnd"/>
      <w:r w:rsidR="0021277B" w:rsidRPr="0021277B">
        <w:rPr>
          <w:rFonts w:ascii="Arial" w:hAnsi="Arial" w:cs="Arial"/>
          <w:color w:val="000000"/>
          <w:sz w:val="22"/>
          <w:szCs w:val="22"/>
        </w:rPr>
        <w:t>")</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released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any </w:t>
      </w:r>
      <w:proofErr w:type="spellStart"/>
      <w:r w:rsidRPr="00B52BEE">
        <w:rPr>
          <w:rFonts w:ascii="Arial" w:hAnsi="Arial" w:cs="Arial"/>
          <w:color w:val="000000"/>
          <w:sz w:val="22"/>
          <w:szCs w:val="22"/>
        </w:rPr>
        <w:t>incurred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damages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only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sense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 2913 point 2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Civil </w:t>
      </w:r>
      <w:proofErr w:type="spellStart"/>
      <w:r w:rsidRPr="00B52BEE">
        <w:rPr>
          <w:rFonts w:ascii="Arial" w:hAnsi="Arial" w:cs="Arial"/>
          <w:color w:val="000000"/>
          <w:sz w:val="22"/>
          <w:szCs w:val="22"/>
        </w:rPr>
        <w:t>Code</w:t>
      </w:r>
      <w:proofErr w:type="spellEnd"/>
      <w:r w:rsidRPr="00B52BEE">
        <w:rPr>
          <w:rFonts w:ascii="Arial" w:hAnsi="Arial" w:cs="Arial"/>
          <w:color w:val="000000"/>
          <w:sz w:val="22"/>
          <w:szCs w:val="22"/>
        </w:rPr>
        <w:t xml:space="preserve">. </w:t>
      </w:r>
    </w:p>
    <w:p w14:paraId="382C7061" w14:textId="04CE6842" w:rsidR="00B52BEE" w:rsidRPr="00B52BEE" w:rsidRDefault="00B52BEE" w:rsidP="00A377D5">
      <w:pPr>
        <w:numPr>
          <w:ilvl w:val="0"/>
          <w:numId w:val="13"/>
        </w:numPr>
        <w:suppressAutoHyphens w:val="0"/>
        <w:overflowPunct/>
        <w:autoSpaceDE/>
        <w:spacing w:after="120"/>
        <w:ind w:left="426"/>
        <w:jc w:val="both"/>
        <w:textAlignment w:val="auto"/>
        <w:rPr>
          <w:rFonts w:ascii="Arial" w:hAnsi="Arial" w:cs="Arial"/>
          <w:sz w:val="22"/>
          <w:szCs w:val="22"/>
        </w:rPr>
      </w:pP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purposes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means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extraordinary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unforeseeable</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insurmountable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created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independently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000D4658" w:rsidRP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temporarily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permanently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fulfilling</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proofErr w:type="spellEnd"/>
      <w:r w:rsidR="000D4658" w:rsidDel="000D4658">
        <w:rPr>
          <w:rFonts w:ascii="Arial" w:hAnsi="Arial" w:cs="Arial"/>
          <w:color w:val="000000"/>
          <w:sz w:val="22"/>
          <w:szCs w:val="22"/>
        </w:rPr>
        <w:t xml:space="preserve"> </w:t>
      </w:r>
      <w:r w:rsidRPr="00B52BEE">
        <w:rPr>
          <w:rFonts w:ascii="Arial" w:hAnsi="Arial" w:cs="Arial"/>
          <w:color w:val="000000"/>
          <w:sz w:val="22"/>
          <w:szCs w:val="22"/>
        </w:rPr>
        <w:t xml:space="preserve">’s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An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r w:rsidRPr="00B52BEE">
        <w:rPr>
          <w:rFonts w:ascii="Arial" w:hAnsi="Arial" w:cs="Arial"/>
          <w:color w:val="000000"/>
          <w:sz w:val="22"/>
          <w:szCs w:val="22"/>
        </w:rPr>
        <w: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personal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circumstances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in default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performing</w:t>
      </w:r>
      <w:proofErr w:type="spellEnd"/>
      <w:r w:rsidRPr="00B52BEE">
        <w:rPr>
          <w:rFonts w:ascii="Arial" w:hAnsi="Arial" w:cs="Arial"/>
          <w:color w:val="000000"/>
          <w:sz w:val="22"/>
          <w:szCs w:val="22"/>
        </w:rPr>
        <w:t xml:space="preserve"> his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duty, </w:t>
      </w:r>
      <w:proofErr w:type="spellStart"/>
      <w:r w:rsidRPr="00B52BEE">
        <w:rPr>
          <w:rFonts w:ascii="Arial" w:hAnsi="Arial" w:cs="Arial"/>
          <w:color w:val="000000"/>
          <w:sz w:val="22"/>
          <w:szCs w:val="22"/>
        </w:rPr>
        <w:t>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obstacle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which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F41FB6">
        <w:rPr>
          <w:rFonts w:ascii="Arial" w:hAnsi="Arial" w:cs="Arial"/>
          <w:sz w:val="22"/>
          <w:szCs w:val="22"/>
        </w:rPr>
        <w:t>T</w:t>
      </w:r>
      <w:r w:rsidR="000D4658" w:rsidRPr="00F41FB6">
        <w:rPr>
          <w:rFonts w:ascii="Arial" w:hAnsi="Arial" w:cs="Arial"/>
          <w:color w:val="000000"/>
          <w:sz w:val="22"/>
          <w:szCs w:val="22"/>
        </w:rPr>
        <w:t>o</w:t>
      </w:r>
      <w:r w:rsidR="000D4658" w:rsidRPr="0021277B">
        <w:rPr>
          <w:rFonts w:ascii="Arial" w:hAnsi="Arial" w:cs="Arial"/>
          <w:color w:val="000000"/>
          <w:sz w:val="22"/>
          <w:szCs w:val="22"/>
        </w:rPr>
        <w:t>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was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contractually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required</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overcome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release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him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duty to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compensation</w:t>
      </w:r>
      <w:proofErr w:type="spellEnd"/>
      <w:r w:rsidRPr="00B52BEE">
        <w:rPr>
          <w:rFonts w:ascii="Arial" w:hAnsi="Arial" w:cs="Arial"/>
          <w:color w:val="000000"/>
          <w:sz w:val="22"/>
          <w:szCs w:val="22"/>
        </w:rPr>
        <w:t xml:space="preserve">. </w:t>
      </w:r>
    </w:p>
    <w:p w14:paraId="1BE01900" w14:textId="633DE61E" w:rsidR="00B52BEE" w:rsidRPr="00B52BEE" w:rsidRDefault="00B52BEE" w:rsidP="00A377D5">
      <w:pPr>
        <w:numPr>
          <w:ilvl w:val="0"/>
          <w:numId w:val="13"/>
        </w:numPr>
        <w:suppressAutoHyphens w:val="0"/>
        <w:overflowPunct/>
        <w:autoSpaceDE/>
        <w:spacing w:after="120"/>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clear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as a </w:t>
      </w:r>
      <w:proofErr w:type="spellStart"/>
      <w:r w:rsidRPr="00B52BEE">
        <w:rPr>
          <w:rFonts w:ascii="Arial" w:hAnsi="Arial" w:cs="Arial"/>
          <w:color w:val="000000"/>
          <w:sz w:val="22"/>
          <w:szCs w:val="22"/>
        </w:rPr>
        <w:t>result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events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referred</w:t>
      </w:r>
      <w:proofErr w:type="spellEnd"/>
      <w:r w:rsidRPr="00B52BEE">
        <w:rPr>
          <w:rFonts w:ascii="Arial" w:hAnsi="Arial" w:cs="Arial"/>
          <w:color w:val="000000"/>
          <w:sz w:val="22"/>
          <w:szCs w:val="22"/>
        </w:rPr>
        <w:t xml:space="preserve"> to in </w:t>
      </w:r>
      <w:proofErr w:type="spellStart"/>
      <w:r w:rsidRPr="00B52BEE">
        <w:rPr>
          <w:rFonts w:ascii="Arial" w:hAnsi="Arial" w:cs="Arial"/>
          <w:color w:val="000000"/>
          <w:sz w:val="22"/>
          <w:szCs w:val="22"/>
        </w:rPr>
        <w:t>paragraphs</w:t>
      </w:r>
      <w:proofErr w:type="spellEnd"/>
      <w:r w:rsidRPr="00B52BEE">
        <w:rPr>
          <w:rFonts w:ascii="Arial" w:hAnsi="Arial" w:cs="Arial"/>
          <w:color w:val="000000"/>
          <w:sz w:val="22"/>
          <w:szCs w:val="22"/>
        </w:rPr>
        <w:t xml:space="preserve"> 2,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sidRPr="000D4658">
        <w:rPr>
          <w:rFonts w:ascii="Arial" w:hAnsi="Arial" w:cs="Arial"/>
          <w:color w:val="000000"/>
          <w:sz w:val="22"/>
          <w:szCs w:val="22"/>
        </w:rPr>
        <w:t>Tortfeasor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will</w:t>
      </w:r>
      <w:proofErr w:type="spellEnd"/>
      <w:r w:rsidRPr="00B52BEE">
        <w:rPr>
          <w:rFonts w:ascii="Arial" w:hAnsi="Arial" w:cs="Arial"/>
          <w:color w:val="000000"/>
          <w:sz w:val="22"/>
          <w:szCs w:val="22"/>
        </w:rPr>
        <w:t xml:space="preserve"> not </w:t>
      </w:r>
      <w:proofErr w:type="spellStart"/>
      <w:r w:rsidRPr="00B52BEE">
        <w:rPr>
          <w:rFonts w:ascii="Arial" w:hAnsi="Arial" w:cs="Arial"/>
          <w:color w:val="000000"/>
          <w:sz w:val="22"/>
          <w:szCs w:val="22"/>
        </w:rPr>
        <w:t>be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able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fulfil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obligations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within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agreed</w:t>
      </w:r>
      <w:proofErr w:type="spellEnd"/>
      <w:r w:rsidRPr="00B52BEE">
        <w:rPr>
          <w:rFonts w:ascii="Arial" w:hAnsi="Arial" w:cs="Arial"/>
          <w:color w:val="000000"/>
          <w:sz w:val="22"/>
          <w:szCs w:val="22"/>
        </w:rPr>
        <w:t xml:space="preserve"> period, </w:t>
      </w:r>
      <w:proofErr w:type="spellStart"/>
      <w:r w:rsidRPr="00B52BEE">
        <w:rPr>
          <w:rFonts w:ascii="Arial" w:hAnsi="Arial" w:cs="Arial"/>
          <w:color w:val="000000"/>
          <w:sz w:val="22"/>
          <w:szCs w:val="22"/>
        </w:rPr>
        <w:t>then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without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undue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delay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notify</w:t>
      </w:r>
      <w:proofErr w:type="spellEnd"/>
      <w:r w:rsidRPr="00B52BEE">
        <w:rPr>
          <w:rFonts w:ascii="Arial" w:hAnsi="Arial" w:cs="Arial"/>
          <w:color w:val="000000"/>
          <w:sz w:val="22"/>
          <w:szCs w:val="22"/>
        </w:rPr>
        <w:t xml:space="preserve"> </w:t>
      </w:r>
      <w:r w:rsidR="000D4658">
        <w:rPr>
          <w:rFonts w:ascii="Arial" w:hAnsi="Arial" w:cs="Arial"/>
          <w:color w:val="000000"/>
          <w:sz w:val="22"/>
          <w:szCs w:val="22"/>
        </w:rPr>
        <w:t xml:space="preserve">to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000D4658">
        <w:rPr>
          <w:rFonts w:ascii="Arial" w:hAnsi="Arial" w:cs="Arial"/>
          <w:color w:val="000000"/>
          <w:sz w:val="22"/>
          <w:szCs w:val="22"/>
        </w:rPr>
        <w:t>Other</w:t>
      </w:r>
      <w:proofErr w:type="spellEnd"/>
      <w:r w:rsidR="000D4658">
        <w:rPr>
          <w:rFonts w:ascii="Arial" w:hAnsi="Arial" w:cs="Arial"/>
          <w:color w:val="000000"/>
          <w:sz w:val="22"/>
          <w:szCs w:val="22"/>
        </w:rPr>
        <w:t xml:space="preserve"> </w:t>
      </w:r>
      <w:proofErr w:type="spellStart"/>
      <w:r w:rsidR="000D4658">
        <w:rPr>
          <w:rFonts w:ascii="Arial" w:hAnsi="Arial" w:cs="Arial"/>
          <w:color w:val="000000"/>
          <w:sz w:val="22"/>
          <w:szCs w:val="22"/>
        </w:rPr>
        <w:t>Contracting</w:t>
      </w:r>
      <w:proofErr w:type="spellEnd"/>
      <w:r w:rsidR="000D4658">
        <w:rPr>
          <w:rFonts w:ascii="Arial" w:hAnsi="Arial" w:cs="Arial"/>
          <w:color w:val="000000"/>
          <w:sz w:val="22"/>
          <w:szCs w:val="22"/>
        </w:rPr>
        <w:t xml:space="preserve"> Party</w:t>
      </w:r>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without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undue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delay</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resolve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situation</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agree</w:t>
      </w:r>
      <w:proofErr w:type="spellEnd"/>
      <w:r w:rsidRPr="00B52BEE">
        <w:rPr>
          <w:rFonts w:ascii="Arial" w:hAnsi="Arial" w:cs="Arial"/>
          <w:color w:val="000000"/>
          <w:sz w:val="22"/>
          <w:szCs w:val="22"/>
        </w:rPr>
        <w:t xml:space="preserve"> on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further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procedure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performance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xml:space="preserve">. </w:t>
      </w:r>
    </w:p>
    <w:p w14:paraId="7F2BCDB8" w14:textId="2DBCFBD2" w:rsidR="00B52BEE" w:rsidRPr="00B52BEE" w:rsidRDefault="00B52BEE" w:rsidP="00A377D5">
      <w:pPr>
        <w:numPr>
          <w:ilvl w:val="0"/>
          <w:numId w:val="13"/>
        </w:numPr>
        <w:suppressAutoHyphens w:val="0"/>
        <w:overflowPunct/>
        <w:autoSpaceDE/>
        <w:spacing w:after="120"/>
        <w:ind w:left="426"/>
        <w:jc w:val="both"/>
        <w:textAlignment w:val="auto"/>
        <w:rPr>
          <w:rFonts w:ascii="Arial" w:hAnsi="Arial" w:cs="Arial"/>
          <w:sz w:val="22"/>
          <w:szCs w:val="22"/>
        </w:rPr>
      </w:pPr>
      <w:proofErr w:type="spellStart"/>
      <w:r w:rsidRPr="00B52BEE">
        <w:rPr>
          <w:rFonts w:ascii="Arial" w:hAnsi="Arial" w:cs="Arial"/>
          <w:color w:val="000000"/>
          <w:sz w:val="22"/>
          <w:szCs w:val="22"/>
        </w:rPr>
        <w:lastRenderedPageBreak/>
        <w:t>If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either</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is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unable</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perform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obligations</w:t>
      </w:r>
      <w:proofErr w:type="spellEnd"/>
      <w:r w:rsidRPr="00B52BEE">
        <w:rPr>
          <w:rFonts w:ascii="Arial" w:hAnsi="Arial" w:cs="Arial"/>
          <w:color w:val="000000"/>
          <w:sz w:val="22"/>
          <w:szCs w:val="22"/>
        </w:rPr>
        <w:t xml:space="preserve"> by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Contractual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discuss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case </w:t>
      </w:r>
      <w:proofErr w:type="spellStart"/>
      <w:r w:rsidRPr="00B52BEE">
        <w:rPr>
          <w:rFonts w:ascii="Arial" w:hAnsi="Arial" w:cs="Arial"/>
          <w:color w:val="000000"/>
          <w:sz w:val="22"/>
          <w:szCs w:val="22"/>
        </w:rPr>
        <w:t>among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themselves</w:t>
      </w:r>
      <w:proofErr w:type="spellEnd"/>
      <w:r w:rsidRPr="00B52BEE">
        <w:rPr>
          <w:rFonts w:ascii="Arial" w:hAnsi="Arial" w:cs="Arial"/>
          <w:color w:val="000000"/>
          <w:sz w:val="22"/>
          <w:szCs w:val="22"/>
        </w:rPr>
        <w:t xml:space="preserve"> and </w:t>
      </w:r>
      <w:proofErr w:type="spellStart"/>
      <w:r w:rsidRPr="00B52BEE">
        <w:rPr>
          <w:rFonts w:ascii="Arial" w:hAnsi="Arial" w:cs="Arial"/>
          <w:color w:val="000000"/>
          <w:sz w:val="22"/>
          <w:szCs w:val="22"/>
        </w:rPr>
        <w:t>decide</w:t>
      </w:r>
      <w:proofErr w:type="spellEnd"/>
      <w:r w:rsidRPr="00B52BEE">
        <w:rPr>
          <w:rFonts w:ascii="Arial" w:hAnsi="Arial" w:cs="Arial"/>
          <w:color w:val="000000"/>
          <w:sz w:val="22"/>
          <w:szCs w:val="22"/>
        </w:rPr>
        <w:t xml:space="preserve"> on </w:t>
      </w:r>
      <w:proofErr w:type="spellStart"/>
      <w:r w:rsidRPr="00B52BEE">
        <w:rPr>
          <w:rFonts w:ascii="Arial" w:hAnsi="Arial" w:cs="Arial"/>
          <w:color w:val="000000"/>
          <w:sz w:val="22"/>
          <w:szCs w:val="22"/>
        </w:rPr>
        <w:t>possible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procedures</w:t>
      </w:r>
      <w:proofErr w:type="spellEnd"/>
      <w:r w:rsidRPr="00B52BEE">
        <w:rPr>
          <w:rFonts w:ascii="Arial" w:hAnsi="Arial" w:cs="Arial"/>
          <w:color w:val="000000"/>
          <w:sz w:val="22"/>
          <w:szCs w:val="22"/>
        </w:rPr>
        <w:t xml:space="preserve">. In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absence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such </w:t>
      </w:r>
      <w:proofErr w:type="spellStart"/>
      <w:r w:rsidRPr="00B52BEE">
        <w:rPr>
          <w:rFonts w:ascii="Arial" w:hAnsi="Arial" w:cs="Arial"/>
          <w:color w:val="000000"/>
          <w:sz w:val="22"/>
          <w:szCs w:val="22"/>
        </w:rPr>
        <w:t>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agreement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either</w:t>
      </w:r>
      <w:proofErr w:type="spellEnd"/>
      <w:r w:rsidRPr="00B52BEE">
        <w:rPr>
          <w:rFonts w:ascii="Arial" w:hAnsi="Arial" w:cs="Arial"/>
          <w:color w:val="000000"/>
          <w:sz w:val="22"/>
          <w:szCs w:val="22"/>
        </w:rPr>
        <w:t xml:space="preserve"> party has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right</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withdraw</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from</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more </w:t>
      </w:r>
      <w:proofErr w:type="spellStart"/>
      <w:r w:rsidRPr="00B52BEE">
        <w:rPr>
          <w:rFonts w:ascii="Arial" w:hAnsi="Arial" w:cs="Arial"/>
          <w:color w:val="000000"/>
          <w:sz w:val="22"/>
          <w:szCs w:val="22"/>
        </w:rPr>
        <w:t>than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three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months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have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elapsed</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since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occurrence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preventing</w:t>
      </w:r>
      <w:proofErr w:type="spellEnd"/>
      <w:r w:rsidRPr="00B52BEE">
        <w:rPr>
          <w:rFonts w:ascii="Arial" w:hAnsi="Arial" w:cs="Arial"/>
          <w:color w:val="000000"/>
          <w:sz w:val="22"/>
          <w:szCs w:val="22"/>
        </w:rPr>
        <w:t xml:space="preserve"> performance and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defective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condition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persists</w:t>
      </w:r>
      <w:proofErr w:type="spellEnd"/>
      <w:r w:rsidRPr="00B52BEE">
        <w:rPr>
          <w:rFonts w:ascii="Arial" w:hAnsi="Arial" w:cs="Arial"/>
          <w:color w:val="000000"/>
          <w:sz w:val="22"/>
          <w:szCs w:val="22"/>
        </w:rPr>
        <w:t>.</w:t>
      </w:r>
    </w:p>
    <w:p w14:paraId="4E7FF8F0" w14:textId="77777777" w:rsidR="00B52BEE" w:rsidRPr="00B52BEE" w:rsidRDefault="00B52BEE" w:rsidP="00A377D5">
      <w:pPr>
        <w:numPr>
          <w:ilvl w:val="0"/>
          <w:numId w:val="13"/>
        </w:numPr>
        <w:suppressAutoHyphens w:val="0"/>
        <w:overflowPunct/>
        <w:autoSpaceDE/>
        <w:spacing w:after="120"/>
        <w:ind w:left="426"/>
        <w:jc w:val="both"/>
        <w:textAlignment w:val="auto"/>
        <w:rPr>
          <w:rFonts w:ascii="Arial" w:hAnsi="Arial" w:cs="Arial"/>
          <w:sz w:val="22"/>
          <w:szCs w:val="22"/>
        </w:rPr>
      </w:pPr>
      <w:proofErr w:type="spellStart"/>
      <w:r w:rsidRPr="00B52BEE">
        <w:rPr>
          <w:rFonts w:ascii="Arial" w:hAnsi="Arial" w:cs="Arial"/>
          <w:color w:val="000000"/>
          <w:sz w:val="22"/>
          <w:szCs w:val="22"/>
        </w:rPr>
        <w:t>If</w:t>
      </w:r>
      <w:proofErr w:type="spellEnd"/>
      <w:r w:rsidRPr="00B52BEE">
        <w:rPr>
          <w:rFonts w:ascii="Arial" w:hAnsi="Arial" w:cs="Arial"/>
          <w:color w:val="000000"/>
          <w:sz w:val="22"/>
          <w:szCs w:val="22"/>
        </w:rPr>
        <w:t xml:space="preserve"> a case </w:t>
      </w:r>
      <w:proofErr w:type="spellStart"/>
      <w:r w:rsidRPr="00B52BEE">
        <w:rPr>
          <w:rFonts w:ascii="Arial" w:hAnsi="Arial" w:cs="Arial"/>
          <w:color w:val="000000"/>
          <w:sz w:val="22"/>
          <w:szCs w:val="22"/>
        </w:rPr>
        <w:t>of</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arises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claiming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shall</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provide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other</w:t>
      </w:r>
      <w:proofErr w:type="spellEnd"/>
      <w:r w:rsidRPr="00B52BEE">
        <w:rPr>
          <w:rFonts w:ascii="Arial" w:hAnsi="Arial" w:cs="Arial"/>
          <w:color w:val="000000"/>
          <w:sz w:val="22"/>
          <w:szCs w:val="22"/>
        </w:rPr>
        <w:t xml:space="preserve"> party </w:t>
      </w:r>
      <w:proofErr w:type="spellStart"/>
      <w:r w:rsidRPr="00B52BEE">
        <w:rPr>
          <w:rFonts w:ascii="Arial" w:hAnsi="Arial" w:cs="Arial"/>
          <w:color w:val="000000"/>
          <w:sz w:val="22"/>
          <w:szCs w:val="22"/>
        </w:rPr>
        <w:t>with</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documents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relating</w:t>
      </w:r>
      <w:proofErr w:type="spellEnd"/>
      <w:r w:rsidRPr="00B52BEE">
        <w:rPr>
          <w:rFonts w:ascii="Arial" w:hAnsi="Arial" w:cs="Arial"/>
          <w:color w:val="000000"/>
          <w:sz w:val="22"/>
          <w:szCs w:val="22"/>
        </w:rPr>
        <w:t xml:space="preserve"> to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case.</w:t>
      </w:r>
    </w:p>
    <w:p w14:paraId="10364F48" w14:textId="6568236A" w:rsidR="00F47B66" w:rsidRPr="00B52BEE" w:rsidRDefault="00B52BEE" w:rsidP="00A377D5">
      <w:pPr>
        <w:pStyle w:val="Odstavecseseznamem"/>
        <w:numPr>
          <w:ilvl w:val="0"/>
          <w:numId w:val="13"/>
        </w:numPr>
        <w:spacing w:after="120"/>
        <w:ind w:left="426"/>
        <w:jc w:val="both"/>
        <w:rPr>
          <w:rFonts w:ascii="Arial" w:hAnsi="Arial" w:cs="Arial"/>
          <w:sz w:val="22"/>
          <w:lang w:val="en-GB"/>
        </w:rPr>
      </w:pP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Contracting</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Parties</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take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into</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consideration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that</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for</w:t>
      </w:r>
      <w:proofErr w:type="spellEnd"/>
      <w:r w:rsidRPr="00B52BEE">
        <w:rPr>
          <w:rFonts w:ascii="Arial" w:hAnsi="Arial" w:cs="Arial"/>
          <w:color w:val="000000"/>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existence </w:t>
      </w:r>
      <w:proofErr w:type="spellStart"/>
      <w:r w:rsidRPr="00B52BEE">
        <w:rPr>
          <w:rFonts w:ascii="Arial" w:hAnsi="Arial" w:cs="Arial"/>
          <w:sz w:val="22"/>
          <w:szCs w:val="22"/>
        </w:rPr>
        <w:t>of</w:t>
      </w:r>
      <w:proofErr w:type="spellEnd"/>
      <w:r w:rsidRPr="00B52BEE">
        <w:rPr>
          <w:rFonts w:ascii="Arial" w:hAnsi="Arial" w:cs="Arial"/>
          <w:sz w:val="22"/>
          <w:szCs w:val="22"/>
        </w:rPr>
        <w:t xml:space="preserve"> </w:t>
      </w:r>
      <w:proofErr w:type="spellStart"/>
      <w:r w:rsidRPr="00B52BEE">
        <w:rPr>
          <w:rFonts w:ascii="Arial" w:hAnsi="Arial" w:cs="Arial"/>
          <w:color w:val="000000"/>
          <w:sz w:val="22"/>
          <w:szCs w:val="22"/>
        </w:rPr>
        <w:t>the</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liberation</w:t>
      </w:r>
      <w:proofErr w:type="spellEnd"/>
      <w:r w:rsidRPr="00B52BEE">
        <w:rPr>
          <w:rFonts w:ascii="Arial" w:hAnsi="Arial" w:cs="Arial"/>
          <w:color w:val="000000"/>
          <w:sz w:val="22"/>
          <w:szCs w:val="22"/>
        </w:rPr>
        <w:t xml:space="preserve"> </w:t>
      </w:r>
      <w:proofErr w:type="spellStart"/>
      <w:r w:rsidRPr="00B52BEE">
        <w:rPr>
          <w:rFonts w:ascii="Arial" w:hAnsi="Arial" w:cs="Arial"/>
          <w:color w:val="000000"/>
          <w:sz w:val="22"/>
          <w:szCs w:val="22"/>
        </w:rPr>
        <w:t>reasons</w:t>
      </w:r>
      <w:proofErr w:type="spellEnd"/>
      <w:r w:rsidRPr="00B52BEE">
        <w:rPr>
          <w:rFonts w:ascii="Arial" w:hAnsi="Arial" w:cs="Arial"/>
          <w:sz w:val="22"/>
          <w:szCs w:val="22"/>
        </w:rPr>
        <w:t xml:space="preserve">, </w:t>
      </w:r>
      <w:proofErr w:type="spellStart"/>
      <w:r w:rsidRPr="00B52BEE">
        <w:rPr>
          <w:rFonts w:ascii="Arial" w:hAnsi="Arial" w:cs="Arial"/>
          <w:sz w:val="22"/>
          <w:szCs w:val="22"/>
        </w:rPr>
        <w:t>does</w:t>
      </w:r>
      <w:proofErr w:type="spellEnd"/>
      <w:r w:rsidRPr="00B52BEE">
        <w:rPr>
          <w:rFonts w:ascii="Arial" w:hAnsi="Arial" w:cs="Arial"/>
          <w:sz w:val="22"/>
          <w:szCs w:val="22"/>
        </w:rPr>
        <w:t xml:space="preserve"> not </w:t>
      </w:r>
      <w:proofErr w:type="spellStart"/>
      <w:r w:rsidRPr="00B52BEE">
        <w:rPr>
          <w:rFonts w:ascii="Arial" w:hAnsi="Arial" w:cs="Arial"/>
          <w:sz w:val="22"/>
          <w:szCs w:val="22"/>
        </w:rPr>
        <w:t>affect</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arrangements</w:t>
      </w:r>
      <w:proofErr w:type="spellEnd"/>
      <w:r w:rsidRPr="00B52BEE">
        <w:rPr>
          <w:rFonts w:ascii="Arial" w:hAnsi="Arial" w:cs="Arial"/>
          <w:sz w:val="22"/>
          <w:szCs w:val="22"/>
        </w:rPr>
        <w:t xml:space="preserve"> </w:t>
      </w:r>
      <w:proofErr w:type="spellStart"/>
      <w:r w:rsidRPr="00B52BEE">
        <w:rPr>
          <w:rFonts w:ascii="Arial" w:hAnsi="Arial" w:cs="Arial"/>
          <w:sz w:val="22"/>
          <w:szCs w:val="22"/>
        </w:rPr>
        <w:t>for</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w:t>
      </w:r>
      <w:proofErr w:type="spellStart"/>
      <w:r w:rsidRPr="00B52BEE">
        <w:rPr>
          <w:rFonts w:ascii="Arial" w:hAnsi="Arial" w:cs="Arial"/>
          <w:sz w:val="22"/>
          <w:szCs w:val="22"/>
        </w:rPr>
        <w:t>penalties</w:t>
      </w:r>
      <w:proofErr w:type="spellEnd"/>
      <w:r w:rsidRPr="00B52BEE">
        <w:rPr>
          <w:rFonts w:ascii="Arial" w:hAnsi="Arial" w:cs="Arial"/>
          <w:sz w:val="22"/>
          <w:szCs w:val="22"/>
        </w:rPr>
        <w:t xml:space="preserve">, </w:t>
      </w:r>
      <w:proofErr w:type="spellStart"/>
      <w:r w:rsidRPr="00B52BEE">
        <w:rPr>
          <w:rFonts w:ascii="Arial" w:hAnsi="Arial" w:cs="Arial"/>
          <w:sz w:val="22"/>
          <w:szCs w:val="22"/>
        </w:rPr>
        <w:t>i.e</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w:t>
      </w:r>
      <w:proofErr w:type="spellStart"/>
      <w:r w:rsidRPr="00B52BEE">
        <w:rPr>
          <w:rFonts w:ascii="Arial" w:hAnsi="Arial" w:cs="Arial"/>
          <w:sz w:val="22"/>
          <w:szCs w:val="22"/>
        </w:rPr>
        <w:t>obligation</w:t>
      </w:r>
      <w:proofErr w:type="spellEnd"/>
      <w:r w:rsidRPr="00B52BEE">
        <w:rPr>
          <w:rFonts w:ascii="Arial" w:hAnsi="Arial" w:cs="Arial"/>
          <w:sz w:val="22"/>
          <w:szCs w:val="22"/>
        </w:rPr>
        <w:t xml:space="preserve"> to </w:t>
      </w:r>
      <w:proofErr w:type="spellStart"/>
      <w:r w:rsidRPr="00B52BEE">
        <w:rPr>
          <w:rFonts w:ascii="Arial" w:hAnsi="Arial" w:cs="Arial"/>
          <w:sz w:val="22"/>
          <w:szCs w:val="22"/>
        </w:rPr>
        <w:t>pay</w:t>
      </w:r>
      <w:proofErr w:type="spellEnd"/>
      <w:r w:rsidRPr="00B52BEE">
        <w:rPr>
          <w:rFonts w:ascii="Arial" w:hAnsi="Arial" w:cs="Arial"/>
          <w:sz w:val="22"/>
          <w:szCs w:val="22"/>
        </w:rPr>
        <w:t xml:space="preserve"> </w:t>
      </w:r>
      <w:proofErr w:type="spellStart"/>
      <w:r w:rsidRPr="00B52BEE">
        <w:rPr>
          <w:rFonts w:ascii="Arial" w:hAnsi="Arial" w:cs="Arial"/>
          <w:sz w:val="22"/>
          <w:szCs w:val="22"/>
        </w:rPr>
        <w:t>the</w:t>
      </w:r>
      <w:proofErr w:type="spellEnd"/>
      <w:r w:rsidRPr="00B52BEE">
        <w:rPr>
          <w:rFonts w:ascii="Arial" w:hAnsi="Arial" w:cs="Arial"/>
          <w:sz w:val="22"/>
          <w:szCs w:val="22"/>
        </w:rPr>
        <w:t xml:space="preserve"> </w:t>
      </w:r>
      <w:proofErr w:type="spellStart"/>
      <w:r w:rsidRPr="00B52BEE">
        <w:rPr>
          <w:rFonts w:ascii="Arial" w:hAnsi="Arial" w:cs="Arial"/>
          <w:sz w:val="22"/>
          <w:szCs w:val="22"/>
        </w:rPr>
        <w:t>contractual</w:t>
      </w:r>
      <w:proofErr w:type="spellEnd"/>
      <w:r w:rsidRPr="00B52BEE">
        <w:rPr>
          <w:rFonts w:ascii="Arial" w:hAnsi="Arial" w:cs="Arial"/>
          <w:sz w:val="22"/>
          <w:szCs w:val="22"/>
        </w:rPr>
        <w:t xml:space="preserve"> penalty </w:t>
      </w:r>
      <w:proofErr w:type="spellStart"/>
      <w:r w:rsidRPr="00B52BEE">
        <w:rPr>
          <w:rFonts w:ascii="Arial" w:hAnsi="Arial" w:cs="Arial"/>
          <w:sz w:val="22"/>
          <w:szCs w:val="22"/>
        </w:rPr>
        <w:t>is</w:t>
      </w:r>
      <w:proofErr w:type="spellEnd"/>
      <w:r w:rsidRPr="00B52BEE">
        <w:rPr>
          <w:rFonts w:ascii="Arial" w:hAnsi="Arial" w:cs="Arial"/>
          <w:sz w:val="22"/>
          <w:szCs w:val="22"/>
        </w:rPr>
        <w:t xml:space="preserve"> not </w:t>
      </w:r>
      <w:proofErr w:type="spellStart"/>
      <w:r w:rsidRPr="00B52BEE">
        <w:rPr>
          <w:rFonts w:ascii="Arial" w:hAnsi="Arial" w:cs="Arial"/>
          <w:sz w:val="22"/>
          <w:szCs w:val="22"/>
        </w:rPr>
        <w:t>affected</w:t>
      </w:r>
      <w:proofErr w:type="spellEnd"/>
      <w:r w:rsidRPr="00B52BEE">
        <w:rPr>
          <w:rFonts w:ascii="Arial" w:hAnsi="Arial" w:cs="Arial"/>
          <w:sz w:val="22"/>
          <w:szCs w:val="22"/>
        </w:rPr>
        <w:t xml:space="preserve"> by </w:t>
      </w:r>
      <w:proofErr w:type="spellStart"/>
      <w:r w:rsidRPr="00B52BEE">
        <w:rPr>
          <w:rFonts w:ascii="Arial" w:hAnsi="Arial" w:cs="Arial"/>
          <w:sz w:val="22"/>
          <w:szCs w:val="22"/>
        </w:rPr>
        <w:t>liberation</w:t>
      </w:r>
      <w:proofErr w:type="spellEnd"/>
      <w:r w:rsidRPr="00B52BEE">
        <w:rPr>
          <w:rFonts w:ascii="Arial" w:hAnsi="Arial" w:cs="Arial"/>
          <w:sz w:val="22"/>
          <w:szCs w:val="22"/>
        </w:rPr>
        <w:t xml:space="preserve"> </w:t>
      </w:r>
      <w:proofErr w:type="spellStart"/>
      <w:r w:rsidRPr="00B52BEE">
        <w:rPr>
          <w:rFonts w:ascii="Arial" w:hAnsi="Arial" w:cs="Arial"/>
          <w:sz w:val="22"/>
          <w:szCs w:val="22"/>
        </w:rPr>
        <w:t>reasons</w:t>
      </w:r>
      <w:proofErr w:type="spellEnd"/>
      <w:r w:rsidRPr="00C10CD9">
        <w:rPr>
          <w:rFonts w:ascii="Arial" w:hAnsi="Arial" w:cs="Arial"/>
        </w:rPr>
        <w:t>.</w:t>
      </w:r>
    </w:p>
    <w:p w14:paraId="278137C3" w14:textId="77777777" w:rsidR="007E6F81" w:rsidRPr="00734C9A" w:rsidRDefault="007E6F81" w:rsidP="00B52BEE">
      <w:pPr>
        <w:pStyle w:val="Odstavecseseznamem"/>
        <w:spacing w:after="120"/>
        <w:ind w:left="720"/>
        <w:jc w:val="both"/>
        <w:rPr>
          <w:rFonts w:ascii="Arial" w:hAnsi="Arial" w:cs="Arial"/>
          <w:sz w:val="22"/>
          <w:lang w:val="en-GB"/>
        </w:rPr>
      </w:pPr>
    </w:p>
    <w:p w14:paraId="1AF9BF45" w14:textId="6AE5108A" w:rsidR="00BC29FE" w:rsidRPr="00734C9A" w:rsidRDefault="00E73D01" w:rsidP="00BC29FE">
      <w:pPr>
        <w:jc w:val="center"/>
        <w:rPr>
          <w:rFonts w:ascii="Arial" w:hAnsi="Arial" w:cs="Arial"/>
          <w:b/>
          <w:sz w:val="22"/>
          <w:szCs w:val="22"/>
          <w:lang w:val="en-GB"/>
        </w:rPr>
      </w:pPr>
      <w:r w:rsidRPr="00734C9A">
        <w:rPr>
          <w:rFonts w:ascii="Arial" w:hAnsi="Arial" w:cs="Arial"/>
          <w:b/>
          <w:caps/>
          <w:sz w:val="22"/>
          <w:lang w:val="en-GB"/>
        </w:rPr>
        <w:t>X</w:t>
      </w:r>
      <w:r w:rsidR="00A33814" w:rsidRPr="00734C9A">
        <w:rPr>
          <w:rFonts w:ascii="Arial" w:hAnsi="Arial" w:cs="Arial"/>
          <w:b/>
          <w:caps/>
          <w:sz w:val="22"/>
          <w:lang w:val="en-GB"/>
        </w:rPr>
        <w:t>V</w:t>
      </w:r>
      <w:r w:rsidR="002C6FC1" w:rsidRPr="00734C9A">
        <w:rPr>
          <w:rFonts w:ascii="Arial" w:hAnsi="Arial" w:cs="Arial"/>
          <w:b/>
          <w:caps/>
          <w:sz w:val="22"/>
          <w:lang w:val="en-GB"/>
        </w:rPr>
        <w:t>I</w:t>
      </w:r>
      <w:r w:rsidR="0068483D">
        <w:rPr>
          <w:rFonts w:ascii="Arial" w:hAnsi="Arial" w:cs="Arial"/>
          <w:b/>
          <w:caps/>
          <w:sz w:val="22"/>
          <w:lang w:val="en-GB"/>
        </w:rPr>
        <w:t>I</w:t>
      </w:r>
      <w:r w:rsidRPr="00734C9A">
        <w:rPr>
          <w:rFonts w:ascii="Arial" w:hAnsi="Arial" w:cs="Arial"/>
          <w:b/>
          <w:caps/>
          <w:sz w:val="22"/>
          <w:lang w:val="en-GB"/>
        </w:rPr>
        <w:t>.</w:t>
      </w:r>
      <w:r w:rsidR="00A33814" w:rsidRPr="00734C9A">
        <w:rPr>
          <w:rFonts w:ascii="Arial" w:hAnsi="Arial" w:cs="Arial"/>
          <w:b/>
          <w:caps/>
          <w:sz w:val="22"/>
          <w:lang w:val="en-GB"/>
        </w:rPr>
        <w:t xml:space="preserve"> </w:t>
      </w:r>
      <w:r w:rsidR="00135507" w:rsidRPr="00135507">
        <w:rPr>
          <w:rFonts w:ascii="Arial" w:hAnsi="Arial" w:cs="Arial"/>
          <w:b/>
          <w:caps/>
          <w:sz w:val="22"/>
          <w:lang w:val="en-GB"/>
        </w:rPr>
        <w:t>APPLICABLE LAW AND RESOLUTION OF DISPUTES</w:t>
      </w:r>
    </w:p>
    <w:p w14:paraId="7A2B89DD" w14:textId="77777777" w:rsidR="00BC29FE" w:rsidRPr="00734C9A" w:rsidRDefault="00BC29FE" w:rsidP="00A377D5">
      <w:pPr>
        <w:jc w:val="center"/>
        <w:rPr>
          <w:rFonts w:ascii="Arial" w:hAnsi="Arial" w:cs="Arial"/>
          <w:color w:val="000000"/>
          <w:sz w:val="22"/>
          <w:szCs w:val="22"/>
          <w:lang w:val="en-GB"/>
        </w:rPr>
      </w:pPr>
    </w:p>
    <w:p w14:paraId="05757CB1" w14:textId="5B4C01BC" w:rsidR="00135507" w:rsidRPr="00135507" w:rsidRDefault="00135507" w:rsidP="00A377D5">
      <w:pPr>
        <w:pStyle w:val="Odstavecseseznamem"/>
        <w:numPr>
          <w:ilvl w:val="0"/>
          <w:numId w:val="3"/>
        </w:numPr>
        <w:tabs>
          <w:tab w:val="clear" w:pos="705"/>
        </w:tabs>
        <w:suppressAutoHyphens w:val="0"/>
        <w:overflowPunct/>
        <w:autoSpaceDE/>
        <w:spacing w:after="120"/>
        <w:ind w:left="426" w:hanging="426"/>
        <w:jc w:val="both"/>
        <w:textAlignment w:val="auto"/>
        <w:rPr>
          <w:rFonts w:ascii="Arial" w:hAnsi="Arial" w:cs="Arial"/>
          <w:sz w:val="22"/>
          <w:szCs w:val="22"/>
        </w:rPr>
      </w:pP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governed</w:t>
      </w:r>
      <w:proofErr w:type="spellEnd"/>
      <w:r w:rsidRPr="00135507">
        <w:rPr>
          <w:rFonts w:ascii="Arial" w:hAnsi="Arial" w:cs="Arial"/>
          <w:sz w:val="22"/>
          <w:szCs w:val="22"/>
        </w:rPr>
        <w:t xml:space="preserve"> by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laws</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Czech Republic, </w:t>
      </w:r>
      <w:proofErr w:type="spellStart"/>
      <w:r w:rsidRPr="00135507">
        <w:rPr>
          <w:rFonts w:ascii="Arial" w:hAnsi="Arial" w:cs="Arial"/>
          <w:sz w:val="22"/>
          <w:szCs w:val="22"/>
        </w:rPr>
        <w:t>especially</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Civil </w:t>
      </w:r>
      <w:proofErr w:type="spellStart"/>
      <w:r w:rsidRPr="00135507">
        <w:rPr>
          <w:rFonts w:ascii="Arial" w:hAnsi="Arial" w:cs="Arial"/>
          <w:sz w:val="22"/>
          <w:szCs w:val="22"/>
        </w:rPr>
        <w:t>Code</w:t>
      </w:r>
      <w:proofErr w:type="spellEnd"/>
      <w:r w:rsidRPr="00135507">
        <w:rPr>
          <w:rFonts w:ascii="Arial" w:hAnsi="Arial" w:cs="Arial"/>
          <w:sz w:val="22"/>
          <w:szCs w:val="22"/>
        </w:rPr>
        <w:t xml:space="preserve"> and PPA.</w:t>
      </w:r>
    </w:p>
    <w:p w14:paraId="76B1EFE0" w14:textId="28C8C5DE" w:rsidR="00135507" w:rsidRDefault="00135507" w:rsidP="00A377D5">
      <w:pPr>
        <w:pStyle w:val="Odstavecseseznamem"/>
        <w:numPr>
          <w:ilvl w:val="0"/>
          <w:numId w:val="3"/>
        </w:numPr>
        <w:tabs>
          <w:tab w:val="clear" w:pos="705"/>
        </w:tabs>
        <w:suppressAutoHyphens w:val="0"/>
        <w:overflowPunct/>
        <w:autoSpaceDE/>
        <w:spacing w:after="120"/>
        <w:ind w:left="426" w:hanging="426"/>
        <w:jc w:val="both"/>
        <w:textAlignment w:val="auto"/>
        <w:rPr>
          <w:rFonts w:ascii="Arial" w:hAnsi="Arial" w:cs="Arial"/>
          <w:sz w:val="22"/>
          <w:szCs w:val="22"/>
        </w:rPr>
      </w:pP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undertake</w:t>
      </w:r>
      <w:proofErr w:type="spellEnd"/>
      <w:r w:rsidRPr="00135507">
        <w:rPr>
          <w:rFonts w:ascii="Arial" w:hAnsi="Arial" w:cs="Arial"/>
          <w:sz w:val="22"/>
          <w:szCs w:val="22"/>
        </w:rPr>
        <w:t xml:space="preserve"> to </w:t>
      </w:r>
      <w:proofErr w:type="spellStart"/>
      <w:r w:rsidRPr="00135507">
        <w:rPr>
          <w:rFonts w:ascii="Arial" w:hAnsi="Arial" w:cs="Arial"/>
          <w:sz w:val="22"/>
          <w:szCs w:val="22"/>
        </w:rPr>
        <w:t>exert</w:t>
      </w:r>
      <w:proofErr w:type="spellEnd"/>
      <w:r w:rsidRPr="00135507">
        <w:rPr>
          <w:rFonts w:ascii="Arial" w:hAnsi="Arial" w:cs="Arial"/>
          <w:sz w:val="22"/>
          <w:szCs w:val="22"/>
        </w:rPr>
        <w:t xml:space="preserve"> </w:t>
      </w:r>
      <w:proofErr w:type="spellStart"/>
      <w:r w:rsidRPr="00135507">
        <w:rPr>
          <w:rFonts w:ascii="Arial" w:hAnsi="Arial" w:cs="Arial"/>
          <w:sz w:val="22"/>
          <w:szCs w:val="22"/>
        </w:rPr>
        <w:t>every</w:t>
      </w:r>
      <w:proofErr w:type="spellEnd"/>
      <w:r w:rsidRPr="00135507">
        <w:rPr>
          <w:rFonts w:ascii="Arial" w:hAnsi="Arial" w:cs="Arial"/>
          <w:sz w:val="22"/>
          <w:szCs w:val="22"/>
        </w:rPr>
        <w:t xml:space="preserve"> </w:t>
      </w:r>
      <w:proofErr w:type="spellStart"/>
      <w:r w:rsidRPr="00135507">
        <w:rPr>
          <w:rFonts w:ascii="Arial" w:hAnsi="Arial" w:cs="Arial"/>
          <w:sz w:val="22"/>
          <w:szCs w:val="22"/>
        </w:rPr>
        <w:t>effort</w:t>
      </w:r>
      <w:proofErr w:type="spellEnd"/>
      <w:r w:rsidRPr="00135507">
        <w:rPr>
          <w:rFonts w:ascii="Arial" w:hAnsi="Arial" w:cs="Arial"/>
          <w:sz w:val="22"/>
          <w:szCs w:val="22"/>
        </w:rPr>
        <w:t xml:space="preserve"> to </w:t>
      </w:r>
      <w:proofErr w:type="spellStart"/>
      <w:r w:rsidRPr="00135507">
        <w:rPr>
          <w:rFonts w:ascii="Arial" w:hAnsi="Arial" w:cs="Arial"/>
          <w:sz w:val="22"/>
          <w:szCs w:val="22"/>
        </w:rPr>
        <w:t>resolve</w:t>
      </w:r>
      <w:proofErr w:type="spellEnd"/>
      <w:r w:rsidRPr="00135507">
        <w:rPr>
          <w:rFonts w:ascii="Arial" w:hAnsi="Arial" w:cs="Arial"/>
          <w:sz w:val="22"/>
          <w:szCs w:val="22"/>
        </w:rPr>
        <w:t xml:space="preserve"> any </w:t>
      </w:r>
      <w:proofErr w:type="spellStart"/>
      <w:r w:rsidRPr="00135507">
        <w:rPr>
          <w:rFonts w:ascii="Arial" w:hAnsi="Arial" w:cs="Arial"/>
          <w:sz w:val="22"/>
          <w:szCs w:val="22"/>
        </w:rPr>
        <w:t>mutual</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disputes</w:t>
      </w:r>
      <w:proofErr w:type="spellEnd"/>
      <w:r w:rsidRPr="00135507">
        <w:rPr>
          <w:rFonts w:ascii="Arial" w:hAnsi="Arial" w:cs="Arial"/>
          <w:sz w:val="22"/>
          <w:szCs w:val="22"/>
        </w:rPr>
        <w:t xml:space="preserve"> </w:t>
      </w:r>
      <w:proofErr w:type="spellStart"/>
      <w:r w:rsidRPr="00135507">
        <w:rPr>
          <w:rFonts w:ascii="Arial" w:hAnsi="Arial" w:cs="Arial"/>
          <w:sz w:val="22"/>
          <w:szCs w:val="22"/>
        </w:rPr>
        <w:t>resulting</w:t>
      </w:r>
      <w:proofErr w:type="spellEnd"/>
      <w:r w:rsidRPr="00135507">
        <w:rPr>
          <w:rFonts w:ascii="Arial" w:hAnsi="Arial" w:cs="Arial"/>
          <w:sz w:val="22"/>
          <w:szCs w:val="22"/>
        </w:rPr>
        <w:t xml:space="preserve"> </w:t>
      </w:r>
      <w:proofErr w:type="spellStart"/>
      <w:r w:rsidRPr="00135507">
        <w:rPr>
          <w:rFonts w:ascii="Arial" w:hAnsi="Arial" w:cs="Arial"/>
          <w:sz w:val="22"/>
          <w:szCs w:val="22"/>
        </w:rPr>
        <w:t>from</w:t>
      </w:r>
      <w:proofErr w:type="spellEnd"/>
      <w:r w:rsidRPr="00135507">
        <w:rPr>
          <w:rFonts w:ascii="Arial" w:hAnsi="Arial" w:cs="Arial"/>
          <w:sz w:val="22"/>
          <w:szCs w:val="22"/>
        </w:rPr>
        <w:t xml:space="preserve">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Should</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fail</w:t>
      </w:r>
      <w:proofErr w:type="spellEnd"/>
      <w:r w:rsidRPr="00135507">
        <w:rPr>
          <w:rFonts w:ascii="Arial" w:hAnsi="Arial" w:cs="Arial"/>
          <w:sz w:val="22"/>
          <w:szCs w:val="22"/>
        </w:rPr>
        <w:t xml:space="preserve"> to </w:t>
      </w:r>
      <w:proofErr w:type="spellStart"/>
      <w:r w:rsidRPr="00135507">
        <w:rPr>
          <w:rFonts w:ascii="Arial" w:hAnsi="Arial" w:cs="Arial"/>
          <w:sz w:val="22"/>
          <w:szCs w:val="22"/>
        </w:rPr>
        <w:t>agree</w:t>
      </w:r>
      <w:proofErr w:type="spellEnd"/>
      <w:r w:rsidRPr="00135507">
        <w:rPr>
          <w:rFonts w:ascii="Arial" w:hAnsi="Arial" w:cs="Arial"/>
          <w:sz w:val="22"/>
          <w:szCs w:val="22"/>
        </w:rPr>
        <w:t xml:space="preserve"> on </w:t>
      </w:r>
      <w:proofErr w:type="spellStart"/>
      <w:r w:rsidRPr="00135507">
        <w:rPr>
          <w:rFonts w:ascii="Arial" w:hAnsi="Arial" w:cs="Arial"/>
          <w:sz w:val="22"/>
          <w:szCs w:val="22"/>
        </w:rPr>
        <w:t>an</w:t>
      </w:r>
      <w:proofErr w:type="spellEnd"/>
      <w:r w:rsidRPr="00135507">
        <w:rPr>
          <w:rFonts w:ascii="Arial" w:hAnsi="Arial" w:cs="Arial"/>
          <w:sz w:val="22"/>
          <w:szCs w:val="22"/>
        </w:rPr>
        <w:t xml:space="preserve"> </w:t>
      </w:r>
      <w:proofErr w:type="spellStart"/>
      <w:r w:rsidRPr="00135507">
        <w:rPr>
          <w:rFonts w:ascii="Arial" w:hAnsi="Arial" w:cs="Arial"/>
          <w:sz w:val="22"/>
          <w:szCs w:val="22"/>
        </w:rPr>
        <w:t>amicable</w:t>
      </w:r>
      <w:proofErr w:type="spellEnd"/>
      <w:r w:rsidRPr="00135507">
        <w:rPr>
          <w:rFonts w:ascii="Arial" w:hAnsi="Arial" w:cs="Arial"/>
          <w:sz w:val="22"/>
          <w:szCs w:val="22"/>
        </w:rPr>
        <w:t xml:space="preserve"> settlement </w:t>
      </w:r>
      <w:proofErr w:type="spellStart"/>
      <w:r w:rsidRPr="00135507">
        <w:rPr>
          <w:rFonts w:ascii="Arial" w:hAnsi="Arial" w:cs="Arial"/>
          <w:sz w:val="22"/>
          <w:szCs w:val="22"/>
        </w:rPr>
        <w:t>of</w:t>
      </w:r>
      <w:proofErr w:type="spellEnd"/>
      <w:r w:rsidRPr="00135507">
        <w:rPr>
          <w:rFonts w:ascii="Arial" w:hAnsi="Arial" w:cs="Arial"/>
          <w:sz w:val="22"/>
          <w:szCs w:val="22"/>
        </w:rPr>
        <w:t xml:space="preserve"> a </w:t>
      </w:r>
      <w:proofErr w:type="spellStart"/>
      <w:r w:rsidRPr="00135507">
        <w:rPr>
          <w:rFonts w:ascii="Arial" w:hAnsi="Arial" w:cs="Arial"/>
          <w:sz w:val="22"/>
          <w:szCs w:val="22"/>
        </w:rPr>
        <w:t>mutual</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w:t>
      </w:r>
      <w:proofErr w:type="spellEnd"/>
      <w:r w:rsidRPr="00135507">
        <w:rPr>
          <w:rFonts w:ascii="Arial" w:hAnsi="Arial" w:cs="Arial"/>
          <w:sz w:val="22"/>
          <w:szCs w:val="22"/>
        </w:rPr>
        <w:t xml:space="preserve">, </w:t>
      </w:r>
      <w:proofErr w:type="spellStart"/>
      <w:r w:rsidRPr="00135507">
        <w:rPr>
          <w:rFonts w:ascii="Arial" w:hAnsi="Arial" w:cs="Arial"/>
          <w:sz w:val="22"/>
          <w:szCs w:val="22"/>
        </w:rPr>
        <w:t>each</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may</w:t>
      </w:r>
      <w:proofErr w:type="spellEnd"/>
      <w:r w:rsidRPr="00135507">
        <w:rPr>
          <w:rFonts w:ascii="Arial" w:hAnsi="Arial" w:cs="Arial"/>
          <w:sz w:val="22"/>
          <w:szCs w:val="22"/>
        </w:rPr>
        <w:t xml:space="preserve"> </w:t>
      </w:r>
      <w:proofErr w:type="spellStart"/>
      <w:r w:rsidRPr="00135507">
        <w:rPr>
          <w:rFonts w:ascii="Arial" w:hAnsi="Arial" w:cs="Arial"/>
          <w:sz w:val="22"/>
          <w:szCs w:val="22"/>
        </w:rPr>
        <w:t>seek</w:t>
      </w:r>
      <w:proofErr w:type="spellEnd"/>
      <w:r w:rsidRPr="00135507">
        <w:rPr>
          <w:rFonts w:ascii="Arial" w:hAnsi="Arial" w:cs="Arial"/>
          <w:sz w:val="22"/>
          <w:szCs w:val="22"/>
        </w:rPr>
        <w:t xml:space="preserve"> </w:t>
      </w:r>
      <w:proofErr w:type="spellStart"/>
      <w:r w:rsidRPr="00135507">
        <w:rPr>
          <w:rFonts w:ascii="Arial" w:hAnsi="Arial" w:cs="Arial"/>
          <w:sz w:val="22"/>
          <w:szCs w:val="22"/>
        </w:rPr>
        <w:t>its</w:t>
      </w:r>
      <w:proofErr w:type="spellEnd"/>
      <w:r w:rsidRPr="00135507">
        <w:rPr>
          <w:rFonts w:ascii="Arial" w:hAnsi="Arial" w:cs="Arial"/>
          <w:sz w:val="22"/>
          <w:szCs w:val="22"/>
        </w:rPr>
        <w:t xml:space="preserve"> </w:t>
      </w:r>
      <w:proofErr w:type="spellStart"/>
      <w:r w:rsidRPr="00135507">
        <w:rPr>
          <w:rFonts w:ascii="Arial" w:hAnsi="Arial" w:cs="Arial"/>
          <w:sz w:val="22"/>
          <w:szCs w:val="22"/>
        </w:rPr>
        <w:t>rights</w:t>
      </w:r>
      <w:proofErr w:type="spellEnd"/>
      <w:r w:rsidRPr="00135507">
        <w:rPr>
          <w:rFonts w:ascii="Arial" w:hAnsi="Arial" w:cs="Arial"/>
          <w:sz w:val="22"/>
          <w:szCs w:val="22"/>
        </w:rPr>
        <w:t xml:space="preserve"> </w:t>
      </w:r>
      <w:proofErr w:type="spellStart"/>
      <w:r w:rsidRPr="00135507">
        <w:rPr>
          <w:rFonts w:ascii="Arial" w:hAnsi="Arial" w:cs="Arial"/>
          <w:sz w:val="22"/>
          <w:szCs w:val="22"/>
        </w:rPr>
        <w:t>before</w:t>
      </w:r>
      <w:proofErr w:type="spellEnd"/>
      <w:r w:rsidRPr="00135507">
        <w:rPr>
          <w:rFonts w:ascii="Arial" w:hAnsi="Arial" w:cs="Arial"/>
          <w:sz w:val="22"/>
          <w:szCs w:val="22"/>
        </w:rPr>
        <w:t xml:space="preserve"> a </w:t>
      </w:r>
      <w:proofErr w:type="spellStart"/>
      <w:r w:rsidRPr="00135507">
        <w:rPr>
          <w:rFonts w:ascii="Arial" w:hAnsi="Arial" w:cs="Arial"/>
          <w:sz w:val="22"/>
          <w:szCs w:val="22"/>
        </w:rPr>
        <w:t>competent</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in </w:t>
      </w:r>
      <w:proofErr w:type="spellStart"/>
      <w:r w:rsidRPr="00135507">
        <w:rPr>
          <w:rFonts w:ascii="Arial" w:hAnsi="Arial" w:cs="Arial"/>
          <w:sz w:val="22"/>
          <w:szCs w:val="22"/>
        </w:rPr>
        <w:t>the</w:t>
      </w:r>
      <w:proofErr w:type="spellEnd"/>
      <w:r w:rsidRPr="00135507">
        <w:rPr>
          <w:rFonts w:ascii="Arial" w:hAnsi="Arial" w:cs="Arial"/>
          <w:sz w:val="22"/>
          <w:szCs w:val="22"/>
        </w:rPr>
        <w:t xml:space="preserve"> Czech Republic;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jurisdiction</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a </w:t>
      </w:r>
      <w:proofErr w:type="spellStart"/>
      <w:r w:rsidRPr="00135507">
        <w:rPr>
          <w:rFonts w:ascii="Arial" w:hAnsi="Arial" w:cs="Arial"/>
          <w:sz w:val="22"/>
          <w:szCs w:val="22"/>
        </w:rPr>
        <w:t>foreign</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excluded</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Parties</w:t>
      </w:r>
      <w:proofErr w:type="spellEnd"/>
      <w:r w:rsidRPr="00135507">
        <w:rPr>
          <w:rFonts w:ascii="Arial" w:hAnsi="Arial" w:cs="Arial"/>
          <w:sz w:val="22"/>
          <w:szCs w:val="22"/>
        </w:rPr>
        <w:t xml:space="preserve"> </w:t>
      </w:r>
      <w:proofErr w:type="spellStart"/>
      <w:r w:rsidRPr="00135507">
        <w:rPr>
          <w:rFonts w:ascii="Arial" w:hAnsi="Arial" w:cs="Arial"/>
          <w:sz w:val="22"/>
          <w:szCs w:val="22"/>
        </w:rPr>
        <w:t>have</w:t>
      </w:r>
      <w:proofErr w:type="spellEnd"/>
      <w:r w:rsidRPr="00135507">
        <w:rPr>
          <w:rFonts w:ascii="Arial" w:hAnsi="Arial" w:cs="Arial"/>
          <w:sz w:val="22"/>
          <w:szCs w:val="22"/>
        </w:rPr>
        <w:t xml:space="preserve"> </w:t>
      </w:r>
      <w:proofErr w:type="spellStart"/>
      <w:r w:rsidRPr="00135507">
        <w:rPr>
          <w:rFonts w:ascii="Arial" w:hAnsi="Arial" w:cs="Arial"/>
          <w:sz w:val="22"/>
          <w:szCs w:val="22"/>
        </w:rPr>
        <w:t>agreed</w:t>
      </w:r>
      <w:proofErr w:type="spellEnd"/>
      <w:r w:rsidRPr="00135507">
        <w:rPr>
          <w:rFonts w:ascii="Arial" w:hAnsi="Arial" w:cs="Arial"/>
          <w:sz w:val="22"/>
          <w:szCs w:val="22"/>
        </w:rPr>
        <w:t xml:space="preserve"> </w:t>
      </w:r>
      <w:proofErr w:type="spellStart"/>
      <w:r w:rsidRPr="00135507">
        <w:rPr>
          <w:rFonts w:ascii="Arial" w:hAnsi="Arial" w:cs="Arial"/>
          <w:sz w:val="22"/>
          <w:szCs w:val="22"/>
        </w:rPr>
        <w:t>that</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competent</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for</w:t>
      </w:r>
      <w:proofErr w:type="spellEnd"/>
      <w:r w:rsidRPr="00135507">
        <w:rPr>
          <w:rFonts w:ascii="Arial" w:hAnsi="Arial" w:cs="Arial"/>
          <w:sz w:val="22"/>
          <w:szCs w:val="22"/>
        </w:rPr>
        <w:t xml:space="preserve"> </w:t>
      </w:r>
      <w:proofErr w:type="spellStart"/>
      <w:r w:rsidRPr="00135507">
        <w:rPr>
          <w:rFonts w:ascii="Arial" w:hAnsi="Arial" w:cs="Arial"/>
          <w:sz w:val="22"/>
          <w:szCs w:val="22"/>
        </w:rPr>
        <w:t>judgement</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disputes</w:t>
      </w:r>
      <w:proofErr w:type="spellEnd"/>
      <w:r w:rsidRPr="00135507">
        <w:rPr>
          <w:rFonts w:ascii="Arial" w:hAnsi="Arial" w:cs="Arial"/>
          <w:sz w:val="22"/>
          <w:szCs w:val="22"/>
        </w:rPr>
        <w:t xml:space="preserve"> </w:t>
      </w:r>
      <w:proofErr w:type="spellStart"/>
      <w:r w:rsidRPr="00135507">
        <w:rPr>
          <w:rFonts w:ascii="Arial" w:hAnsi="Arial" w:cs="Arial"/>
          <w:sz w:val="22"/>
          <w:szCs w:val="22"/>
        </w:rPr>
        <w:t>arising</w:t>
      </w:r>
      <w:proofErr w:type="spellEnd"/>
      <w:r w:rsidRPr="00135507">
        <w:rPr>
          <w:rFonts w:ascii="Arial" w:hAnsi="Arial" w:cs="Arial"/>
          <w:sz w:val="22"/>
          <w:szCs w:val="22"/>
        </w:rPr>
        <w:t xml:space="preserve"> </w:t>
      </w:r>
      <w:proofErr w:type="spellStart"/>
      <w:r w:rsidRPr="00135507">
        <w:rPr>
          <w:rFonts w:ascii="Arial" w:hAnsi="Arial" w:cs="Arial"/>
          <w:sz w:val="22"/>
          <w:szCs w:val="22"/>
        </w:rPr>
        <w:t>between</w:t>
      </w:r>
      <w:proofErr w:type="spellEnd"/>
      <w:r w:rsidRPr="00135507">
        <w:rPr>
          <w:rFonts w:ascii="Arial" w:hAnsi="Arial" w:cs="Arial"/>
          <w:sz w:val="22"/>
          <w:szCs w:val="22"/>
        </w:rPr>
        <w:t xml:space="preserve"> </w:t>
      </w:r>
      <w:proofErr w:type="spellStart"/>
      <w:r w:rsidRPr="00135507">
        <w:rPr>
          <w:rFonts w:ascii="Arial" w:hAnsi="Arial" w:cs="Arial"/>
          <w:sz w:val="22"/>
          <w:szCs w:val="22"/>
        </w:rPr>
        <w:t>them</w:t>
      </w:r>
      <w:proofErr w:type="spellEnd"/>
      <w:r w:rsidRPr="00135507">
        <w:rPr>
          <w:rFonts w:ascii="Arial" w:hAnsi="Arial" w:cs="Arial"/>
          <w:sz w:val="22"/>
          <w:szCs w:val="22"/>
        </w:rPr>
        <w:t xml:space="preserve"> </w:t>
      </w:r>
      <w:proofErr w:type="spellStart"/>
      <w:r w:rsidRPr="00135507">
        <w:rPr>
          <w:rFonts w:ascii="Arial" w:hAnsi="Arial" w:cs="Arial"/>
          <w:sz w:val="22"/>
          <w:szCs w:val="22"/>
        </w:rPr>
        <w:t>under</w:t>
      </w:r>
      <w:proofErr w:type="spellEnd"/>
      <w:r w:rsidRPr="00135507">
        <w:rPr>
          <w:rFonts w:ascii="Arial" w:hAnsi="Arial" w:cs="Arial"/>
          <w:sz w:val="22"/>
          <w:szCs w:val="22"/>
        </w:rPr>
        <w:t xml:space="preserve">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general</w:t>
      </w:r>
      <w:proofErr w:type="spellEnd"/>
      <w:r w:rsidRPr="00135507">
        <w:rPr>
          <w:rFonts w:ascii="Arial" w:hAnsi="Arial" w:cs="Arial"/>
          <w:sz w:val="22"/>
          <w:szCs w:val="22"/>
        </w:rPr>
        <w:t xml:space="preserve"> </w:t>
      </w:r>
      <w:proofErr w:type="spellStart"/>
      <w:r w:rsidRPr="00135507">
        <w:rPr>
          <w:rFonts w:ascii="Arial" w:hAnsi="Arial" w:cs="Arial"/>
          <w:sz w:val="22"/>
          <w:szCs w:val="22"/>
        </w:rPr>
        <w:t>court</w:t>
      </w:r>
      <w:proofErr w:type="spellEnd"/>
      <w:r w:rsidRPr="00135507">
        <w:rPr>
          <w:rFonts w:ascii="Arial" w:hAnsi="Arial" w:cs="Arial"/>
          <w:sz w:val="22"/>
          <w:szCs w:val="22"/>
        </w:rPr>
        <w:t xml:space="preserve"> </w:t>
      </w:r>
      <w:proofErr w:type="spellStart"/>
      <w:r w:rsidRPr="00135507">
        <w:rPr>
          <w:rFonts w:ascii="Arial" w:hAnsi="Arial" w:cs="Arial"/>
          <w:sz w:val="22"/>
          <w:szCs w:val="22"/>
        </w:rPr>
        <w:t>according</w:t>
      </w:r>
      <w:proofErr w:type="spellEnd"/>
      <w:r w:rsidRPr="00135507">
        <w:rPr>
          <w:rFonts w:ascii="Arial" w:hAnsi="Arial" w:cs="Arial"/>
          <w:sz w:val="22"/>
          <w:szCs w:val="22"/>
        </w:rPr>
        <w:t xml:space="preserve"> to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00EC2B5B">
        <w:rPr>
          <w:rFonts w:ascii="Arial" w:hAnsi="Arial" w:cs="Arial"/>
          <w:sz w:val="22"/>
          <w:szCs w:val="22"/>
        </w:rPr>
        <w:t>Client</w:t>
      </w:r>
      <w:r w:rsidRPr="00135507">
        <w:rPr>
          <w:rFonts w:ascii="Arial" w:hAnsi="Arial" w:cs="Arial"/>
          <w:sz w:val="22"/>
          <w:szCs w:val="22"/>
        </w:rPr>
        <w:t>’s</w:t>
      </w:r>
      <w:proofErr w:type="spellEnd"/>
      <w:r w:rsidRPr="00135507">
        <w:rPr>
          <w:rFonts w:ascii="Arial" w:hAnsi="Arial" w:cs="Arial"/>
          <w:sz w:val="22"/>
          <w:szCs w:val="22"/>
        </w:rPr>
        <w:t xml:space="preserve"> </w:t>
      </w:r>
      <w:proofErr w:type="spellStart"/>
      <w:r w:rsidRPr="00135507">
        <w:rPr>
          <w:rFonts w:ascii="Arial" w:hAnsi="Arial" w:cs="Arial"/>
          <w:sz w:val="22"/>
          <w:szCs w:val="22"/>
        </w:rPr>
        <w:t>registered</w:t>
      </w:r>
      <w:proofErr w:type="spellEnd"/>
      <w:r w:rsidRPr="00135507">
        <w:rPr>
          <w:rFonts w:ascii="Arial" w:hAnsi="Arial" w:cs="Arial"/>
          <w:sz w:val="22"/>
          <w:szCs w:val="22"/>
        </w:rPr>
        <w:t xml:space="preserve"> </w:t>
      </w:r>
      <w:proofErr w:type="spellStart"/>
      <w:r w:rsidRPr="00135507">
        <w:rPr>
          <w:rFonts w:ascii="Arial" w:hAnsi="Arial" w:cs="Arial"/>
          <w:sz w:val="22"/>
          <w:szCs w:val="22"/>
        </w:rPr>
        <w:t>seat</w:t>
      </w:r>
      <w:proofErr w:type="spellEnd"/>
      <w:r w:rsidRPr="00135507">
        <w:rPr>
          <w:rFonts w:ascii="Arial" w:hAnsi="Arial" w:cs="Arial"/>
          <w:sz w:val="22"/>
          <w:szCs w:val="22"/>
        </w:rPr>
        <w:t>.</w:t>
      </w:r>
    </w:p>
    <w:p w14:paraId="1A768870" w14:textId="5CC68E7C" w:rsidR="00BC29FE" w:rsidRDefault="00135507" w:rsidP="00A377D5">
      <w:pPr>
        <w:pStyle w:val="Odstavecseseznamem"/>
        <w:numPr>
          <w:ilvl w:val="0"/>
          <w:numId w:val="3"/>
        </w:numPr>
        <w:tabs>
          <w:tab w:val="clear" w:pos="705"/>
        </w:tabs>
        <w:suppressAutoHyphens w:val="0"/>
        <w:overflowPunct/>
        <w:autoSpaceDE/>
        <w:spacing w:after="120"/>
        <w:ind w:left="426" w:hanging="426"/>
        <w:jc w:val="both"/>
        <w:textAlignment w:val="auto"/>
        <w:rPr>
          <w:rFonts w:ascii="Arial" w:hAnsi="Arial" w:cs="Arial"/>
          <w:sz w:val="22"/>
          <w:szCs w:val="22"/>
        </w:rPr>
      </w:pP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application</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United </w:t>
      </w:r>
      <w:proofErr w:type="spellStart"/>
      <w:r w:rsidRPr="00135507">
        <w:rPr>
          <w:rFonts w:ascii="Arial" w:hAnsi="Arial" w:cs="Arial"/>
          <w:sz w:val="22"/>
          <w:szCs w:val="22"/>
        </w:rPr>
        <w:t>Nations</w:t>
      </w:r>
      <w:proofErr w:type="spellEnd"/>
      <w:r w:rsidRPr="00135507">
        <w:rPr>
          <w:rFonts w:ascii="Arial" w:hAnsi="Arial" w:cs="Arial"/>
          <w:sz w:val="22"/>
          <w:szCs w:val="22"/>
        </w:rPr>
        <w:t xml:space="preserve"> </w:t>
      </w:r>
      <w:proofErr w:type="spellStart"/>
      <w:r w:rsidRPr="00135507">
        <w:rPr>
          <w:rFonts w:ascii="Arial" w:hAnsi="Arial" w:cs="Arial"/>
          <w:sz w:val="22"/>
          <w:szCs w:val="22"/>
        </w:rPr>
        <w:t>Convention</w:t>
      </w:r>
      <w:proofErr w:type="spellEnd"/>
      <w:r w:rsidRPr="00135507">
        <w:rPr>
          <w:rFonts w:ascii="Arial" w:hAnsi="Arial" w:cs="Arial"/>
          <w:sz w:val="22"/>
          <w:szCs w:val="22"/>
        </w:rPr>
        <w:t xml:space="preserve"> on </w:t>
      </w:r>
      <w:proofErr w:type="spellStart"/>
      <w:r w:rsidRPr="00135507">
        <w:rPr>
          <w:rFonts w:ascii="Arial" w:hAnsi="Arial" w:cs="Arial"/>
          <w:sz w:val="22"/>
          <w:szCs w:val="22"/>
        </w:rPr>
        <w:t>Contracts</w:t>
      </w:r>
      <w:proofErr w:type="spellEnd"/>
      <w:r w:rsidRPr="00135507">
        <w:rPr>
          <w:rFonts w:ascii="Arial" w:hAnsi="Arial" w:cs="Arial"/>
          <w:sz w:val="22"/>
          <w:szCs w:val="22"/>
        </w:rPr>
        <w:t xml:space="preserve"> </w:t>
      </w:r>
      <w:proofErr w:type="spellStart"/>
      <w:r w:rsidRPr="00135507">
        <w:rPr>
          <w:rFonts w:ascii="Arial" w:hAnsi="Arial" w:cs="Arial"/>
          <w:sz w:val="22"/>
          <w:szCs w:val="22"/>
        </w:rPr>
        <w:t>for</w:t>
      </w:r>
      <w:proofErr w:type="spellEnd"/>
      <w:r w:rsidRPr="00135507">
        <w:rPr>
          <w:rFonts w:ascii="Arial" w:hAnsi="Arial" w:cs="Arial"/>
          <w:sz w:val="22"/>
          <w:szCs w:val="22"/>
        </w:rPr>
        <w:t xml:space="preserve"> </w:t>
      </w:r>
      <w:proofErr w:type="spellStart"/>
      <w:r w:rsidRPr="00135507">
        <w:rPr>
          <w:rFonts w:ascii="Arial" w:hAnsi="Arial" w:cs="Arial"/>
          <w:sz w:val="22"/>
          <w:szCs w:val="22"/>
        </w:rPr>
        <w:t>the</w:t>
      </w:r>
      <w:proofErr w:type="spellEnd"/>
      <w:r w:rsidRPr="00135507">
        <w:rPr>
          <w:rFonts w:ascii="Arial" w:hAnsi="Arial" w:cs="Arial"/>
          <w:sz w:val="22"/>
          <w:szCs w:val="22"/>
        </w:rPr>
        <w:t xml:space="preserve"> International </w:t>
      </w:r>
      <w:proofErr w:type="spellStart"/>
      <w:r w:rsidRPr="00135507">
        <w:rPr>
          <w:rFonts w:ascii="Arial" w:hAnsi="Arial" w:cs="Arial"/>
          <w:sz w:val="22"/>
          <w:szCs w:val="22"/>
        </w:rPr>
        <w:t>Sale</w:t>
      </w:r>
      <w:proofErr w:type="spellEnd"/>
      <w:r w:rsidRPr="00135507">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w:t>
      </w:r>
      <w:proofErr w:type="spellStart"/>
      <w:r w:rsidR="0008684F">
        <w:rPr>
          <w:rFonts w:ascii="Arial" w:hAnsi="Arial" w:cs="Arial"/>
          <w:sz w:val="22"/>
          <w:szCs w:val="22"/>
        </w:rPr>
        <w:t>Goods</w:t>
      </w:r>
      <w:proofErr w:type="spellEnd"/>
      <w:r w:rsidR="0008684F">
        <w:rPr>
          <w:rFonts w:ascii="Arial" w:hAnsi="Arial" w:cs="Arial"/>
          <w:sz w:val="22"/>
          <w:szCs w:val="22"/>
        </w:rPr>
        <w:t xml:space="preserve"> </w:t>
      </w:r>
      <w:proofErr w:type="spellStart"/>
      <w:r w:rsidRPr="00135507">
        <w:rPr>
          <w:rFonts w:ascii="Arial" w:hAnsi="Arial" w:cs="Arial"/>
          <w:sz w:val="22"/>
          <w:szCs w:val="22"/>
        </w:rPr>
        <w:t>of</w:t>
      </w:r>
      <w:proofErr w:type="spellEnd"/>
      <w:r w:rsidRPr="00135507">
        <w:rPr>
          <w:rFonts w:ascii="Arial" w:hAnsi="Arial" w:cs="Arial"/>
          <w:sz w:val="22"/>
          <w:szCs w:val="22"/>
        </w:rPr>
        <w:t xml:space="preserve"> 11 </w:t>
      </w:r>
      <w:proofErr w:type="spellStart"/>
      <w:r w:rsidRPr="00135507">
        <w:rPr>
          <w:rFonts w:ascii="Arial" w:hAnsi="Arial" w:cs="Arial"/>
          <w:sz w:val="22"/>
          <w:szCs w:val="22"/>
        </w:rPr>
        <w:t>April</w:t>
      </w:r>
      <w:proofErr w:type="spellEnd"/>
      <w:r w:rsidRPr="00135507">
        <w:rPr>
          <w:rFonts w:ascii="Arial" w:hAnsi="Arial" w:cs="Arial"/>
          <w:sz w:val="22"/>
          <w:szCs w:val="22"/>
        </w:rPr>
        <w:t xml:space="preserve"> 1980, </w:t>
      </w:r>
      <w:proofErr w:type="spellStart"/>
      <w:r w:rsidRPr="00135507">
        <w:rPr>
          <w:rFonts w:ascii="Arial" w:hAnsi="Arial" w:cs="Arial"/>
          <w:sz w:val="22"/>
          <w:szCs w:val="22"/>
        </w:rPr>
        <w:t>known</w:t>
      </w:r>
      <w:proofErr w:type="spellEnd"/>
      <w:r w:rsidRPr="00135507">
        <w:rPr>
          <w:rFonts w:ascii="Arial" w:hAnsi="Arial" w:cs="Arial"/>
          <w:sz w:val="22"/>
          <w:szCs w:val="22"/>
        </w:rPr>
        <w:t xml:space="preserve"> as </w:t>
      </w:r>
      <w:proofErr w:type="spellStart"/>
      <w:r w:rsidRPr="00135507">
        <w:rPr>
          <w:rFonts w:ascii="Arial" w:hAnsi="Arial" w:cs="Arial"/>
          <w:sz w:val="22"/>
          <w:szCs w:val="22"/>
        </w:rPr>
        <w:t>the</w:t>
      </w:r>
      <w:proofErr w:type="spellEnd"/>
      <w:r w:rsidRPr="00135507">
        <w:rPr>
          <w:rFonts w:ascii="Arial" w:hAnsi="Arial" w:cs="Arial"/>
          <w:sz w:val="22"/>
          <w:szCs w:val="22"/>
        </w:rPr>
        <w:t xml:space="preserve"> </w:t>
      </w:r>
      <w:proofErr w:type="spellStart"/>
      <w:r w:rsidRPr="00135507">
        <w:rPr>
          <w:rFonts w:ascii="Arial" w:hAnsi="Arial" w:cs="Arial"/>
          <w:sz w:val="22"/>
          <w:szCs w:val="22"/>
        </w:rPr>
        <w:t>Vienna</w:t>
      </w:r>
      <w:proofErr w:type="spellEnd"/>
      <w:r w:rsidRPr="00135507">
        <w:rPr>
          <w:rFonts w:ascii="Arial" w:hAnsi="Arial" w:cs="Arial"/>
          <w:sz w:val="22"/>
          <w:szCs w:val="22"/>
        </w:rPr>
        <w:t xml:space="preserve"> </w:t>
      </w:r>
      <w:proofErr w:type="spellStart"/>
      <w:r w:rsidRPr="00135507">
        <w:rPr>
          <w:rFonts w:ascii="Arial" w:hAnsi="Arial" w:cs="Arial"/>
          <w:sz w:val="22"/>
          <w:szCs w:val="22"/>
        </w:rPr>
        <w:t>Convention</w:t>
      </w:r>
      <w:proofErr w:type="spellEnd"/>
      <w:r w:rsidRPr="00135507">
        <w:rPr>
          <w:rFonts w:ascii="Arial" w:hAnsi="Arial" w:cs="Arial"/>
          <w:sz w:val="22"/>
          <w:szCs w:val="22"/>
        </w:rPr>
        <w:t xml:space="preserve">, </w:t>
      </w:r>
      <w:proofErr w:type="spellStart"/>
      <w:r w:rsidRPr="00135507">
        <w:rPr>
          <w:rFonts w:ascii="Arial" w:hAnsi="Arial" w:cs="Arial"/>
          <w:sz w:val="22"/>
          <w:szCs w:val="22"/>
        </w:rPr>
        <w:t>is</w:t>
      </w:r>
      <w:proofErr w:type="spellEnd"/>
      <w:r w:rsidRPr="00135507">
        <w:rPr>
          <w:rFonts w:ascii="Arial" w:hAnsi="Arial" w:cs="Arial"/>
          <w:sz w:val="22"/>
          <w:szCs w:val="22"/>
        </w:rPr>
        <w:t xml:space="preserve"> </w:t>
      </w:r>
      <w:proofErr w:type="spellStart"/>
      <w:r w:rsidRPr="00135507">
        <w:rPr>
          <w:rFonts w:ascii="Arial" w:hAnsi="Arial" w:cs="Arial"/>
          <w:sz w:val="22"/>
          <w:szCs w:val="22"/>
        </w:rPr>
        <w:t>excluded</w:t>
      </w:r>
      <w:proofErr w:type="spellEnd"/>
      <w:r w:rsidRPr="00135507">
        <w:rPr>
          <w:rFonts w:ascii="Arial" w:hAnsi="Arial" w:cs="Arial"/>
          <w:sz w:val="22"/>
          <w:szCs w:val="22"/>
        </w:rPr>
        <w:t xml:space="preserve"> by </w:t>
      </w:r>
      <w:proofErr w:type="spellStart"/>
      <w:r w:rsidRPr="00135507">
        <w:rPr>
          <w:rFonts w:ascii="Arial" w:hAnsi="Arial" w:cs="Arial"/>
          <w:sz w:val="22"/>
          <w:szCs w:val="22"/>
        </w:rPr>
        <w:t>this</w:t>
      </w:r>
      <w:proofErr w:type="spellEnd"/>
      <w:r w:rsidRPr="00135507">
        <w:rPr>
          <w:rFonts w:ascii="Arial" w:hAnsi="Arial" w:cs="Arial"/>
          <w:sz w:val="22"/>
          <w:szCs w:val="22"/>
        </w:rPr>
        <w:t xml:space="preserve"> </w:t>
      </w:r>
      <w:proofErr w:type="spellStart"/>
      <w:r w:rsidR="0044646D" w:rsidRPr="0044646D">
        <w:rPr>
          <w:rFonts w:ascii="Arial" w:hAnsi="Arial" w:cs="Arial"/>
          <w:sz w:val="22"/>
          <w:szCs w:val="22"/>
        </w:rPr>
        <w:t>Contract</w:t>
      </w:r>
      <w:proofErr w:type="spellEnd"/>
      <w:r w:rsidRPr="00135507">
        <w:rPr>
          <w:rFonts w:ascii="Arial" w:hAnsi="Arial" w:cs="Arial"/>
          <w:sz w:val="22"/>
          <w:szCs w:val="22"/>
        </w:rPr>
        <w:t>.</w:t>
      </w:r>
    </w:p>
    <w:p w14:paraId="6F9B0F4D" w14:textId="77777777" w:rsidR="00135507" w:rsidRPr="00135507" w:rsidRDefault="00135507" w:rsidP="00135507">
      <w:pPr>
        <w:pStyle w:val="Odstavecseseznamem"/>
        <w:suppressAutoHyphens w:val="0"/>
        <w:overflowPunct/>
        <w:autoSpaceDE/>
        <w:spacing w:after="120" w:line="276" w:lineRule="auto"/>
        <w:ind w:left="705"/>
        <w:jc w:val="both"/>
        <w:textAlignment w:val="auto"/>
        <w:rPr>
          <w:rFonts w:ascii="Arial" w:hAnsi="Arial" w:cs="Arial"/>
          <w:sz w:val="22"/>
          <w:szCs w:val="22"/>
        </w:rPr>
      </w:pPr>
    </w:p>
    <w:p w14:paraId="406A4C65" w14:textId="70B878F0" w:rsidR="00144D9C" w:rsidRPr="00734C9A" w:rsidRDefault="00995BAC">
      <w:pPr>
        <w:jc w:val="center"/>
        <w:rPr>
          <w:rFonts w:ascii="Arial" w:hAnsi="Arial" w:cs="Arial"/>
          <w:b/>
          <w:caps/>
          <w:sz w:val="22"/>
          <w:szCs w:val="22"/>
          <w:lang w:val="en-GB"/>
        </w:rPr>
      </w:pPr>
      <w:r w:rsidRPr="00734C9A">
        <w:rPr>
          <w:rFonts w:ascii="Arial" w:hAnsi="Arial" w:cs="Arial"/>
          <w:b/>
          <w:caps/>
          <w:sz w:val="22"/>
          <w:lang w:val="en-GB"/>
        </w:rPr>
        <w:t>XVI</w:t>
      </w:r>
      <w:r w:rsidR="0068483D">
        <w:rPr>
          <w:rFonts w:ascii="Arial" w:hAnsi="Arial" w:cs="Arial"/>
          <w:b/>
          <w:caps/>
          <w:sz w:val="22"/>
          <w:lang w:val="en-GB"/>
        </w:rPr>
        <w:t>I</w:t>
      </w:r>
      <w:r w:rsidRPr="00734C9A">
        <w:rPr>
          <w:rFonts w:ascii="Arial" w:hAnsi="Arial" w:cs="Arial"/>
          <w:b/>
          <w:caps/>
          <w:sz w:val="22"/>
          <w:lang w:val="en-GB"/>
        </w:rPr>
        <w:t xml:space="preserve">I. </w:t>
      </w:r>
      <w:r w:rsidR="00E73D01" w:rsidRPr="00734C9A">
        <w:rPr>
          <w:rFonts w:ascii="Arial" w:hAnsi="Arial" w:cs="Arial"/>
          <w:b/>
          <w:caps/>
          <w:sz w:val="22"/>
          <w:lang w:val="en-GB"/>
        </w:rPr>
        <w:t>Final Provisions</w:t>
      </w:r>
    </w:p>
    <w:p w14:paraId="49019396" w14:textId="77777777" w:rsidR="00144D9C" w:rsidRPr="00734C9A" w:rsidRDefault="00144D9C">
      <w:pPr>
        <w:rPr>
          <w:rFonts w:ascii="Arial" w:hAnsi="Arial" w:cs="Arial"/>
          <w:sz w:val="22"/>
          <w:szCs w:val="22"/>
          <w:lang w:val="en-GB"/>
        </w:rPr>
      </w:pPr>
    </w:p>
    <w:p w14:paraId="5D026ADF" w14:textId="77777777" w:rsidR="00144D9C"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The rights and obligations arising out of the present Contract may not be assigned to a third party without the consent of the other Contracting Party.</w:t>
      </w:r>
    </w:p>
    <w:p w14:paraId="40CAC8E0" w14:textId="0958E2F1"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Subject to the conditions set out in paragraph 1 of this Article, the present contract shall be equally binding for the respective legal successors of the </w:t>
      </w:r>
      <w:r w:rsidR="007E6F81">
        <w:rPr>
          <w:lang w:val="en-GB"/>
        </w:rPr>
        <w:t>C</w:t>
      </w:r>
      <w:r w:rsidRPr="00734C9A">
        <w:rPr>
          <w:lang w:val="en-GB"/>
        </w:rPr>
        <w:t xml:space="preserve">ontracting </w:t>
      </w:r>
      <w:r w:rsidR="007E6F81">
        <w:rPr>
          <w:lang w:val="en-GB"/>
        </w:rPr>
        <w:t>P</w:t>
      </w:r>
      <w:r w:rsidRPr="00734C9A">
        <w:rPr>
          <w:lang w:val="en-GB"/>
        </w:rPr>
        <w:t>arties.</w:t>
      </w:r>
    </w:p>
    <w:p w14:paraId="3E890760" w14:textId="65942398" w:rsidR="00AE4C31"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EC2B5B">
        <w:rPr>
          <w:lang w:val="en-GB"/>
        </w:rPr>
        <w:t>Contractor</w:t>
      </w:r>
      <w:r w:rsidRPr="00734C9A">
        <w:rPr>
          <w:lang w:val="en-GB"/>
        </w:rPr>
        <w:t xml:space="preserve"> warrants to the </w:t>
      </w:r>
      <w:r w:rsidR="00EC2B5B">
        <w:rPr>
          <w:lang w:val="en-GB"/>
        </w:rPr>
        <w:t>Client</w:t>
      </w:r>
      <w:r w:rsidRPr="00734C9A">
        <w:rPr>
          <w:lang w:val="en-GB"/>
        </w:rPr>
        <w:t xml:space="preserve"> that the </w:t>
      </w:r>
      <w:r w:rsidR="00294182" w:rsidRPr="00734C9A">
        <w:rPr>
          <w:lang w:val="en-GB"/>
        </w:rPr>
        <w:t>device</w:t>
      </w:r>
      <w:r w:rsidRPr="00734C9A">
        <w:rPr>
          <w:lang w:val="en-GB"/>
        </w:rPr>
        <w:t xml:space="preserve"> is not encumbered by third party rights.</w:t>
      </w:r>
    </w:p>
    <w:p w14:paraId="57CA0D5E" w14:textId="72CB89A1" w:rsidR="00995BAC" w:rsidRPr="006446E5" w:rsidRDefault="001C73B2" w:rsidP="009C410E">
      <w:pPr>
        <w:pStyle w:val="Kapitola1"/>
        <w:numPr>
          <w:ilvl w:val="1"/>
          <w:numId w:val="5"/>
        </w:numPr>
        <w:tabs>
          <w:tab w:val="clear" w:pos="705"/>
          <w:tab w:val="num" w:pos="426"/>
        </w:tabs>
        <w:ind w:left="426" w:hanging="426"/>
        <w:rPr>
          <w:lang w:val="en-GB"/>
        </w:rPr>
      </w:pPr>
      <w:bookmarkStart w:id="31" w:name="_Hlk94290142"/>
      <w:proofErr w:type="spellStart"/>
      <w:r w:rsidRPr="00764B0C">
        <w:t>The</w:t>
      </w:r>
      <w:proofErr w:type="spellEnd"/>
      <w:r w:rsidRPr="00764B0C">
        <w:t xml:space="preserve"> </w:t>
      </w:r>
      <w:proofErr w:type="spellStart"/>
      <w:r w:rsidRPr="00764B0C">
        <w:t>Parties</w:t>
      </w:r>
      <w:proofErr w:type="spellEnd"/>
      <w:r w:rsidRPr="00764B0C">
        <w:t xml:space="preserve"> </w:t>
      </w:r>
      <w:proofErr w:type="spellStart"/>
      <w:r w:rsidRPr="00764B0C">
        <w:t>agree</w:t>
      </w:r>
      <w:proofErr w:type="spellEnd"/>
      <w:r w:rsidRPr="00764B0C">
        <w:t xml:space="preserve"> </w:t>
      </w:r>
      <w:proofErr w:type="spellStart"/>
      <w:r w:rsidRPr="00764B0C">
        <w:t>that</w:t>
      </w:r>
      <w:proofErr w:type="spellEnd"/>
      <w:r w:rsidRPr="00764B0C">
        <w:t xml:space="preserve"> any </w:t>
      </w:r>
      <w:proofErr w:type="spellStart"/>
      <w:r w:rsidRPr="00764B0C">
        <w:t>modifications</w:t>
      </w:r>
      <w:proofErr w:type="spellEnd"/>
      <w:r w:rsidRPr="00764B0C">
        <w:t xml:space="preserve"> and </w:t>
      </w:r>
      <w:proofErr w:type="spellStart"/>
      <w:r w:rsidRPr="00764B0C">
        <w:t>additions</w:t>
      </w:r>
      <w:proofErr w:type="spellEnd"/>
      <w:r w:rsidRPr="00764B0C">
        <w:t xml:space="preserve"> </w:t>
      </w:r>
      <w:proofErr w:type="spellStart"/>
      <w:r w:rsidRPr="00764B0C">
        <w:t>hereto</w:t>
      </w:r>
      <w:proofErr w:type="spellEnd"/>
      <w:r w:rsidRPr="00764B0C">
        <w:t xml:space="preserve"> </w:t>
      </w:r>
      <w:proofErr w:type="spellStart"/>
      <w:r w:rsidRPr="00764B0C">
        <w:t>may</w:t>
      </w:r>
      <w:proofErr w:type="spellEnd"/>
      <w:r w:rsidRPr="00764B0C">
        <w:t xml:space="preserve"> </w:t>
      </w:r>
      <w:proofErr w:type="spellStart"/>
      <w:r w:rsidRPr="00764B0C">
        <w:t>only</w:t>
      </w:r>
      <w:proofErr w:type="spellEnd"/>
      <w:r w:rsidRPr="00764B0C">
        <w:t xml:space="preserve"> </w:t>
      </w:r>
      <w:proofErr w:type="spellStart"/>
      <w:r w:rsidRPr="00764B0C">
        <w:t>be</w:t>
      </w:r>
      <w:proofErr w:type="spellEnd"/>
      <w:r w:rsidRPr="00764B0C">
        <w:t xml:space="preserve"> made in </w:t>
      </w:r>
      <w:proofErr w:type="spellStart"/>
      <w:r w:rsidRPr="00764B0C">
        <w:t>written</w:t>
      </w:r>
      <w:proofErr w:type="spellEnd"/>
      <w:r w:rsidRPr="00764B0C">
        <w:t xml:space="preserve"> </w:t>
      </w:r>
      <w:proofErr w:type="spellStart"/>
      <w:r w:rsidRPr="00764B0C">
        <w:t>amendments</w:t>
      </w:r>
      <w:proofErr w:type="spellEnd"/>
      <w:r w:rsidRPr="00764B0C">
        <w:t xml:space="preserve"> </w:t>
      </w:r>
      <w:proofErr w:type="spellStart"/>
      <w:r w:rsidRPr="00764B0C">
        <w:t>identified</w:t>
      </w:r>
      <w:proofErr w:type="spellEnd"/>
      <w:r w:rsidRPr="00764B0C">
        <w:t xml:space="preserve"> as such, </w:t>
      </w:r>
      <w:proofErr w:type="spellStart"/>
      <w:r w:rsidRPr="00764B0C">
        <w:t>numbered</w:t>
      </w:r>
      <w:proofErr w:type="spellEnd"/>
      <w:r w:rsidRPr="00764B0C">
        <w:t xml:space="preserve"> in </w:t>
      </w:r>
      <w:proofErr w:type="spellStart"/>
      <w:r w:rsidRPr="00764B0C">
        <w:t>ascending</w:t>
      </w:r>
      <w:proofErr w:type="spellEnd"/>
      <w:r w:rsidRPr="00764B0C">
        <w:t xml:space="preserve"> </w:t>
      </w:r>
      <w:proofErr w:type="spellStart"/>
      <w:r w:rsidRPr="00764B0C">
        <w:t>order</w:t>
      </w:r>
      <w:proofErr w:type="spellEnd"/>
      <w:r w:rsidRPr="00764B0C">
        <w:t xml:space="preserve">, and </w:t>
      </w:r>
      <w:proofErr w:type="spellStart"/>
      <w:r w:rsidRPr="00764B0C">
        <w:t>agreed</w:t>
      </w:r>
      <w:proofErr w:type="spellEnd"/>
      <w:r w:rsidRPr="00764B0C">
        <w:t xml:space="preserve"> </w:t>
      </w:r>
      <w:proofErr w:type="spellStart"/>
      <w:r w:rsidRPr="00764B0C">
        <w:t>upon</w:t>
      </w:r>
      <w:proofErr w:type="spellEnd"/>
      <w:r w:rsidRPr="00764B0C">
        <w:t xml:space="preserve"> by </w:t>
      </w:r>
      <w:proofErr w:type="spellStart"/>
      <w:r w:rsidRPr="00764B0C">
        <w:t>the</w:t>
      </w:r>
      <w:proofErr w:type="spellEnd"/>
      <w:r w:rsidRPr="00764B0C">
        <w:t xml:space="preserve"> </w:t>
      </w:r>
      <w:proofErr w:type="spellStart"/>
      <w:r w:rsidRPr="00764B0C">
        <w:t>Parties</w:t>
      </w:r>
      <w:proofErr w:type="spellEnd"/>
      <w:r w:rsidRPr="00764B0C">
        <w:t>.</w:t>
      </w:r>
      <w:r>
        <w:rPr>
          <w:lang w:val="cs-CZ"/>
        </w:rPr>
        <w:t xml:space="preserve"> </w:t>
      </w:r>
      <w:r w:rsidR="00995BAC" w:rsidRPr="00734C9A">
        <w:rPr>
          <w:lang w:val="en-GB"/>
        </w:rPr>
        <w:t>This provision shall not apply in the event of changes in the authorised representatives or contacts listed in the Contract, which may be addressed by means of an official letter</w:t>
      </w:r>
      <w:r>
        <w:rPr>
          <w:lang w:val="en-GB"/>
        </w:rPr>
        <w:t xml:space="preserve"> and in the event </w:t>
      </w:r>
      <w:r w:rsidRPr="00FB6EE7">
        <w:rPr>
          <w:lang w:val="en-GB"/>
        </w:rPr>
        <w:t xml:space="preserve">according to </w:t>
      </w:r>
      <w:bookmarkStart w:id="32" w:name="_Hlk109207339"/>
      <w:r w:rsidR="00317889">
        <w:rPr>
          <w:lang w:val="en-GB"/>
        </w:rPr>
        <w:t>Article II Paragraph 8 hereof</w:t>
      </w:r>
      <w:r w:rsidR="0008684F">
        <w:rPr>
          <w:lang w:val="en-GB"/>
        </w:rPr>
        <w:t>, Article V Paragraph 6 hereof</w:t>
      </w:r>
      <w:r w:rsidR="00317889">
        <w:rPr>
          <w:lang w:val="en-GB"/>
        </w:rPr>
        <w:t xml:space="preserve"> and </w:t>
      </w:r>
      <w:bookmarkEnd w:id="32"/>
      <w:r w:rsidRPr="00435633">
        <w:rPr>
          <w:lang w:val="en-GB"/>
        </w:rPr>
        <w:t>Article XI</w:t>
      </w:r>
      <w:r w:rsidR="0068483D" w:rsidRPr="00435633">
        <w:rPr>
          <w:lang w:val="en-GB"/>
        </w:rPr>
        <w:t>I</w:t>
      </w:r>
      <w:r w:rsidRPr="00435633">
        <w:rPr>
          <w:lang w:val="en-GB"/>
        </w:rPr>
        <w:t xml:space="preserve">I Paragraph </w:t>
      </w:r>
      <w:proofErr w:type="gramStart"/>
      <w:r w:rsidR="0096792E">
        <w:rPr>
          <w:lang w:val="en-GB"/>
        </w:rPr>
        <w:t xml:space="preserve">10 </w:t>
      </w:r>
      <w:r w:rsidR="00CF575C">
        <w:rPr>
          <w:lang w:val="en-GB"/>
        </w:rPr>
        <w:t>point</w:t>
      </w:r>
      <w:proofErr w:type="gramEnd"/>
      <w:r w:rsidR="00CF575C">
        <w:rPr>
          <w:lang w:val="en-GB"/>
        </w:rPr>
        <w:t xml:space="preserve"> d)</w:t>
      </w:r>
      <w:r w:rsidRPr="00435633">
        <w:rPr>
          <w:lang w:val="en-GB"/>
        </w:rPr>
        <w:t xml:space="preserve"> hereof</w:t>
      </w:r>
      <w:r w:rsidRPr="00FB6EE7">
        <w:rPr>
          <w:lang w:val="en-GB"/>
        </w:rPr>
        <w:t>.</w:t>
      </w:r>
      <w:r w:rsidR="00995BAC" w:rsidRPr="006446E5">
        <w:rPr>
          <w:lang w:val="en-GB"/>
        </w:rPr>
        <w:t xml:space="preserve"> </w:t>
      </w:r>
    </w:p>
    <w:bookmarkEnd w:id="31"/>
    <w:p w14:paraId="7C37E354" w14:textId="7EED7EEF" w:rsidR="008445F2" w:rsidRPr="00734C9A" w:rsidRDefault="00E73D01" w:rsidP="009C410E">
      <w:pPr>
        <w:pStyle w:val="Kapitola1"/>
        <w:numPr>
          <w:ilvl w:val="1"/>
          <w:numId w:val="5"/>
        </w:numPr>
        <w:tabs>
          <w:tab w:val="clear" w:pos="705"/>
          <w:tab w:val="num" w:pos="426"/>
        </w:tabs>
        <w:ind w:left="426" w:hanging="426"/>
        <w:rPr>
          <w:lang w:val="en-GB"/>
        </w:rPr>
      </w:pPr>
      <w:r w:rsidRPr="00734C9A">
        <w:rPr>
          <w:lang w:val="en-GB"/>
        </w:rPr>
        <w:t xml:space="preserve">The </w:t>
      </w:r>
      <w:r w:rsidR="00695EF5" w:rsidRPr="00734C9A">
        <w:rPr>
          <w:lang w:val="en-GB"/>
        </w:rPr>
        <w:t xml:space="preserve">Contracting </w:t>
      </w:r>
      <w:r w:rsidR="00ED7F9D" w:rsidRPr="00734C9A">
        <w:rPr>
          <w:lang w:val="en-GB"/>
        </w:rPr>
        <w:t>P</w:t>
      </w:r>
      <w:r w:rsidRPr="00734C9A">
        <w:rPr>
          <w:lang w:val="en-GB"/>
        </w:rPr>
        <w:t xml:space="preserve">arties do not wish that any other rights and obligations, in addition to those expressly agreed under the Contract, should be derived from the existing or future practices established between the </w:t>
      </w:r>
      <w:r w:rsidR="00695EF5" w:rsidRPr="00734C9A">
        <w:rPr>
          <w:lang w:val="en-GB"/>
        </w:rPr>
        <w:t>Contract</w:t>
      </w:r>
      <w:r w:rsidR="00ED7F9D" w:rsidRPr="00734C9A">
        <w:rPr>
          <w:lang w:val="en-GB"/>
        </w:rPr>
        <w:t xml:space="preserve">ing </w:t>
      </w:r>
      <w:r w:rsidRPr="00734C9A">
        <w:rPr>
          <w:lang w:val="en-GB"/>
        </w:rPr>
        <w:t xml:space="preserve">Parties or from general trade usage or from the usage applied in the field </w:t>
      </w:r>
      <w:proofErr w:type="gramStart"/>
      <w:r w:rsidRPr="00734C9A">
        <w:rPr>
          <w:lang w:val="en-GB"/>
        </w:rPr>
        <w:t>relating to the subject of</w:t>
      </w:r>
      <w:proofErr w:type="gramEnd"/>
      <w:r w:rsidRPr="00734C9A">
        <w:rPr>
          <w:lang w:val="en-GB"/>
        </w:rPr>
        <w:t xml:space="preserve"> performance hereof, unless expressly agreed otherwise herein. In addition to the provisions stated above, the </w:t>
      </w:r>
      <w:r w:rsidR="00695EF5" w:rsidRPr="00734C9A">
        <w:rPr>
          <w:lang w:val="en-GB"/>
        </w:rPr>
        <w:t>Contract</w:t>
      </w:r>
      <w:r w:rsidR="00ED7F9D" w:rsidRPr="00734C9A">
        <w:rPr>
          <w:lang w:val="en-GB"/>
        </w:rPr>
        <w:t>ing</w:t>
      </w:r>
      <w:r w:rsidR="00695EF5" w:rsidRPr="00734C9A">
        <w:rPr>
          <w:lang w:val="en-GB"/>
        </w:rPr>
        <w:t xml:space="preserve"> </w:t>
      </w:r>
      <w:r w:rsidRPr="00734C9A">
        <w:rPr>
          <w:lang w:val="en-GB"/>
        </w:rPr>
        <w:t>Parties hereby confirm that they are not aware of any trading usage or practices established previously between them.</w:t>
      </w:r>
      <w:r w:rsidR="001C73B2">
        <w:rPr>
          <w:lang w:val="en-GB"/>
        </w:rPr>
        <w:t xml:space="preserve"> </w:t>
      </w:r>
    </w:p>
    <w:p w14:paraId="071913A4" w14:textId="6F4B9A2A" w:rsidR="00717B78" w:rsidRPr="001C73B2" w:rsidRDefault="001C73B2" w:rsidP="009C410E">
      <w:pPr>
        <w:pStyle w:val="Kapitola1"/>
        <w:numPr>
          <w:ilvl w:val="1"/>
          <w:numId w:val="5"/>
        </w:numPr>
        <w:tabs>
          <w:tab w:val="clear" w:pos="705"/>
          <w:tab w:val="num" w:pos="426"/>
        </w:tabs>
        <w:ind w:left="426" w:hanging="426"/>
        <w:rPr>
          <w:lang w:val="en-GB"/>
        </w:rPr>
      </w:pPr>
      <w:r w:rsidRPr="001C73B2">
        <w:rPr>
          <w:lang w:val="en-GB"/>
        </w:rPr>
        <w:t xml:space="preserve">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w:t>
      </w:r>
      <w:r w:rsidRPr="001C73B2">
        <w:rPr>
          <w:lang w:val="en-GB"/>
        </w:rPr>
        <w:lastRenderedPageBreak/>
        <w:t>intended effect of the invalid/ineffective provision. If any provision hereof is found null (void), the Parties shall analogously assess the effect of such nullity on the remaining provisions hereof in accordance with Section 576 of the Civil Code.</w:t>
      </w:r>
    </w:p>
    <w:p w14:paraId="30CA7307" w14:textId="77777777" w:rsidR="007E6F81" w:rsidRDefault="00CE49AC" w:rsidP="007E6F81">
      <w:pPr>
        <w:pStyle w:val="Kapitola1"/>
        <w:numPr>
          <w:ilvl w:val="1"/>
          <w:numId w:val="5"/>
        </w:numPr>
        <w:tabs>
          <w:tab w:val="clear" w:pos="705"/>
          <w:tab w:val="num" w:pos="426"/>
        </w:tabs>
        <w:ind w:left="426" w:hanging="426"/>
        <w:rPr>
          <w:lang w:val="en-GB"/>
        </w:rPr>
      </w:pPr>
      <w:bookmarkStart w:id="33" w:name="_Hlk94285883"/>
      <w:proofErr w:type="spellStart"/>
      <w:r w:rsidRPr="000639F4">
        <w:t>The</w:t>
      </w:r>
      <w:proofErr w:type="spellEnd"/>
      <w:r w:rsidRPr="000639F4">
        <w:t xml:space="preserve"> </w:t>
      </w:r>
      <w:proofErr w:type="spellStart"/>
      <w:r w:rsidR="00EC2B5B">
        <w:t>Contractor</w:t>
      </w:r>
      <w:proofErr w:type="spellEnd"/>
      <w:r w:rsidRPr="000639F4">
        <w:t xml:space="preserve"> </w:t>
      </w:r>
      <w:proofErr w:type="spellStart"/>
      <w:r w:rsidRPr="000639F4">
        <w:t>hereby</w:t>
      </w:r>
      <w:proofErr w:type="spellEnd"/>
      <w:r w:rsidRPr="000639F4">
        <w:t xml:space="preserve"> </w:t>
      </w:r>
      <w:proofErr w:type="spellStart"/>
      <w:r w:rsidRPr="000639F4">
        <w:t>declares</w:t>
      </w:r>
      <w:proofErr w:type="spellEnd"/>
      <w:r w:rsidRPr="000639F4">
        <w:t xml:space="preserve"> </w:t>
      </w:r>
      <w:proofErr w:type="spellStart"/>
      <w:r w:rsidRPr="000639F4">
        <w:t>that</w:t>
      </w:r>
      <w:proofErr w:type="spellEnd"/>
      <w:r w:rsidRPr="000639F4">
        <w:t xml:space="preserve"> </w:t>
      </w:r>
      <w:proofErr w:type="spellStart"/>
      <w:r w:rsidRPr="000639F4">
        <w:t>respects</w:t>
      </w:r>
      <w:proofErr w:type="spellEnd"/>
      <w:r w:rsidRPr="000639F4">
        <w:t xml:space="preserve"> </w:t>
      </w:r>
      <w:proofErr w:type="spellStart"/>
      <w:r w:rsidRPr="000639F4">
        <w:t>fundamental</w:t>
      </w:r>
      <w:proofErr w:type="spellEnd"/>
      <w:r w:rsidRPr="000639F4">
        <w:t xml:space="preserve"> </w:t>
      </w:r>
      <w:proofErr w:type="spellStart"/>
      <w:r w:rsidRPr="000639F4">
        <w:t>human</w:t>
      </w:r>
      <w:proofErr w:type="spellEnd"/>
      <w:r w:rsidRPr="000639F4">
        <w:t xml:space="preserve"> </w:t>
      </w:r>
      <w:proofErr w:type="spellStart"/>
      <w:r w:rsidRPr="000639F4">
        <w:t>rights</w:t>
      </w:r>
      <w:proofErr w:type="spellEnd"/>
      <w:r w:rsidRPr="000639F4">
        <w:t xml:space="preserve"> and </w:t>
      </w:r>
      <w:proofErr w:type="spellStart"/>
      <w:r w:rsidRPr="000639F4">
        <w:t>generally</w:t>
      </w:r>
      <w:proofErr w:type="spellEnd"/>
      <w:r w:rsidRPr="000639F4">
        <w:t xml:space="preserve"> </w:t>
      </w:r>
      <w:proofErr w:type="spellStart"/>
      <w:r w:rsidRPr="000639F4">
        <w:t>accepted</w:t>
      </w:r>
      <w:proofErr w:type="spellEnd"/>
      <w:r w:rsidRPr="000639F4">
        <w:t xml:space="preserve"> </w:t>
      </w:r>
      <w:proofErr w:type="spellStart"/>
      <w:r w:rsidRPr="000639F4">
        <w:t>ethical</w:t>
      </w:r>
      <w:proofErr w:type="spellEnd"/>
      <w:r w:rsidRPr="000639F4">
        <w:t xml:space="preserve"> and </w:t>
      </w:r>
      <w:proofErr w:type="spellStart"/>
      <w:r w:rsidRPr="000639F4">
        <w:t>moral</w:t>
      </w:r>
      <w:proofErr w:type="spellEnd"/>
      <w:r w:rsidRPr="000639F4">
        <w:t xml:space="preserve"> </w:t>
      </w:r>
      <w:proofErr w:type="spellStart"/>
      <w:r w:rsidRPr="000639F4">
        <w:t>standards</w:t>
      </w:r>
      <w:proofErr w:type="spellEnd"/>
      <w:r w:rsidRPr="000639F4">
        <w:t xml:space="preserve"> in </w:t>
      </w:r>
      <w:proofErr w:type="spellStart"/>
      <w:r w:rsidRPr="000639F4">
        <w:t>accordance</w:t>
      </w:r>
      <w:proofErr w:type="spellEnd"/>
      <w:r w:rsidRPr="000639F4">
        <w:t xml:space="preserve"> </w:t>
      </w:r>
      <w:proofErr w:type="spellStart"/>
      <w:r w:rsidRPr="000639F4">
        <w:t>with</w:t>
      </w:r>
      <w:proofErr w:type="spellEnd"/>
      <w:r w:rsidRPr="000639F4">
        <w:t xml:space="preserve"> Universal </w:t>
      </w:r>
      <w:proofErr w:type="spellStart"/>
      <w:r w:rsidRPr="000639F4">
        <w:t>Declaration</w:t>
      </w:r>
      <w:proofErr w:type="spellEnd"/>
      <w:r w:rsidRPr="000639F4">
        <w:t xml:space="preserve"> </w:t>
      </w:r>
      <w:proofErr w:type="spellStart"/>
      <w:r w:rsidRPr="000639F4">
        <w:t>of</w:t>
      </w:r>
      <w:proofErr w:type="spellEnd"/>
      <w:r w:rsidRPr="000639F4">
        <w:t xml:space="preserve"> </w:t>
      </w:r>
      <w:proofErr w:type="spellStart"/>
      <w:r w:rsidRPr="000639F4">
        <w:t>Human</w:t>
      </w:r>
      <w:proofErr w:type="spellEnd"/>
      <w:r w:rsidRPr="000639F4">
        <w:t xml:space="preserve"> </w:t>
      </w:r>
      <w:proofErr w:type="spellStart"/>
      <w:r w:rsidRPr="000639F4">
        <w:t>Rights</w:t>
      </w:r>
      <w:proofErr w:type="spellEnd"/>
      <w:r w:rsidRPr="000639F4">
        <w:t xml:space="preserve"> (</w:t>
      </w:r>
      <w:proofErr w:type="spellStart"/>
      <w:r w:rsidRPr="000639F4">
        <w:t>hereinafter</w:t>
      </w:r>
      <w:proofErr w:type="spellEnd"/>
      <w:r w:rsidRPr="000639F4">
        <w:t xml:space="preserve"> </w:t>
      </w:r>
      <w:proofErr w:type="spellStart"/>
      <w:r w:rsidRPr="000639F4">
        <w:t>also</w:t>
      </w:r>
      <w:proofErr w:type="spellEnd"/>
      <w:r w:rsidRPr="000639F4">
        <w:t xml:space="preserve"> </w:t>
      </w:r>
      <w:proofErr w:type="spellStart"/>
      <w:r w:rsidRPr="000639F4">
        <w:t>only</w:t>
      </w:r>
      <w:proofErr w:type="spellEnd"/>
      <w:r w:rsidRPr="000639F4">
        <w:t xml:space="preserve"> „</w:t>
      </w:r>
      <w:proofErr w:type="spellStart"/>
      <w:r w:rsidRPr="007E6F81">
        <w:rPr>
          <w:b/>
          <w:bCs/>
        </w:rPr>
        <w:t>Rights</w:t>
      </w:r>
      <w:proofErr w:type="spellEnd"/>
      <w:r w:rsidRPr="000639F4">
        <w:t xml:space="preserve">“). In </w:t>
      </w:r>
      <w:proofErr w:type="spellStart"/>
      <w:r w:rsidRPr="000639F4">
        <w:t>the</w:t>
      </w:r>
      <w:proofErr w:type="spellEnd"/>
      <w:r w:rsidRPr="000639F4">
        <w:t xml:space="preserve"> case </w:t>
      </w:r>
      <w:proofErr w:type="spellStart"/>
      <w:r w:rsidRPr="000639F4">
        <w:t>of</w:t>
      </w:r>
      <w:proofErr w:type="spellEnd"/>
      <w:r w:rsidRPr="000639F4">
        <w:t xml:space="preserve"> </w:t>
      </w:r>
      <w:proofErr w:type="spellStart"/>
      <w:r w:rsidRPr="000639F4">
        <w:t>the</w:t>
      </w:r>
      <w:proofErr w:type="spellEnd"/>
      <w:r w:rsidRPr="000639F4">
        <w:t xml:space="preserve"> </w:t>
      </w:r>
      <w:proofErr w:type="spellStart"/>
      <w:r w:rsidR="00EC2B5B">
        <w:t>Client</w:t>
      </w:r>
      <w:proofErr w:type="spellEnd"/>
      <w:r w:rsidRPr="000639F4">
        <w:t xml:space="preserve"> in a </w:t>
      </w:r>
      <w:proofErr w:type="spellStart"/>
      <w:r w:rsidRPr="000639F4">
        <w:t>reliable</w:t>
      </w:r>
      <w:proofErr w:type="spellEnd"/>
      <w:r w:rsidRPr="000639F4">
        <w:t xml:space="preserve"> and </w:t>
      </w:r>
      <w:proofErr w:type="spellStart"/>
      <w:r w:rsidRPr="000639F4">
        <w:t>verifiable</w:t>
      </w:r>
      <w:proofErr w:type="spellEnd"/>
      <w:r w:rsidRPr="000639F4">
        <w:t xml:space="preserve"> </w:t>
      </w:r>
      <w:proofErr w:type="spellStart"/>
      <w:r w:rsidRPr="000639F4">
        <w:t>manner</w:t>
      </w:r>
      <w:proofErr w:type="spellEnd"/>
      <w:r w:rsidRPr="000639F4">
        <w:t xml:space="preserve"> </w:t>
      </w:r>
      <w:proofErr w:type="spellStart"/>
      <w:r w:rsidRPr="000639F4">
        <w:t>learns</w:t>
      </w:r>
      <w:proofErr w:type="spellEnd"/>
      <w:r w:rsidRPr="000639F4">
        <w:t xml:space="preserve"> </w:t>
      </w:r>
      <w:proofErr w:type="spellStart"/>
      <w:r w:rsidRPr="000639F4">
        <w:t>that</w:t>
      </w:r>
      <w:proofErr w:type="spellEnd"/>
      <w:r w:rsidRPr="000639F4">
        <w:t xml:space="preserve"> </w:t>
      </w:r>
      <w:proofErr w:type="spellStart"/>
      <w:r w:rsidRPr="000639F4">
        <w:t>the</w:t>
      </w:r>
      <w:proofErr w:type="spellEnd"/>
      <w:r w:rsidRPr="000639F4">
        <w:t xml:space="preserve"> </w:t>
      </w:r>
      <w:proofErr w:type="spellStart"/>
      <w:r w:rsidR="00EC2B5B">
        <w:t>Contractor</w:t>
      </w:r>
      <w:proofErr w:type="spellEnd"/>
      <w:r w:rsidRPr="000639F4">
        <w:t xml:space="preserve"> has </w:t>
      </w:r>
      <w:proofErr w:type="spellStart"/>
      <w:r w:rsidRPr="000639F4">
        <w:t>violated</w:t>
      </w:r>
      <w:proofErr w:type="spellEnd"/>
      <w:r w:rsidRPr="000639F4">
        <w:t xml:space="preserve"> </w:t>
      </w:r>
      <w:proofErr w:type="spellStart"/>
      <w:r w:rsidRPr="000639F4">
        <w:t>or</w:t>
      </w:r>
      <w:proofErr w:type="spellEnd"/>
      <w:r w:rsidRPr="000639F4">
        <w:t xml:space="preserve"> </w:t>
      </w:r>
      <w:proofErr w:type="spellStart"/>
      <w:r w:rsidRPr="000639F4">
        <w:t>violate</w:t>
      </w:r>
      <w:proofErr w:type="spellEnd"/>
      <w:r w:rsidRPr="000639F4">
        <w:t xml:space="preserve"> </w:t>
      </w:r>
      <w:proofErr w:type="spellStart"/>
      <w:r w:rsidRPr="000639F4">
        <w:t>Rights</w:t>
      </w:r>
      <w:proofErr w:type="spellEnd"/>
      <w:r w:rsidRPr="000639F4">
        <w:t xml:space="preserve">, and </w:t>
      </w:r>
      <w:proofErr w:type="spellStart"/>
      <w:r w:rsidRPr="000639F4">
        <w:t>the</w:t>
      </w:r>
      <w:proofErr w:type="spellEnd"/>
      <w:r w:rsidRPr="000639F4">
        <w:t xml:space="preserve"> </w:t>
      </w:r>
      <w:proofErr w:type="spellStart"/>
      <w:r w:rsidR="00EC2B5B">
        <w:t>Contractor</w:t>
      </w:r>
      <w:proofErr w:type="spellEnd"/>
      <w:r w:rsidRPr="000639F4">
        <w:t xml:space="preserve"> </w:t>
      </w:r>
      <w:proofErr w:type="spellStart"/>
      <w:r w:rsidRPr="000639F4">
        <w:t>despite</w:t>
      </w:r>
      <w:proofErr w:type="spellEnd"/>
      <w:r w:rsidRPr="000639F4">
        <w:t xml:space="preserve"> a prior </w:t>
      </w:r>
      <w:proofErr w:type="spellStart"/>
      <w:r w:rsidRPr="000639F4">
        <w:t>written</w:t>
      </w:r>
      <w:proofErr w:type="spellEnd"/>
      <w:r w:rsidRPr="000639F4">
        <w:t xml:space="preserve"> </w:t>
      </w:r>
      <w:proofErr w:type="spellStart"/>
      <w:r w:rsidRPr="000639F4">
        <w:t>notice</w:t>
      </w:r>
      <w:proofErr w:type="spellEnd"/>
      <w:r w:rsidRPr="000639F4">
        <w:t xml:space="preserve"> </w:t>
      </w:r>
      <w:proofErr w:type="spellStart"/>
      <w:r w:rsidRPr="000639F4">
        <w:t>of</w:t>
      </w:r>
      <w:proofErr w:type="spellEnd"/>
      <w:r w:rsidRPr="000639F4">
        <w:t xml:space="preserve"> </w:t>
      </w:r>
      <w:proofErr w:type="spellStart"/>
      <w:r w:rsidRPr="000639F4">
        <w:t>the</w:t>
      </w:r>
      <w:proofErr w:type="spellEnd"/>
      <w:r w:rsidRPr="000639F4">
        <w:t xml:space="preserve"> </w:t>
      </w:r>
      <w:proofErr w:type="spellStart"/>
      <w:r w:rsidR="00EC2B5B">
        <w:t>Client</w:t>
      </w:r>
      <w:proofErr w:type="spellEnd"/>
      <w:r w:rsidRPr="000639F4">
        <w:t xml:space="preserve"> </w:t>
      </w:r>
      <w:proofErr w:type="spellStart"/>
      <w:r w:rsidRPr="000639F4">
        <w:t>continues</w:t>
      </w:r>
      <w:proofErr w:type="spellEnd"/>
      <w:r w:rsidRPr="000639F4">
        <w:t xml:space="preserve"> to </w:t>
      </w:r>
      <w:proofErr w:type="spellStart"/>
      <w:r w:rsidRPr="000639F4">
        <w:t>violate</w:t>
      </w:r>
      <w:proofErr w:type="spellEnd"/>
      <w:r w:rsidRPr="000639F4">
        <w:t xml:space="preserve"> </w:t>
      </w:r>
      <w:proofErr w:type="spellStart"/>
      <w:r w:rsidRPr="000639F4">
        <w:t>generally</w:t>
      </w:r>
      <w:proofErr w:type="spellEnd"/>
      <w:r w:rsidRPr="000639F4">
        <w:t xml:space="preserve"> </w:t>
      </w:r>
      <w:proofErr w:type="spellStart"/>
      <w:r w:rsidRPr="006446E5">
        <w:t>accepted</w:t>
      </w:r>
      <w:proofErr w:type="spellEnd"/>
      <w:r w:rsidRPr="006446E5">
        <w:t xml:space="preserve"> </w:t>
      </w:r>
      <w:proofErr w:type="spellStart"/>
      <w:r w:rsidRPr="006446E5">
        <w:t>Rights</w:t>
      </w:r>
      <w:proofErr w:type="spellEnd"/>
      <w:r w:rsidRPr="006446E5">
        <w:t xml:space="preserve"> </w:t>
      </w:r>
      <w:proofErr w:type="spellStart"/>
      <w:r w:rsidRPr="006446E5">
        <w:t>or</w:t>
      </w:r>
      <w:proofErr w:type="spellEnd"/>
      <w:r w:rsidRPr="006446E5">
        <w:t xml:space="preserve"> </w:t>
      </w:r>
      <w:proofErr w:type="spellStart"/>
      <w:r w:rsidRPr="006446E5">
        <w:t>fails</w:t>
      </w:r>
      <w:proofErr w:type="spellEnd"/>
      <w:r w:rsidRPr="006446E5">
        <w:t xml:space="preserve"> to </w:t>
      </w:r>
      <w:proofErr w:type="spellStart"/>
      <w:r w:rsidRPr="006446E5">
        <w:t>remedy</w:t>
      </w:r>
      <w:proofErr w:type="spellEnd"/>
      <w:r w:rsidRPr="006446E5">
        <w:t xml:space="preserve">, </w:t>
      </w:r>
      <w:proofErr w:type="spellStart"/>
      <w:r w:rsidRPr="006446E5">
        <w:t>the</w:t>
      </w:r>
      <w:proofErr w:type="spellEnd"/>
      <w:r w:rsidRPr="006446E5">
        <w:t xml:space="preserve"> </w:t>
      </w:r>
      <w:proofErr w:type="spellStart"/>
      <w:r w:rsidR="00EC2B5B" w:rsidRPr="006446E5">
        <w:t>Client</w:t>
      </w:r>
      <w:proofErr w:type="spellEnd"/>
      <w:r w:rsidRPr="00694F92">
        <w:t xml:space="preserve"> has </w:t>
      </w:r>
      <w:proofErr w:type="spellStart"/>
      <w:r w:rsidRPr="00694F92">
        <w:t>the</w:t>
      </w:r>
      <w:proofErr w:type="spellEnd"/>
      <w:r w:rsidRPr="00694F92">
        <w:t xml:space="preserve"> </w:t>
      </w:r>
      <w:proofErr w:type="spellStart"/>
      <w:r w:rsidRPr="00694F92">
        <w:t>right</w:t>
      </w:r>
      <w:proofErr w:type="spellEnd"/>
      <w:r w:rsidRPr="00694F92">
        <w:t xml:space="preserve"> to </w:t>
      </w:r>
      <w:proofErr w:type="spellStart"/>
      <w:r w:rsidRPr="00694F92">
        <w:t>withdraw</w:t>
      </w:r>
      <w:proofErr w:type="spellEnd"/>
      <w:r w:rsidRPr="00694F92">
        <w:t xml:space="preserve"> </w:t>
      </w:r>
      <w:proofErr w:type="spellStart"/>
      <w:r w:rsidRPr="00694F92">
        <w:t>from</w:t>
      </w:r>
      <w:proofErr w:type="spellEnd"/>
      <w:r w:rsidRPr="00694F92">
        <w:t xml:space="preserve"> </w:t>
      </w:r>
      <w:proofErr w:type="spellStart"/>
      <w:r w:rsidRPr="00694F92">
        <w:t>this</w:t>
      </w:r>
      <w:proofErr w:type="spellEnd"/>
      <w:r w:rsidRPr="00694F92">
        <w:t xml:space="preserve"> </w:t>
      </w:r>
      <w:bookmarkStart w:id="34" w:name="_Hlk94285812"/>
      <w:proofErr w:type="spellStart"/>
      <w:r w:rsidRPr="006446E5">
        <w:rPr>
          <w:lang w:val="cs-CZ"/>
        </w:rPr>
        <w:t>Contract</w:t>
      </w:r>
      <w:bookmarkEnd w:id="34"/>
      <w:proofErr w:type="spellEnd"/>
      <w:r w:rsidRPr="006446E5">
        <w:t xml:space="preserve"> </w:t>
      </w:r>
      <w:proofErr w:type="spellStart"/>
      <w:r w:rsidRPr="006446E5">
        <w:t>pursuant</w:t>
      </w:r>
      <w:proofErr w:type="spellEnd"/>
      <w:r w:rsidRPr="006446E5">
        <w:t xml:space="preserve"> to </w:t>
      </w:r>
      <w:proofErr w:type="spellStart"/>
      <w:r w:rsidRPr="00435633">
        <w:t>Article</w:t>
      </w:r>
      <w:proofErr w:type="spellEnd"/>
      <w:r w:rsidRPr="00435633">
        <w:t xml:space="preserve"> X</w:t>
      </w:r>
      <w:r w:rsidR="004437AF" w:rsidRPr="00435633">
        <w:rPr>
          <w:lang w:val="cs-CZ"/>
        </w:rPr>
        <w:t>V</w:t>
      </w:r>
      <w:r w:rsidR="007E6F81">
        <w:rPr>
          <w:lang w:val="cs-CZ"/>
        </w:rPr>
        <w:t xml:space="preserve"> </w:t>
      </w:r>
      <w:proofErr w:type="spellStart"/>
      <w:r w:rsidR="007E6F81">
        <w:rPr>
          <w:lang w:val="cs-CZ"/>
        </w:rPr>
        <w:t>hereof</w:t>
      </w:r>
      <w:proofErr w:type="spellEnd"/>
      <w:r w:rsidR="00E24331">
        <w:rPr>
          <w:lang w:val="cs-CZ"/>
        </w:rPr>
        <w:t>.</w:t>
      </w:r>
      <w:bookmarkStart w:id="35" w:name="_Hlk94285892"/>
      <w:bookmarkEnd w:id="33"/>
    </w:p>
    <w:p w14:paraId="6D337CA4" w14:textId="3902858E" w:rsidR="00CE49AC" w:rsidRPr="007E6F81" w:rsidRDefault="00CE49AC" w:rsidP="007E6F81">
      <w:pPr>
        <w:pStyle w:val="Kapitola1"/>
        <w:numPr>
          <w:ilvl w:val="1"/>
          <w:numId w:val="5"/>
        </w:numPr>
        <w:tabs>
          <w:tab w:val="clear" w:pos="705"/>
          <w:tab w:val="num" w:pos="426"/>
        </w:tabs>
        <w:ind w:left="426" w:hanging="426"/>
        <w:rPr>
          <w:lang w:val="en-GB"/>
        </w:rPr>
      </w:pPr>
      <w:proofErr w:type="spellStart"/>
      <w:r w:rsidRPr="007E6F81">
        <w:t>The</w:t>
      </w:r>
      <w:proofErr w:type="spellEnd"/>
      <w:r w:rsidRPr="007E6F81">
        <w:t xml:space="preserve"> </w:t>
      </w:r>
      <w:proofErr w:type="spellStart"/>
      <w:r w:rsidR="00EC2B5B" w:rsidRPr="007E6F81">
        <w:t>Contractor</w:t>
      </w:r>
      <w:proofErr w:type="spellEnd"/>
      <w:r w:rsidRPr="007E6F81">
        <w:t xml:space="preserve"> </w:t>
      </w:r>
      <w:proofErr w:type="spellStart"/>
      <w:r w:rsidRPr="007E6F81">
        <w:t>further</w:t>
      </w:r>
      <w:proofErr w:type="spellEnd"/>
      <w:r w:rsidRPr="007E6F81">
        <w:t xml:space="preserve"> </w:t>
      </w:r>
      <w:proofErr w:type="spellStart"/>
      <w:r w:rsidRPr="007E6F81">
        <w:t>declares</w:t>
      </w:r>
      <w:proofErr w:type="spellEnd"/>
      <w:r w:rsidRPr="007E6F81">
        <w:t xml:space="preserve"> </w:t>
      </w:r>
      <w:proofErr w:type="spellStart"/>
      <w:r w:rsidRPr="007E6F81">
        <w:t>that</w:t>
      </w:r>
      <w:proofErr w:type="spellEnd"/>
      <w:r w:rsidRPr="007E6F81">
        <w:t xml:space="preserve">, in </w:t>
      </w:r>
      <w:proofErr w:type="spellStart"/>
      <w:r w:rsidRPr="007E6F81">
        <w:t>the</w:t>
      </w:r>
      <w:proofErr w:type="spellEnd"/>
      <w:r w:rsidRPr="007E6F81">
        <w:t xml:space="preserve"> performance </w:t>
      </w:r>
      <w:proofErr w:type="spellStart"/>
      <w:r w:rsidRPr="007E6F81">
        <w:t>of</w:t>
      </w:r>
      <w:proofErr w:type="spellEnd"/>
      <w:r w:rsidRPr="007E6F81">
        <w:t xml:space="preserve"> </w:t>
      </w:r>
      <w:proofErr w:type="spellStart"/>
      <w:r w:rsidRPr="007E6F81">
        <w:t>this</w:t>
      </w:r>
      <w:proofErr w:type="spellEnd"/>
      <w:r w:rsidRPr="007E6F81">
        <w:t xml:space="preserve"> </w:t>
      </w:r>
      <w:proofErr w:type="spellStart"/>
      <w:r w:rsidRPr="007E6F81">
        <w:rPr>
          <w:lang w:val="cs-CZ"/>
        </w:rPr>
        <w:t>Contract</w:t>
      </w:r>
      <w:proofErr w:type="spellEnd"/>
      <w:r w:rsidRPr="007E6F81">
        <w:t xml:space="preserve">, he </w:t>
      </w:r>
      <w:proofErr w:type="spellStart"/>
      <w:r w:rsidRPr="007E6F81">
        <w:t>will</w:t>
      </w:r>
      <w:proofErr w:type="spellEnd"/>
      <w:r w:rsidRPr="007E6F81">
        <w:t xml:space="preserve"> </w:t>
      </w:r>
      <w:proofErr w:type="spellStart"/>
      <w:r w:rsidRPr="007E6F81">
        <w:t>observe</w:t>
      </w:r>
      <w:proofErr w:type="spellEnd"/>
      <w:r w:rsidRPr="007E6F81">
        <w:t xml:space="preserve"> fair </w:t>
      </w:r>
      <w:proofErr w:type="spellStart"/>
      <w:r w:rsidRPr="007E6F81">
        <w:t>working</w:t>
      </w:r>
      <w:proofErr w:type="spellEnd"/>
      <w:r w:rsidRPr="007E6F81">
        <w:t xml:space="preserve"> </w:t>
      </w:r>
      <w:proofErr w:type="spellStart"/>
      <w:r w:rsidRPr="007E6F81">
        <w:t>conditions</w:t>
      </w:r>
      <w:proofErr w:type="spellEnd"/>
      <w:r w:rsidRPr="007E6F81">
        <w:t xml:space="preserve"> and </w:t>
      </w:r>
      <w:proofErr w:type="spellStart"/>
      <w:r w:rsidRPr="007E6F81">
        <w:t>recognize</w:t>
      </w:r>
      <w:proofErr w:type="spellEnd"/>
      <w:r w:rsidRPr="007E6F81">
        <w:t xml:space="preserve"> and </w:t>
      </w:r>
      <w:proofErr w:type="spellStart"/>
      <w:r w:rsidRPr="007E6F81">
        <w:t>ensure</w:t>
      </w:r>
      <w:proofErr w:type="spellEnd"/>
      <w:r w:rsidRPr="007E6F81">
        <w:t xml:space="preserve"> </w:t>
      </w:r>
      <w:proofErr w:type="spellStart"/>
      <w:r w:rsidRPr="007E6F81">
        <w:t>the</w:t>
      </w:r>
      <w:proofErr w:type="spellEnd"/>
      <w:r w:rsidRPr="007E6F81">
        <w:t xml:space="preserve"> </w:t>
      </w:r>
      <w:proofErr w:type="spellStart"/>
      <w:r w:rsidRPr="007E6F81">
        <w:t>rights</w:t>
      </w:r>
      <w:proofErr w:type="spellEnd"/>
      <w:r w:rsidRPr="007E6F81">
        <w:t xml:space="preserve"> </w:t>
      </w:r>
      <w:proofErr w:type="spellStart"/>
      <w:r w:rsidRPr="007E6F81">
        <w:t>of</w:t>
      </w:r>
      <w:proofErr w:type="spellEnd"/>
      <w:r w:rsidRPr="007E6F81">
        <w:t xml:space="preserve"> </w:t>
      </w:r>
      <w:proofErr w:type="spellStart"/>
      <w:r w:rsidRPr="007E6F81">
        <w:t>employees</w:t>
      </w:r>
      <w:proofErr w:type="spellEnd"/>
      <w:r w:rsidRPr="007E6F81">
        <w:t xml:space="preserve"> in </w:t>
      </w:r>
      <w:proofErr w:type="spellStart"/>
      <w:r w:rsidRPr="007E6F81">
        <w:t>accordance</w:t>
      </w:r>
      <w:proofErr w:type="spellEnd"/>
      <w:r w:rsidRPr="007E6F81">
        <w:t xml:space="preserve"> </w:t>
      </w:r>
      <w:proofErr w:type="spellStart"/>
      <w:r w:rsidRPr="007E6F81">
        <w:t>with</w:t>
      </w:r>
      <w:proofErr w:type="spellEnd"/>
      <w:r w:rsidRPr="007E6F81">
        <w:t xml:space="preserve"> </w:t>
      </w:r>
      <w:proofErr w:type="spellStart"/>
      <w:r w:rsidRPr="007E6F81">
        <w:t>labor</w:t>
      </w:r>
      <w:proofErr w:type="spellEnd"/>
      <w:r w:rsidRPr="007E6F81">
        <w:t xml:space="preserve"> </w:t>
      </w:r>
      <w:proofErr w:type="spellStart"/>
      <w:r w:rsidRPr="007E6F81">
        <w:t>law</w:t>
      </w:r>
      <w:proofErr w:type="spellEnd"/>
      <w:r w:rsidRPr="007E6F81">
        <w:t xml:space="preserve"> and </w:t>
      </w:r>
      <w:proofErr w:type="spellStart"/>
      <w:r w:rsidRPr="007E6F81">
        <w:t>occupational</w:t>
      </w:r>
      <w:proofErr w:type="spellEnd"/>
      <w:r w:rsidRPr="007E6F81">
        <w:t xml:space="preserve"> </w:t>
      </w:r>
      <w:proofErr w:type="spellStart"/>
      <w:r w:rsidRPr="007E6F81">
        <w:t>safety</w:t>
      </w:r>
      <w:proofErr w:type="spellEnd"/>
      <w:r w:rsidRPr="007E6F81">
        <w:t xml:space="preserve"> </w:t>
      </w:r>
      <w:proofErr w:type="spellStart"/>
      <w:r w:rsidRPr="007E6F81">
        <w:t>regulations</w:t>
      </w:r>
      <w:proofErr w:type="spellEnd"/>
      <w:r w:rsidRPr="007E6F81">
        <w:t xml:space="preserve"> in </w:t>
      </w:r>
      <w:proofErr w:type="spellStart"/>
      <w:r w:rsidRPr="007E6F81">
        <w:t>force</w:t>
      </w:r>
      <w:proofErr w:type="spellEnd"/>
      <w:r w:rsidRPr="007E6F81">
        <w:t xml:space="preserve"> in </w:t>
      </w:r>
      <w:proofErr w:type="spellStart"/>
      <w:r w:rsidRPr="007E6F81">
        <w:t>the</w:t>
      </w:r>
      <w:proofErr w:type="spellEnd"/>
      <w:r w:rsidRPr="007E6F81">
        <w:t xml:space="preserve"> country in </w:t>
      </w:r>
      <w:proofErr w:type="spellStart"/>
      <w:r w:rsidRPr="007E6F81">
        <w:t>which</w:t>
      </w:r>
      <w:proofErr w:type="spellEnd"/>
      <w:r w:rsidRPr="007E6F81">
        <w:t xml:space="preserve"> </w:t>
      </w:r>
      <w:proofErr w:type="spellStart"/>
      <w:r w:rsidRPr="007E6F81">
        <w:t>subject</w:t>
      </w:r>
      <w:proofErr w:type="spellEnd"/>
      <w:r w:rsidRPr="007E6F81">
        <w:t xml:space="preserve"> </w:t>
      </w:r>
      <w:proofErr w:type="spellStart"/>
      <w:r w:rsidRPr="007E6F81">
        <w:t>matter</w:t>
      </w:r>
      <w:proofErr w:type="spellEnd"/>
      <w:r w:rsidRPr="007E6F81">
        <w:t xml:space="preserve"> </w:t>
      </w:r>
      <w:proofErr w:type="spellStart"/>
      <w:r w:rsidRPr="007E6F81">
        <w:t>of</w:t>
      </w:r>
      <w:proofErr w:type="spellEnd"/>
      <w:r w:rsidRPr="007E6F81">
        <w:t xml:space="preserve"> </w:t>
      </w:r>
      <w:proofErr w:type="spellStart"/>
      <w:r w:rsidRPr="007E6F81">
        <w:t>this</w:t>
      </w:r>
      <w:proofErr w:type="spellEnd"/>
      <w:r w:rsidRPr="007E6F81">
        <w:t xml:space="preserve"> </w:t>
      </w:r>
      <w:proofErr w:type="spellStart"/>
      <w:r w:rsidRPr="007E6F81">
        <w:rPr>
          <w:lang w:val="cs-CZ"/>
        </w:rPr>
        <w:t>Contract</w:t>
      </w:r>
      <w:proofErr w:type="spellEnd"/>
      <w:r w:rsidRPr="007E6F81">
        <w:t xml:space="preserve"> </w:t>
      </w:r>
      <w:proofErr w:type="spellStart"/>
      <w:r w:rsidRPr="007E6F81">
        <w:t>is</w:t>
      </w:r>
      <w:proofErr w:type="spellEnd"/>
      <w:r w:rsidRPr="007E6F81">
        <w:t xml:space="preserve"> </w:t>
      </w:r>
      <w:proofErr w:type="spellStart"/>
      <w:r w:rsidRPr="007E6F81">
        <w:t>performed</w:t>
      </w:r>
      <w:bookmarkEnd w:id="35"/>
      <w:proofErr w:type="spellEnd"/>
      <w:r w:rsidR="009A1D15" w:rsidRPr="007E6F81">
        <w:rPr>
          <w:lang w:val="cs-CZ"/>
        </w:rPr>
        <w:t xml:space="preserve"> In </w:t>
      </w:r>
      <w:proofErr w:type="spellStart"/>
      <w:r w:rsidR="009A1D15" w:rsidRPr="007E6F81">
        <w:rPr>
          <w:lang w:val="cs-CZ"/>
        </w:rPr>
        <w:t>the</w:t>
      </w:r>
      <w:proofErr w:type="spellEnd"/>
      <w:r w:rsidR="009A1D15" w:rsidRPr="007E6F81">
        <w:rPr>
          <w:lang w:val="cs-CZ"/>
        </w:rPr>
        <w:t xml:space="preserve"> event </w:t>
      </w:r>
      <w:proofErr w:type="spellStart"/>
      <w:r w:rsidR="009A1D15" w:rsidRPr="007E6F81">
        <w:rPr>
          <w:lang w:val="cs-CZ"/>
        </w:rPr>
        <w:t>that</w:t>
      </w:r>
      <w:proofErr w:type="spellEnd"/>
      <w:r w:rsidR="009A1D15" w:rsidRPr="007E6F81">
        <w:rPr>
          <w:lang w:val="cs-CZ"/>
        </w:rPr>
        <w:t xml:space="preserve"> </w:t>
      </w:r>
      <w:proofErr w:type="spellStart"/>
      <w:r w:rsidR="009A1D15" w:rsidRPr="007E6F81">
        <w:rPr>
          <w:lang w:val="cs-CZ"/>
        </w:rPr>
        <w:t>the</w:t>
      </w:r>
      <w:proofErr w:type="spellEnd"/>
      <w:r w:rsidR="009A1D15" w:rsidRPr="007E6F81">
        <w:rPr>
          <w:lang w:val="cs-CZ"/>
        </w:rPr>
        <w:t xml:space="preserve"> </w:t>
      </w:r>
      <w:proofErr w:type="spellStart"/>
      <w:r w:rsidR="009A1D15" w:rsidRPr="007E6F81">
        <w:rPr>
          <w:lang w:val="cs-CZ"/>
        </w:rPr>
        <w:t>Client</w:t>
      </w:r>
      <w:proofErr w:type="spellEnd"/>
      <w:r w:rsidR="009A1D15" w:rsidRPr="007E6F81">
        <w:rPr>
          <w:lang w:val="cs-CZ"/>
        </w:rPr>
        <w:t xml:space="preserve"> </w:t>
      </w:r>
      <w:proofErr w:type="spellStart"/>
      <w:r w:rsidR="009A1D15" w:rsidRPr="007E6F81">
        <w:rPr>
          <w:lang w:val="cs-CZ"/>
        </w:rPr>
        <w:t>learns</w:t>
      </w:r>
      <w:proofErr w:type="spellEnd"/>
      <w:r w:rsidR="009A1D15" w:rsidRPr="007E6F81">
        <w:rPr>
          <w:lang w:val="cs-CZ"/>
        </w:rPr>
        <w:t xml:space="preserve"> in a </w:t>
      </w:r>
      <w:proofErr w:type="spellStart"/>
      <w:r w:rsidR="009A1D15" w:rsidRPr="007E6F81">
        <w:rPr>
          <w:lang w:val="cs-CZ"/>
        </w:rPr>
        <w:t>credible</w:t>
      </w:r>
      <w:proofErr w:type="spellEnd"/>
      <w:r w:rsidR="009A1D15" w:rsidRPr="007E6F81">
        <w:rPr>
          <w:lang w:val="cs-CZ"/>
        </w:rPr>
        <w:t xml:space="preserve"> and </w:t>
      </w:r>
      <w:proofErr w:type="spellStart"/>
      <w:r w:rsidR="009A1D15" w:rsidRPr="007E6F81">
        <w:rPr>
          <w:lang w:val="cs-CZ"/>
        </w:rPr>
        <w:t>demonstrable</w:t>
      </w:r>
      <w:proofErr w:type="spellEnd"/>
      <w:r w:rsidR="009A1D15" w:rsidRPr="007E6F81">
        <w:rPr>
          <w:lang w:val="cs-CZ"/>
        </w:rPr>
        <w:t xml:space="preserve"> </w:t>
      </w:r>
      <w:proofErr w:type="spellStart"/>
      <w:r w:rsidR="009A1D15" w:rsidRPr="007E6F81">
        <w:rPr>
          <w:lang w:val="cs-CZ"/>
        </w:rPr>
        <w:t>manner</w:t>
      </w:r>
      <w:proofErr w:type="spellEnd"/>
      <w:r w:rsidR="009A1D15" w:rsidRPr="007E6F81">
        <w:rPr>
          <w:lang w:val="cs-CZ"/>
        </w:rPr>
        <w:t xml:space="preserve"> </w:t>
      </w:r>
      <w:proofErr w:type="spellStart"/>
      <w:r w:rsidR="009A1D15" w:rsidRPr="007E6F81">
        <w:rPr>
          <w:lang w:val="cs-CZ"/>
        </w:rPr>
        <w:t>that</w:t>
      </w:r>
      <w:proofErr w:type="spellEnd"/>
      <w:r w:rsidR="009A1D15" w:rsidRPr="007E6F81">
        <w:rPr>
          <w:lang w:val="cs-CZ"/>
        </w:rPr>
        <w:t xml:space="preserve"> </w:t>
      </w:r>
      <w:proofErr w:type="spellStart"/>
      <w:r w:rsidR="009A1D15" w:rsidRPr="007E6F81">
        <w:rPr>
          <w:lang w:val="cs-CZ"/>
        </w:rPr>
        <w:t>the</w:t>
      </w:r>
      <w:proofErr w:type="spellEnd"/>
      <w:r w:rsidR="009A1D15" w:rsidRPr="007E6F81">
        <w:rPr>
          <w:lang w:val="cs-CZ"/>
        </w:rPr>
        <w:t xml:space="preserve"> </w:t>
      </w:r>
      <w:proofErr w:type="spellStart"/>
      <w:r w:rsidR="009A1D15" w:rsidRPr="007E6F81">
        <w:rPr>
          <w:lang w:val="cs-CZ"/>
        </w:rPr>
        <w:t>Contractor</w:t>
      </w:r>
      <w:proofErr w:type="spellEnd"/>
      <w:r w:rsidR="009A1D15" w:rsidRPr="007E6F81">
        <w:rPr>
          <w:lang w:val="cs-CZ"/>
        </w:rPr>
        <w:t xml:space="preserve"> has </w:t>
      </w:r>
      <w:proofErr w:type="spellStart"/>
      <w:r w:rsidR="009A1D15" w:rsidRPr="007E6F81">
        <w:rPr>
          <w:lang w:val="cs-CZ"/>
        </w:rPr>
        <w:t>failed</w:t>
      </w:r>
      <w:proofErr w:type="spellEnd"/>
      <w:r w:rsidR="009A1D15" w:rsidRPr="007E6F81">
        <w:rPr>
          <w:lang w:val="cs-CZ"/>
        </w:rPr>
        <w:t xml:space="preserve"> to </w:t>
      </w:r>
      <w:proofErr w:type="spellStart"/>
      <w:r w:rsidR="009A1D15" w:rsidRPr="007E6F81">
        <w:rPr>
          <w:lang w:val="cs-CZ"/>
        </w:rPr>
        <w:t>fulfill</w:t>
      </w:r>
      <w:proofErr w:type="spellEnd"/>
      <w:r w:rsidR="009A1D15" w:rsidRPr="007E6F81">
        <w:rPr>
          <w:lang w:val="cs-CZ"/>
        </w:rPr>
        <w:t xml:space="preserve"> </w:t>
      </w:r>
      <w:proofErr w:type="spellStart"/>
      <w:r w:rsidR="009A1D15" w:rsidRPr="007E6F81">
        <w:rPr>
          <w:lang w:val="cs-CZ"/>
        </w:rPr>
        <w:t>its</w:t>
      </w:r>
      <w:proofErr w:type="spellEnd"/>
      <w:r w:rsidR="009A1D15" w:rsidRPr="007E6F81">
        <w:rPr>
          <w:lang w:val="cs-CZ"/>
        </w:rPr>
        <w:t xml:space="preserve"> </w:t>
      </w:r>
      <w:proofErr w:type="spellStart"/>
      <w:r w:rsidR="009A1D15" w:rsidRPr="007E6F81">
        <w:rPr>
          <w:lang w:val="cs-CZ"/>
        </w:rPr>
        <w:t>obligations</w:t>
      </w:r>
      <w:proofErr w:type="spellEnd"/>
      <w:r w:rsidR="009A1D15" w:rsidRPr="007E6F81">
        <w:rPr>
          <w:lang w:val="cs-CZ"/>
        </w:rPr>
        <w:t xml:space="preserve"> </w:t>
      </w:r>
      <w:proofErr w:type="spellStart"/>
      <w:r w:rsidR="009A1D15" w:rsidRPr="007E6F81">
        <w:rPr>
          <w:lang w:val="cs-CZ"/>
        </w:rPr>
        <w:t>according</w:t>
      </w:r>
      <w:proofErr w:type="spellEnd"/>
      <w:r w:rsidR="009A1D15" w:rsidRPr="007E6F81">
        <w:rPr>
          <w:lang w:val="cs-CZ"/>
        </w:rPr>
        <w:t xml:space="preserve"> to </w:t>
      </w:r>
      <w:proofErr w:type="spellStart"/>
      <w:r w:rsidR="009A1D15" w:rsidRPr="007E6F81">
        <w:rPr>
          <w:lang w:val="cs-CZ"/>
        </w:rPr>
        <w:t>the</w:t>
      </w:r>
      <w:proofErr w:type="spellEnd"/>
      <w:r w:rsidR="009A1D15" w:rsidRPr="007E6F81">
        <w:rPr>
          <w:lang w:val="cs-CZ"/>
        </w:rPr>
        <w:t xml:space="preserve"> </w:t>
      </w:r>
      <w:proofErr w:type="spellStart"/>
      <w:r w:rsidR="009A1D15" w:rsidRPr="007E6F81">
        <w:rPr>
          <w:lang w:val="cs-CZ"/>
        </w:rPr>
        <w:t>first</w:t>
      </w:r>
      <w:proofErr w:type="spellEnd"/>
      <w:r w:rsidR="009A1D15" w:rsidRPr="007E6F81">
        <w:rPr>
          <w:lang w:val="cs-CZ"/>
        </w:rPr>
        <w:t xml:space="preserve"> sentence </w:t>
      </w:r>
      <w:proofErr w:type="spellStart"/>
      <w:r w:rsidR="009A1D15" w:rsidRPr="007E6F81">
        <w:rPr>
          <w:lang w:val="cs-CZ"/>
        </w:rPr>
        <w:t>of</w:t>
      </w:r>
      <w:proofErr w:type="spellEnd"/>
      <w:r w:rsidR="009A1D15" w:rsidRPr="007E6F81">
        <w:rPr>
          <w:lang w:val="cs-CZ"/>
        </w:rPr>
        <w:t xml:space="preserve"> </w:t>
      </w:r>
      <w:proofErr w:type="spellStart"/>
      <w:r w:rsidR="009A1D15" w:rsidRPr="007E6F81">
        <w:rPr>
          <w:lang w:val="cs-CZ"/>
        </w:rPr>
        <w:t>this</w:t>
      </w:r>
      <w:proofErr w:type="spellEnd"/>
      <w:r w:rsidR="009A1D15" w:rsidRPr="007E6F81">
        <w:rPr>
          <w:lang w:val="cs-CZ"/>
        </w:rPr>
        <w:t xml:space="preserve"> </w:t>
      </w:r>
      <w:proofErr w:type="spellStart"/>
      <w:r w:rsidR="009A1D15" w:rsidRPr="007E6F81">
        <w:rPr>
          <w:lang w:val="cs-CZ"/>
        </w:rPr>
        <w:t>paragraph</w:t>
      </w:r>
      <w:proofErr w:type="spellEnd"/>
      <w:r w:rsidR="009A1D15" w:rsidRPr="007E6F81">
        <w:rPr>
          <w:lang w:val="cs-CZ"/>
        </w:rPr>
        <w:t xml:space="preserve">, and </w:t>
      </w:r>
      <w:proofErr w:type="spellStart"/>
      <w:r w:rsidR="009A1D15" w:rsidRPr="007E6F81">
        <w:rPr>
          <w:lang w:val="cs-CZ"/>
        </w:rPr>
        <w:t>the</w:t>
      </w:r>
      <w:proofErr w:type="spellEnd"/>
      <w:r w:rsidR="009A1D15" w:rsidRPr="007E6F81">
        <w:rPr>
          <w:lang w:val="cs-CZ"/>
        </w:rPr>
        <w:t xml:space="preserve"> </w:t>
      </w:r>
      <w:proofErr w:type="spellStart"/>
      <w:r w:rsidR="009A1D15" w:rsidRPr="007E6F81">
        <w:rPr>
          <w:lang w:val="cs-CZ"/>
        </w:rPr>
        <w:t>Contractor</w:t>
      </w:r>
      <w:proofErr w:type="spellEnd"/>
      <w:r w:rsidR="009A1D15" w:rsidRPr="007E6F81">
        <w:rPr>
          <w:lang w:val="cs-CZ"/>
        </w:rPr>
        <w:t xml:space="preserve">, </w:t>
      </w:r>
      <w:proofErr w:type="spellStart"/>
      <w:r w:rsidR="009A1D15" w:rsidRPr="007E6F81">
        <w:rPr>
          <w:lang w:val="cs-CZ"/>
        </w:rPr>
        <w:t>despite</w:t>
      </w:r>
      <w:proofErr w:type="spellEnd"/>
      <w:r w:rsidR="009A1D15" w:rsidRPr="007E6F81">
        <w:rPr>
          <w:lang w:val="cs-CZ"/>
        </w:rPr>
        <w:t xml:space="preserve"> prior </w:t>
      </w:r>
      <w:proofErr w:type="spellStart"/>
      <w:r w:rsidR="009A1D15" w:rsidRPr="007E6F81">
        <w:rPr>
          <w:lang w:val="cs-CZ"/>
        </w:rPr>
        <w:t>written</w:t>
      </w:r>
      <w:proofErr w:type="spellEnd"/>
      <w:r w:rsidR="009A1D15" w:rsidRPr="007E6F81">
        <w:rPr>
          <w:lang w:val="cs-CZ"/>
        </w:rPr>
        <w:t xml:space="preserve"> </w:t>
      </w:r>
      <w:proofErr w:type="spellStart"/>
      <w:r w:rsidR="009A1D15" w:rsidRPr="007E6F81">
        <w:rPr>
          <w:lang w:val="cs-CZ"/>
        </w:rPr>
        <w:t>notice</w:t>
      </w:r>
      <w:proofErr w:type="spellEnd"/>
      <w:r w:rsidR="009A1D15" w:rsidRPr="007E6F81">
        <w:rPr>
          <w:lang w:val="cs-CZ"/>
        </w:rPr>
        <w:t xml:space="preserve"> </w:t>
      </w:r>
      <w:proofErr w:type="spellStart"/>
      <w:r w:rsidR="009A1D15" w:rsidRPr="007E6F81">
        <w:rPr>
          <w:lang w:val="cs-CZ"/>
        </w:rPr>
        <w:t>from</w:t>
      </w:r>
      <w:proofErr w:type="spellEnd"/>
      <w:r w:rsidR="009A1D15" w:rsidRPr="007E6F81">
        <w:rPr>
          <w:lang w:val="cs-CZ"/>
        </w:rPr>
        <w:t xml:space="preserve"> </w:t>
      </w:r>
      <w:proofErr w:type="spellStart"/>
      <w:r w:rsidR="009A1D15" w:rsidRPr="007E6F81">
        <w:rPr>
          <w:lang w:val="cs-CZ"/>
        </w:rPr>
        <w:t>the</w:t>
      </w:r>
      <w:proofErr w:type="spellEnd"/>
      <w:r w:rsidR="009A1D15" w:rsidRPr="007E6F81">
        <w:rPr>
          <w:lang w:val="cs-CZ"/>
        </w:rPr>
        <w:t xml:space="preserve"> </w:t>
      </w:r>
      <w:proofErr w:type="spellStart"/>
      <w:r w:rsidR="009A1D15" w:rsidRPr="007E6F81">
        <w:rPr>
          <w:lang w:val="cs-CZ"/>
        </w:rPr>
        <w:t>Client</w:t>
      </w:r>
      <w:proofErr w:type="spellEnd"/>
      <w:r w:rsidR="009A1D15" w:rsidRPr="007E6F81">
        <w:rPr>
          <w:lang w:val="cs-CZ"/>
        </w:rPr>
        <w:t xml:space="preserve">, </w:t>
      </w:r>
      <w:proofErr w:type="spellStart"/>
      <w:r w:rsidR="009A1D15" w:rsidRPr="007E6F81">
        <w:rPr>
          <w:lang w:val="cs-CZ"/>
        </w:rPr>
        <w:t>continues</w:t>
      </w:r>
      <w:proofErr w:type="spellEnd"/>
      <w:r w:rsidR="009A1D15" w:rsidRPr="007E6F81">
        <w:rPr>
          <w:lang w:val="cs-CZ"/>
        </w:rPr>
        <w:t xml:space="preserve"> to </w:t>
      </w:r>
      <w:proofErr w:type="spellStart"/>
      <w:r w:rsidR="009A1D15" w:rsidRPr="007E6F81">
        <w:rPr>
          <w:lang w:val="cs-CZ"/>
        </w:rPr>
        <w:t>fail</w:t>
      </w:r>
      <w:proofErr w:type="spellEnd"/>
      <w:r w:rsidR="009A1D15" w:rsidRPr="007E6F81">
        <w:rPr>
          <w:lang w:val="cs-CZ"/>
        </w:rPr>
        <w:t xml:space="preserve"> to </w:t>
      </w:r>
      <w:proofErr w:type="spellStart"/>
      <w:r w:rsidR="009A1D15" w:rsidRPr="007E6F81">
        <w:rPr>
          <w:lang w:val="cs-CZ"/>
        </w:rPr>
        <w:t>fulfill</w:t>
      </w:r>
      <w:proofErr w:type="spellEnd"/>
      <w:r w:rsidR="009A1D15" w:rsidRPr="007E6F81">
        <w:rPr>
          <w:lang w:val="cs-CZ"/>
        </w:rPr>
        <w:t xml:space="preserve"> these </w:t>
      </w:r>
      <w:proofErr w:type="spellStart"/>
      <w:r w:rsidR="009A1D15" w:rsidRPr="007E6F81">
        <w:rPr>
          <w:lang w:val="cs-CZ"/>
        </w:rPr>
        <w:t>obligations</w:t>
      </w:r>
      <w:proofErr w:type="spellEnd"/>
      <w:r w:rsidR="009A1D15" w:rsidRPr="007E6F81">
        <w:rPr>
          <w:lang w:val="cs-CZ"/>
        </w:rPr>
        <w:t xml:space="preserve"> </w:t>
      </w:r>
      <w:proofErr w:type="spellStart"/>
      <w:r w:rsidR="009A1D15" w:rsidRPr="007E6F81">
        <w:rPr>
          <w:lang w:val="cs-CZ"/>
        </w:rPr>
        <w:t>or</w:t>
      </w:r>
      <w:proofErr w:type="spellEnd"/>
      <w:r w:rsidR="009A1D15" w:rsidRPr="007E6F81">
        <w:rPr>
          <w:lang w:val="cs-CZ"/>
        </w:rPr>
        <w:t xml:space="preserve"> </w:t>
      </w:r>
      <w:proofErr w:type="spellStart"/>
      <w:r w:rsidR="009A1D15" w:rsidRPr="007E6F81">
        <w:rPr>
          <w:lang w:val="cs-CZ"/>
        </w:rPr>
        <w:t>does</w:t>
      </w:r>
      <w:proofErr w:type="spellEnd"/>
      <w:r w:rsidR="009A1D15" w:rsidRPr="007E6F81">
        <w:rPr>
          <w:lang w:val="cs-CZ"/>
        </w:rPr>
        <w:t xml:space="preserve"> not </w:t>
      </w:r>
      <w:proofErr w:type="spellStart"/>
      <w:r w:rsidR="009A1D15" w:rsidRPr="007E6F81">
        <w:rPr>
          <w:lang w:val="cs-CZ"/>
        </w:rPr>
        <w:t>seek</w:t>
      </w:r>
      <w:proofErr w:type="spellEnd"/>
      <w:r w:rsidR="009A1D15" w:rsidRPr="007E6F81">
        <w:rPr>
          <w:lang w:val="cs-CZ"/>
        </w:rPr>
        <w:t xml:space="preserve"> </w:t>
      </w:r>
      <w:proofErr w:type="spellStart"/>
      <w:r w:rsidR="009A1D15" w:rsidRPr="007E6F81">
        <w:rPr>
          <w:lang w:val="cs-CZ"/>
        </w:rPr>
        <w:t>remedial</w:t>
      </w:r>
      <w:proofErr w:type="spellEnd"/>
      <w:r w:rsidR="009A1D15" w:rsidRPr="007E6F81">
        <w:rPr>
          <w:lang w:val="cs-CZ"/>
        </w:rPr>
        <w:t xml:space="preserve"> </w:t>
      </w:r>
      <w:proofErr w:type="spellStart"/>
      <w:r w:rsidR="009A1D15" w:rsidRPr="007E6F81">
        <w:rPr>
          <w:lang w:val="cs-CZ"/>
        </w:rPr>
        <w:t>action</w:t>
      </w:r>
      <w:proofErr w:type="spellEnd"/>
      <w:r w:rsidR="009A1D15" w:rsidRPr="007E6F81">
        <w:rPr>
          <w:lang w:val="cs-CZ"/>
        </w:rPr>
        <w:t xml:space="preserve">, </w:t>
      </w:r>
      <w:proofErr w:type="spellStart"/>
      <w:r w:rsidR="009A1D15" w:rsidRPr="007E6F81">
        <w:rPr>
          <w:lang w:val="cs-CZ"/>
        </w:rPr>
        <w:t>the</w:t>
      </w:r>
      <w:proofErr w:type="spellEnd"/>
      <w:r w:rsidR="009A1D15" w:rsidRPr="007E6F81">
        <w:rPr>
          <w:lang w:val="cs-CZ"/>
        </w:rPr>
        <w:t xml:space="preserve"> </w:t>
      </w:r>
      <w:proofErr w:type="spellStart"/>
      <w:r w:rsidR="009A1D15" w:rsidRPr="007E6F81">
        <w:rPr>
          <w:lang w:val="cs-CZ"/>
        </w:rPr>
        <w:t>Client</w:t>
      </w:r>
      <w:proofErr w:type="spellEnd"/>
      <w:r w:rsidR="009A1D15" w:rsidRPr="007E6F81">
        <w:rPr>
          <w:lang w:val="cs-CZ"/>
        </w:rPr>
        <w:t xml:space="preserve"> has </w:t>
      </w:r>
      <w:proofErr w:type="spellStart"/>
      <w:r w:rsidR="009A1D15" w:rsidRPr="007E6F81">
        <w:rPr>
          <w:lang w:val="cs-CZ"/>
        </w:rPr>
        <w:t>the</w:t>
      </w:r>
      <w:proofErr w:type="spellEnd"/>
      <w:r w:rsidR="009A1D15" w:rsidRPr="007E6F81">
        <w:rPr>
          <w:lang w:val="cs-CZ"/>
        </w:rPr>
        <w:t xml:space="preserve"> </w:t>
      </w:r>
      <w:proofErr w:type="spellStart"/>
      <w:r w:rsidR="009A1D15" w:rsidRPr="007E6F81">
        <w:rPr>
          <w:lang w:val="cs-CZ"/>
        </w:rPr>
        <w:t>right</w:t>
      </w:r>
      <w:proofErr w:type="spellEnd"/>
      <w:r w:rsidR="009A1D15" w:rsidRPr="007E6F81">
        <w:rPr>
          <w:lang w:val="cs-CZ"/>
        </w:rPr>
        <w:t xml:space="preserve"> to </w:t>
      </w:r>
      <w:proofErr w:type="spellStart"/>
      <w:r w:rsidR="009A1D15" w:rsidRPr="007E6F81">
        <w:rPr>
          <w:lang w:val="cs-CZ"/>
        </w:rPr>
        <w:t>withdraw</w:t>
      </w:r>
      <w:proofErr w:type="spellEnd"/>
      <w:r w:rsidR="009A1D15" w:rsidRPr="007E6F81">
        <w:rPr>
          <w:lang w:val="cs-CZ"/>
        </w:rPr>
        <w:t xml:space="preserve"> </w:t>
      </w:r>
      <w:proofErr w:type="spellStart"/>
      <w:r w:rsidR="009A1D15" w:rsidRPr="007E6F81">
        <w:rPr>
          <w:lang w:val="cs-CZ"/>
        </w:rPr>
        <w:t>from</w:t>
      </w:r>
      <w:proofErr w:type="spellEnd"/>
      <w:r w:rsidR="009A1D15" w:rsidRPr="007E6F81">
        <w:rPr>
          <w:lang w:val="cs-CZ"/>
        </w:rPr>
        <w:t xml:space="preserve"> </w:t>
      </w:r>
      <w:proofErr w:type="spellStart"/>
      <w:r w:rsidR="009A1D15" w:rsidRPr="007E6F81">
        <w:rPr>
          <w:lang w:val="cs-CZ"/>
        </w:rPr>
        <w:t>this</w:t>
      </w:r>
      <w:proofErr w:type="spellEnd"/>
      <w:r w:rsidR="009A1D15" w:rsidRPr="007E6F81">
        <w:rPr>
          <w:lang w:val="cs-CZ"/>
        </w:rPr>
        <w:t xml:space="preserve"> </w:t>
      </w:r>
      <w:proofErr w:type="spellStart"/>
      <w:r w:rsidR="009A1D15" w:rsidRPr="007E6F81">
        <w:rPr>
          <w:lang w:val="cs-CZ"/>
        </w:rPr>
        <w:t>Contract</w:t>
      </w:r>
      <w:proofErr w:type="spellEnd"/>
      <w:r w:rsidR="009A1D15" w:rsidRPr="007E6F81">
        <w:rPr>
          <w:lang w:val="cs-CZ"/>
        </w:rPr>
        <w:t xml:space="preserve"> </w:t>
      </w:r>
      <w:proofErr w:type="spellStart"/>
      <w:r w:rsidR="009A1D15" w:rsidRPr="007E6F81">
        <w:rPr>
          <w:lang w:val="cs-CZ"/>
        </w:rPr>
        <w:t>under</w:t>
      </w:r>
      <w:proofErr w:type="spellEnd"/>
      <w:r w:rsidR="009A1D15" w:rsidRPr="007E6F81">
        <w:rPr>
          <w:lang w:val="cs-CZ"/>
        </w:rPr>
        <w:t xml:space="preserve"> </w:t>
      </w:r>
      <w:proofErr w:type="spellStart"/>
      <w:r w:rsidR="009A1D15" w:rsidRPr="007E6F81">
        <w:rPr>
          <w:lang w:val="cs-CZ"/>
        </w:rPr>
        <w:t>the</w:t>
      </w:r>
      <w:proofErr w:type="spellEnd"/>
      <w:r w:rsidR="009A1D15" w:rsidRPr="007E6F81">
        <w:rPr>
          <w:lang w:val="cs-CZ"/>
        </w:rPr>
        <w:t xml:space="preserve"> </w:t>
      </w:r>
      <w:proofErr w:type="spellStart"/>
      <w:r w:rsidR="009A1D15" w:rsidRPr="007E6F81">
        <w:rPr>
          <w:lang w:val="cs-CZ"/>
        </w:rPr>
        <w:t>conditions</w:t>
      </w:r>
      <w:proofErr w:type="spellEnd"/>
      <w:r w:rsidR="009A1D15" w:rsidRPr="007E6F81">
        <w:rPr>
          <w:lang w:val="cs-CZ"/>
        </w:rPr>
        <w:t xml:space="preserve"> </w:t>
      </w:r>
      <w:proofErr w:type="spellStart"/>
      <w:r w:rsidR="009A1D15" w:rsidRPr="007E6F81">
        <w:rPr>
          <w:lang w:val="cs-CZ"/>
        </w:rPr>
        <w:t>specified</w:t>
      </w:r>
      <w:proofErr w:type="spellEnd"/>
      <w:r w:rsidR="009A1D15" w:rsidRPr="007E6F81">
        <w:rPr>
          <w:lang w:val="cs-CZ"/>
        </w:rPr>
        <w:t xml:space="preserve"> in </w:t>
      </w:r>
      <w:proofErr w:type="spellStart"/>
      <w:r w:rsidR="009A1D15" w:rsidRPr="007E6F81">
        <w:rPr>
          <w:lang w:val="cs-CZ"/>
        </w:rPr>
        <w:t>Article</w:t>
      </w:r>
      <w:proofErr w:type="spellEnd"/>
      <w:r w:rsidR="009A1D15" w:rsidRPr="007E6F81">
        <w:rPr>
          <w:lang w:val="cs-CZ"/>
        </w:rPr>
        <w:t xml:space="preserve"> XV </w:t>
      </w:r>
      <w:proofErr w:type="spellStart"/>
      <w:r w:rsidR="009A1D15" w:rsidRPr="007E6F81">
        <w:rPr>
          <w:lang w:val="cs-CZ"/>
        </w:rPr>
        <w:t>of</w:t>
      </w:r>
      <w:proofErr w:type="spellEnd"/>
      <w:r w:rsidR="009A1D15" w:rsidRPr="007E6F81">
        <w:rPr>
          <w:lang w:val="cs-CZ"/>
        </w:rPr>
        <w:t xml:space="preserve"> </w:t>
      </w:r>
      <w:proofErr w:type="spellStart"/>
      <w:r w:rsidR="009A1D15" w:rsidRPr="007E6F81">
        <w:rPr>
          <w:lang w:val="cs-CZ"/>
        </w:rPr>
        <w:t>this</w:t>
      </w:r>
      <w:proofErr w:type="spellEnd"/>
      <w:r w:rsidR="009A1D15" w:rsidRPr="007E6F81">
        <w:rPr>
          <w:lang w:val="cs-CZ"/>
        </w:rPr>
        <w:t xml:space="preserve"> </w:t>
      </w:r>
      <w:proofErr w:type="spellStart"/>
      <w:r w:rsidR="009A1D15" w:rsidRPr="007E6F81">
        <w:rPr>
          <w:lang w:val="cs-CZ"/>
        </w:rPr>
        <w:t>Contract</w:t>
      </w:r>
      <w:proofErr w:type="spellEnd"/>
      <w:r w:rsidR="009A1D15" w:rsidRPr="007E6F81">
        <w:rPr>
          <w:lang w:val="cs-CZ"/>
        </w:rPr>
        <w:t>.</w:t>
      </w:r>
    </w:p>
    <w:p w14:paraId="68133372" w14:textId="31D6CF50" w:rsidR="008445F2" w:rsidRPr="00734C9A" w:rsidRDefault="001C73B2" w:rsidP="009C410E">
      <w:pPr>
        <w:pStyle w:val="Kapitola1"/>
        <w:numPr>
          <w:ilvl w:val="1"/>
          <w:numId w:val="5"/>
        </w:numPr>
        <w:tabs>
          <w:tab w:val="clear" w:pos="705"/>
          <w:tab w:val="num" w:pos="426"/>
        </w:tabs>
        <w:ind w:left="426" w:hanging="426"/>
        <w:rPr>
          <w:lang w:val="en-GB"/>
        </w:rPr>
      </w:pPr>
      <w:bookmarkStart w:id="36" w:name="_Hlk94290449"/>
      <w:proofErr w:type="spellStart"/>
      <w:r w:rsidRPr="00764B0C">
        <w:t>The</w:t>
      </w:r>
      <w:proofErr w:type="spellEnd"/>
      <w:r w:rsidRPr="00764B0C">
        <w:t xml:space="preserve"> </w:t>
      </w:r>
      <w:proofErr w:type="spellStart"/>
      <w:r w:rsidR="002A3684">
        <w:rPr>
          <w:lang w:val="cs-CZ"/>
        </w:rPr>
        <w:t>Contracting</w:t>
      </w:r>
      <w:proofErr w:type="spellEnd"/>
      <w:r w:rsidR="002A3684">
        <w:rPr>
          <w:lang w:val="cs-CZ"/>
        </w:rPr>
        <w:t xml:space="preserve"> </w:t>
      </w:r>
      <w:proofErr w:type="spellStart"/>
      <w:r w:rsidRPr="00764B0C">
        <w:t>Parties</w:t>
      </w:r>
      <w:proofErr w:type="spellEnd"/>
      <w:r w:rsidRPr="00764B0C">
        <w:t xml:space="preserve"> </w:t>
      </w:r>
      <w:proofErr w:type="spellStart"/>
      <w:r w:rsidRPr="00D15987">
        <w:t>take</w:t>
      </w:r>
      <w:proofErr w:type="spellEnd"/>
      <w:r w:rsidRPr="00D15987">
        <w:t xml:space="preserve"> </w:t>
      </w:r>
      <w:proofErr w:type="spellStart"/>
      <w:r w:rsidRPr="00D15987">
        <w:t>into</w:t>
      </w:r>
      <w:proofErr w:type="spellEnd"/>
      <w:r w:rsidRPr="00D15987">
        <w:t xml:space="preserve"> </w:t>
      </w:r>
      <w:proofErr w:type="spellStart"/>
      <w:r w:rsidRPr="00D15987">
        <w:t>consideration</w:t>
      </w:r>
      <w:proofErr w:type="spellEnd"/>
      <w:r w:rsidRPr="00764B0C">
        <w:t xml:space="preserve"> </w:t>
      </w:r>
      <w:proofErr w:type="spellStart"/>
      <w:r w:rsidRPr="00764B0C">
        <w:t>that</w:t>
      </w:r>
      <w:proofErr w:type="spellEnd"/>
      <w:r w:rsidRPr="00764B0C">
        <w:t xml:space="preserve"> in </w:t>
      </w:r>
      <w:proofErr w:type="spellStart"/>
      <w:r w:rsidRPr="00764B0C">
        <w:t>accordance</w:t>
      </w:r>
      <w:proofErr w:type="spellEnd"/>
      <w:r w:rsidRPr="00764B0C">
        <w:t xml:space="preserve"> </w:t>
      </w:r>
      <w:proofErr w:type="spellStart"/>
      <w:r w:rsidRPr="00764B0C">
        <w:t>with</w:t>
      </w:r>
      <w:proofErr w:type="spellEnd"/>
      <w:r w:rsidRPr="00764B0C">
        <w:t xml:space="preserve"> </w:t>
      </w:r>
      <w:proofErr w:type="spellStart"/>
      <w:r w:rsidRPr="00764B0C">
        <w:t>Section</w:t>
      </w:r>
      <w:proofErr w:type="spellEnd"/>
      <w:r w:rsidRPr="00764B0C">
        <w:t xml:space="preserve"> 219 (1) (d) </w:t>
      </w:r>
      <w:proofErr w:type="spellStart"/>
      <w:r w:rsidRPr="00764B0C">
        <w:t>of</w:t>
      </w:r>
      <w:proofErr w:type="spellEnd"/>
      <w:r w:rsidRPr="00764B0C">
        <w:t xml:space="preserve"> </w:t>
      </w:r>
      <w:proofErr w:type="spellStart"/>
      <w:r w:rsidRPr="00764B0C">
        <w:t>the</w:t>
      </w:r>
      <w:proofErr w:type="spellEnd"/>
      <w:r w:rsidRPr="00764B0C">
        <w:t xml:space="preserve"> PPA, </w:t>
      </w:r>
      <w:proofErr w:type="spellStart"/>
      <w:r w:rsidRPr="00764B0C">
        <w:t>this</w:t>
      </w:r>
      <w:proofErr w:type="spellEnd"/>
      <w:r w:rsidRPr="00764B0C">
        <w:t xml:space="preserve"> </w:t>
      </w:r>
      <w:proofErr w:type="spellStart"/>
      <w:r>
        <w:rPr>
          <w:lang w:val="cs-CZ"/>
        </w:rPr>
        <w:t>Contract</w:t>
      </w:r>
      <w:proofErr w:type="spellEnd"/>
      <w:r w:rsidRPr="00764B0C">
        <w:t xml:space="preserve"> </w:t>
      </w:r>
      <w:proofErr w:type="spellStart"/>
      <w:r w:rsidRPr="00764B0C">
        <w:t>shall</w:t>
      </w:r>
      <w:proofErr w:type="spellEnd"/>
      <w:r w:rsidRPr="00764B0C">
        <w:t xml:space="preserve"> </w:t>
      </w:r>
      <w:proofErr w:type="spellStart"/>
      <w:r w:rsidRPr="00764B0C">
        <w:t>be</w:t>
      </w:r>
      <w:proofErr w:type="spellEnd"/>
      <w:r w:rsidRPr="00764B0C">
        <w:t xml:space="preserve"> </w:t>
      </w:r>
      <w:proofErr w:type="spellStart"/>
      <w:r w:rsidRPr="00764B0C">
        <w:t>published</w:t>
      </w:r>
      <w:proofErr w:type="spellEnd"/>
      <w:r w:rsidRPr="00764B0C">
        <w:t xml:space="preserve"> in </w:t>
      </w:r>
      <w:proofErr w:type="spellStart"/>
      <w:r w:rsidRPr="00764B0C">
        <w:t>the</w:t>
      </w:r>
      <w:proofErr w:type="spellEnd"/>
      <w:r w:rsidRPr="00764B0C">
        <w:t xml:space="preserve"> </w:t>
      </w:r>
      <w:proofErr w:type="spellStart"/>
      <w:r w:rsidRPr="00764B0C">
        <w:t>Register</w:t>
      </w:r>
      <w:proofErr w:type="spellEnd"/>
      <w:r w:rsidRPr="00764B0C">
        <w:t xml:space="preserve"> </w:t>
      </w:r>
      <w:proofErr w:type="spellStart"/>
      <w:r w:rsidRPr="00764B0C">
        <w:t>of</w:t>
      </w:r>
      <w:proofErr w:type="spellEnd"/>
      <w:r w:rsidRPr="00764B0C">
        <w:t xml:space="preserve"> </w:t>
      </w:r>
      <w:proofErr w:type="spellStart"/>
      <w:r w:rsidRPr="00764B0C">
        <w:t>Contracts</w:t>
      </w:r>
      <w:proofErr w:type="spellEnd"/>
      <w:r w:rsidRPr="00764B0C">
        <w:t xml:space="preserve"> </w:t>
      </w:r>
      <w:proofErr w:type="spellStart"/>
      <w:r w:rsidRPr="00764B0C">
        <w:t>pursuant</w:t>
      </w:r>
      <w:proofErr w:type="spellEnd"/>
      <w:r w:rsidRPr="00764B0C">
        <w:t xml:space="preserve"> to </w:t>
      </w:r>
      <w:proofErr w:type="spellStart"/>
      <w:r w:rsidRPr="00764B0C">
        <w:t>Act</w:t>
      </w:r>
      <w:proofErr w:type="spellEnd"/>
      <w:r w:rsidRPr="00764B0C">
        <w:t xml:space="preserve"> No. 340/2015 </w:t>
      </w:r>
      <w:proofErr w:type="spellStart"/>
      <w:r w:rsidR="00D52041">
        <w:rPr>
          <w:lang w:val="cs-CZ"/>
        </w:rPr>
        <w:t>Sb</w:t>
      </w:r>
      <w:proofErr w:type="spellEnd"/>
      <w:r w:rsidRPr="00764B0C">
        <w:t xml:space="preserve">., </w:t>
      </w:r>
      <w:proofErr w:type="spellStart"/>
      <w:r w:rsidRPr="00764B0C">
        <w:t>laying</w:t>
      </w:r>
      <w:proofErr w:type="spellEnd"/>
      <w:r w:rsidRPr="00764B0C">
        <w:t xml:space="preserve"> </w:t>
      </w:r>
      <w:proofErr w:type="spellStart"/>
      <w:r w:rsidRPr="00764B0C">
        <w:t>down</w:t>
      </w:r>
      <w:proofErr w:type="spellEnd"/>
      <w:r w:rsidRPr="00764B0C">
        <w:t xml:space="preserve"> </w:t>
      </w:r>
      <w:proofErr w:type="spellStart"/>
      <w:r w:rsidRPr="00764B0C">
        <w:t>special</w:t>
      </w:r>
      <w:proofErr w:type="spellEnd"/>
      <w:r w:rsidRPr="00764B0C">
        <w:t xml:space="preserve"> </w:t>
      </w:r>
      <w:proofErr w:type="spellStart"/>
      <w:r w:rsidRPr="00764B0C">
        <w:t>conditions</w:t>
      </w:r>
      <w:proofErr w:type="spellEnd"/>
      <w:r w:rsidRPr="00764B0C">
        <w:t xml:space="preserve"> </w:t>
      </w:r>
      <w:proofErr w:type="spellStart"/>
      <w:r w:rsidRPr="00764B0C">
        <w:t>for</w:t>
      </w:r>
      <w:proofErr w:type="spellEnd"/>
      <w:r w:rsidRPr="00764B0C">
        <w:t xml:space="preserve"> </w:t>
      </w:r>
      <w:proofErr w:type="spellStart"/>
      <w:r w:rsidRPr="00764B0C">
        <w:t>the</w:t>
      </w:r>
      <w:proofErr w:type="spellEnd"/>
      <w:r w:rsidRPr="00764B0C">
        <w:t xml:space="preserve"> </w:t>
      </w:r>
      <w:proofErr w:type="spellStart"/>
      <w:r w:rsidRPr="00764B0C">
        <w:t>effectiveness</w:t>
      </w:r>
      <w:proofErr w:type="spellEnd"/>
      <w:r w:rsidRPr="00764B0C">
        <w:t xml:space="preserve"> </w:t>
      </w:r>
      <w:proofErr w:type="spellStart"/>
      <w:r w:rsidRPr="00764B0C">
        <w:t>of</w:t>
      </w:r>
      <w:proofErr w:type="spellEnd"/>
      <w:r w:rsidRPr="00764B0C">
        <w:t xml:space="preserve"> </w:t>
      </w:r>
      <w:proofErr w:type="spellStart"/>
      <w:r w:rsidRPr="00764B0C">
        <w:t>certain</w:t>
      </w:r>
      <w:proofErr w:type="spellEnd"/>
      <w:r w:rsidRPr="00764B0C">
        <w:t xml:space="preserve"> </w:t>
      </w:r>
      <w:proofErr w:type="spellStart"/>
      <w:r w:rsidRPr="00764B0C">
        <w:t>contracts</w:t>
      </w:r>
      <w:proofErr w:type="spellEnd"/>
      <w:r w:rsidRPr="00764B0C">
        <w:t xml:space="preserve">, </w:t>
      </w:r>
      <w:proofErr w:type="spellStart"/>
      <w:r w:rsidRPr="00764B0C">
        <w:t>the</w:t>
      </w:r>
      <w:proofErr w:type="spellEnd"/>
      <w:r w:rsidRPr="00764B0C">
        <w:t xml:space="preserve"> </w:t>
      </w:r>
      <w:proofErr w:type="spellStart"/>
      <w:r w:rsidRPr="00B3138B">
        <w:t>disclosure</w:t>
      </w:r>
      <w:proofErr w:type="spellEnd"/>
      <w:r w:rsidRPr="00B3138B">
        <w:t xml:space="preserve"> </w:t>
      </w:r>
      <w:proofErr w:type="spellStart"/>
      <w:r w:rsidRPr="00B3138B">
        <w:t>of</w:t>
      </w:r>
      <w:proofErr w:type="spellEnd"/>
      <w:r w:rsidRPr="00B3138B">
        <w:t xml:space="preserve"> these </w:t>
      </w:r>
      <w:proofErr w:type="spellStart"/>
      <w:r w:rsidRPr="00B3138B">
        <w:t>contracts</w:t>
      </w:r>
      <w:proofErr w:type="spellEnd"/>
      <w:r w:rsidRPr="00B3138B">
        <w:t xml:space="preserve"> and </w:t>
      </w:r>
      <w:proofErr w:type="spellStart"/>
      <w:r w:rsidRPr="00B3138B">
        <w:t>the</w:t>
      </w:r>
      <w:proofErr w:type="spellEnd"/>
      <w:r w:rsidRPr="00B3138B">
        <w:t xml:space="preserve"> </w:t>
      </w:r>
      <w:proofErr w:type="spellStart"/>
      <w:r w:rsidRPr="00B3138B">
        <w:t>register</w:t>
      </w:r>
      <w:proofErr w:type="spellEnd"/>
      <w:r w:rsidRPr="00B3138B">
        <w:t xml:space="preserve"> </w:t>
      </w:r>
      <w:proofErr w:type="spellStart"/>
      <w:r w:rsidRPr="00B3138B">
        <w:t>of</w:t>
      </w:r>
      <w:proofErr w:type="spellEnd"/>
      <w:r w:rsidRPr="00B3138B">
        <w:t xml:space="preserve"> </w:t>
      </w:r>
      <w:proofErr w:type="spellStart"/>
      <w:r w:rsidRPr="00B3138B">
        <w:t>contracts</w:t>
      </w:r>
      <w:proofErr w:type="spellEnd"/>
      <w:r w:rsidRPr="00B3138B">
        <w:t xml:space="preserve"> (</w:t>
      </w:r>
      <w:proofErr w:type="spellStart"/>
      <w:r w:rsidRPr="00B3138B">
        <w:t>the</w:t>
      </w:r>
      <w:proofErr w:type="spellEnd"/>
      <w:r w:rsidRPr="00B3138B">
        <w:t xml:space="preserve"> </w:t>
      </w:r>
      <w:proofErr w:type="spellStart"/>
      <w:r w:rsidRPr="00B3138B">
        <w:t>Register</w:t>
      </w:r>
      <w:proofErr w:type="spellEnd"/>
      <w:r w:rsidRPr="00B3138B">
        <w:t xml:space="preserve"> </w:t>
      </w:r>
      <w:proofErr w:type="spellStart"/>
      <w:r w:rsidRPr="00B3138B">
        <w:t>of</w:t>
      </w:r>
      <w:proofErr w:type="spellEnd"/>
      <w:r w:rsidRPr="00B3138B">
        <w:t xml:space="preserve"> </w:t>
      </w:r>
      <w:proofErr w:type="spellStart"/>
      <w:r w:rsidRPr="00B3138B">
        <w:t>Contracts</w:t>
      </w:r>
      <w:proofErr w:type="spellEnd"/>
      <w:r w:rsidRPr="00B3138B">
        <w:t xml:space="preserve"> </w:t>
      </w:r>
      <w:proofErr w:type="spellStart"/>
      <w:r w:rsidRPr="00B3138B">
        <w:t>Act</w:t>
      </w:r>
      <w:proofErr w:type="spellEnd"/>
      <w:r w:rsidRPr="00B3138B">
        <w:t xml:space="preserve">), as </w:t>
      </w:r>
      <w:proofErr w:type="spellStart"/>
      <w:r w:rsidRPr="00B3138B">
        <w:t>amended</w:t>
      </w:r>
      <w:proofErr w:type="spellEnd"/>
      <w:r w:rsidRPr="00B3138B">
        <w:t>.</w:t>
      </w:r>
      <w:r w:rsidRPr="00764B0C">
        <w:t xml:space="preserve"> </w:t>
      </w:r>
      <w:proofErr w:type="spellStart"/>
      <w:r w:rsidRPr="00764B0C">
        <w:t>The</w:t>
      </w:r>
      <w:proofErr w:type="spellEnd"/>
      <w:r w:rsidRPr="00764B0C">
        <w:t xml:space="preserve"> </w:t>
      </w:r>
      <w:proofErr w:type="spellStart"/>
      <w:r w:rsidRPr="00764B0C">
        <w:t>publication</w:t>
      </w:r>
      <w:proofErr w:type="spellEnd"/>
      <w:r w:rsidRPr="00764B0C">
        <w:t xml:space="preserve"> </w:t>
      </w:r>
      <w:proofErr w:type="spellStart"/>
      <w:r w:rsidRPr="00764B0C">
        <w:t>shall</w:t>
      </w:r>
      <w:proofErr w:type="spellEnd"/>
      <w:r w:rsidRPr="00764B0C">
        <w:t xml:space="preserve"> </w:t>
      </w:r>
      <w:proofErr w:type="spellStart"/>
      <w:r w:rsidRPr="00764B0C">
        <w:t>be</w:t>
      </w:r>
      <w:proofErr w:type="spellEnd"/>
      <w:r w:rsidRPr="00764B0C">
        <w:t xml:space="preserve"> </w:t>
      </w:r>
      <w:proofErr w:type="spellStart"/>
      <w:r w:rsidRPr="00764B0C">
        <w:t>arranged</w:t>
      </w:r>
      <w:proofErr w:type="spellEnd"/>
      <w:r w:rsidRPr="00764B0C">
        <w:t xml:space="preserve"> by </w:t>
      </w:r>
      <w:proofErr w:type="spellStart"/>
      <w:r w:rsidRPr="00764B0C">
        <w:t>the</w:t>
      </w:r>
      <w:proofErr w:type="spellEnd"/>
      <w:r w:rsidRPr="00764B0C">
        <w:t xml:space="preserve"> </w:t>
      </w:r>
      <w:proofErr w:type="spellStart"/>
      <w:r w:rsidR="00EC2B5B">
        <w:t>Client</w:t>
      </w:r>
      <w:proofErr w:type="spellEnd"/>
      <w:r w:rsidRPr="00764B0C">
        <w:t>.</w:t>
      </w:r>
    </w:p>
    <w:p w14:paraId="7D0D28ED" w14:textId="371DDDAC" w:rsidR="00E30251" w:rsidRPr="00E30251" w:rsidRDefault="0096792E" w:rsidP="004F77D3">
      <w:pPr>
        <w:pStyle w:val="Kapitola1"/>
        <w:widowControl/>
        <w:numPr>
          <w:ilvl w:val="1"/>
          <w:numId w:val="5"/>
        </w:numPr>
        <w:tabs>
          <w:tab w:val="clear" w:pos="705"/>
        </w:tabs>
        <w:spacing w:line="276" w:lineRule="auto"/>
        <w:ind w:left="426" w:hanging="426"/>
        <w:outlineLvl w:val="0"/>
      </w:pPr>
      <w:bookmarkStart w:id="37" w:name="_Hlk94290660"/>
      <w:bookmarkEnd w:id="36"/>
      <w:proofErr w:type="spellStart"/>
      <w:r w:rsidRPr="0096792E">
        <w:t>This</w:t>
      </w:r>
      <w:proofErr w:type="spellEnd"/>
      <w:r w:rsidRPr="0096792E">
        <w:t xml:space="preserve"> </w:t>
      </w:r>
      <w:proofErr w:type="spellStart"/>
      <w:r w:rsidRPr="0096792E">
        <w:t>contract</w:t>
      </w:r>
      <w:proofErr w:type="spellEnd"/>
      <w:r w:rsidRPr="0096792E">
        <w:t xml:space="preserve"> </w:t>
      </w:r>
      <w:proofErr w:type="spellStart"/>
      <w:r w:rsidRPr="0096792E">
        <w:t>is</w:t>
      </w:r>
      <w:proofErr w:type="spellEnd"/>
      <w:r w:rsidRPr="0096792E">
        <w:t xml:space="preserve"> </w:t>
      </w:r>
      <w:proofErr w:type="spellStart"/>
      <w:r w:rsidRPr="0096792E">
        <w:t>drawn</w:t>
      </w:r>
      <w:proofErr w:type="spellEnd"/>
      <w:r w:rsidRPr="0096792E">
        <w:t xml:space="preserve"> up in </w:t>
      </w:r>
      <w:proofErr w:type="spellStart"/>
      <w:r w:rsidRPr="0096792E">
        <w:t>electronic</w:t>
      </w:r>
      <w:proofErr w:type="spellEnd"/>
      <w:r w:rsidRPr="0096792E">
        <w:t xml:space="preserve"> </w:t>
      </w:r>
      <w:proofErr w:type="spellStart"/>
      <w:r w:rsidRPr="0096792E">
        <w:t>form</w:t>
      </w:r>
      <w:proofErr w:type="spellEnd"/>
      <w:r w:rsidRPr="0096792E">
        <w:t xml:space="preserve">, </w:t>
      </w:r>
      <w:proofErr w:type="spellStart"/>
      <w:r w:rsidRPr="0096792E">
        <w:t>with</w:t>
      </w:r>
      <w:proofErr w:type="spellEnd"/>
      <w:r w:rsidRPr="0096792E">
        <w:t xml:space="preserve"> </w:t>
      </w:r>
      <w:proofErr w:type="spellStart"/>
      <w:r w:rsidRPr="0096792E">
        <w:t>both</w:t>
      </w:r>
      <w:proofErr w:type="spellEnd"/>
      <w:r w:rsidRPr="0096792E">
        <w:t xml:space="preserve"> </w:t>
      </w:r>
      <w:r>
        <w:rPr>
          <w:lang w:val="cs-CZ"/>
        </w:rPr>
        <w:t>C</w:t>
      </w:r>
      <w:proofErr w:type="spellStart"/>
      <w:r w:rsidRPr="0096792E">
        <w:t>ontracting</w:t>
      </w:r>
      <w:proofErr w:type="spellEnd"/>
      <w:r w:rsidRPr="0096792E">
        <w:t xml:space="preserve"> </w:t>
      </w:r>
      <w:r>
        <w:rPr>
          <w:lang w:val="cs-CZ"/>
        </w:rPr>
        <w:t>P</w:t>
      </w:r>
      <w:proofErr w:type="spellStart"/>
      <w:r w:rsidRPr="0096792E">
        <w:t>arties</w:t>
      </w:r>
      <w:proofErr w:type="spellEnd"/>
      <w:r w:rsidRPr="0096792E">
        <w:t xml:space="preserve"> </w:t>
      </w:r>
      <w:proofErr w:type="spellStart"/>
      <w:r w:rsidRPr="0096792E">
        <w:t>receiving</w:t>
      </w:r>
      <w:proofErr w:type="spellEnd"/>
      <w:r w:rsidRPr="0096792E">
        <w:t xml:space="preserve"> </w:t>
      </w:r>
      <w:proofErr w:type="spellStart"/>
      <w:r w:rsidRPr="0096792E">
        <w:t>its</w:t>
      </w:r>
      <w:proofErr w:type="spellEnd"/>
      <w:r w:rsidRPr="0096792E">
        <w:t xml:space="preserve"> </w:t>
      </w:r>
      <w:proofErr w:type="spellStart"/>
      <w:r w:rsidRPr="0096792E">
        <w:t>electronic</w:t>
      </w:r>
      <w:proofErr w:type="spellEnd"/>
      <w:r w:rsidRPr="0096792E">
        <w:t xml:space="preserve"> </w:t>
      </w:r>
      <w:proofErr w:type="spellStart"/>
      <w:r w:rsidRPr="0096792E">
        <w:t>original</w:t>
      </w:r>
      <w:proofErr w:type="spellEnd"/>
      <w:r w:rsidRPr="0096792E">
        <w:t xml:space="preserve"> </w:t>
      </w:r>
      <w:proofErr w:type="spellStart"/>
      <w:r w:rsidRPr="0096792E">
        <w:t>with</w:t>
      </w:r>
      <w:proofErr w:type="spellEnd"/>
      <w:r w:rsidRPr="0096792E">
        <w:t xml:space="preserve"> </w:t>
      </w:r>
      <w:proofErr w:type="spellStart"/>
      <w:r w:rsidRPr="0096792E">
        <w:t>qualified</w:t>
      </w:r>
      <w:proofErr w:type="spellEnd"/>
      <w:r w:rsidRPr="0096792E">
        <w:t xml:space="preserve"> </w:t>
      </w:r>
      <w:proofErr w:type="spellStart"/>
      <w:r w:rsidRPr="0096792E">
        <w:t>electronic</w:t>
      </w:r>
      <w:proofErr w:type="spellEnd"/>
      <w:r w:rsidRPr="0096792E">
        <w:t xml:space="preserve"> </w:t>
      </w:r>
      <w:proofErr w:type="spellStart"/>
      <w:r w:rsidRPr="0096792E">
        <w:t>signatures</w:t>
      </w:r>
      <w:proofErr w:type="spellEnd"/>
      <w:r w:rsidRPr="0096792E">
        <w:t xml:space="preserve"> </w:t>
      </w:r>
      <w:proofErr w:type="spellStart"/>
      <w:r w:rsidRPr="0096792E">
        <w:t>of</w:t>
      </w:r>
      <w:proofErr w:type="spellEnd"/>
      <w:r w:rsidRPr="0096792E">
        <w:t xml:space="preserve"> </w:t>
      </w:r>
      <w:proofErr w:type="spellStart"/>
      <w:r w:rsidRPr="0096792E">
        <w:t>the</w:t>
      </w:r>
      <w:proofErr w:type="spellEnd"/>
      <w:r w:rsidRPr="0096792E">
        <w:t xml:space="preserve"> </w:t>
      </w:r>
      <w:proofErr w:type="spellStart"/>
      <w:r w:rsidRPr="0096792E">
        <w:t>responsible</w:t>
      </w:r>
      <w:proofErr w:type="spellEnd"/>
      <w:r w:rsidRPr="0096792E">
        <w:t xml:space="preserve"> person and </w:t>
      </w:r>
      <w:proofErr w:type="spellStart"/>
      <w:r w:rsidRPr="0096792E">
        <w:t>with</w:t>
      </w:r>
      <w:proofErr w:type="spellEnd"/>
      <w:r w:rsidRPr="0096792E">
        <w:t xml:space="preserve"> a </w:t>
      </w:r>
      <w:proofErr w:type="spellStart"/>
      <w:r w:rsidRPr="0096792E">
        <w:t>qualified</w:t>
      </w:r>
      <w:proofErr w:type="spellEnd"/>
      <w:r w:rsidRPr="0096792E">
        <w:t xml:space="preserve"> </w:t>
      </w:r>
      <w:proofErr w:type="spellStart"/>
      <w:r w:rsidRPr="0096792E">
        <w:t>electronic</w:t>
      </w:r>
      <w:proofErr w:type="spellEnd"/>
      <w:r w:rsidRPr="0096792E">
        <w:t xml:space="preserve"> </w:t>
      </w:r>
      <w:proofErr w:type="spellStart"/>
      <w:r w:rsidRPr="0096792E">
        <w:t>time</w:t>
      </w:r>
      <w:proofErr w:type="spellEnd"/>
      <w:r w:rsidRPr="0096792E">
        <w:t xml:space="preserve"> </w:t>
      </w:r>
      <w:proofErr w:type="spellStart"/>
      <w:r w:rsidRPr="0096792E">
        <w:t>stamp</w:t>
      </w:r>
      <w:proofErr w:type="spellEnd"/>
      <w:r w:rsidRPr="0096792E">
        <w:t xml:space="preserve"> in </w:t>
      </w:r>
      <w:proofErr w:type="spellStart"/>
      <w:r w:rsidRPr="0096792E">
        <w:t>accordance</w:t>
      </w:r>
      <w:proofErr w:type="spellEnd"/>
      <w:r w:rsidRPr="0096792E">
        <w:t xml:space="preserve"> </w:t>
      </w:r>
      <w:proofErr w:type="spellStart"/>
      <w:r w:rsidRPr="0096792E">
        <w:t>with</w:t>
      </w:r>
      <w:proofErr w:type="spellEnd"/>
      <w:r w:rsidRPr="0096792E">
        <w:t xml:space="preserve"> </w:t>
      </w:r>
      <w:r w:rsidR="009A1D15" w:rsidRPr="009A1D15">
        <w:t xml:space="preserve">REGULATION (EU) No 910/2014 OF THE EUROPEAN PARLIAMENT AND OF THE COUNCIL </w:t>
      </w:r>
      <w:proofErr w:type="spellStart"/>
      <w:r w:rsidR="009A1D15" w:rsidRPr="009A1D15">
        <w:t>of</w:t>
      </w:r>
      <w:proofErr w:type="spellEnd"/>
      <w:r w:rsidR="009A1D15" w:rsidRPr="009A1D15">
        <w:t xml:space="preserve"> 23 July 2014 on </w:t>
      </w:r>
      <w:proofErr w:type="spellStart"/>
      <w:r w:rsidR="009A1D15" w:rsidRPr="009A1D15">
        <w:t>electronic</w:t>
      </w:r>
      <w:proofErr w:type="spellEnd"/>
      <w:r w:rsidR="009A1D15" w:rsidRPr="009A1D15">
        <w:t xml:space="preserve"> </w:t>
      </w:r>
      <w:proofErr w:type="spellStart"/>
      <w:r w:rsidR="009A1D15" w:rsidRPr="009A1D15">
        <w:t>identification</w:t>
      </w:r>
      <w:proofErr w:type="spellEnd"/>
      <w:r w:rsidR="009A1D15" w:rsidRPr="009A1D15">
        <w:t xml:space="preserve"> and trust </w:t>
      </w:r>
      <w:proofErr w:type="spellStart"/>
      <w:r w:rsidR="009A1D15" w:rsidRPr="009A1D15">
        <w:t>services</w:t>
      </w:r>
      <w:proofErr w:type="spellEnd"/>
      <w:r w:rsidR="009A1D15" w:rsidRPr="009A1D15">
        <w:t xml:space="preserve"> </w:t>
      </w:r>
      <w:proofErr w:type="spellStart"/>
      <w:r w:rsidR="009A1D15" w:rsidRPr="009A1D15">
        <w:t>for</w:t>
      </w:r>
      <w:proofErr w:type="spellEnd"/>
      <w:r w:rsidR="009A1D15" w:rsidRPr="009A1D15">
        <w:t xml:space="preserve"> </w:t>
      </w:r>
      <w:proofErr w:type="spellStart"/>
      <w:r w:rsidR="009A1D15" w:rsidRPr="009A1D15">
        <w:t>electronic</w:t>
      </w:r>
      <w:proofErr w:type="spellEnd"/>
      <w:r w:rsidR="009A1D15" w:rsidRPr="009A1D15">
        <w:t xml:space="preserve"> </w:t>
      </w:r>
      <w:proofErr w:type="spellStart"/>
      <w:r w:rsidR="009A1D15" w:rsidRPr="009A1D15">
        <w:t>transactions</w:t>
      </w:r>
      <w:proofErr w:type="spellEnd"/>
      <w:r w:rsidR="009A1D15" w:rsidRPr="009A1D15">
        <w:t xml:space="preserve"> in </w:t>
      </w:r>
      <w:proofErr w:type="spellStart"/>
      <w:r w:rsidR="009A1D15" w:rsidRPr="009A1D15">
        <w:t>the</w:t>
      </w:r>
      <w:proofErr w:type="spellEnd"/>
      <w:r w:rsidR="009A1D15" w:rsidRPr="009A1D15">
        <w:t xml:space="preserve"> </w:t>
      </w:r>
      <w:proofErr w:type="spellStart"/>
      <w:r w:rsidR="009A1D15" w:rsidRPr="009A1D15">
        <w:t>internal</w:t>
      </w:r>
      <w:proofErr w:type="spellEnd"/>
      <w:r w:rsidR="009A1D15" w:rsidRPr="009A1D15">
        <w:t xml:space="preserve"> market and </w:t>
      </w:r>
      <w:proofErr w:type="spellStart"/>
      <w:r w:rsidR="009A1D15" w:rsidRPr="009A1D15">
        <w:t>repealing</w:t>
      </w:r>
      <w:proofErr w:type="spellEnd"/>
      <w:r w:rsidR="009A1D15" w:rsidRPr="009A1D15">
        <w:t xml:space="preserve"> </w:t>
      </w:r>
      <w:proofErr w:type="spellStart"/>
      <w:r w:rsidR="009A1D15" w:rsidRPr="009A1D15">
        <w:t>Directive</w:t>
      </w:r>
      <w:proofErr w:type="spellEnd"/>
      <w:r w:rsidR="009A1D15" w:rsidRPr="009A1D15">
        <w:t xml:space="preserve"> 1999/93/EC</w:t>
      </w:r>
      <w:r w:rsidR="009A1D15">
        <w:rPr>
          <w:lang w:val="cs-CZ"/>
        </w:rPr>
        <w:t xml:space="preserve"> and </w:t>
      </w:r>
      <w:proofErr w:type="spellStart"/>
      <w:r w:rsidRPr="0096792E">
        <w:t>Act</w:t>
      </w:r>
      <w:proofErr w:type="spellEnd"/>
      <w:r w:rsidRPr="0096792E">
        <w:t xml:space="preserve"> No. 297/2016 </w:t>
      </w:r>
      <w:r w:rsidR="00D52041">
        <w:rPr>
          <w:lang w:val="cs-CZ"/>
        </w:rPr>
        <w:t>Sb.</w:t>
      </w:r>
      <w:r w:rsidRPr="0096792E">
        <w:t>, on trust-</w:t>
      </w:r>
      <w:proofErr w:type="spellStart"/>
      <w:r w:rsidRPr="0096792E">
        <w:t>creating</w:t>
      </w:r>
      <w:proofErr w:type="spellEnd"/>
      <w:r w:rsidRPr="0096792E">
        <w:t xml:space="preserve"> </w:t>
      </w:r>
      <w:proofErr w:type="spellStart"/>
      <w:r w:rsidRPr="0096792E">
        <w:t>services</w:t>
      </w:r>
      <w:proofErr w:type="spellEnd"/>
      <w:r w:rsidRPr="0096792E">
        <w:t xml:space="preserve"> </w:t>
      </w:r>
      <w:proofErr w:type="spellStart"/>
      <w:r w:rsidRPr="0096792E">
        <w:t>for</w:t>
      </w:r>
      <w:proofErr w:type="spellEnd"/>
      <w:r w:rsidRPr="0096792E">
        <w:t xml:space="preserve"> </w:t>
      </w:r>
      <w:proofErr w:type="spellStart"/>
      <w:r w:rsidRPr="0096792E">
        <w:t>electronic</w:t>
      </w:r>
      <w:proofErr w:type="spellEnd"/>
      <w:r w:rsidRPr="0096792E">
        <w:t xml:space="preserve"> </w:t>
      </w:r>
      <w:proofErr w:type="spellStart"/>
      <w:r w:rsidRPr="0096792E">
        <w:t>transactions</w:t>
      </w:r>
      <w:proofErr w:type="spellEnd"/>
      <w:r w:rsidRPr="0096792E">
        <w:t xml:space="preserve">, as </w:t>
      </w:r>
      <w:proofErr w:type="spellStart"/>
      <w:r w:rsidRPr="0096792E">
        <w:t>amended</w:t>
      </w:r>
      <w:proofErr w:type="spellEnd"/>
      <w:r w:rsidRPr="0096792E">
        <w:t xml:space="preserve"> </w:t>
      </w:r>
      <w:proofErr w:type="spellStart"/>
      <w:r w:rsidRPr="0096792E">
        <w:t>later</w:t>
      </w:r>
      <w:proofErr w:type="spellEnd"/>
      <w:r w:rsidRPr="0096792E">
        <w:t xml:space="preserve"> </w:t>
      </w:r>
      <w:proofErr w:type="spellStart"/>
      <w:r w:rsidRPr="0096792E">
        <w:t>regulations</w:t>
      </w:r>
      <w:proofErr w:type="spellEnd"/>
      <w:r w:rsidRPr="0096792E">
        <w:t xml:space="preserve">. In </w:t>
      </w:r>
      <w:proofErr w:type="spellStart"/>
      <w:r w:rsidRPr="0096792E">
        <w:t>the</w:t>
      </w:r>
      <w:proofErr w:type="spellEnd"/>
      <w:r w:rsidRPr="0096792E">
        <w:t xml:space="preserve"> event </w:t>
      </w:r>
      <w:proofErr w:type="spellStart"/>
      <w:r w:rsidRPr="0096792E">
        <w:t>that</w:t>
      </w:r>
      <w:proofErr w:type="spellEnd"/>
      <w:r w:rsidRPr="0096792E">
        <w:t xml:space="preserve"> </w:t>
      </w:r>
      <w:proofErr w:type="spellStart"/>
      <w:r w:rsidRPr="0096792E">
        <w:t>this</w:t>
      </w:r>
      <w:proofErr w:type="spellEnd"/>
      <w:r w:rsidRPr="0096792E">
        <w:t xml:space="preserve"> </w:t>
      </w:r>
      <w:r w:rsidR="00F94663">
        <w:rPr>
          <w:lang w:val="cs-CZ"/>
        </w:rPr>
        <w:t>C</w:t>
      </w:r>
      <w:proofErr w:type="spellStart"/>
      <w:r w:rsidRPr="0096792E">
        <w:t>ontract</w:t>
      </w:r>
      <w:proofErr w:type="spellEnd"/>
      <w:r w:rsidRPr="0096792E">
        <w:t xml:space="preserve"> </w:t>
      </w:r>
      <w:proofErr w:type="spellStart"/>
      <w:r w:rsidRPr="0096792E">
        <w:t>is</w:t>
      </w:r>
      <w:proofErr w:type="spellEnd"/>
      <w:r w:rsidRPr="0096792E">
        <w:t xml:space="preserve"> not </w:t>
      </w:r>
      <w:proofErr w:type="spellStart"/>
      <w:r w:rsidRPr="0096792E">
        <w:t>drawn</w:t>
      </w:r>
      <w:proofErr w:type="spellEnd"/>
      <w:r w:rsidRPr="0096792E">
        <w:t xml:space="preserve"> up in </w:t>
      </w:r>
      <w:proofErr w:type="spellStart"/>
      <w:r w:rsidRPr="0096792E">
        <w:t>electronic</w:t>
      </w:r>
      <w:proofErr w:type="spellEnd"/>
      <w:r w:rsidRPr="0096792E">
        <w:t xml:space="preserve"> </w:t>
      </w:r>
      <w:proofErr w:type="spellStart"/>
      <w:r w:rsidRPr="0096792E">
        <w:t>form</w:t>
      </w:r>
      <w:proofErr w:type="spellEnd"/>
      <w:r w:rsidRPr="0096792E">
        <w:t xml:space="preserve"> </w:t>
      </w:r>
      <w:proofErr w:type="spellStart"/>
      <w:r w:rsidRPr="0096792E">
        <w:t>for</w:t>
      </w:r>
      <w:proofErr w:type="spellEnd"/>
      <w:r w:rsidRPr="0096792E">
        <w:t xml:space="preserve"> any </w:t>
      </w:r>
      <w:proofErr w:type="spellStart"/>
      <w:r w:rsidRPr="0096792E">
        <w:t>reason</w:t>
      </w:r>
      <w:proofErr w:type="spellEnd"/>
      <w:r w:rsidRPr="0096792E">
        <w:t xml:space="preserve">, </w:t>
      </w:r>
      <w:proofErr w:type="spellStart"/>
      <w:r w:rsidRPr="0096792E">
        <w:t>it</w:t>
      </w:r>
      <w:proofErr w:type="spellEnd"/>
      <w:r w:rsidRPr="0096792E">
        <w:t xml:space="preserve"> </w:t>
      </w:r>
      <w:proofErr w:type="spellStart"/>
      <w:r w:rsidRPr="0096792E">
        <w:t>will</w:t>
      </w:r>
      <w:proofErr w:type="spellEnd"/>
      <w:r w:rsidRPr="0096792E">
        <w:t xml:space="preserve"> </w:t>
      </w:r>
      <w:proofErr w:type="spellStart"/>
      <w:r w:rsidRPr="0096792E">
        <w:t>be</w:t>
      </w:r>
      <w:proofErr w:type="spellEnd"/>
      <w:r w:rsidRPr="0096792E">
        <w:t xml:space="preserve"> </w:t>
      </w:r>
      <w:proofErr w:type="spellStart"/>
      <w:r w:rsidRPr="0096792E">
        <w:t>drawn</w:t>
      </w:r>
      <w:proofErr w:type="spellEnd"/>
      <w:r w:rsidRPr="0096792E">
        <w:t xml:space="preserve"> up and </w:t>
      </w:r>
      <w:proofErr w:type="spellStart"/>
      <w:r w:rsidRPr="0096792E">
        <w:t>signed</w:t>
      </w:r>
      <w:proofErr w:type="spellEnd"/>
      <w:r w:rsidRPr="0096792E">
        <w:t xml:space="preserve"> in </w:t>
      </w:r>
      <w:proofErr w:type="spellStart"/>
      <w:r w:rsidRPr="0096792E">
        <w:t>two</w:t>
      </w:r>
      <w:proofErr w:type="spellEnd"/>
      <w:r w:rsidRPr="0096792E">
        <w:t xml:space="preserve"> </w:t>
      </w:r>
      <w:proofErr w:type="spellStart"/>
      <w:r w:rsidRPr="0096792E">
        <w:t>copies</w:t>
      </w:r>
      <w:proofErr w:type="spellEnd"/>
      <w:r w:rsidRPr="0096792E">
        <w:t xml:space="preserve">, </w:t>
      </w:r>
      <w:proofErr w:type="spellStart"/>
      <w:r w:rsidRPr="0096792E">
        <w:t>with</w:t>
      </w:r>
      <w:proofErr w:type="spellEnd"/>
      <w:r w:rsidRPr="0096792E">
        <w:t xml:space="preserve"> </w:t>
      </w:r>
      <w:proofErr w:type="spellStart"/>
      <w:r w:rsidRPr="0096792E">
        <w:t>each</w:t>
      </w:r>
      <w:proofErr w:type="spellEnd"/>
      <w:r w:rsidRPr="0096792E">
        <w:t xml:space="preserve"> </w:t>
      </w:r>
      <w:proofErr w:type="spellStart"/>
      <w:r w:rsidRPr="0096792E">
        <w:t>of</w:t>
      </w:r>
      <w:proofErr w:type="spellEnd"/>
      <w:r w:rsidRPr="0096792E">
        <w:t xml:space="preserve"> </w:t>
      </w:r>
      <w:proofErr w:type="spellStart"/>
      <w:r w:rsidRPr="0096792E">
        <w:t>the</w:t>
      </w:r>
      <w:proofErr w:type="spellEnd"/>
      <w:r w:rsidRPr="0096792E">
        <w:t xml:space="preserve"> </w:t>
      </w:r>
      <w:r w:rsidR="009A1D15">
        <w:rPr>
          <w:lang w:val="cs-CZ"/>
        </w:rPr>
        <w:t>C</w:t>
      </w:r>
      <w:proofErr w:type="spellStart"/>
      <w:r w:rsidRPr="0096792E">
        <w:t>ontracting</w:t>
      </w:r>
      <w:proofErr w:type="spellEnd"/>
      <w:r w:rsidRPr="0096792E">
        <w:t xml:space="preserve"> </w:t>
      </w:r>
      <w:r w:rsidR="009A1D15">
        <w:rPr>
          <w:lang w:val="cs-CZ"/>
        </w:rPr>
        <w:t>P</w:t>
      </w:r>
      <w:proofErr w:type="spellStart"/>
      <w:r w:rsidRPr="0096792E">
        <w:t>arties</w:t>
      </w:r>
      <w:proofErr w:type="spellEnd"/>
      <w:r w:rsidRPr="0096792E">
        <w:t xml:space="preserve"> </w:t>
      </w:r>
      <w:proofErr w:type="spellStart"/>
      <w:r w:rsidRPr="0096792E">
        <w:t>receiving</w:t>
      </w:r>
      <w:proofErr w:type="spellEnd"/>
      <w:r w:rsidRPr="0096792E">
        <w:t xml:space="preserve"> </w:t>
      </w:r>
      <w:proofErr w:type="spellStart"/>
      <w:r w:rsidRPr="0096792E">
        <w:t>one</w:t>
      </w:r>
      <w:proofErr w:type="spellEnd"/>
      <w:r w:rsidRPr="0096792E">
        <w:t xml:space="preserve"> copy.</w:t>
      </w:r>
    </w:p>
    <w:p w14:paraId="7CE81404" w14:textId="3322FA98" w:rsidR="00E30251" w:rsidRPr="00E30251" w:rsidRDefault="00E30251" w:rsidP="004F77D3">
      <w:pPr>
        <w:pStyle w:val="Kapitola1"/>
        <w:widowControl/>
        <w:numPr>
          <w:ilvl w:val="1"/>
          <w:numId w:val="5"/>
        </w:numPr>
        <w:tabs>
          <w:tab w:val="clear" w:pos="705"/>
        </w:tabs>
        <w:spacing w:line="276" w:lineRule="auto"/>
        <w:ind w:left="426" w:hanging="426"/>
        <w:outlineLvl w:val="0"/>
      </w:pPr>
      <w:proofErr w:type="spellStart"/>
      <w:r w:rsidRPr="00E30251">
        <w:t>The</w:t>
      </w:r>
      <w:proofErr w:type="spellEnd"/>
      <w:r w:rsidRPr="00E30251">
        <w:t xml:space="preserve"> </w:t>
      </w:r>
      <w:proofErr w:type="spellStart"/>
      <w:r w:rsidRPr="00E30251">
        <w:t>Parties</w:t>
      </w:r>
      <w:proofErr w:type="spellEnd"/>
      <w:r w:rsidRPr="00E30251">
        <w:t xml:space="preserve"> </w:t>
      </w:r>
      <w:proofErr w:type="spellStart"/>
      <w:r w:rsidRPr="00E30251">
        <w:t>declare</w:t>
      </w:r>
      <w:proofErr w:type="spellEnd"/>
      <w:r w:rsidRPr="00E30251">
        <w:t xml:space="preserve"> </w:t>
      </w:r>
      <w:proofErr w:type="spellStart"/>
      <w:r w:rsidRPr="00E30251">
        <w:t>they</w:t>
      </w:r>
      <w:proofErr w:type="spellEnd"/>
      <w:r w:rsidRPr="00E30251">
        <w:t xml:space="preserve"> </w:t>
      </w:r>
      <w:proofErr w:type="spellStart"/>
      <w:r w:rsidRPr="00E30251">
        <w:t>agree</w:t>
      </w:r>
      <w:proofErr w:type="spellEnd"/>
      <w:r w:rsidRPr="00E30251">
        <w:t xml:space="preserve"> </w:t>
      </w:r>
      <w:proofErr w:type="spellStart"/>
      <w:r w:rsidRPr="00E30251">
        <w:t>with</w:t>
      </w:r>
      <w:proofErr w:type="spellEnd"/>
      <w:r w:rsidRPr="00E30251">
        <w:t xml:space="preserve"> </w:t>
      </w:r>
      <w:proofErr w:type="spellStart"/>
      <w:r w:rsidRPr="00E30251">
        <w:t>the</w:t>
      </w:r>
      <w:proofErr w:type="spellEnd"/>
      <w:r w:rsidRPr="00E30251">
        <w:t xml:space="preserve"> </w:t>
      </w:r>
      <w:proofErr w:type="spellStart"/>
      <w:r w:rsidRPr="00E30251">
        <w:t>content</w:t>
      </w:r>
      <w:proofErr w:type="spellEnd"/>
      <w:r w:rsidRPr="00E30251">
        <w:t xml:space="preserve"> </w:t>
      </w:r>
      <w:proofErr w:type="spellStart"/>
      <w:r w:rsidRPr="00E30251">
        <w:t>hereof</w:t>
      </w:r>
      <w:proofErr w:type="spellEnd"/>
      <w:r w:rsidRPr="00E30251">
        <w:t xml:space="preserve"> and </w:t>
      </w:r>
      <w:proofErr w:type="spellStart"/>
      <w:r w:rsidRPr="00E30251">
        <w:t>this</w:t>
      </w:r>
      <w:proofErr w:type="spellEnd"/>
      <w:r w:rsidRPr="00E30251">
        <w:t xml:space="preserve"> </w:t>
      </w:r>
      <w:proofErr w:type="spellStart"/>
      <w:r w:rsidR="00DA16BC">
        <w:rPr>
          <w:lang w:val="cs-CZ"/>
        </w:rPr>
        <w:t>Contract</w:t>
      </w:r>
      <w:proofErr w:type="spellEnd"/>
      <w:r w:rsidRPr="00E30251">
        <w:t xml:space="preserve"> </w:t>
      </w:r>
      <w:proofErr w:type="spellStart"/>
      <w:r w:rsidRPr="00E30251">
        <w:t>is</w:t>
      </w:r>
      <w:proofErr w:type="spellEnd"/>
      <w:r w:rsidRPr="00E30251">
        <w:t xml:space="preserve"> </w:t>
      </w:r>
      <w:proofErr w:type="spellStart"/>
      <w:r w:rsidRPr="00E30251">
        <w:t>prepared</w:t>
      </w:r>
      <w:proofErr w:type="spellEnd"/>
      <w:r w:rsidRPr="00E30251">
        <w:t xml:space="preserve"> in a </w:t>
      </w:r>
      <w:proofErr w:type="spellStart"/>
      <w:r w:rsidRPr="00E30251">
        <w:t>certain</w:t>
      </w:r>
      <w:proofErr w:type="spellEnd"/>
      <w:r w:rsidRPr="00E30251">
        <w:t xml:space="preserve"> and </w:t>
      </w:r>
      <w:proofErr w:type="spellStart"/>
      <w:r w:rsidRPr="00E30251">
        <w:t>intelligible</w:t>
      </w:r>
      <w:proofErr w:type="spellEnd"/>
      <w:r w:rsidRPr="00E30251">
        <w:t xml:space="preserve"> </w:t>
      </w:r>
      <w:proofErr w:type="spellStart"/>
      <w:r w:rsidRPr="00E30251">
        <w:t>manner</w:t>
      </w:r>
      <w:proofErr w:type="spellEnd"/>
      <w:r w:rsidRPr="00E30251">
        <w:t xml:space="preserve">, on </w:t>
      </w:r>
      <w:proofErr w:type="spellStart"/>
      <w:r w:rsidRPr="00E30251">
        <w:t>the</w:t>
      </w:r>
      <w:proofErr w:type="spellEnd"/>
      <w:r w:rsidRPr="00E30251">
        <w:t xml:space="preserve"> </w:t>
      </w:r>
      <w:proofErr w:type="spellStart"/>
      <w:r w:rsidRPr="00E30251">
        <w:t>basis</w:t>
      </w:r>
      <w:proofErr w:type="spellEnd"/>
      <w:r w:rsidRPr="00E30251">
        <w:t xml:space="preserve"> </w:t>
      </w:r>
      <w:proofErr w:type="spellStart"/>
      <w:r w:rsidRPr="00E30251">
        <w:t>of</w:t>
      </w:r>
      <w:proofErr w:type="spellEnd"/>
      <w:r w:rsidRPr="00E30251">
        <w:t xml:space="preserve"> </w:t>
      </w:r>
      <w:proofErr w:type="spellStart"/>
      <w:r w:rsidRPr="00E30251">
        <w:t>true</w:t>
      </w:r>
      <w:proofErr w:type="spellEnd"/>
      <w:r w:rsidRPr="00E30251">
        <w:t xml:space="preserve">, free and </w:t>
      </w:r>
      <w:proofErr w:type="spellStart"/>
      <w:r w:rsidRPr="00E30251">
        <w:t>serious</w:t>
      </w:r>
      <w:proofErr w:type="spellEnd"/>
      <w:r w:rsidRPr="00E30251">
        <w:t xml:space="preserve"> </w:t>
      </w:r>
      <w:proofErr w:type="spellStart"/>
      <w:r w:rsidRPr="00E30251">
        <w:t>will</w:t>
      </w:r>
      <w:proofErr w:type="spellEnd"/>
      <w:r w:rsidRPr="00E30251">
        <w:t xml:space="preserve"> </w:t>
      </w:r>
      <w:proofErr w:type="spellStart"/>
      <w:r w:rsidRPr="00E30251">
        <w:t>of</w:t>
      </w:r>
      <w:proofErr w:type="spellEnd"/>
      <w:r w:rsidRPr="00E30251">
        <w:t xml:space="preserve"> </w:t>
      </w:r>
      <w:proofErr w:type="spellStart"/>
      <w:r w:rsidRPr="00E30251">
        <w:t>the</w:t>
      </w:r>
      <w:proofErr w:type="spellEnd"/>
      <w:r w:rsidRPr="00E30251">
        <w:t xml:space="preserve"> </w:t>
      </w:r>
      <w:proofErr w:type="spellStart"/>
      <w:r w:rsidRPr="00E30251">
        <w:t>Parties</w:t>
      </w:r>
      <w:proofErr w:type="spellEnd"/>
      <w:r w:rsidRPr="00E30251">
        <w:t xml:space="preserve">, </w:t>
      </w:r>
      <w:proofErr w:type="spellStart"/>
      <w:r w:rsidRPr="00E30251">
        <w:t>without</w:t>
      </w:r>
      <w:proofErr w:type="spellEnd"/>
      <w:r w:rsidRPr="00E30251">
        <w:t xml:space="preserve"> any </w:t>
      </w:r>
      <w:proofErr w:type="spellStart"/>
      <w:r w:rsidRPr="00E30251">
        <w:t>duress</w:t>
      </w:r>
      <w:proofErr w:type="spellEnd"/>
      <w:r w:rsidRPr="00E30251">
        <w:t xml:space="preserve"> on </w:t>
      </w:r>
      <w:proofErr w:type="spellStart"/>
      <w:r w:rsidRPr="00E30251">
        <w:t>either</w:t>
      </w:r>
      <w:proofErr w:type="spellEnd"/>
      <w:r w:rsidRPr="00E30251">
        <w:t xml:space="preserve"> Party. In </w:t>
      </w:r>
      <w:proofErr w:type="spellStart"/>
      <w:r w:rsidRPr="00E30251">
        <w:t>witness</w:t>
      </w:r>
      <w:proofErr w:type="spellEnd"/>
      <w:r w:rsidRPr="00E30251">
        <w:t xml:space="preserve"> </w:t>
      </w:r>
      <w:proofErr w:type="spellStart"/>
      <w:r w:rsidRPr="00E30251">
        <w:t>whereof</w:t>
      </w:r>
      <w:proofErr w:type="spellEnd"/>
      <w:r w:rsidRPr="00E30251">
        <w:t xml:space="preserve"> </w:t>
      </w:r>
      <w:proofErr w:type="spellStart"/>
      <w:r w:rsidRPr="00E30251">
        <w:t>they</w:t>
      </w:r>
      <w:proofErr w:type="spellEnd"/>
      <w:r w:rsidRPr="00E30251">
        <w:t xml:space="preserve"> </w:t>
      </w:r>
      <w:proofErr w:type="spellStart"/>
      <w:r w:rsidRPr="00E30251">
        <w:t>append</w:t>
      </w:r>
      <w:proofErr w:type="spellEnd"/>
      <w:r w:rsidRPr="00E30251">
        <w:t xml:space="preserve"> </w:t>
      </w:r>
      <w:proofErr w:type="spellStart"/>
      <w:r w:rsidRPr="00E30251">
        <w:t>their</w:t>
      </w:r>
      <w:proofErr w:type="spellEnd"/>
      <w:r w:rsidRPr="00E30251">
        <w:t xml:space="preserve"> </w:t>
      </w:r>
      <w:proofErr w:type="spellStart"/>
      <w:r w:rsidRPr="00E30251">
        <w:t>signatures</w:t>
      </w:r>
      <w:proofErr w:type="spellEnd"/>
      <w:r w:rsidRPr="00E30251">
        <w:t xml:space="preserve"> </w:t>
      </w:r>
      <w:proofErr w:type="spellStart"/>
      <w:r w:rsidRPr="00E30251">
        <w:t>below</w:t>
      </w:r>
      <w:proofErr w:type="spellEnd"/>
      <w:r w:rsidRPr="00E30251">
        <w:t>.</w:t>
      </w:r>
    </w:p>
    <w:p w14:paraId="258511EB" w14:textId="2961BF72" w:rsidR="00E30251" w:rsidRPr="00E30251" w:rsidRDefault="00E30251" w:rsidP="004F77D3">
      <w:pPr>
        <w:pStyle w:val="Kapitola1"/>
        <w:numPr>
          <w:ilvl w:val="1"/>
          <w:numId w:val="5"/>
        </w:numPr>
        <w:tabs>
          <w:tab w:val="clear" w:pos="705"/>
        </w:tabs>
        <w:ind w:left="426" w:hanging="426"/>
        <w:rPr>
          <w:lang w:val="en-GB"/>
        </w:rPr>
      </w:pPr>
      <w:proofErr w:type="spellStart"/>
      <w:r w:rsidRPr="000851E7">
        <w:t>The</w:t>
      </w:r>
      <w:proofErr w:type="spellEnd"/>
      <w:r w:rsidRPr="000851E7">
        <w:t xml:space="preserve"> </w:t>
      </w:r>
      <w:proofErr w:type="spellStart"/>
      <w:r w:rsidRPr="000851E7">
        <w:t>following</w:t>
      </w:r>
      <w:proofErr w:type="spellEnd"/>
      <w:r w:rsidRPr="000851E7">
        <w:t xml:space="preserve"> </w:t>
      </w:r>
      <w:proofErr w:type="spellStart"/>
      <w:r w:rsidRPr="000851E7">
        <w:t>Annexes</w:t>
      </w:r>
      <w:proofErr w:type="spellEnd"/>
      <w:r w:rsidRPr="000851E7">
        <w:t xml:space="preserve"> </w:t>
      </w:r>
      <w:proofErr w:type="spellStart"/>
      <w:r w:rsidRPr="000851E7">
        <w:t>form</w:t>
      </w:r>
      <w:proofErr w:type="spellEnd"/>
      <w:r w:rsidRPr="000851E7">
        <w:t xml:space="preserve"> </w:t>
      </w:r>
      <w:proofErr w:type="spellStart"/>
      <w:r w:rsidRPr="000851E7">
        <w:t>an</w:t>
      </w:r>
      <w:proofErr w:type="spellEnd"/>
      <w:r w:rsidRPr="000851E7">
        <w:t xml:space="preserve"> </w:t>
      </w:r>
      <w:proofErr w:type="spellStart"/>
      <w:r w:rsidRPr="000851E7">
        <w:t>integral</w:t>
      </w:r>
      <w:proofErr w:type="spellEnd"/>
      <w:r w:rsidRPr="000851E7">
        <w:t xml:space="preserve"> part </w:t>
      </w:r>
      <w:proofErr w:type="spellStart"/>
      <w:r w:rsidRPr="000851E7">
        <w:t>of</w:t>
      </w:r>
      <w:proofErr w:type="spellEnd"/>
      <w:r w:rsidRPr="000851E7">
        <w:t xml:space="preserve"> </w:t>
      </w:r>
      <w:proofErr w:type="spellStart"/>
      <w:r w:rsidRPr="000851E7">
        <w:t>this</w:t>
      </w:r>
      <w:proofErr w:type="spellEnd"/>
      <w:r w:rsidRPr="000851E7">
        <w:t xml:space="preserve"> </w:t>
      </w:r>
      <w:proofErr w:type="spellStart"/>
      <w:r w:rsidR="00DA16BC">
        <w:rPr>
          <w:lang w:val="cs-CZ"/>
        </w:rPr>
        <w:t>Contract</w:t>
      </w:r>
      <w:proofErr w:type="spellEnd"/>
      <w:r w:rsidRPr="000851E7">
        <w:t>:</w:t>
      </w:r>
      <w:bookmarkEnd w:id="37"/>
    </w:p>
    <w:p w14:paraId="41639264" w14:textId="423620AA" w:rsidR="009C410E" w:rsidRDefault="00E73D01" w:rsidP="003E4010">
      <w:pPr>
        <w:spacing w:after="120"/>
        <w:ind w:left="426" w:firstLine="141"/>
        <w:rPr>
          <w:rFonts w:ascii="Arial" w:hAnsi="Arial" w:cs="Arial"/>
          <w:sz w:val="22"/>
          <w:lang w:val="en-GB"/>
        </w:rPr>
      </w:pPr>
      <w:r w:rsidRPr="001F38F8">
        <w:rPr>
          <w:rFonts w:ascii="Arial" w:hAnsi="Arial" w:cs="Arial"/>
          <w:sz w:val="22"/>
          <w:lang w:val="en-GB"/>
        </w:rPr>
        <w:t xml:space="preserve">Annex </w:t>
      </w:r>
      <w:r w:rsidR="00D73F17" w:rsidRPr="001F38F8">
        <w:rPr>
          <w:rFonts w:ascii="Arial" w:hAnsi="Arial" w:cs="Arial"/>
          <w:sz w:val="22"/>
          <w:lang w:val="en-GB"/>
        </w:rPr>
        <w:t xml:space="preserve">No. </w:t>
      </w:r>
      <w:r w:rsidRPr="001F38F8">
        <w:rPr>
          <w:rFonts w:ascii="Arial" w:hAnsi="Arial" w:cs="Arial"/>
          <w:sz w:val="22"/>
          <w:lang w:val="en-GB"/>
        </w:rPr>
        <w:t>1</w:t>
      </w:r>
      <w:r w:rsidR="009C410E">
        <w:rPr>
          <w:rFonts w:ascii="Arial" w:hAnsi="Arial" w:cs="Arial"/>
          <w:sz w:val="22"/>
          <w:lang w:val="en-GB"/>
        </w:rPr>
        <w:t>: Technical specification</w:t>
      </w:r>
    </w:p>
    <w:p w14:paraId="6AC2D8A1" w14:textId="15D28912" w:rsidR="004A3421" w:rsidRDefault="004A3421" w:rsidP="009062F6">
      <w:pPr>
        <w:pStyle w:val="Odstavecseseznamem"/>
        <w:numPr>
          <w:ilvl w:val="0"/>
          <w:numId w:val="39"/>
        </w:numPr>
        <w:ind w:left="1276"/>
        <w:jc w:val="both"/>
        <w:rPr>
          <w:rFonts w:ascii="Arial" w:hAnsi="Arial" w:cs="Arial"/>
          <w:sz w:val="22"/>
          <w:lang w:val="en-GB"/>
        </w:rPr>
      </w:pPr>
      <w:r w:rsidRPr="006A163B">
        <w:rPr>
          <w:rFonts w:ascii="Arial" w:hAnsi="Arial" w:cs="Arial"/>
          <w:sz w:val="22"/>
          <w:lang w:val="en-GB"/>
        </w:rPr>
        <w:t xml:space="preserve">1.a: </w:t>
      </w:r>
      <w:r w:rsidR="00D71DAD">
        <w:rPr>
          <w:rFonts w:ascii="Arial" w:hAnsi="Arial" w:cs="Arial"/>
          <w:sz w:val="22"/>
          <w:lang w:val="en-GB"/>
        </w:rPr>
        <w:t>General t</w:t>
      </w:r>
      <w:r>
        <w:rPr>
          <w:rFonts w:ascii="Arial" w:hAnsi="Arial" w:cs="Arial"/>
          <w:sz w:val="22"/>
          <w:lang w:val="en-GB"/>
        </w:rPr>
        <w:t>echnical specification</w:t>
      </w:r>
      <w:r w:rsidR="00842660">
        <w:rPr>
          <w:rFonts w:ascii="Arial" w:hAnsi="Arial" w:cs="Arial"/>
          <w:sz w:val="22"/>
          <w:lang w:val="en-GB"/>
        </w:rPr>
        <w:t xml:space="preserve"> </w:t>
      </w:r>
      <w:r w:rsidR="00842660" w:rsidRPr="00842660">
        <w:rPr>
          <w:rFonts w:ascii="Arial" w:hAnsi="Arial" w:cs="Arial"/>
          <w:sz w:val="22"/>
          <w:lang w:val="en-GB"/>
        </w:rPr>
        <w:t>for Device for Hot foil stamping, embossing and die-cutting</w:t>
      </w:r>
      <w:r w:rsidR="00842660">
        <w:rPr>
          <w:rFonts w:ascii="Arial" w:hAnsi="Arial" w:cs="Arial"/>
          <w:sz w:val="22"/>
          <w:lang w:val="en-GB"/>
        </w:rPr>
        <w:t xml:space="preserve"> </w:t>
      </w:r>
      <w:r w:rsidR="006E5D7B" w:rsidRPr="007A3F94">
        <w:rPr>
          <w:rFonts w:ascii="Arial" w:hAnsi="Arial"/>
          <w:sz w:val="22"/>
          <w:szCs w:val="22"/>
          <w:highlight w:val="yellow"/>
        </w:rPr>
        <w:t>[</w:t>
      </w:r>
      <w:proofErr w:type="spellStart"/>
      <w:r w:rsidR="006E5D7B" w:rsidRPr="00013982">
        <w:rPr>
          <w:rFonts w:ascii="Arial" w:hAnsi="Arial"/>
          <w:b/>
          <w:bCs/>
          <w:sz w:val="22"/>
          <w:szCs w:val="22"/>
          <w:highlight w:val="yellow"/>
        </w:rPr>
        <w:t>the</w:t>
      </w:r>
      <w:proofErr w:type="spellEnd"/>
      <w:r w:rsidR="006E5D7B" w:rsidRPr="00013982">
        <w:rPr>
          <w:rFonts w:ascii="Arial" w:hAnsi="Arial"/>
          <w:b/>
          <w:bCs/>
          <w:sz w:val="22"/>
          <w:szCs w:val="22"/>
          <w:highlight w:val="yellow"/>
        </w:rPr>
        <w:t xml:space="preserve"> Participant to </w:t>
      </w:r>
      <w:proofErr w:type="spellStart"/>
      <w:r w:rsidR="006E5D7B" w:rsidRPr="00013982">
        <w:rPr>
          <w:rFonts w:ascii="Arial" w:hAnsi="Arial"/>
          <w:b/>
          <w:bCs/>
          <w:sz w:val="22"/>
          <w:szCs w:val="22"/>
          <w:highlight w:val="yellow"/>
        </w:rPr>
        <w:t>fill</w:t>
      </w:r>
      <w:proofErr w:type="spellEnd"/>
      <w:r w:rsidR="006E5D7B" w:rsidRPr="00013982">
        <w:rPr>
          <w:rFonts w:ascii="Arial" w:hAnsi="Arial"/>
          <w:b/>
          <w:bCs/>
          <w:sz w:val="22"/>
          <w:szCs w:val="22"/>
          <w:highlight w:val="yellow"/>
        </w:rPr>
        <w:t xml:space="preserve"> </w:t>
      </w:r>
      <w:r w:rsidR="003E4010">
        <w:rPr>
          <w:rFonts w:ascii="Arial" w:hAnsi="Arial"/>
          <w:b/>
          <w:bCs/>
          <w:sz w:val="22"/>
          <w:szCs w:val="22"/>
          <w:highlight w:val="yellow"/>
        </w:rPr>
        <w:t xml:space="preserve">and </w:t>
      </w:r>
      <w:proofErr w:type="spellStart"/>
      <w:r w:rsidR="003E4010">
        <w:rPr>
          <w:rFonts w:ascii="Arial" w:hAnsi="Arial"/>
          <w:b/>
          <w:bCs/>
          <w:sz w:val="22"/>
          <w:szCs w:val="22"/>
          <w:highlight w:val="yellow"/>
        </w:rPr>
        <w:t>submit</w:t>
      </w:r>
      <w:proofErr w:type="spellEnd"/>
      <w:r w:rsidR="003E4010">
        <w:rPr>
          <w:rFonts w:ascii="Arial" w:hAnsi="Arial"/>
          <w:b/>
          <w:bCs/>
          <w:sz w:val="22"/>
          <w:szCs w:val="22"/>
          <w:highlight w:val="yellow"/>
        </w:rPr>
        <w:t xml:space="preserve"> </w:t>
      </w:r>
      <w:proofErr w:type="spellStart"/>
      <w:r w:rsidR="006E5D7B" w:rsidRPr="00013982">
        <w:rPr>
          <w:rFonts w:ascii="Arial" w:hAnsi="Arial"/>
          <w:b/>
          <w:bCs/>
          <w:sz w:val="22"/>
          <w:szCs w:val="22"/>
          <w:highlight w:val="yellow"/>
        </w:rPr>
        <w:t>according</w:t>
      </w:r>
      <w:proofErr w:type="spellEnd"/>
      <w:r w:rsidR="006E5D7B" w:rsidRPr="00013982">
        <w:rPr>
          <w:rFonts w:ascii="Arial" w:hAnsi="Arial"/>
          <w:b/>
          <w:bCs/>
          <w:sz w:val="22"/>
          <w:szCs w:val="22"/>
          <w:highlight w:val="yellow"/>
        </w:rPr>
        <w:t xml:space="preserve"> to </w:t>
      </w:r>
      <w:proofErr w:type="spellStart"/>
      <w:r w:rsidR="006E5D7B" w:rsidRPr="00013982">
        <w:rPr>
          <w:rFonts w:ascii="Arial" w:hAnsi="Arial"/>
          <w:b/>
          <w:bCs/>
          <w:sz w:val="22"/>
          <w:szCs w:val="22"/>
          <w:highlight w:val="yellow"/>
        </w:rPr>
        <w:t>the</w:t>
      </w:r>
      <w:proofErr w:type="spellEnd"/>
      <w:r w:rsidR="006E5D7B" w:rsidRPr="00013982">
        <w:rPr>
          <w:rFonts w:ascii="Arial" w:hAnsi="Arial"/>
          <w:b/>
          <w:bCs/>
          <w:sz w:val="22"/>
          <w:szCs w:val="22"/>
          <w:highlight w:val="yellow"/>
        </w:rPr>
        <w:t xml:space="preserve"> </w:t>
      </w:r>
      <w:proofErr w:type="spellStart"/>
      <w:r w:rsidR="006E5D7B" w:rsidRPr="00013982">
        <w:rPr>
          <w:rFonts w:ascii="Arial" w:hAnsi="Arial"/>
          <w:b/>
          <w:bCs/>
          <w:sz w:val="22"/>
          <w:szCs w:val="22"/>
          <w:highlight w:val="yellow"/>
        </w:rPr>
        <w:t>instructio</w:t>
      </w:r>
      <w:r w:rsidR="004A348B" w:rsidRPr="00013982">
        <w:rPr>
          <w:rFonts w:ascii="Arial" w:hAnsi="Arial"/>
          <w:b/>
          <w:bCs/>
          <w:sz w:val="22"/>
          <w:szCs w:val="22"/>
          <w:highlight w:val="yellow"/>
        </w:rPr>
        <w:t>n</w:t>
      </w:r>
      <w:proofErr w:type="spellEnd"/>
      <w:r w:rsidR="004A348B" w:rsidRPr="00013982">
        <w:rPr>
          <w:rFonts w:ascii="Arial" w:hAnsi="Arial"/>
          <w:b/>
          <w:bCs/>
          <w:sz w:val="22"/>
          <w:szCs w:val="22"/>
          <w:highlight w:val="yellow"/>
        </w:rPr>
        <w:t xml:space="preserve"> </w:t>
      </w:r>
      <w:proofErr w:type="spellStart"/>
      <w:r w:rsidR="004A348B" w:rsidRPr="00013982">
        <w:rPr>
          <w:rFonts w:ascii="Arial" w:hAnsi="Arial"/>
          <w:b/>
          <w:bCs/>
          <w:sz w:val="22"/>
          <w:szCs w:val="22"/>
          <w:highlight w:val="yellow"/>
        </w:rPr>
        <w:t>stated</w:t>
      </w:r>
      <w:proofErr w:type="spellEnd"/>
      <w:r w:rsidR="004A348B" w:rsidRPr="00013982">
        <w:rPr>
          <w:rFonts w:ascii="Arial" w:hAnsi="Arial"/>
          <w:b/>
          <w:bCs/>
          <w:sz w:val="22"/>
          <w:szCs w:val="22"/>
          <w:highlight w:val="yellow"/>
        </w:rPr>
        <w:t xml:space="preserve"> </w:t>
      </w:r>
      <w:proofErr w:type="spellStart"/>
      <w:r w:rsidR="004A348B" w:rsidRPr="00013982">
        <w:rPr>
          <w:rFonts w:ascii="Arial" w:hAnsi="Arial"/>
          <w:b/>
          <w:bCs/>
          <w:sz w:val="22"/>
          <w:szCs w:val="22"/>
          <w:highlight w:val="yellow"/>
        </w:rPr>
        <w:t>directly</w:t>
      </w:r>
      <w:proofErr w:type="spellEnd"/>
      <w:r w:rsidR="004A348B" w:rsidRPr="00013982">
        <w:rPr>
          <w:rFonts w:ascii="Arial" w:hAnsi="Arial"/>
          <w:b/>
          <w:bCs/>
          <w:sz w:val="22"/>
          <w:szCs w:val="22"/>
          <w:highlight w:val="yellow"/>
        </w:rPr>
        <w:t xml:space="preserve"> in </w:t>
      </w:r>
      <w:proofErr w:type="spellStart"/>
      <w:r w:rsidR="004A348B" w:rsidRPr="00013982">
        <w:rPr>
          <w:rFonts w:ascii="Arial" w:hAnsi="Arial"/>
          <w:b/>
          <w:bCs/>
          <w:sz w:val="22"/>
          <w:szCs w:val="22"/>
          <w:highlight w:val="yellow"/>
        </w:rPr>
        <w:t>the</w:t>
      </w:r>
      <w:proofErr w:type="spellEnd"/>
      <w:r w:rsidR="004A348B" w:rsidRPr="00013982">
        <w:rPr>
          <w:rFonts w:ascii="Arial" w:hAnsi="Arial"/>
          <w:b/>
          <w:bCs/>
          <w:sz w:val="22"/>
          <w:szCs w:val="22"/>
          <w:highlight w:val="yellow"/>
        </w:rPr>
        <w:t xml:space="preserve"> </w:t>
      </w:r>
      <w:proofErr w:type="spellStart"/>
      <w:r w:rsidR="004A348B" w:rsidRPr="00013982">
        <w:rPr>
          <w:rFonts w:ascii="Arial" w:hAnsi="Arial"/>
          <w:b/>
          <w:bCs/>
          <w:sz w:val="22"/>
          <w:szCs w:val="22"/>
          <w:highlight w:val="yellow"/>
        </w:rPr>
        <w:t>document</w:t>
      </w:r>
      <w:proofErr w:type="spellEnd"/>
      <w:r w:rsidR="006E5D7B" w:rsidRPr="00013982">
        <w:rPr>
          <w:rFonts w:ascii="Arial" w:hAnsi="Arial"/>
          <w:b/>
          <w:bCs/>
          <w:sz w:val="22"/>
          <w:szCs w:val="22"/>
          <w:highlight w:val="yellow"/>
        </w:rPr>
        <w:t>]</w:t>
      </w:r>
    </w:p>
    <w:p w14:paraId="09AD77A1" w14:textId="4CCE6977" w:rsidR="004A3421" w:rsidRPr="00E4379A" w:rsidRDefault="004A3421" w:rsidP="003E4010">
      <w:pPr>
        <w:pStyle w:val="Odstavecseseznamem"/>
        <w:numPr>
          <w:ilvl w:val="0"/>
          <w:numId w:val="39"/>
        </w:numPr>
        <w:ind w:left="1276"/>
        <w:jc w:val="both"/>
        <w:rPr>
          <w:rFonts w:ascii="Arial" w:hAnsi="Arial" w:cs="Arial"/>
          <w:sz w:val="22"/>
          <w:lang w:val="en-GB"/>
        </w:rPr>
      </w:pPr>
      <w:r>
        <w:rPr>
          <w:rFonts w:ascii="Arial" w:hAnsi="Arial"/>
          <w:sz w:val="22"/>
          <w:szCs w:val="22"/>
        </w:rPr>
        <w:t>1.</w:t>
      </w:r>
      <w:r w:rsidR="00AE4390">
        <w:rPr>
          <w:rFonts w:ascii="Arial" w:hAnsi="Arial"/>
          <w:sz w:val="22"/>
          <w:szCs w:val="22"/>
        </w:rPr>
        <w:t>b</w:t>
      </w:r>
      <w:r>
        <w:rPr>
          <w:rFonts w:ascii="Arial" w:hAnsi="Arial"/>
          <w:sz w:val="22"/>
          <w:szCs w:val="22"/>
        </w:rPr>
        <w:t xml:space="preserve">: </w:t>
      </w:r>
      <w:proofErr w:type="spellStart"/>
      <w:r w:rsidRPr="00E4379A">
        <w:rPr>
          <w:rFonts w:ascii="Arial" w:hAnsi="Arial"/>
          <w:sz w:val="22"/>
          <w:szCs w:val="22"/>
        </w:rPr>
        <w:t>Installation</w:t>
      </w:r>
      <w:proofErr w:type="spellEnd"/>
      <w:r w:rsidRPr="00E4379A">
        <w:rPr>
          <w:rFonts w:ascii="Arial" w:hAnsi="Arial"/>
          <w:sz w:val="22"/>
          <w:szCs w:val="22"/>
        </w:rPr>
        <w:t xml:space="preserve"> </w:t>
      </w:r>
      <w:proofErr w:type="spellStart"/>
      <w:r w:rsidRPr="00E4379A">
        <w:rPr>
          <w:rFonts w:ascii="Arial" w:hAnsi="Arial"/>
          <w:sz w:val="22"/>
          <w:szCs w:val="22"/>
        </w:rPr>
        <w:t>Site</w:t>
      </w:r>
      <w:proofErr w:type="spellEnd"/>
      <w:r w:rsidRPr="00E4379A">
        <w:rPr>
          <w:rFonts w:ascii="Arial" w:hAnsi="Arial"/>
          <w:sz w:val="22"/>
          <w:szCs w:val="22"/>
        </w:rPr>
        <w:t xml:space="preserve"> </w:t>
      </w:r>
      <w:proofErr w:type="spellStart"/>
      <w:r w:rsidRPr="00E4379A">
        <w:rPr>
          <w:rFonts w:ascii="Arial" w:hAnsi="Arial"/>
          <w:sz w:val="22"/>
          <w:szCs w:val="22"/>
        </w:rPr>
        <w:t>Drawing</w:t>
      </w:r>
      <w:proofErr w:type="spellEnd"/>
      <w:r>
        <w:rPr>
          <w:rFonts w:ascii="Arial" w:hAnsi="Arial"/>
          <w:sz w:val="22"/>
          <w:szCs w:val="22"/>
        </w:rPr>
        <w:t xml:space="preserve"> </w:t>
      </w:r>
      <w:r w:rsidRPr="00E95062">
        <w:rPr>
          <w:rFonts w:ascii="Arial" w:hAnsi="Arial"/>
          <w:b/>
          <w:bCs/>
          <w:sz w:val="22"/>
          <w:szCs w:val="22"/>
          <w:highlight w:val="yellow"/>
        </w:rPr>
        <w:t>[</w:t>
      </w:r>
      <w:proofErr w:type="spellStart"/>
      <w:r w:rsidRPr="00E95062">
        <w:rPr>
          <w:rFonts w:ascii="Arial" w:hAnsi="Arial"/>
          <w:b/>
          <w:bCs/>
          <w:sz w:val="22"/>
          <w:szCs w:val="22"/>
          <w:highlight w:val="yellow"/>
        </w:rPr>
        <w:t>the</w:t>
      </w:r>
      <w:proofErr w:type="spellEnd"/>
      <w:r w:rsidRPr="00E95062">
        <w:rPr>
          <w:rFonts w:ascii="Arial" w:hAnsi="Arial"/>
          <w:b/>
          <w:bCs/>
          <w:sz w:val="22"/>
          <w:szCs w:val="22"/>
          <w:highlight w:val="yellow"/>
        </w:rPr>
        <w:t xml:space="preserve"> Participant to </w:t>
      </w:r>
      <w:proofErr w:type="spellStart"/>
      <w:r w:rsidRPr="00E95062">
        <w:rPr>
          <w:rFonts w:ascii="Arial" w:hAnsi="Arial"/>
          <w:b/>
          <w:bCs/>
          <w:sz w:val="22"/>
          <w:szCs w:val="22"/>
          <w:highlight w:val="yellow"/>
        </w:rPr>
        <w:t>fill</w:t>
      </w:r>
      <w:proofErr w:type="spellEnd"/>
      <w:r w:rsidR="003E4010">
        <w:rPr>
          <w:rFonts w:ascii="Arial" w:hAnsi="Arial"/>
          <w:b/>
          <w:bCs/>
          <w:sz w:val="22"/>
          <w:szCs w:val="22"/>
          <w:highlight w:val="yellow"/>
        </w:rPr>
        <w:t xml:space="preserve"> and </w:t>
      </w:r>
      <w:proofErr w:type="spellStart"/>
      <w:r w:rsidR="003E4010">
        <w:rPr>
          <w:rFonts w:ascii="Arial" w:hAnsi="Arial"/>
          <w:b/>
          <w:bCs/>
          <w:sz w:val="22"/>
          <w:szCs w:val="22"/>
          <w:highlight w:val="yellow"/>
        </w:rPr>
        <w:t>submit</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according</w:t>
      </w:r>
      <w:proofErr w:type="spellEnd"/>
      <w:r w:rsidRPr="00E95062">
        <w:rPr>
          <w:rFonts w:ascii="Arial" w:hAnsi="Arial"/>
          <w:b/>
          <w:bCs/>
          <w:sz w:val="22"/>
          <w:szCs w:val="22"/>
          <w:highlight w:val="yellow"/>
        </w:rPr>
        <w:t xml:space="preserve"> to </w:t>
      </w:r>
      <w:proofErr w:type="spellStart"/>
      <w:r w:rsidRPr="00E95062">
        <w:rPr>
          <w:rFonts w:ascii="Arial" w:hAnsi="Arial"/>
          <w:b/>
          <w:bCs/>
          <w:sz w:val="22"/>
          <w:szCs w:val="22"/>
          <w:highlight w:val="yellow"/>
        </w:rPr>
        <w:t>the</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instruction</w:t>
      </w:r>
      <w:proofErr w:type="spellEnd"/>
      <w:r w:rsidRPr="00E95062">
        <w:rPr>
          <w:rFonts w:ascii="Arial" w:hAnsi="Arial"/>
          <w:b/>
          <w:bCs/>
          <w:sz w:val="22"/>
          <w:szCs w:val="22"/>
          <w:highlight w:val="yellow"/>
        </w:rPr>
        <w:t xml:space="preserve"> in </w:t>
      </w:r>
      <w:proofErr w:type="spellStart"/>
      <w:r w:rsidRPr="00E95062">
        <w:rPr>
          <w:rFonts w:ascii="Arial" w:hAnsi="Arial"/>
          <w:b/>
          <w:bCs/>
          <w:sz w:val="22"/>
          <w:szCs w:val="22"/>
          <w:highlight w:val="yellow"/>
        </w:rPr>
        <w:t>the</w:t>
      </w:r>
      <w:proofErr w:type="spellEnd"/>
      <w:r w:rsidRPr="00E95062">
        <w:rPr>
          <w:rFonts w:ascii="Arial" w:hAnsi="Arial"/>
          <w:b/>
          <w:bCs/>
          <w:sz w:val="22"/>
          <w:szCs w:val="22"/>
          <w:highlight w:val="yellow"/>
        </w:rPr>
        <w:t xml:space="preserve"> Art. 1</w:t>
      </w:r>
      <w:r w:rsidR="009D64D9">
        <w:rPr>
          <w:rFonts w:ascii="Arial" w:hAnsi="Arial"/>
          <w:b/>
          <w:bCs/>
          <w:sz w:val="22"/>
          <w:szCs w:val="22"/>
          <w:highlight w:val="yellow"/>
        </w:rPr>
        <w:t>5</w:t>
      </w:r>
      <w:r w:rsidRPr="00E95062">
        <w:rPr>
          <w:rFonts w:ascii="Arial" w:hAnsi="Arial"/>
          <w:b/>
          <w:bCs/>
          <w:sz w:val="22"/>
          <w:szCs w:val="22"/>
          <w:highlight w:val="yellow"/>
        </w:rPr>
        <w:t xml:space="preserve">.2 </w:t>
      </w:r>
      <w:proofErr w:type="spellStart"/>
      <w:r w:rsidRPr="00E95062">
        <w:rPr>
          <w:rFonts w:ascii="Arial" w:hAnsi="Arial"/>
          <w:b/>
          <w:bCs/>
          <w:sz w:val="22"/>
          <w:szCs w:val="22"/>
          <w:highlight w:val="yellow"/>
        </w:rPr>
        <w:t>of</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the</w:t>
      </w:r>
      <w:proofErr w:type="spellEnd"/>
      <w:r w:rsidRPr="00E95062">
        <w:rPr>
          <w:rFonts w:ascii="Arial" w:hAnsi="Arial"/>
          <w:b/>
          <w:bCs/>
          <w:sz w:val="22"/>
          <w:szCs w:val="22"/>
          <w:highlight w:val="yellow"/>
        </w:rPr>
        <w:t xml:space="preserve"> Tender </w:t>
      </w:r>
      <w:proofErr w:type="spellStart"/>
      <w:r w:rsidRPr="00E95062">
        <w:rPr>
          <w:rFonts w:ascii="Arial" w:hAnsi="Arial"/>
          <w:b/>
          <w:bCs/>
          <w:sz w:val="22"/>
          <w:szCs w:val="22"/>
          <w:highlight w:val="yellow"/>
        </w:rPr>
        <w:t>Documentation</w:t>
      </w:r>
      <w:proofErr w:type="spellEnd"/>
      <w:r w:rsidRPr="00E95062">
        <w:rPr>
          <w:rFonts w:ascii="Arial" w:hAnsi="Arial"/>
          <w:b/>
          <w:bCs/>
          <w:sz w:val="22"/>
          <w:szCs w:val="22"/>
        </w:rPr>
        <w:t>]</w:t>
      </w:r>
    </w:p>
    <w:p w14:paraId="5ED3127C" w14:textId="376B8BDC" w:rsidR="004A3421" w:rsidRPr="004A3421" w:rsidRDefault="004A3421" w:rsidP="003E4010">
      <w:pPr>
        <w:pStyle w:val="Odstavecseseznamem"/>
        <w:numPr>
          <w:ilvl w:val="0"/>
          <w:numId w:val="39"/>
        </w:numPr>
        <w:ind w:left="1276"/>
        <w:jc w:val="both"/>
        <w:rPr>
          <w:rFonts w:ascii="Arial" w:hAnsi="Arial" w:cs="Arial"/>
          <w:sz w:val="22"/>
          <w:lang w:val="en-GB"/>
        </w:rPr>
      </w:pPr>
      <w:r>
        <w:rPr>
          <w:rFonts w:ascii="Arial" w:hAnsi="Arial"/>
          <w:sz w:val="22"/>
          <w:szCs w:val="22"/>
        </w:rPr>
        <w:t>1.</w:t>
      </w:r>
      <w:r w:rsidR="00AE4390">
        <w:rPr>
          <w:rFonts w:ascii="Arial" w:hAnsi="Arial"/>
          <w:sz w:val="22"/>
          <w:szCs w:val="22"/>
        </w:rPr>
        <w:t>c</w:t>
      </w:r>
      <w:r>
        <w:rPr>
          <w:rFonts w:ascii="Arial" w:hAnsi="Arial"/>
          <w:sz w:val="22"/>
          <w:szCs w:val="22"/>
        </w:rPr>
        <w:t xml:space="preserve">: </w:t>
      </w:r>
      <w:proofErr w:type="spellStart"/>
      <w:r w:rsidRPr="004A3421">
        <w:rPr>
          <w:rFonts w:ascii="Arial" w:hAnsi="Arial"/>
          <w:sz w:val="22"/>
          <w:szCs w:val="22"/>
        </w:rPr>
        <w:t>Detailed</w:t>
      </w:r>
      <w:proofErr w:type="spellEnd"/>
      <w:r w:rsidRPr="004A3421">
        <w:rPr>
          <w:rFonts w:ascii="Arial" w:hAnsi="Arial"/>
          <w:sz w:val="22"/>
          <w:szCs w:val="22"/>
        </w:rPr>
        <w:t xml:space="preserve"> </w:t>
      </w:r>
      <w:proofErr w:type="spellStart"/>
      <w:r w:rsidRPr="004A3421">
        <w:rPr>
          <w:rFonts w:ascii="Arial" w:hAnsi="Arial"/>
          <w:sz w:val="22"/>
          <w:szCs w:val="22"/>
        </w:rPr>
        <w:t>technical</w:t>
      </w:r>
      <w:proofErr w:type="spellEnd"/>
      <w:r w:rsidRPr="004A3421">
        <w:rPr>
          <w:rFonts w:ascii="Arial" w:hAnsi="Arial"/>
          <w:sz w:val="22"/>
          <w:szCs w:val="22"/>
        </w:rPr>
        <w:t xml:space="preserve"> </w:t>
      </w:r>
      <w:proofErr w:type="spellStart"/>
      <w:r w:rsidRPr="004A3421">
        <w:rPr>
          <w:rFonts w:ascii="Arial" w:hAnsi="Arial"/>
          <w:sz w:val="22"/>
          <w:szCs w:val="22"/>
        </w:rPr>
        <w:t>description</w:t>
      </w:r>
      <w:proofErr w:type="spellEnd"/>
      <w:r w:rsidRPr="004A3421">
        <w:rPr>
          <w:rFonts w:ascii="Arial" w:hAnsi="Arial"/>
          <w:sz w:val="22"/>
          <w:szCs w:val="22"/>
        </w:rPr>
        <w:t xml:space="preserve"> </w:t>
      </w:r>
      <w:proofErr w:type="spellStart"/>
      <w:r w:rsidRPr="004A3421">
        <w:rPr>
          <w:rFonts w:ascii="Arial" w:hAnsi="Arial"/>
          <w:sz w:val="22"/>
          <w:szCs w:val="22"/>
        </w:rPr>
        <w:t>of</w:t>
      </w:r>
      <w:proofErr w:type="spellEnd"/>
      <w:r w:rsidRPr="004A3421">
        <w:rPr>
          <w:rFonts w:ascii="Arial" w:hAnsi="Arial"/>
          <w:sz w:val="22"/>
          <w:szCs w:val="22"/>
        </w:rPr>
        <w:t xml:space="preserve"> </w:t>
      </w:r>
      <w:proofErr w:type="spellStart"/>
      <w:r w:rsidRPr="004A3421">
        <w:rPr>
          <w:rFonts w:ascii="Arial" w:hAnsi="Arial"/>
          <w:sz w:val="22"/>
          <w:szCs w:val="22"/>
        </w:rPr>
        <w:t>the</w:t>
      </w:r>
      <w:proofErr w:type="spellEnd"/>
      <w:r w:rsidRPr="004A3421">
        <w:rPr>
          <w:rFonts w:ascii="Arial" w:hAnsi="Arial"/>
          <w:sz w:val="22"/>
          <w:szCs w:val="22"/>
        </w:rPr>
        <w:t xml:space="preserve"> </w:t>
      </w:r>
      <w:proofErr w:type="spellStart"/>
      <w:r w:rsidRPr="004A3421">
        <w:rPr>
          <w:rFonts w:ascii="Arial" w:hAnsi="Arial"/>
          <w:sz w:val="22"/>
          <w:szCs w:val="22"/>
        </w:rPr>
        <w:t>offered</w:t>
      </w:r>
      <w:proofErr w:type="spellEnd"/>
      <w:r w:rsidRPr="004A3421">
        <w:rPr>
          <w:rFonts w:ascii="Arial" w:hAnsi="Arial"/>
          <w:sz w:val="22"/>
          <w:szCs w:val="22"/>
        </w:rPr>
        <w:t xml:space="preserve"> </w:t>
      </w:r>
      <w:proofErr w:type="spellStart"/>
      <w:r w:rsidRPr="004A3421">
        <w:rPr>
          <w:rFonts w:ascii="Arial" w:hAnsi="Arial"/>
          <w:sz w:val="22"/>
          <w:szCs w:val="22"/>
        </w:rPr>
        <w:t>Device</w:t>
      </w:r>
      <w:proofErr w:type="spellEnd"/>
      <w:r w:rsidRPr="004A3421">
        <w:rPr>
          <w:rFonts w:ascii="Arial" w:hAnsi="Arial"/>
          <w:sz w:val="22"/>
          <w:szCs w:val="22"/>
        </w:rPr>
        <w:t xml:space="preserve"> in </w:t>
      </w:r>
      <w:proofErr w:type="spellStart"/>
      <w:r w:rsidRPr="004A3421">
        <w:rPr>
          <w:rFonts w:ascii="Arial" w:hAnsi="Arial"/>
          <w:sz w:val="22"/>
          <w:szCs w:val="22"/>
        </w:rPr>
        <w:t>writing</w:t>
      </w:r>
      <w:proofErr w:type="spellEnd"/>
      <w:r w:rsidRPr="004A3421">
        <w:rPr>
          <w:rFonts w:ascii="Arial" w:hAnsi="Arial"/>
          <w:sz w:val="22"/>
          <w:szCs w:val="22"/>
        </w:rPr>
        <w:t xml:space="preserve"> </w:t>
      </w:r>
      <w:r w:rsidRPr="00E95062">
        <w:rPr>
          <w:rFonts w:ascii="Arial" w:hAnsi="Arial"/>
          <w:b/>
          <w:bCs/>
          <w:sz w:val="22"/>
          <w:szCs w:val="22"/>
          <w:highlight w:val="yellow"/>
        </w:rPr>
        <w:t>[</w:t>
      </w:r>
      <w:proofErr w:type="spellStart"/>
      <w:r w:rsidRPr="00E95062">
        <w:rPr>
          <w:rFonts w:ascii="Arial" w:hAnsi="Arial"/>
          <w:b/>
          <w:bCs/>
          <w:sz w:val="22"/>
          <w:szCs w:val="22"/>
          <w:highlight w:val="yellow"/>
        </w:rPr>
        <w:t>the</w:t>
      </w:r>
      <w:proofErr w:type="spellEnd"/>
      <w:r w:rsidRPr="00E95062">
        <w:rPr>
          <w:rFonts w:ascii="Arial" w:hAnsi="Arial"/>
          <w:b/>
          <w:bCs/>
          <w:sz w:val="22"/>
          <w:szCs w:val="22"/>
          <w:highlight w:val="yellow"/>
        </w:rPr>
        <w:t xml:space="preserve"> Participant to </w:t>
      </w:r>
      <w:proofErr w:type="spellStart"/>
      <w:r w:rsidRPr="00E95062">
        <w:rPr>
          <w:rFonts w:ascii="Arial" w:hAnsi="Arial"/>
          <w:b/>
          <w:bCs/>
          <w:sz w:val="22"/>
          <w:szCs w:val="22"/>
          <w:highlight w:val="yellow"/>
        </w:rPr>
        <w:t>submit</w:t>
      </w:r>
      <w:proofErr w:type="spellEnd"/>
      <w:r w:rsidR="00DD21E4" w:rsidRPr="00E95062">
        <w:rPr>
          <w:rFonts w:ascii="Arial" w:hAnsi="Arial"/>
          <w:b/>
          <w:bCs/>
          <w:sz w:val="22"/>
          <w:szCs w:val="22"/>
          <w:highlight w:val="yellow"/>
        </w:rPr>
        <w:t xml:space="preserve"> </w:t>
      </w:r>
      <w:proofErr w:type="spellStart"/>
      <w:r w:rsidR="00DD21E4" w:rsidRPr="00E95062">
        <w:rPr>
          <w:rFonts w:ascii="Arial" w:hAnsi="Arial"/>
          <w:b/>
          <w:bCs/>
          <w:sz w:val="22"/>
          <w:szCs w:val="22"/>
          <w:highlight w:val="yellow"/>
        </w:rPr>
        <w:t>according</w:t>
      </w:r>
      <w:proofErr w:type="spellEnd"/>
      <w:r w:rsidR="00DD21E4" w:rsidRPr="00E95062">
        <w:rPr>
          <w:rFonts w:ascii="Arial" w:hAnsi="Arial"/>
          <w:b/>
          <w:bCs/>
          <w:sz w:val="22"/>
          <w:szCs w:val="22"/>
          <w:highlight w:val="yellow"/>
        </w:rPr>
        <w:t xml:space="preserve"> to </w:t>
      </w:r>
      <w:proofErr w:type="spellStart"/>
      <w:r w:rsidR="00DD21E4" w:rsidRPr="00E95062">
        <w:rPr>
          <w:rFonts w:ascii="Arial" w:hAnsi="Arial"/>
          <w:b/>
          <w:bCs/>
          <w:sz w:val="22"/>
          <w:szCs w:val="22"/>
          <w:highlight w:val="yellow"/>
        </w:rPr>
        <w:t>the</w:t>
      </w:r>
      <w:proofErr w:type="spellEnd"/>
      <w:r w:rsidR="00DD21E4" w:rsidRPr="00E95062">
        <w:rPr>
          <w:rFonts w:ascii="Arial" w:hAnsi="Arial"/>
          <w:b/>
          <w:bCs/>
          <w:sz w:val="22"/>
          <w:szCs w:val="22"/>
          <w:highlight w:val="yellow"/>
        </w:rPr>
        <w:t xml:space="preserve"> </w:t>
      </w:r>
      <w:proofErr w:type="spellStart"/>
      <w:r w:rsidR="00DD21E4" w:rsidRPr="00E95062">
        <w:rPr>
          <w:rFonts w:ascii="Arial" w:hAnsi="Arial"/>
          <w:b/>
          <w:bCs/>
          <w:sz w:val="22"/>
          <w:szCs w:val="22"/>
          <w:highlight w:val="yellow"/>
        </w:rPr>
        <w:t>instruction</w:t>
      </w:r>
      <w:proofErr w:type="spellEnd"/>
      <w:r w:rsidR="00DD21E4" w:rsidRPr="00E95062">
        <w:rPr>
          <w:rFonts w:ascii="Arial" w:hAnsi="Arial"/>
          <w:b/>
          <w:bCs/>
          <w:sz w:val="22"/>
          <w:szCs w:val="22"/>
          <w:highlight w:val="yellow"/>
        </w:rPr>
        <w:t xml:space="preserve"> in </w:t>
      </w:r>
      <w:proofErr w:type="spellStart"/>
      <w:r w:rsidR="00DD21E4" w:rsidRPr="00E95062">
        <w:rPr>
          <w:rFonts w:ascii="Arial" w:hAnsi="Arial"/>
          <w:b/>
          <w:bCs/>
          <w:sz w:val="22"/>
          <w:szCs w:val="22"/>
          <w:highlight w:val="yellow"/>
        </w:rPr>
        <w:t>the</w:t>
      </w:r>
      <w:proofErr w:type="spellEnd"/>
      <w:r w:rsidR="00DD21E4" w:rsidRPr="00E95062">
        <w:rPr>
          <w:rFonts w:ascii="Arial" w:hAnsi="Arial"/>
          <w:b/>
          <w:bCs/>
          <w:sz w:val="22"/>
          <w:szCs w:val="22"/>
          <w:highlight w:val="yellow"/>
        </w:rPr>
        <w:t xml:space="preserve"> Art. 1</w:t>
      </w:r>
      <w:r w:rsidR="009D64D9">
        <w:rPr>
          <w:rFonts w:ascii="Arial" w:hAnsi="Arial"/>
          <w:b/>
          <w:bCs/>
          <w:sz w:val="22"/>
          <w:szCs w:val="22"/>
          <w:highlight w:val="yellow"/>
        </w:rPr>
        <w:t>5</w:t>
      </w:r>
      <w:r w:rsidR="00DD21E4" w:rsidRPr="00E95062">
        <w:rPr>
          <w:rFonts w:ascii="Arial" w:hAnsi="Arial"/>
          <w:b/>
          <w:bCs/>
          <w:sz w:val="22"/>
          <w:szCs w:val="22"/>
          <w:highlight w:val="yellow"/>
        </w:rPr>
        <w:t xml:space="preserve">.2 </w:t>
      </w:r>
      <w:proofErr w:type="spellStart"/>
      <w:r w:rsidR="00DD21E4" w:rsidRPr="00E95062">
        <w:rPr>
          <w:rFonts w:ascii="Arial" w:hAnsi="Arial"/>
          <w:b/>
          <w:bCs/>
          <w:sz w:val="22"/>
          <w:szCs w:val="22"/>
          <w:highlight w:val="yellow"/>
        </w:rPr>
        <w:t>of</w:t>
      </w:r>
      <w:proofErr w:type="spellEnd"/>
      <w:r w:rsidR="00DD21E4" w:rsidRPr="00E95062">
        <w:rPr>
          <w:rFonts w:ascii="Arial" w:hAnsi="Arial"/>
          <w:b/>
          <w:bCs/>
          <w:sz w:val="22"/>
          <w:szCs w:val="22"/>
          <w:highlight w:val="yellow"/>
        </w:rPr>
        <w:t xml:space="preserve"> </w:t>
      </w:r>
      <w:proofErr w:type="spellStart"/>
      <w:r w:rsidR="00DD21E4" w:rsidRPr="00E95062">
        <w:rPr>
          <w:rFonts w:ascii="Arial" w:hAnsi="Arial"/>
          <w:b/>
          <w:bCs/>
          <w:sz w:val="22"/>
          <w:szCs w:val="22"/>
          <w:highlight w:val="yellow"/>
        </w:rPr>
        <w:t>the</w:t>
      </w:r>
      <w:proofErr w:type="spellEnd"/>
      <w:r w:rsidR="00DD21E4" w:rsidRPr="00E95062">
        <w:rPr>
          <w:rFonts w:ascii="Arial" w:hAnsi="Arial"/>
          <w:b/>
          <w:bCs/>
          <w:sz w:val="22"/>
          <w:szCs w:val="22"/>
          <w:highlight w:val="yellow"/>
        </w:rPr>
        <w:t xml:space="preserve"> Tender </w:t>
      </w:r>
      <w:proofErr w:type="spellStart"/>
      <w:r w:rsidR="00DD21E4" w:rsidRPr="00E95062">
        <w:rPr>
          <w:rFonts w:ascii="Arial" w:hAnsi="Arial"/>
          <w:b/>
          <w:bCs/>
          <w:sz w:val="22"/>
          <w:szCs w:val="22"/>
          <w:highlight w:val="yellow"/>
        </w:rPr>
        <w:t>Documentation</w:t>
      </w:r>
      <w:proofErr w:type="spellEnd"/>
      <w:r w:rsidRPr="00E95062">
        <w:rPr>
          <w:rFonts w:ascii="Arial" w:hAnsi="Arial"/>
          <w:b/>
          <w:bCs/>
          <w:sz w:val="22"/>
          <w:szCs w:val="22"/>
          <w:highlight w:val="yellow"/>
        </w:rPr>
        <w:t xml:space="preserve">; Participant </w:t>
      </w:r>
      <w:proofErr w:type="spellStart"/>
      <w:r w:rsidRPr="00E95062">
        <w:rPr>
          <w:rFonts w:ascii="Arial" w:hAnsi="Arial"/>
          <w:b/>
          <w:bCs/>
          <w:sz w:val="22"/>
          <w:szCs w:val="22"/>
          <w:highlight w:val="yellow"/>
        </w:rPr>
        <w:t>also</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may</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submit</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its</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Catalogue</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Sheets</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of</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the</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offered</w:t>
      </w:r>
      <w:proofErr w:type="spellEnd"/>
      <w:r w:rsidRPr="00E95062">
        <w:rPr>
          <w:rFonts w:ascii="Arial" w:hAnsi="Arial"/>
          <w:b/>
          <w:bCs/>
          <w:sz w:val="22"/>
          <w:szCs w:val="22"/>
          <w:highlight w:val="yellow"/>
        </w:rPr>
        <w:t xml:space="preserve"> </w:t>
      </w:r>
      <w:proofErr w:type="spellStart"/>
      <w:r w:rsidRPr="00E95062">
        <w:rPr>
          <w:rFonts w:ascii="Arial" w:hAnsi="Arial"/>
          <w:b/>
          <w:bCs/>
          <w:sz w:val="22"/>
          <w:szCs w:val="22"/>
          <w:highlight w:val="yellow"/>
        </w:rPr>
        <w:t>Device</w:t>
      </w:r>
      <w:proofErr w:type="spellEnd"/>
      <w:r w:rsidRPr="00E95062">
        <w:rPr>
          <w:rFonts w:ascii="Arial" w:hAnsi="Arial"/>
          <w:b/>
          <w:bCs/>
          <w:sz w:val="22"/>
          <w:szCs w:val="22"/>
          <w:highlight w:val="yellow"/>
        </w:rPr>
        <w:t>]</w:t>
      </w:r>
    </w:p>
    <w:p w14:paraId="1C405328" w14:textId="633DB908" w:rsidR="004A3421" w:rsidRPr="00E95062" w:rsidRDefault="004A3421" w:rsidP="003E4010">
      <w:pPr>
        <w:pStyle w:val="Odstavecseseznamem"/>
        <w:numPr>
          <w:ilvl w:val="0"/>
          <w:numId w:val="39"/>
        </w:numPr>
        <w:spacing w:after="120"/>
        <w:ind w:left="1276"/>
        <w:jc w:val="both"/>
        <w:rPr>
          <w:rFonts w:ascii="Arial" w:hAnsi="Arial" w:cs="Arial"/>
          <w:b/>
          <w:bCs/>
          <w:sz w:val="22"/>
          <w:lang w:val="en-GB"/>
        </w:rPr>
      </w:pPr>
      <w:r>
        <w:rPr>
          <w:rFonts w:ascii="Arial" w:hAnsi="Arial"/>
          <w:sz w:val="22"/>
          <w:szCs w:val="22"/>
        </w:rPr>
        <w:t>1.</w:t>
      </w:r>
      <w:r w:rsidR="00AE4390">
        <w:rPr>
          <w:rFonts w:ascii="Arial" w:hAnsi="Arial"/>
          <w:sz w:val="22"/>
          <w:szCs w:val="22"/>
        </w:rPr>
        <w:t>d</w:t>
      </w:r>
      <w:r>
        <w:rPr>
          <w:rFonts w:ascii="Arial" w:hAnsi="Arial"/>
          <w:sz w:val="22"/>
          <w:szCs w:val="22"/>
        </w:rPr>
        <w:t xml:space="preserve">: </w:t>
      </w:r>
      <w:proofErr w:type="spellStart"/>
      <w:r w:rsidRPr="004A3421">
        <w:rPr>
          <w:rFonts w:ascii="Arial" w:hAnsi="Arial"/>
          <w:sz w:val="22"/>
          <w:szCs w:val="22"/>
        </w:rPr>
        <w:t>Detailed</w:t>
      </w:r>
      <w:proofErr w:type="spellEnd"/>
      <w:r w:rsidRPr="004A3421">
        <w:rPr>
          <w:rFonts w:ascii="Arial" w:hAnsi="Arial"/>
          <w:sz w:val="22"/>
          <w:szCs w:val="22"/>
        </w:rPr>
        <w:t xml:space="preserve"> </w:t>
      </w:r>
      <w:proofErr w:type="spellStart"/>
      <w:r w:rsidRPr="004A3421">
        <w:rPr>
          <w:rFonts w:ascii="Arial" w:hAnsi="Arial"/>
          <w:sz w:val="22"/>
          <w:szCs w:val="22"/>
        </w:rPr>
        <w:t>technical</w:t>
      </w:r>
      <w:proofErr w:type="spellEnd"/>
      <w:r w:rsidRPr="004A3421">
        <w:rPr>
          <w:rFonts w:ascii="Arial" w:hAnsi="Arial"/>
          <w:sz w:val="22"/>
          <w:szCs w:val="22"/>
        </w:rPr>
        <w:t xml:space="preserve"> </w:t>
      </w:r>
      <w:proofErr w:type="spellStart"/>
      <w:r w:rsidRPr="004A3421">
        <w:rPr>
          <w:rFonts w:ascii="Arial" w:hAnsi="Arial"/>
          <w:sz w:val="22"/>
          <w:szCs w:val="22"/>
        </w:rPr>
        <w:t>drawings</w:t>
      </w:r>
      <w:proofErr w:type="spellEnd"/>
      <w:r w:rsidRPr="004A3421">
        <w:rPr>
          <w:rFonts w:ascii="Arial" w:hAnsi="Arial"/>
          <w:sz w:val="22"/>
          <w:szCs w:val="22"/>
        </w:rPr>
        <w:t xml:space="preserve"> </w:t>
      </w:r>
      <w:proofErr w:type="spellStart"/>
      <w:r w:rsidRPr="004A3421">
        <w:rPr>
          <w:rFonts w:ascii="Arial" w:hAnsi="Arial"/>
          <w:sz w:val="22"/>
          <w:szCs w:val="22"/>
        </w:rPr>
        <w:t>of</w:t>
      </w:r>
      <w:proofErr w:type="spellEnd"/>
      <w:r w:rsidRPr="004A3421">
        <w:rPr>
          <w:rFonts w:ascii="Arial" w:hAnsi="Arial"/>
          <w:sz w:val="22"/>
          <w:szCs w:val="22"/>
        </w:rPr>
        <w:t xml:space="preserve"> </w:t>
      </w:r>
      <w:proofErr w:type="spellStart"/>
      <w:r w:rsidRPr="004A3421">
        <w:rPr>
          <w:rFonts w:ascii="Arial" w:hAnsi="Arial"/>
          <w:sz w:val="22"/>
          <w:szCs w:val="22"/>
        </w:rPr>
        <w:t>the</w:t>
      </w:r>
      <w:proofErr w:type="spellEnd"/>
      <w:r w:rsidRPr="004A3421">
        <w:rPr>
          <w:rFonts w:ascii="Arial" w:hAnsi="Arial"/>
          <w:sz w:val="22"/>
          <w:szCs w:val="22"/>
        </w:rPr>
        <w:t xml:space="preserve"> </w:t>
      </w:r>
      <w:proofErr w:type="spellStart"/>
      <w:r w:rsidRPr="004A3421">
        <w:rPr>
          <w:rFonts w:ascii="Arial" w:hAnsi="Arial"/>
          <w:sz w:val="22"/>
          <w:szCs w:val="22"/>
        </w:rPr>
        <w:t>offered</w:t>
      </w:r>
      <w:proofErr w:type="spellEnd"/>
      <w:r w:rsidRPr="004A3421">
        <w:rPr>
          <w:rFonts w:ascii="Arial" w:hAnsi="Arial"/>
          <w:sz w:val="22"/>
          <w:szCs w:val="22"/>
        </w:rPr>
        <w:t xml:space="preserve"> </w:t>
      </w:r>
      <w:proofErr w:type="spellStart"/>
      <w:r w:rsidRPr="004A3421">
        <w:rPr>
          <w:rFonts w:ascii="Arial" w:hAnsi="Arial"/>
          <w:sz w:val="22"/>
          <w:szCs w:val="22"/>
        </w:rPr>
        <w:t>Device</w:t>
      </w:r>
      <w:proofErr w:type="spellEnd"/>
      <w:r>
        <w:rPr>
          <w:rFonts w:ascii="Arial" w:hAnsi="Arial"/>
          <w:sz w:val="22"/>
          <w:szCs w:val="22"/>
        </w:rPr>
        <w:t xml:space="preserve"> </w:t>
      </w:r>
      <w:r w:rsidRPr="00E95062">
        <w:rPr>
          <w:rFonts w:ascii="Arial" w:hAnsi="Arial"/>
          <w:b/>
          <w:bCs/>
          <w:sz w:val="22"/>
          <w:szCs w:val="22"/>
          <w:highlight w:val="yellow"/>
        </w:rPr>
        <w:t>[</w:t>
      </w:r>
      <w:proofErr w:type="spellStart"/>
      <w:r w:rsidRPr="00E95062">
        <w:rPr>
          <w:rFonts w:ascii="Arial" w:hAnsi="Arial"/>
          <w:b/>
          <w:bCs/>
          <w:sz w:val="22"/>
          <w:szCs w:val="22"/>
          <w:highlight w:val="yellow"/>
        </w:rPr>
        <w:t>the</w:t>
      </w:r>
      <w:proofErr w:type="spellEnd"/>
      <w:r w:rsidRPr="00E95062">
        <w:rPr>
          <w:rFonts w:ascii="Arial" w:hAnsi="Arial"/>
          <w:b/>
          <w:bCs/>
          <w:sz w:val="22"/>
          <w:szCs w:val="22"/>
          <w:highlight w:val="yellow"/>
        </w:rPr>
        <w:t xml:space="preserve"> Participant to </w:t>
      </w:r>
      <w:proofErr w:type="spellStart"/>
      <w:r w:rsidRPr="00E95062">
        <w:rPr>
          <w:rFonts w:ascii="Arial" w:hAnsi="Arial"/>
          <w:b/>
          <w:bCs/>
          <w:sz w:val="22"/>
          <w:szCs w:val="22"/>
          <w:highlight w:val="yellow"/>
        </w:rPr>
        <w:t>submit</w:t>
      </w:r>
      <w:proofErr w:type="spellEnd"/>
      <w:r w:rsidR="00DD21E4" w:rsidRPr="00E95062">
        <w:rPr>
          <w:rFonts w:ascii="Arial" w:hAnsi="Arial"/>
          <w:b/>
          <w:bCs/>
          <w:sz w:val="22"/>
          <w:szCs w:val="22"/>
          <w:highlight w:val="yellow"/>
        </w:rPr>
        <w:t xml:space="preserve"> </w:t>
      </w:r>
      <w:proofErr w:type="spellStart"/>
      <w:r w:rsidR="00DD21E4" w:rsidRPr="00E95062">
        <w:rPr>
          <w:rFonts w:ascii="Arial" w:hAnsi="Arial"/>
          <w:b/>
          <w:bCs/>
          <w:sz w:val="22"/>
          <w:szCs w:val="22"/>
          <w:highlight w:val="yellow"/>
        </w:rPr>
        <w:t>according</w:t>
      </w:r>
      <w:proofErr w:type="spellEnd"/>
      <w:r w:rsidR="00DD21E4" w:rsidRPr="00E95062">
        <w:rPr>
          <w:rFonts w:ascii="Arial" w:hAnsi="Arial"/>
          <w:b/>
          <w:bCs/>
          <w:sz w:val="22"/>
          <w:szCs w:val="22"/>
          <w:highlight w:val="yellow"/>
        </w:rPr>
        <w:t xml:space="preserve"> to </w:t>
      </w:r>
      <w:proofErr w:type="spellStart"/>
      <w:r w:rsidR="00DD21E4" w:rsidRPr="00E95062">
        <w:rPr>
          <w:rFonts w:ascii="Arial" w:hAnsi="Arial"/>
          <w:b/>
          <w:bCs/>
          <w:sz w:val="22"/>
          <w:szCs w:val="22"/>
          <w:highlight w:val="yellow"/>
        </w:rPr>
        <w:t>the</w:t>
      </w:r>
      <w:proofErr w:type="spellEnd"/>
      <w:r w:rsidR="00DD21E4" w:rsidRPr="00E95062">
        <w:rPr>
          <w:rFonts w:ascii="Arial" w:hAnsi="Arial"/>
          <w:b/>
          <w:bCs/>
          <w:sz w:val="22"/>
          <w:szCs w:val="22"/>
          <w:highlight w:val="yellow"/>
        </w:rPr>
        <w:t xml:space="preserve"> </w:t>
      </w:r>
      <w:proofErr w:type="spellStart"/>
      <w:r w:rsidR="00DD21E4" w:rsidRPr="00E95062">
        <w:rPr>
          <w:rFonts w:ascii="Arial" w:hAnsi="Arial"/>
          <w:b/>
          <w:bCs/>
          <w:sz w:val="22"/>
          <w:szCs w:val="22"/>
          <w:highlight w:val="yellow"/>
        </w:rPr>
        <w:t>instruction</w:t>
      </w:r>
      <w:proofErr w:type="spellEnd"/>
      <w:r w:rsidR="00DD21E4" w:rsidRPr="00E95062">
        <w:rPr>
          <w:rFonts w:ascii="Arial" w:hAnsi="Arial"/>
          <w:b/>
          <w:bCs/>
          <w:sz w:val="22"/>
          <w:szCs w:val="22"/>
          <w:highlight w:val="yellow"/>
        </w:rPr>
        <w:t xml:space="preserve"> in </w:t>
      </w:r>
      <w:proofErr w:type="spellStart"/>
      <w:r w:rsidR="00DD21E4" w:rsidRPr="00E95062">
        <w:rPr>
          <w:rFonts w:ascii="Arial" w:hAnsi="Arial"/>
          <w:b/>
          <w:bCs/>
          <w:sz w:val="22"/>
          <w:szCs w:val="22"/>
          <w:highlight w:val="yellow"/>
        </w:rPr>
        <w:t>the</w:t>
      </w:r>
      <w:proofErr w:type="spellEnd"/>
      <w:r w:rsidR="00DD21E4" w:rsidRPr="00E95062">
        <w:rPr>
          <w:rFonts w:ascii="Arial" w:hAnsi="Arial"/>
          <w:b/>
          <w:bCs/>
          <w:sz w:val="22"/>
          <w:szCs w:val="22"/>
          <w:highlight w:val="yellow"/>
        </w:rPr>
        <w:t xml:space="preserve"> Art. 1</w:t>
      </w:r>
      <w:r w:rsidR="009D64D9">
        <w:rPr>
          <w:rFonts w:ascii="Arial" w:hAnsi="Arial"/>
          <w:b/>
          <w:bCs/>
          <w:sz w:val="22"/>
          <w:szCs w:val="22"/>
          <w:highlight w:val="yellow"/>
        </w:rPr>
        <w:t>5</w:t>
      </w:r>
      <w:r w:rsidR="00DD21E4" w:rsidRPr="00E95062">
        <w:rPr>
          <w:rFonts w:ascii="Arial" w:hAnsi="Arial"/>
          <w:b/>
          <w:bCs/>
          <w:sz w:val="22"/>
          <w:szCs w:val="22"/>
          <w:highlight w:val="yellow"/>
        </w:rPr>
        <w:t xml:space="preserve">.2 </w:t>
      </w:r>
      <w:proofErr w:type="spellStart"/>
      <w:r w:rsidR="00DD21E4" w:rsidRPr="00E95062">
        <w:rPr>
          <w:rFonts w:ascii="Arial" w:hAnsi="Arial"/>
          <w:b/>
          <w:bCs/>
          <w:sz w:val="22"/>
          <w:szCs w:val="22"/>
          <w:highlight w:val="yellow"/>
        </w:rPr>
        <w:t>of</w:t>
      </w:r>
      <w:proofErr w:type="spellEnd"/>
      <w:r w:rsidR="00DD21E4" w:rsidRPr="00E95062">
        <w:rPr>
          <w:rFonts w:ascii="Arial" w:hAnsi="Arial"/>
          <w:b/>
          <w:bCs/>
          <w:sz w:val="22"/>
          <w:szCs w:val="22"/>
          <w:highlight w:val="yellow"/>
        </w:rPr>
        <w:t xml:space="preserve"> </w:t>
      </w:r>
      <w:proofErr w:type="spellStart"/>
      <w:r w:rsidR="00DD21E4" w:rsidRPr="00E95062">
        <w:rPr>
          <w:rFonts w:ascii="Arial" w:hAnsi="Arial"/>
          <w:b/>
          <w:bCs/>
          <w:sz w:val="22"/>
          <w:szCs w:val="22"/>
          <w:highlight w:val="yellow"/>
        </w:rPr>
        <w:t>the</w:t>
      </w:r>
      <w:proofErr w:type="spellEnd"/>
      <w:r w:rsidR="00DD21E4" w:rsidRPr="00E95062">
        <w:rPr>
          <w:rFonts w:ascii="Arial" w:hAnsi="Arial"/>
          <w:b/>
          <w:bCs/>
          <w:sz w:val="22"/>
          <w:szCs w:val="22"/>
          <w:highlight w:val="yellow"/>
        </w:rPr>
        <w:t xml:space="preserve"> Tender </w:t>
      </w:r>
      <w:proofErr w:type="spellStart"/>
      <w:r w:rsidR="00DD21E4" w:rsidRPr="00E95062">
        <w:rPr>
          <w:rFonts w:ascii="Arial" w:hAnsi="Arial"/>
          <w:b/>
          <w:bCs/>
          <w:sz w:val="22"/>
          <w:szCs w:val="22"/>
          <w:highlight w:val="yellow"/>
        </w:rPr>
        <w:t>Documentation</w:t>
      </w:r>
      <w:proofErr w:type="spellEnd"/>
      <w:r w:rsidRPr="00E95062">
        <w:rPr>
          <w:rFonts w:ascii="Arial" w:hAnsi="Arial"/>
          <w:b/>
          <w:bCs/>
          <w:sz w:val="22"/>
          <w:szCs w:val="22"/>
          <w:highlight w:val="yellow"/>
        </w:rPr>
        <w:t>]</w:t>
      </w:r>
    </w:p>
    <w:p w14:paraId="4BE3F751" w14:textId="60393782" w:rsidR="00D73F17" w:rsidRPr="00797557" w:rsidRDefault="00D73F17" w:rsidP="003E4010">
      <w:pPr>
        <w:spacing w:after="120"/>
        <w:ind w:firstLine="708"/>
        <w:rPr>
          <w:rFonts w:ascii="Arial" w:hAnsi="Arial" w:cs="Arial"/>
          <w:sz w:val="22"/>
          <w:lang w:val="en-GB"/>
        </w:rPr>
      </w:pPr>
      <w:r w:rsidRPr="00797557">
        <w:rPr>
          <w:rFonts w:ascii="Arial" w:hAnsi="Arial" w:cs="Arial"/>
          <w:sz w:val="22"/>
          <w:lang w:val="en-GB"/>
        </w:rPr>
        <w:lastRenderedPageBreak/>
        <w:t>Annex No. 2:</w:t>
      </w:r>
      <w:r w:rsidR="0002145F">
        <w:rPr>
          <w:rFonts w:ascii="Arial" w:hAnsi="Arial" w:cs="Arial"/>
          <w:sz w:val="22"/>
          <w:lang w:val="en-GB"/>
        </w:rPr>
        <w:t xml:space="preserve"> </w:t>
      </w:r>
      <w:r w:rsidRPr="00797557">
        <w:rPr>
          <w:rFonts w:ascii="Arial" w:hAnsi="Arial" w:cs="Arial"/>
          <w:sz w:val="22"/>
          <w:lang w:val="en-GB"/>
        </w:rPr>
        <w:t>List of documents and technical documentation</w:t>
      </w:r>
    </w:p>
    <w:p w14:paraId="0393CA8D" w14:textId="3BD81F83" w:rsidR="00D73F17" w:rsidRPr="003E6963" w:rsidRDefault="00D73F17" w:rsidP="003E4010">
      <w:pPr>
        <w:spacing w:after="120"/>
        <w:ind w:firstLine="708"/>
        <w:rPr>
          <w:rFonts w:ascii="Arial" w:hAnsi="Arial" w:cs="Arial"/>
          <w:sz w:val="22"/>
          <w:lang w:val="en-GB"/>
        </w:rPr>
      </w:pPr>
      <w:r w:rsidRPr="003E6963">
        <w:rPr>
          <w:rFonts w:ascii="Arial" w:hAnsi="Arial" w:cs="Arial"/>
          <w:sz w:val="22"/>
          <w:lang w:val="en-GB"/>
        </w:rPr>
        <w:t>Annex No. 3:</w:t>
      </w:r>
      <w:r w:rsidR="0002145F">
        <w:rPr>
          <w:rFonts w:ascii="Arial" w:hAnsi="Arial" w:cs="Arial"/>
          <w:sz w:val="22"/>
          <w:lang w:val="en-GB"/>
        </w:rPr>
        <w:t xml:space="preserve"> </w:t>
      </w:r>
      <w:r w:rsidRPr="003E6963">
        <w:rPr>
          <w:rFonts w:ascii="Arial" w:hAnsi="Arial" w:cs="Arial"/>
          <w:sz w:val="22"/>
          <w:lang w:val="en-GB"/>
        </w:rPr>
        <w:t xml:space="preserve">Time </w:t>
      </w:r>
      <w:r w:rsidR="00336786">
        <w:rPr>
          <w:rFonts w:ascii="Arial" w:hAnsi="Arial" w:cs="Arial"/>
          <w:sz w:val="22"/>
          <w:lang w:val="en-GB"/>
        </w:rPr>
        <w:t>S</w:t>
      </w:r>
      <w:r w:rsidRPr="003E6963">
        <w:rPr>
          <w:rFonts w:ascii="Arial" w:hAnsi="Arial" w:cs="Arial"/>
          <w:sz w:val="22"/>
          <w:lang w:val="en-GB"/>
        </w:rPr>
        <w:t xml:space="preserve">chedule </w:t>
      </w:r>
    </w:p>
    <w:p w14:paraId="1601785E" w14:textId="5C39FD7D" w:rsidR="0008684F" w:rsidRDefault="00D73F17" w:rsidP="003E4010">
      <w:pPr>
        <w:spacing w:after="120"/>
        <w:ind w:left="709"/>
        <w:jc w:val="both"/>
        <w:rPr>
          <w:rFonts w:ascii="Arial" w:hAnsi="Arial" w:cs="Arial"/>
          <w:sz w:val="22"/>
          <w:lang w:val="en-GB"/>
        </w:rPr>
      </w:pPr>
      <w:r w:rsidRPr="00184886">
        <w:rPr>
          <w:rFonts w:ascii="Arial" w:hAnsi="Arial" w:cs="Arial"/>
          <w:sz w:val="22"/>
          <w:lang w:val="en-GB"/>
        </w:rPr>
        <w:t>Annex No. 4:</w:t>
      </w:r>
      <w:r w:rsidR="0002145F">
        <w:rPr>
          <w:rFonts w:ascii="Arial" w:hAnsi="Arial" w:cs="Arial"/>
          <w:sz w:val="22"/>
          <w:lang w:val="en-GB"/>
        </w:rPr>
        <w:t xml:space="preserve"> </w:t>
      </w:r>
      <w:r w:rsidR="0008684F" w:rsidRPr="0008684F">
        <w:rPr>
          <w:rFonts w:ascii="Arial" w:hAnsi="Arial" w:cs="Arial"/>
          <w:sz w:val="22"/>
          <w:lang w:val="en-GB"/>
        </w:rPr>
        <w:t xml:space="preserve">Protocol of the acceptance tests (FAT) (template) </w:t>
      </w:r>
      <w:r w:rsidR="0008684F" w:rsidRPr="0008684F">
        <w:rPr>
          <w:rFonts w:ascii="Arial" w:hAnsi="Arial"/>
          <w:b/>
          <w:bCs/>
          <w:sz w:val="22"/>
          <w:szCs w:val="22"/>
          <w:highlight w:val="green"/>
        </w:rPr>
        <w:t>[</w:t>
      </w:r>
      <w:proofErr w:type="spellStart"/>
      <w:r w:rsidR="0008684F" w:rsidRPr="0008684F">
        <w:rPr>
          <w:rFonts w:ascii="Arial" w:hAnsi="Arial"/>
          <w:b/>
          <w:bCs/>
          <w:sz w:val="22"/>
          <w:szCs w:val="22"/>
          <w:highlight w:val="green"/>
        </w:rPr>
        <w:t>this</w:t>
      </w:r>
      <w:proofErr w:type="spellEnd"/>
      <w:r w:rsidR="0008684F" w:rsidRPr="0008684F">
        <w:rPr>
          <w:rFonts w:ascii="Arial" w:hAnsi="Arial"/>
          <w:b/>
          <w:bCs/>
          <w:sz w:val="22"/>
          <w:szCs w:val="22"/>
          <w:highlight w:val="green"/>
        </w:rPr>
        <w:t xml:space="preserve"> </w:t>
      </w:r>
      <w:proofErr w:type="spellStart"/>
      <w:r w:rsidR="0008684F" w:rsidRPr="0008684F">
        <w:rPr>
          <w:rFonts w:ascii="Arial" w:hAnsi="Arial"/>
          <w:b/>
          <w:bCs/>
          <w:sz w:val="22"/>
          <w:szCs w:val="22"/>
          <w:highlight w:val="green"/>
        </w:rPr>
        <w:t>is</w:t>
      </w:r>
      <w:proofErr w:type="spellEnd"/>
      <w:r w:rsidR="0008684F" w:rsidRPr="0008684F">
        <w:rPr>
          <w:rFonts w:ascii="Arial" w:hAnsi="Arial"/>
          <w:b/>
          <w:bCs/>
          <w:sz w:val="22"/>
          <w:szCs w:val="22"/>
          <w:highlight w:val="green"/>
        </w:rPr>
        <w:t xml:space="preserve"> </w:t>
      </w:r>
      <w:proofErr w:type="spellStart"/>
      <w:r w:rsidR="0008684F" w:rsidRPr="0008684F">
        <w:rPr>
          <w:rFonts w:ascii="Arial" w:hAnsi="Arial"/>
          <w:b/>
          <w:bCs/>
          <w:sz w:val="22"/>
          <w:szCs w:val="22"/>
          <w:highlight w:val="green"/>
        </w:rPr>
        <w:t>only</w:t>
      </w:r>
      <w:proofErr w:type="spellEnd"/>
      <w:r w:rsidR="0008684F" w:rsidRPr="0008684F">
        <w:rPr>
          <w:rFonts w:ascii="Arial" w:hAnsi="Arial"/>
          <w:b/>
          <w:bCs/>
          <w:sz w:val="22"/>
          <w:szCs w:val="22"/>
          <w:highlight w:val="green"/>
        </w:rPr>
        <w:t xml:space="preserve"> </w:t>
      </w:r>
      <w:proofErr w:type="spellStart"/>
      <w:r w:rsidR="0008684F" w:rsidRPr="0008684F">
        <w:rPr>
          <w:rFonts w:ascii="Arial" w:hAnsi="Arial"/>
          <w:b/>
          <w:bCs/>
          <w:sz w:val="22"/>
          <w:szCs w:val="22"/>
          <w:highlight w:val="green"/>
        </w:rPr>
        <w:t>template</w:t>
      </w:r>
      <w:proofErr w:type="spellEnd"/>
      <w:r w:rsidR="0008684F" w:rsidRPr="0008684F">
        <w:rPr>
          <w:rFonts w:ascii="Arial" w:hAnsi="Arial"/>
          <w:b/>
          <w:bCs/>
          <w:sz w:val="22"/>
          <w:szCs w:val="22"/>
          <w:highlight w:val="green"/>
        </w:rPr>
        <w:t xml:space="preserve">, do not </w:t>
      </w:r>
      <w:proofErr w:type="spellStart"/>
      <w:r w:rsidR="0008684F" w:rsidRPr="0008684F">
        <w:rPr>
          <w:rFonts w:ascii="Arial" w:hAnsi="Arial"/>
          <w:b/>
          <w:bCs/>
          <w:sz w:val="22"/>
          <w:szCs w:val="22"/>
          <w:highlight w:val="green"/>
        </w:rPr>
        <w:t>fill</w:t>
      </w:r>
      <w:proofErr w:type="spellEnd"/>
      <w:r w:rsidR="0008684F" w:rsidRPr="0008684F">
        <w:rPr>
          <w:rFonts w:ascii="Arial" w:hAnsi="Arial"/>
          <w:b/>
          <w:bCs/>
          <w:sz w:val="22"/>
          <w:szCs w:val="22"/>
          <w:highlight w:val="green"/>
        </w:rPr>
        <w:t xml:space="preserve"> in </w:t>
      </w:r>
      <w:proofErr w:type="spellStart"/>
      <w:r w:rsidR="0008684F" w:rsidRPr="0008684F">
        <w:rPr>
          <w:rFonts w:ascii="Arial" w:hAnsi="Arial"/>
          <w:b/>
          <w:bCs/>
          <w:sz w:val="22"/>
          <w:szCs w:val="22"/>
          <w:highlight w:val="green"/>
        </w:rPr>
        <w:t>now</w:t>
      </w:r>
      <w:proofErr w:type="spellEnd"/>
      <w:r w:rsidR="0008684F" w:rsidRPr="0008684F">
        <w:rPr>
          <w:rFonts w:ascii="Arial" w:hAnsi="Arial"/>
          <w:b/>
          <w:bCs/>
          <w:sz w:val="22"/>
          <w:szCs w:val="22"/>
          <w:highlight w:val="green"/>
        </w:rPr>
        <w:t>]</w:t>
      </w:r>
    </w:p>
    <w:p w14:paraId="57CE3AD1" w14:textId="36E70D32" w:rsidR="00D73F17" w:rsidRPr="007E6F81" w:rsidRDefault="0008684F" w:rsidP="003E4010">
      <w:pPr>
        <w:spacing w:after="120"/>
        <w:ind w:left="2835" w:hanging="2127"/>
        <w:rPr>
          <w:rFonts w:ascii="Arial" w:hAnsi="Arial" w:cs="Arial"/>
          <w:b/>
          <w:bCs/>
          <w:sz w:val="22"/>
          <w:lang w:val="en-GB"/>
        </w:rPr>
      </w:pPr>
      <w:r>
        <w:rPr>
          <w:rFonts w:ascii="Arial" w:hAnsi="Arial" w:cs="Arial"/>
          <w:sz w:val="22"/>
          <w:lang w:val="en-GB"/>
        </w:rPr>
        <w:t xml:space="preserve">Annex No. 5: </w:t>
      </w:r>
      <w:r w:rsidR="00D73F17" w:rsidRPr="00184886">
        <w:rPr>
          <w:rFonts w:ascii="Arial" w:hAnsi="Arial" w:cs="Arial"/>
          <w:sz w:val="22"/>
          <w:lang w:val="en-GB"/>
        </w:rPr>
        <w:t>Protocol</w:t>
      </w:r>
      <w:r w:rsidR="00184886">
        <w:rPr>
          <w:rFonts w:ascii="Arial" w:hAnsi="Arial" w:cs="Arial"/>
          <w:sz w:val="22"/>
          <w:lang w:val="en-GB"/>
        </w:rPr>
        <w:t xml:space="preserve"> No.</w:t>
      </w:r>
      <w:r w:rsidR="00D73F17" w:rsidRPr="00184886">
        <w:rPr>
          <w:rFonts w:ascii="Arial" w:hAnsi="Arial" w:cs="Arial"/>
          <w:sz w:val="22"/>
          <w:lang w:val="en-GB"/>
        </w:rPr>
        <w:t xml:space="preserve"> 1</w:t>
      </w:r>
      <w:r w:rsidR="00184886">
        <w:rPr>
          <w:rFonts w:ascii="Arial" w:hAnsi="Arial" w:cs="Arial"/>
          <w:sz w:val="22"/>
          <w:lang w:val="en-GB"/>
        </w:rPr>
        <w:t xml:space="preserve"> (template) </w:t>
      </w:r>
      <w:r w:rsidR="00184886" w:rsidRPr="007E6F81">
        <w:rPr>
          <w:rFonts w:ascii="Arial" w:hAnsi="Arial"/>
          <w:b/>
          <w:bCs/>
          <w:sz w:val="22"/>
          <w:szCs w:val="22"/>
          <w:highlight w:val="green"/>
        </w:rPr>
        <w:t>[</w:t>
      </w:r>
      <w:proofErr w:type="spellStart"/>
      <w:r w:rsidR="00184886" w:rsidRPr="007E6F81">
        <w:rPr>
          <w:rFonts w:ascii="Arial" w:hAnsi="Arial"/>
          <w:b/>
          <w:bCs/>
          <w:sz w:val="22"/>
          <w:szCs w:val="22"/>
          <w:highlight w:val="green"/>
        </w:rPr>
        <w:t>this</w:t>
      </w:r>
      <w:proofErr w:type="spellEnd"/>
      <w:r w:rsidR="00184886" w:rsidRPr="007E6F81">
        <w:rPr>
          <w:rFonts w:ascii="Arial" w:hAnsi="Arial"/>
          <w:b/>
          <w:bCs/>
          <w:sz w:val="22"/>
          <w:szCs w:val="22"/>
          <w:highlight w:val="green"/>
        </w:rPr>
        <w:t xml:space="preserve"> </w:t>
      </w:r>
      <w:proofErr w:type="spellStart"/>
      <w:r w:rsidR="00184886" w:rsidRPr="007E6F81">
        <w:rPr>
          <w:rFonts w:ascii="Arial" w:hAnsi="Arial"/>
          <w:b/>
          <w:bCs/>
          <w:sz w:val="22"/>
          <w:szCs w:val="22"/>
          <w:highlight w:val="green"/>
        </w:rPr>
        <w:t>is</w:t>
      </w:r>
      <w:proofErr w:type="spellEnd"/>
      <w:r w:rsidR="00184886" w:rsidRPr="007E6F81">
        <w:rPr>
          <w:rFonts w:ascii="Arial" w:hAnsi="Arial"/>
          <w:b/>
          <w:bCs/>
          <w:sz w:val="22"/>
          <w:szCs w:val="22"/>
          <w:highlight w:val="green"/>
        </w:rPr>
        <w:t xml:space="preserve"> </w:t>
      </w:r>
      <w:proofErr w:type="spellStart"/>
      <w:r w:rsidR="00184886" w:rsidRPr="007E6F81">
        <w:rPr>
          <w:rFonts w:ascii="Arial" w:hAnsi="Arial"/>
          <w:b/>
          <w:bCs/>
          <w:sz w:val="22"/>
          <w:szCs w:val="22"/>
          <w:highlight w:val="green"/>
        </w:rPr>
        <w:t>only</w:t>
      </w:r>
      <w:proofErr w:type="spellEnd"/>
      <w:r w:rsidR="00184886" w:rsidRPr="007E6F81">
        <w:rPr>
          <w:rFonts w:ascii="Arial" w:hAnsi="Arial"/>
          <w:b/>
          <w:bCs/>
          <w:sz w:val="22"/>
          <w:szCs w:val="22"/>
          <w:highlight w:val="green"/>
        </w:rPr>
        <w:t xml:space="preserve"> </w:t>
      </w:r>
      <w:proofErr w:type="spellStart"/>
      <w:r w:rsidR="00184886" w:rsidRPr="007E6F81">
        <w:rPr>
          <w:rFonts w:ascii="Arial" w:hAnsi="Arial"/>
          <w:b/>
          <w:bCs/>
          <w:sz w:val="22"/>
          <w:szCs w:val="22"/>
          <w:highlight w:val="green"/>
        </w:rPr>
        <w:t>template</w:t>
      </w:r>
      <w:proofErr w:type="spellEnd"/>
      <w:r w:rsidR="00184886" w:rsidRPr="007E6F81">
        <w:rPr>
          <w:rFonts w:ascii="Arial" w:hAnsi="Arial"/>
          <w:b/>
          <w:bCs/>
          <w:sz w:val="22"/>
          <w:szCs w:val="22"/>
          <w:highlight w:val="green"/>
        </w:rPr>
        <w:t xml:space="preserve">, do not </w:t>
      </w:r>
      <w:proofErr w:type="spellStart"/>
      <w:r w:rsidR="00184886" w:rsidRPr="007E6F81">
        <w:rPr>
          <w:rFonts w:ascii="Arial" w:hAnsi="Arial"/>
          <w:b/>
          <w:bCs/>
          <w:sz w:val="22"/>
          <w:szCs w:val="22"/>
          <w:highlight w:val="green"/>
        </w:rPr>
        <w:t>fill</w:t>
      </w:r>
      <w:proofErr w:type="spellEnd"/>
      <w:r w:rsidR="00184886" w:rsidRPr="007E6F81">
        <w:rPr>
          <w:rFonts w:ascii="Arial" w:hAnsi="Arial"/>
          <w:b/>
          <w:bCs/>
          <w:sz w:val="22"/>
          <w:szCs w:val="22"/>
          <w:highlight w:val="green"/>
        </w:rPr>
        <w:t xml:space="preserve"> in </w:t>
      </w:r>
      <w:proofErr w:type="spellStart"/>
      <w:r w:rsidR="00184886" w:rsidRPr="007E6F81">
        <w:rPr>
          <w:rFonts w:ascii="Arial" w:hAnsi="Arial"/>
          <w:b/>
          <w:bCs/>
          <w:sz w:val="22"/>
          <w:szCs w:val="22"/>
          <w:highlight w:val="green"/>
        </w:rPr>
        <w:t>now</w:t>
      </w:r>
      <w:proofErr w:type="spellEnd"/>
      <w:r w:rsidR="00184886" w:rsidRPr="007E6F81">
        <w:rPr>
          <w:rFonts w:ascii="Arial" w:hAnsi="Arial"/>
          <w:b/>
          <w:bCs/>
          <w:sz w:val="22"/>
          <w:szCs w:val="22"/>
          <w:highlight w:val="green"/>
        </w:rPr>
        <w:t>]</w:t>
      </w:r>
    </w:p>
    <w:p w14:paraId="1DB35B97" w14:textId="07045195" w:rsidR="00D73F17" w:rsidRPr="00734C9A" w:rsidRDefault="00D73F17" w:rsidP="003E4010">
      <w:pPr>
        <w:spacing w:after="120"/>
        <w:ind w:left="2829" w:hanging="2121"/>
        <w:rPr>
          <w:rFonts w:ascii="Arial" w:hAnsi="Arial" w:cs="Arial"/>
          <w:sz w:val="22"/>
          <w:highlight w:val="green"/>
          <w:lang w:val="en-GB"/>
        </w:rPr>
      </w:pPr>
      <w:r w:rsidRPr="00DA4758">
        <w:rPr>
          <w:rFonts w:ascii="Arial" w:hAnsi="Arial" w:cs="Arial"/>
          <w:sz w:val="22"/>
          <w:lang w:val="en-GB"/>
        </w:rPr>
        <w:t xml:space="preserve">Annex No. </w:t>
      </w:r>
      <w:r w:rsidR="0008684F">
        <w:rPr>
          <w:rFonts w:ascii="Arial" w:hAnsi="Arial" w:cs="Arial"/>
          <w:sz w:val="22"/>
          <w:lang w:val="en-GB"/>
        </w:rPr>
        <w:t>6</w:t>
      </w:r>
      <w:r w:rsidRPr="00DA4758">
        <w:rPr>
          <w:rFonts w:ascii="Arial" w:hAnsi="Arial" w:cs="Arial"/>
          <w:sz w:val="22"/>
          <w:lang w:val="en-GB"/>
        </w:rPr>
        <w:t>:</w:t>
      </w:r>
      <w:r w:rsidR="0002145F">
        <w:rPr>
          <w:rFonts w:ascii="Arial" w:hAnsi="Arial" w:cs="Arial"/>
          <w:sz w:val="22"/>
          <w:lang w:val="en-GB"/>
        </w:rPr>
        <w:t xml:space="preserve"> </w:t>
      </w:r>
      <w:r w:rsidR="00DA4758" w:rsidRPr="00DA4758">
        <w:rPr>
          <w:rFonts w:ascii="Arial" w:hAnsi="Arial" w:cs="Arial"/>
          <w:sz w:val="22"/>
          <w:lang w:val="en-GB"/>
        </w:rPr>
        <w:t>Protocol</w:t>
      </w:r>
      <w:r w:rsidR="00DA4758">
        <w:rPr>
          <w:rFonts w:ascii="Arial" w:hAnsi="Arial" w:cs="Arial"/>
          <w:sz w:val="22"/>
          <w:lang w:val="en-GB"/>
        </w:rPr>
        <w:t xml:space="preserve"> No.</w:t>
      </w:r>
      <w:r w:rsidR="00DA4758" w:rsidRPr="00184886">
        <w:rPr>
          <w:rFonts w:ascii="Arial" w:hAnsi="Arial" w:cs="Arial"/>
          <w:sz w:val="22"/>
          <w:lang w:val="en-GB"/>
        </w:rPr>
        <w:t xml:space="preserve"> </w:t>
      </w:r>
      <w:r w:rsidR="00E84A0C">
        <w:rPr>
          <w:rFonts w:ascii="Arial" w:hAnsi="Arial" w:cs="Arial"/>
          <w:sz w:val="22"/>
          <w:lang w:val="en-GB"/>
        </w:rPr>
        <w:t>2</w:t>
      </w:r>
      <w:r w:rsidR="00DA4758">
        <w:rPr>
          <w:rFonts w:ascii="Arial" w:hAnsi="Arial" w:cs="Arial"/>
          <w:sz w:val="22"/>
          <w:lang w:val="en-GB"/>
        </w:rPr>
        <w:t xml:space="preserve"> (template) </w:t>
      </w:r>
      <w:r w:rsidR="00DA4758" w:rsidRPr="007E6F81">
        <w:rPr>
          <w:rFonts w:ascii="Arial" w:hAnsi="Arial"/>
          <w:b/>
          <w:bCs/>
          <w:sz w:val="22"/>
          <w:szCs w:val="22"/>
          <w:highlight w:val="green"/>
        </w:rPr>
        <w:t>[</w:t>
      </w:r>
      <w:proofErr w:type="spellStart"/>
      <w:r w:rsidR="00DA4758" w:rsidRPr="007E6F81">
        <w:rPr>
          <w:rFonts w:ascii="Arial" w:hAnsi="Arial"/>
          <w:b/>
          <w:bCs/>
          <w:sz w:val="22"/>
          <w:szCs w:val="22"/>
          <w:highlight w:val="green"/>
        </w:rPr>
        <w:t>this</w:t>
      </w:r>
      <w:proofErr w:type="spellEnd"/>
      <w:r w:rsidR="00DA4758" w:rsidRPr="007E6F81">
        <w:rPr>
          <w:rFonts w:ascii="Arial" w:hAnsi="Arial"/>
          <w:b/>
          <w:bCs/>
          <w:sz w:val="22"/>
          <w:szCs w:val="22"/>
          <w:highlight w:val="green"/>
        </w:rPr>
        <w:t xml:space="preserve"> </w:t>
      </w:r>
      <w:proofErr w:type="spellStart"/>
      <w:r w:rsidR="00DA4758" w:rsidRPr="007E6F81">
        <w:rPr>
          <w:rFonts w:ascii="Arial" w:hAnsi="Arial"/>
          <w:b/>
          <w:bCs/>
          <w:sz w:val="22"/>
          <w:szCs w:val="22"/>
          <w:highlight w:val="green"/>
        </w:rPr>
        <w:t>is</w:t>
      </w:r>
      <w:proofErr w:type="spellEnd"/>
      <w:r w:rsidR="00DA4758" w:rsidRPr="007E6F81">
        <w:rPr>
          <w:rFonts w:ascii="Arial" w:hAnsi="Arial"/>
          <w:b/>
          <w:bCs/>
          <w:sz w:val="22"/>
          <w:szCs w:val="22"/>
          <w:highlight w:val="green"/>
        </w:rPr>
        <w:t xml:space="preserve"> </w:t>
      </w:r>
      <w:proofErr w:type="spellStart"/>
      <w:r w:rsidR="00DA4758" w:rsidRPr="007E6F81">
        <w:rPr>
          <w:rFonts w:ascii="Arial" w:hAnsi="Arial"/>
          <w:b/>
          <w:bCs/>
          <w:sz w:val="22"/>
          <w:szCs w:val="22"/>
          <w:highlight w:val="green"/>
        </w:rPr>
        <w:t>only</w:t>
      </w:r>
      <w:proofErr w:type="spellEnd"/>
      <w:r w:rsidR="00DA4758" w:rsidRPr="007E6F81">
        <w:rPr>
          <w:rFonts w:ascii="Arial" w:hAnsi="Arial"/>
          <w:b/>
          <w:bCs/>
          <w:sz w:val="22"/>
          <w:szCs w:val="22"/>
          <w:highlight w:val="green"/>
        </w:rPr>
        <w:t xml:space="preserve"> </w:t>
      </w:r>
      <w:proofErr w:type="spellStart"/>
      <w:r w:rsidR="00DA4758" w:rsidRPr="007E6F81">
        <w:rPr>
          <w:rFonts w:ascii="Arial" w:hAnsi="Arial"/>
          <w:b/>
          <w:bCs/>
          <w:sz w:val="22"/>
          <w:szCs w:val="22"/>
          <w:highlight w:val="green"/>
        </w:rPr>
        <w:t>template</w:t>
      </w:r>
      <w:proofErr w:type="spellEnd"/>
      <w:r w:rsidR="00DA4758" w:rsidRPr="007E6F81">
        <w:rPr>
          <w:rFonts w:ascii="Arial" w:hAnsi="Arial"/>
          <w:b/>
          <w:bCs/>
          <w:sz w:val="22"/>
          <w:szCs w:val="22"/>
          <w:highlight w:val="green"/>
        </w:rPr>
        <w:t xml:space="preserve">, do not </w:t>
      </w:r>
      <w:proofErr w:type="spellStart"/>
      <w:r w:rsidR="00DA4758" w:rsidRPr="007E6F81">
        <w:rPr>
          <w:rFonts w:ascii="Arial" w:hAnsi="Arial"/>
          <w:b/>
          <w:bCs/>
          <w:sz w:val="22"/>
          <w:szCs w:val="22"/>
          <w:highlight w:val="green"/>
        </w:rPr>
        <w:t>fill</w:t>
      </w:r>
      <w:proofErr w:type="spellEnd"/>
      <w:r w:rsidR="00DA4758" w:rsidRPr="007E6F81">
        <w:rPr>
          <w:rFonts w:ascii="Arial" w:hAnsi="Arial"/>
          <w:b/>
          <w:bCs/>
          <w:sz w:val="22"/>
          <w:szCs w:val="22"/>
          <w:highlight w:val="green"/>
        </w:rPr>
        <w:t xml:space="preserve"> in </w:t>
      </w:r>
      <w:proofErr w:type="spellStart"/>
      <w:r w:rsidR="00DA4758" w:rsidRPr="007E6F81">
        <w:rPr>
          <w:rFonts w:ascii="Arial" w:hAnsi="Arial"/>
          <w:b/>
          <w:bCs/>
          <w:sz w:val="22"/>
          <w:szCs w:val="22"/>
          <w:highlight w:val="green"/>
        </w:rPr>
        <w:t>now</w:t>
      </w:r>
      <w:proofErr w:type="spellEnd"/>
      <w:r w:rsidR="00DA4758" w:rsidRPr="007E6F81">
        <w:rPr>
          <w:rFonts w:ascii="Arial" w:hAnsi="Arial"/>
          <w:b/>
          <w:bCs/>
          <w:sz w:val="22"/>
          <w:szCs w:val="22"/>
          <w:highlight w:val="green"/>
        </w:rPr>
        <w:t>]</w:t>
      </w:r>
    </w:p>
    <w:p w14:paraId="04CD6668" w14:textId="4EA892E2" w:rsidR="00D73F17" w:rsidRPr="00734C9A" w:rsidRDefault="00D73F17" w:rsidP="003E4010">
      <w:pPr>
        <w:spacing w:after="120"/>
        <w:ind w:left="2832" w:hanging="2124"/>
        <w:rPr>
          <w:rFonts w:ascii="Arial" w:hAnsi="Arial" w:cs="Arial"/>
          <w:sz w:val="22"/>
          <w:highlight w:val="green"/>
          <w:lang w:val="en-GB"/>
        </w:rPr>
      </w:pPr>
      <w:r w:rsidRPr="00B25372">
        <w:rPr>
          <w:rFonts w:ascii="Arial" w:hAnsi="Arial" w:cs="Arial"/>
          <w:sz w:val="22"/>
          <w:lang w:val="en-GB"/>
        </w:rPr>
        <w:t xml:space="preserve">Annex No. </w:t>
      </w:r>
      <w:r w:rsidR="0008684F">
        <w:rPr>
          <w:rFonts w:ascii="Arial" w:hAnsi="Arial" w:cs="Arial"/>
          <w:sz w:val="22"/>
          <w:lang w:val="en-GB"/>
        </w:rPr>
        <w:t>7:</w:t>
      </w:r>
      <w:r w:rsidR="0002145F">
        <w:rPr>
          <w:rFonts w:ascii="Arial" w:hAnsi="Arial" w:cs="Arial"/>
          <w:sz w:val="22"/>
          <w:lang w:val="en-GB"/>
        </w:rPr>
        <w:t xml:space="preserve"> </w:t>
      </w:r>
      <w:r w:rsidR="00A37AF5" w:rsidRPr="00B25372">
        <w:rPr>
          <w:rFonts w:ascii="Arial" w:hAnsi="Arial" w:cs="Arial"/>
          <w:sz w:val="22"/>
          <w:lang w:val="en-GB"/>
        </w:rPr>
        <w:t xml:space="preserve">Maintenance </w:t>
      </w:r>
      <w:r w:rsidR="002124C4">
        <w:rPr>
          <w:rFonts w:ascii="Arial" w:hAnsi="Arial" w:cs="Arial"/>
          <w:sz w:val="22"/>
          <w:lang w:val="en-GB"/>
        </w:rPr>
        <w:t>form</w:t>
      </w:r>
      <w:r w:rsidR="00B25372" w:rsidRPr="00B25372">
        <w:rPr>
          <w:rFonts w:ascii="Arial" w:hAnsi="Arial" w:cs="Arial"/>
          <w:sz w:val="22"/>
          <w:lang w:val="en-GB"/>
        </w:rPr>
        <w:t xml:space="preserve"> (template)</w:t>
      </w:r>
      <w:r w:rsidR="00B25372">
        <w:rPr>
          <w:rFonts w:ascii="Arial" w:hAnsi="Arial" w:cs="Arial"/>
          <w:sz w:val="22"/>
          <w:lang w:val="en-GB"/>
        </w:rPr>
        <w:t xml:space="preserve"> </w:t>
      </w:r>
      <w:r w:rsidR="00B25372" w:rsidRPr="007E6F81">
        <w:rPr>
          <w:rFonts w:ascii="Arial" w:hAnsi="Arial"/>
          <w:b/>
          <w:bCs/>
          <w:sz w:val="22"/>
          <w:szCs w:val="22"/>
          <w:highlight w:val="green"/>
        </w:rPr>
        <w:t>[</w:t>
      </w:r>
      <w:proofErr w:type="spellStart"/>
      <w:r w:rsidR="00B25372" w:rsidRPr="007E6F81">
        <w:rPr>
          <w:rFonts w:ascii="Arial" w:hAnsi="Arial"/>
          <w:b/>
          <w:bCs/>
          <w:sz w:val="22"/>
          <w:szCs w:val="22"/>
          <w:highlight w:val="green"/>
        </w:rPr>
        <w:t>this</w:t>
      </w:r>
      <w:proofErr w:type="spellEnd"/>
      <w:r w:rsidR="00B25372" w:rsidRPr="007E6F81">
        <w:rPr>
          <w:rFonts w:ascii="Arial" w:hAnsi="Arial"/>
          <w:b/>
          <w:bCs/>
          <w:sz w:val="22"/>
          <w:szCs w:val="22"/>
          <w:highlight w:val="green"/>
        </w:rPr>
        <w:t xml:space="preserve"> </w:t>
      </w:r>
      <w:proofErr w:type="spellStart"/>
      <w:r w:rsidR="00B25372" w:rsidRPr="007E6F81">
        <w:rPr>
          <w:rFonts w:ascii="Arial" w:hAnsi="Arial"/>
          <w:b/>
          <w:bCs/>
          <w:sz w:val="22"/>
          <w:szCs w:val="22"/>
          <w:highlight w:val="green"/>
        </w:rPr>
        <w:t>is</w:t>
      </w:r>
      <w:proofErr w:type="spellEnd"/>
      <w:r w:rsidR="00B25372" w:rsidRPr="007E6F81">
        <w:rPr>
          <w:rFonts w:ascii="Arial" w:hAnsi="Arial"/>
          <w:b/>
          <w:bCs/>
          <w:sz w:val="22"/>
          <w:szCs w:val="22"/>
          <w:highlight w:val="green"/>
        </w:rPr>
        <w:t xml:space="preserve"> </w:t>
      </w:r>
      <w:proofErr w:type="spellStart"/>
      <w:r w:rsidR="00B25372" w:rsidRPr="007E6F81">
        <w:rPr>
          <w:rFonts w:ascii="Arial" w:hAnsi="Arial"/>
          <w:b/>
          <w:bCs/>
          <w:sz w:val="22"/>
          <w:szCs w:val="22"/>
          <w:highlight w:val="green"/>
        </w:rPr>
        <w:t>only</w:t>
      </w:r>
      <w:proofErr w:type="spellEnd"/>
      <w:r w:rsidR="00B25372" w:rsidRPr="007E6F81">
        <w:rPr>
          <w:rFonts w:ascii="Arial" w:hAnsi="Arial"/>
          <w:b/>
          <w:bCs/>
          <w:sz w:val="22"/>
          <w:szCs w:val="22"/>
          <w:highlight w:val="green"/>
        </w:rPr>
        <w:t xml:space="preserve"> </w:t>
      </w:r>
      <w:proofErr w:type="spellStart"/>
      <w:r w:rsidR="00B25372" w:rsidRPr="007E6F81">
        <w:rPr>
          <w:rFonts w:ascii="Arial" w:hAnsi="Arial"/>
          <w:b/>
          <w:bCs/>
          <w:sz w:val="22"/>
          <w:szCs w:val="22"/>
          <w:highlight w:val="green"/>
        </w:rPr>
        <w:t>template</w:t>
      </w:r>
      <w:proofErr w:type="spellEnd"/>
      <w:r w:rsidR="00B25372" w:rsidRPr="007E6F81">
        <w:rPr>
          <w:rFonts w:ascii="Arial" w:hAnsi="Arial"/>
          <w:b/>
          <w:bCs/>
          <w:sz w:val="22"/>
          <w:szCs w:val="22"/>
          <w:highlight w:val="green"/>
        </w:rPr>
        <w:t xml:space="preserve">, do not </w:t>
      </w:r>
      <w:proofErr w:type="spellStart"/>
      <w:r w:rsidR="00B25372" w:rsidRPr="007E6F81">
        <w:rPr>
          <w:rFonts w:ascii="Arial" w:hAnsi="Arial"/>
          <w:b/>
          <w:bCs/>
          <w:sz w:val="22"/>
          <w:szCs w:val="22"/>
          <w:highlight w:val="green"/>
        </w:rPr>
        <w:t>fill</w:t>
      </w:r>
      <w:proofErr w:type="spellEnd"/>
      <w:r w:rsidR="00B25372" w:rsidRPr="007E6F81">
        <w:rPr>
          <w:rFonts w:ascii="Arial" w:hAnsi="Arial"/>
          <w:b/>
          <w:bCs/>
          <w:sz w:val="22"/>
          <w:szCs w:val="22"/>
          <w:highlight w:val="green"/>
        </w:rPr>
        <w:t xml:space="preserve"> in </w:t>
      </w:r>
      <w:proofErr w:type="spellStart"/>
      <w:r w:rsidR="00B25372" w:rsidRPr="007E6F81">
        <w:rPr>
          <w:rFonts w:ascii="Arial" w:hAnsi="Arial"/>
          <w:b/>
          <w:bCs/>
          <w:sz w:val="22"/>
          <w:szCs w:val="22"/>
          <w:highlight w:val="green"/>
        </w:rPr>
        <w:t>now</w:t>
      </w:r>
      <w:proofErr w:type="spellEnd"/>
      <w:r w:rsidR="00B25372" w:rsidRPr="007E6F81">
        <w:rPr>
          <w:rFonts w:ascii="Arial" w:hAnsi="Arial"/>
          <w:b/>
          <w:bCs/>
          <w:sz w:val="22"/>
          <w:szCs w:val="22"/>
          <w:highlight w:val="green"/>
        </w:rPr>
        <w:t>]</w:t>
      </w:r>
    </w:p>
    <w:p w14:paraId="1E39F2BC" w14:textId="11CDC5D1" w:rsidR="009D0AFF" w:rsidRDefault="00D73F17" w:rsidP="003E4010">
      <w:pPr>
        <w:spacing w:after="120"/>
        <w:ind w:firstLine="708"/>
        <w:rPr>
          <w:rFonts w:ascii="Arial" w:hAnsi="Arial" w:cs="Arial"/>
          <w:sz w:val="22"/>
          <w:lang w:val="en-GB"/>
        </w:rPr>
      </w:pPr>
      <w:r w:rsidRPr="00797557">
        <w:rPr>
          <w:rFonts w:ascii="Arial" w:hAnsi="Arial" w:cs="Arial"/>
          <w:sz w:val="22"/>
          <w:lang w:val="en-GB"/>
        </w:rPr>
        <w:t xml:space="preserve">Annex No. </w:t>
      </w:r>
      <w:r w:rsidR="0008684F">
        <w:rPr>
          <w:rFonts w:ascii="Arial" w:hAnsi="Arial" w:cs="Arial"/>
          <w:sz w:val="22"/>
          <w:lang w:val="en-GB"/>
        </w:rPr>
        <w:t>8</w:t>
      </w:r>
      <w:r w:rsidRPr="00797557">
        <w:rPr>
          <w:rFonts w:ascii="Arial" w:hAnsi="Arial" w:cs="Arial"/>
          <w:sz w:val="22"/>
          <w:lang w:val="en-GB"/>
        </w:rPr>
        <w:t>:</w:t>
      </w:r>
      <w:r w:rsidR="0002145F">
        <w:rPr>
          <w:rFonts w:ascii="Arial" w:hAnsi="Arial" w:cs="Arial"/>
          <w:sz w:val="22"/>
          <w:lang w:val="en-GB"/>
        </w:rPr>
        <w:t xml:space="preserve"> </w:t>
      </w:r>
      <w:r w:rsidR="00294182" w:rsidRPr="00797557">
        <w:rPr>
          <w:rFonts w:ascii="Arial" w:hAnsi="Arial" w:cs="Arial"/>
          <w:sz w:val="22"/>
          <w:lang w:val="en-GB"/>
        </w:rPr>
        <w:t xml:space="preserve">Testing of the </w:t>
      </w:r>
      <w:r w:rsidR="00A37AF5" w:rsidRPr="00797557">
        <w:rPr>
          <w:rFonts w:ascii="Arial" w:hAnsi="Arial" w:cs="Arial"/>
          <w:sz w:val="22"/>
          <w:lang w:val="en-GB"/>
        </w:rPr>
        <w:t>D</w:t>
      </w:r>
      <w:r w:rsidR="00294182" w:rsidRPr="00797557">
        <w:rPr>
          <w:rFonts w:ascii="Arial" w:hAnsi="Arial" w:cs="Arial"/>
          <w:sz w:val="22"/>
          <w:lang w:val="en-GB"/>
        </w:rPr>
        <w:t>evice</w:t>
      </w:r>
    </w:p>
    <w:p w14:paraId="1EF4A465" w14:textId="63545987" w:rsidR="00EC5528" w:rsidRDefault="00707339" w:rsidP="003E4010">
      <w:pPr>
        <w:spacing w:after="120"/>
        <w:ind w:left="709"/>
        <w:jc w:val="both"/>
        <w:rPr>
          <w:rFonts w:ascii="Arial" w:hAnsi="Arial"/>
          <w:b/>
          <w:bCs/>
          <w:sz w:val="22"/>
          <w:szCs w:val="22"/>
        </w:rPr>
      </w:pPr>
      <w:r w:rsidRPr="007E6F81">
        <w:rPr>
          <w:rFonts w:ascii="Arial" w:hAnsi="Arial" w:cs="Arial"/>
          <w:sz w:val="22"/>
          <w:lang w:val="en-GB"/>
        </w:rPr>
        <w:t xml:space="preserve">Annex No. </w:t>
      </w:r>
      <w:r w:rsidR="0008684F">
        <w:rPr>
          <w:rFonts w:ascii="Arial" w:hAnsi="Arial" w:cs="Arial"/>
          <w:sz w:val="22"/>
          <w:lang w:val="en-GB"/>
        </w:rPr>
        <w:t>9</w:t>
      </w:r>
      <w:r w:rsidRPr="007E6F81">
        <w:rPr>
          <w:rFonts w:ascii="Arial" w:hAnsi="Arial" w:cs="Arial"/>
          <w:sz w:val="22"/>
          <w:lang w:val="en-GB"/>
        </w:rPr>
        <w:t xml:space="preserve">: </w:t>
      </w:r>
      <w:r w:rsidR="00C42F6F" w:rsidRPr="007E6F81">
        <w:rPr>
          <w:rFonts w:ascii="Arial" w:hAnsi="Arial" w:cs="Arial"/>
          <w:sz w:val="22"/>
          <w:lang w:val="en-GB"/>
        </w:rPr>
        <w:t>List of sp</w:t>
      </w:r>
      <w:r w:rsidR="005105EF">
        <w:rPr>
          <w:rFonts w:ascii="Arial" w:hAnsi="Arial" w:cs="Arial"/>
          <w:sz w:val="22"/>
          <w:lang w:val="en-GB"/>
        </w:rPr>
        <w:t>a</w:t>
      </w:r>
      <w:r w:rsidR="00C42F6F" w:rsidRPr="007E6F81">
        <w:rPr>
          <w:rFonts w:ascii="Arial" w:hAnsi="Arial" w:cs="Arial"/>
          <w:sz w:val="22"/>
          <w:lang w:val="en-GB"/>
        </w:rPr>
        <w:t>re parts and consumables</w:t>
      </w:r>
      <w:r w:rsidR="00EC5528" w:rsidRPr="007E6F81">
        <w:rPr>
          <w:rFonts w:ascii="Arial" w:hAnsi="Arial" w:cs="Arial"/>
          <w:sz w:val="22"/>
          <w:lang w:val="en-GB"/>
        </w:rPr>
        <w:t xml:space="preserve"> </w:t>
      </w:r>
      <w:r w:rsidR="00EC5528" w:rsidRPr="007E6F81">
        <w:rPr>
          <w:rFonts w:ascii="Arial" w:hAnsi="Arial"/>
          <w:sz w:val="22"/>
          <w:szCs w:val="22"/>
          <w:highlight w:val="green"/>
        </w:rPr>
        <w:t>[</w:t>
      </w:r>
      <w:proofErr w:type="spellStart"/>
      <w:r w:rsidR="00EC5528" w:rsidRPr="007E6F81">
        <w:rPr>
          <w:rFonts w:ascii="Arial" w:hAnsi="Arial"/>
          <w:b/>
          <w:bCs/>
          <w:sz w:val="22"/>
          <w:szCs w:val="22"/>
          <w:highlight w:val="green"/>
        </w:rPr>
        <w:t>the</w:t>
      </w:r>
      <w:proofErr w:type="spellEnd"/>
      <w:r w:rsidR="00EC5528" w:rsidRPr="007E6F81">
        <w:rPr>
          <w:rFonts w:ascii="Arial" w:hAnsi="Arial"/>
          <w:b/>
          <w:bCs/>
          <w:sz w:val="22"/>
          <w:szCs w:val="22"/>
          <w:highlight w:val="green"/>
        </w:rPr>
        <w:t xml:space="preserve"> </w:t>
      </w:r>
      <w:proofErr w:type="spellStart"/>
      <w:r w:rsidR="00EC5528" w:rsidRPr="007E6F81">
        <w:rPr>
          <w:rFonts w:ascii="Arial" w:hAnsi="Arial"/>
          <w:b/>
          <w:bCs/>
          <w:sz w:val="22"/>
          <w:szCs w:val="22"/>
          <w:highlight w:val="green"/>
        </w:rPr>
        <w:t>Contracting</w:t>
      </w:r>
      <w:proofErr w:type="spellEnd"/>
      <w:r w:rsidR="00EC5528" w:rsidRPr="007E6F81">
        <w:rPr>
          <w:rFonts w:ascii="Arial" w:hAnsi="Arial"/>
          <w:b/>
          <w:bCs/>
          <w:sz w:val="22"/>
          <w:szCs w:val="22"/>
          <w:highlight w:val="green"/>
        </w:rPr>
        <w:t xml:space="preserve"> </w:t>
      </w:r>
      <w:proofErr w:type="spellStart"/>
      <w:r w:rsidR="000C739D">
        <w:rPr>
          <w:rFonts w:ascii="Arial" w:hAnsi="Arial"/>
          <w:b/>
          <w:bCs/>
          <w:sz w:val="22"/>
          <w:szCs w:val="22"/>
          <w:highlight w:val="green"/>
        </w:rPr>
        <w:t>Authority</w:t>
      </w:r>
      <w:proofErr w:type="spellEnd"/>
      <w:r w:rsidR="00EC5528" w:rsidRPr="007E6F81">
        <w:rPr>
          <w:rFonts w:ascii="Arial" w:hAnsi="Arial"/>
          <w:b/>
          <w:bCs/>
          <w:sz w:val="22"/>
          <w:szCs w:val="22"/>
          <w:highlight w:val="green"/>
        </w:rPr>
        <w:t xml:space="preserve"> </w:t>
      </w:r>
      <w:proofErr w:type="spellStart"/>
      <w:r w:rsidR="00EC5528" w:rsidRPr="007E6F81">
        <w:rPr>
          <w:rFonts w:ascii="Arial" w:hAnsi="Arial"/>
          <w:b/>
          <w:bCs/>
          <w:sz w:val="22"/>
          <w:szCs w:val="22"/>
          <w:highlight w:val="green"/>
        </w:rPr>
        <w:t>will</w:t>
      </w:r>
      <w:proofErr w:type="spellEnd"/>
      <w:r w:rsidR="00EC5528" w:rsidRPr="007E6F81">
        <w:rPr>
          <w:rFonts w:ascii="Arial" w:hAnsi="Arial"/>
          <w:b/>
          <w:bCs/>
          <w:sz w:val="22"/>
          <w:szCs w:val="22"/>
          <w:highlight w:val="green"/>
        </w:rPr>
        <w:t xml:space="preserve"> </w:t>
      </w:r>
      <w:proofErr w:type="spellStart"/>
      <w:r w:rsidR="00EC5528" w:rsidRPr="007E6F81">
        <w:rPr>
          <w:rFonts w:ascii="Arial" w:hAnsi="Arial"/>
          <w:b/>
          <w:bCs/>
          <w:sz w:val="22"/>
          <w:szCs w:val="22"/>
          <w:highlight w:val="green"/>
        </w:rPr>
        <w:t>create</w:t>
      </w:r>
      <w:proofErr w:type="spellEnd"/>
      <w:r w:rsidR="00EC5528" w:rsidRPr="007E6F81">
        <w:rPr>
          <w:rFonts w:ascii="Arial" w:hAnsi="Arial"/>
          <w:b/>
          <w:bCs/>
          <w:sz w:val="22"/>
          <w:szCs w:val="22"/>
          <w:highlight w:val="green"/>
        </w:rPr>
        <w:t xml:space="preserve"> </w:t>
      </w:r>
      <w:proofErr w:type="spellStart"/>
      <w:r w:rsidR="00EC5528" w:rsidRPr="007E6F81">
        <w:rPr>
          <w:rFonts w:ascii="Arial" w:hAnsi="Arial"/>
          <w:b/>
          <w:bCs/>
          <w:sz w:val="22"/>
          <w:szCs w:val="22"/>
          <w:highlight w:val="green"/>
        </w:rPr>
        <w:t>this</w:t>
      </w:r>
      <w:proofErr w:type="spellEnd"/>
      <w:r w:rsidR="00EC5528" w:rsidRPr="007E6F81">
        <w:rPr>
          <w:rFonts w:ascii="Arial" w:hAnsi="Arial"/>
          <w:b/>
          <w:bCs/>
          <w:sz w:val="22"/>
          <w:szCs w:val="22"/>
          <w:highlight w:val="green"/>
        </w:rPr>
        <w:t xml:space="preserve"> </w:t>
      </w:r>
      <w:proofErr w:type="spellStart"/>
      <w:r w:rsidR="00EC5528" w:rsidRPr="007E6F81">
        <w:rPr>
          <w:rFonts w:ascii="Arial" w:hAnsi="Arial"/>
          <w:b/>
          <w:bCs/>
          <w:sz w:val="22"/>
          <w:szCs w:val="22"/>
          <w:highlight w:val="green"/>
        </w:rPr>
        <w:t>document</w:t>
      </w:r>
      <w:proofErr w:type="spellEnd"/>
      <w:r w:rsidR="00EC5528" w:rsidRPr="007E6F81">
        <w:rPr>
          <w:rFonts w:ascii="Arial" w:hAnsi="Arial"/>
          <w:b/>
          <w:bCs/>
          <w:sz w:val="22"/>
          <w:szCs w:val="22"/>
          <w:highlight w:val="green"/>
        </w:rPr>
        <w:t xml:space="preserve"> </w:t>
      </w:r>
      <w:proofErr w:type="spellStart"/>
      <w:r w:rsidR="00EC5528" w:rsidRPr="007E6F81">
        <w:rPr>
          <w:rFonts w:ascii="Arial" w:hAnsi="Arial"/>
          <w:b/>
          <w:bCs/>
          <w:sz w:val="22"/>
          <w:szCs w:val="22"/>
          <w:highlight w:val="green"/>
        </w:rPr>
        <w:t>from</w:t>
      </w:r>
      <w:proofErr w:type="spellEnd"/>
      <w:r w:rsidR="00EC5528" w:rsidRPr="007E6F81">
        <w:rPr>
          <w:rFonts w:ascii="Arial" w:hAnsi="Arial"/>
          <w:b/>
          <w:bCs/>
          <w:sz w:val="22"/>
          <w:szCs w:val="22"/>
          <w:highlight w:val="green"/>
        </w:rPr>
        <w:t xml:space="preserve"> </w:t>
      </w:r>
      <w:proofErr w:type="spellStart"/>
      <w:r w:rsidR="00EC5528" w:rsidRPr="007E6F81">
        <w:rPr>
          <w:rFonts w:ascii="Arial" w:hAnsi="Arial"/>
          <w:b/>
          <w:bCs/>
          <w:sz w:val="22"/>
          <w:szCs w:val="22"/>
          <w:highlight w:val="green"/>
        </w:rPr>
        <w:t>information</w:t>
      </w:r>
      <w:proofErr w:type="spellEnd"/>
      <w:r w:rsidR="00EC5528" w:rsidRPr="007E6F81">
        <w:rPr>
          <w:rFonts w:ascii="Arial" w:hAnsi="Arial"/>
          <w:b/>
          <w:bCs/>
          <w:sz w:val="22"/>
          <w:szCs w:val="22"/>
          <w:highlight w:val="green"/>
        </w:rPr>
        <w:t xml:space="preserve"> </w:t>
      </w:r>
      <w:proofErr w:type="spellStart"/>
      <w:r w:rsidR="00EC5528" w:rsidRPr="007E6F81">
        <w:rPr>
          <w:rFonts w:ascii="Arial" w:hAnsi="Arial"/>
          <w:b/>
          <w:bCs/>
          <w:sz w:val="22"/>
          <w:szCs w:val="22"/>
          <w:highlight w:val="green"/>
        </w:rPr>
        <w:t>stated</w:t>
      </w:r>
      <w:proofErr w:type="spellEnd"/>
      <w:r w:rsidR="00EC5528" w:rsidRPr="007E6F81">
        <w:rPr>
          <w:rFonts w:ascii="Arial" w:hAnsi="Arial"/>
          <w:b/>
          <w:bCs/>
          <w:sz w:val="22"/>
          <w:szCs w:val="22"/>
          <w:highlight w:val="green"/>
        </w:rPr>
        <w:t xml:space="preserve"> in </w:t>
      </w:r>
      <w:proofErr w:type="spellStart"/>
      <w:r w:rsidR="00EC5528" w:rsidRPr="007E6F81">
        <w:rPr>
          <w:rFonts w:ascii="Arial" w:hAnsi="Arial"/>
          <w:b/>
          <w:bCs/>
          <w:sz w:val="22"/>
          <w:szCs w:val="22"/>
          <w:highlight w:val="green"/>
        </w:rPr>
        <w:t>Participant’s</w:t>
      </w:r>
      <w:proofErr w:type="spellEnd"/>
      <w:r w:rsidR="00EC5528" w:rsidRPr="007E6F81">
        <w:rPr>
          <w:rFonts w:ascii="Arial" w:hAnsi="Arial"/>
          <w:b/>
          <w:bCs/>
          <w:sz w:val="22"/>
          <w:szCs w:val="22"/>
          <w:highlight w:val="green"/>
        </w:rPr>
        <w:t xml:space="preserve"> Tender]</w:t>
      </w:r>
    </w:p>
    <w:p w14:paraId="3F072460" w14:textId="77777777" w:rsidR="0008684F" w:rsidRPr="001D47F1" w:rsidRDefault="0008684F" w:rsidP="003E4010">
      <w:pPr>
        <w:spacing w:after="120"/>
        <w:ind w:left="709"/>
        <w:jc w:val="both"/>
        <w:rPr>
          <w:rFonts w:ascii="Arial" w:hAnsi="Arial" w:cs="Arial"/>
          <w:sz w:val="22"/>
          <w:lang w:val="en-GB"/>
        </w:rPr>
      </w:pPr>
      <w:proofErr w:type="spellStart"/>
      <w:r w:rsidRPr="001D47F1">
        <w:rPr>
          <w:rFonts w:ascii="Arial" w:hAnsi="Arial"/>
          <w:sz w:val="22"/>
          <w:szCs w:val="22"/>
        </w:rPr>
        <w:t>Annex</w:t>
      </w:r>
      <w:proofErr w:type="spellEnd"/>
      <w:r w:rsidRPr="001D47F1">
        <w:rPr>
          <w:rFonts w:ascii="Arial" w:hAnsi="Arial"/>
          <w:sz w:val="22"/>
          <w:szCs w:val="22"/>
        </w:rPr>
        <w:t xml:space="preserve"> No. </w:t>
      </w:r>
      <w:r>
        <w:rPr>
          <w:rFonts w:ascii="Arial" w:hAnsi="Arial"/>
          <w:sz w:val="22"/>
          <w:szCs w:val="22"/>
        </w:rPr>
        <w:t>10</w:t>
      </w:r>
      <w:r w:rsidRPr="001D47F1">
        <w:rPr>
          <w:rFonts w:ascii="Arial" w:hAnsi="Arial"/>
          <w:sz w:val="22"/>
          <w:szCs w:val="22"/>
        </w:rPr>
        <w:t>:</w:t>
      </w:r>
      <w:r>
        <w:rPr>
          <w:rFonts w:ascii="Arial" w:hAnsi="Arial"/>
          <w:sz w:val="22"/>
          <w:szCs w:val="22"/>
        </w:rPr>
        <w:tab/>
      </w:r>
      <w:proofErr w:type="spellStart"/>
      <w:r>
        <w:rPr>
          <w:rFonts w:ascii="Arial" w:hAnsi="Arial"/>
          <w:sz w:val="22"/>
          <w:szCs w:val="22"/>
        </w:rPr>
        <w:t>The</w:t>
      </w:r>
      <w:proofErr w:type="spellEnd"/>
      <w:r>
        <w:rPr>
          <w:rFonts w:ascii="Arial" w:hAnsi="Arial"/>
          <w:sz w:val="22"/>
          <w:szCs w:val="22"/>
        </w:rPr>
        <w:t xml:space="preserve"> </w:t>
      </w:r>
      <w:proofErr w:type="spellStart"/>
      <w:r>
        <w:rPr>
          <w:rFonts w:ascii="Arial" w:hAnsi="Arial"/>
          <w:sz w:val="22"/>
          <w:szCs w:val="22"/>
        </w:rPr>
        <w:t>scope</w:t>
      </w:r>
      <w:proofErr w:type="spellEnd"/>
      <w:r>
        <w:rPr>
          <w:rFonts w:ascii="Arial" w:hAnsi="Arial"/>
          <w:sz w:val="22"/>
          <w:szCs w:val="22"/>
        </w:rPr>
        <w:t xml:space="preserve"> </w:t>
      </w:r>
      <w:proofErr w:type="spellStart"/>
      <w:r>
        <w:rPr>
          <w:rFonts w:ascii="Arial" w:hAnsi="Arial"/>
          <w:sz w:val="22"/>
          <w:szCs w:val="22"/>
        </w:rPr>
        <w:t>of</w:t>
      </w:r>
      <w:proofErr w:type="spellEnd"/>
      <w:r>
        <w:rPr>
          <w:rFonts w:ascii="Arial" w:hAnsi="Arial"/>
          <w:sz w:val="22"/>
          <w:szCs w:val="22"/>
        </w:rPr>
        <w:t xml:space="preserve"> </w:t>
      </w:r>
      <w:proofErr w:type="spellStart"/>
      <w:r>
        <w:rPr>
          <w:rFonts w:ascii="Arial" w:hAnsi="Arial"/>
          <w:sz w:val="22"/>
          <w:szCs w:val="22"/>
        </w:rPr>
        <w:t>the</w:t>
      </w:r>
      <w:proofErr w:type="spellEnd"/>
      <w:r>
        <w:rPr>
          <w:rFonts w:ascii="Arial" w:hAnsi="Arial"/>
          <w:sz w:val="22"/>
          <w:szCs w:val="22"/>
        </w:rPr>
        <w:t xml:space="preserve"> </w:t>
      </w:r>
      <w:proofErr w:type="spellStart"/>
      <w:r w:rsidRPr="009331C0">
        <w:rPr>
          <w:rFonts w:ascii="Arial" w:hAnsi="Arial"/>
          <w:sz w:val="22"/>
          <w:szCs w:val="22"/>
        </w:rPr>
        <w:t>preventive</w:t>
      </w:r>
      <w:proofErr w:type="spellEnd"/>
      <w:r w:rsidRPr="009331C0">
        <w:rPr>
          <w:rFonts w:ascii="Arial" w:hAnsi="Arial"/>
          <w:sz w:val="22"/>
          <w:szCs w:val="22"/>
        </w:rPr>
        <w:t xml:space="preserve"> </w:t>
      </w:r>
      <w:proofErr w:type="spellStart"/>
      <w:r w:rsidRPr="009331C0">
        <w:rPr>
          <w:rFonts w:ascii="Arial" w:hAnsi="Arial"/>
          <w:sz w:val="22"/>
          <w:szCs w:val="22"/>
        </w:rPr>
        <w:t>inspections</w:t>
      </w:r>
      <w:proofErr w:type="spellEnd"/>
      <w:r w:rsidRPr="009331C0">
        <w:rPr>
          <w:rFonts w:ascii="Arial" w:hAnsi="Arial"/>
          <w:sz w:val="22"/>
          <w:szCs w:val="22"/>
        </w:rPr>
        <w:t xml:space="preserve"> and </w:t>
      </w:r>
      <w:proofErr w:type="spellStart"/>
      <w:r w:rsidRPr="009331C0">
        <w:rPr>
          <w:rFonts w:ascii="Arial" w:hAnsi="Arial"/>
          <w:sz w:val="22"/>
          <w:szCs w:val="22"/>
        </w:rPr>
        <w:t>maintenance</w:t>
      </w:r>
      <w:proofErr w:type="spellEnd"/>
      <w:r>
        <w:rPr>
          <w:rFonts w:ascii="Arial" w:hAnsi="Arial"/>
          <w:sz w:val="22"/>
          <w:szCs w:val="22"/>
        </w:rPr>
        <w:t xml:space="preserve"> </w:t>
      </w:r>
      <w:r w:rsidRPr="001D47F1">
        <w:rPr>
          <w:rFonts w:ascii="Arial" w:hAnsi="Arial"/>
          <w:b/>
          <w:bCs/>
          <w:sz w:val="22"/>
          <w:szCs w:val="22"/>
          <w:highlight w:val="green"/>
        </w:rPr>
        <w:t>[</w:t>
      </w:r>
      <w:proofErr w:type="spellStart"/>
      <w:r w:rsidRPr="001D47F1">
        <w:rPr>
          <w:rFonts w:ascii="Arial" w:hAnsi="Arial"/>
          <w:b/>
          <w:bCs/>
          <w:sz w:val="22"/>
          <w:szCs w:val="22"/>
          <w:highlight w:val="green"/>
        </w:rPr>
        <w:t>t</w:t>
      </w:r>
      <w:r w:rsidRPr="007E6F81">
        <w:rPr>
          <w:rFonts w:ascii="Arial" w:hAnsi="Arial"/>
          <w:b/>
          <w:bCs/>
          <w:sz w:val="22"/>
          <w:szCs w:val="22"/>
          <w:highlight w:val="green"/>
        </w:rPr>
        <w:t>he</w:t>
      </w:r>
      <w:proofErr w:type="spellEnd"/>
      <w:r w:rsidRPr="007E6F81">
        <w:rPr>
          <w:rFonts w:ascii="Arial" w:hAnsi="Arial"/>
          <w:b/>
          <w:bCs/>
          <w:sz w:val="22"/>
          <w:szCs w:val="22"/>
          <w:highlight w:val="green"/>
        </w:rPr>
        <w:t xml:space="preserve"> </w:t>
      </w:r>
      <w:proofErr w:type="spellStart"/>
      <w:r w:rsidRPr="007E6F81">
        <w:rPr>
          <w:rFonts w:ascii="Arial" w:hAnsi="Arial"/>
          <w:b/>
          <w:bCs/>
          <w:sz w:val="22"/>
          <w:szCs w:val="22"/>
          <w:highlight w:val="green"/>
        </w:rPr>
        <w:t>Contracting</w:t>
      </w:r>
      <w:proofErr w:type="spellEnd"/>
      <w:r w:rsidRPr="007E6F81">
        <w:rPr>
          <w:rFonts w:ascii="Arial" w:hAnsi="Arial"/>
          <w:b/>
          <w:bCs/>
          <w:sz w:val="22"/>
          <w:szCs w:val="22"/>
          <w:highlight w:val="green"/>
        </w:rPr>
        <w:t xml:space="preserve"> </w:t>
      </w:r>
      <w:proofErr w:type="spellStart"/>
      <w:r>
        <w:rPr>
          <w:rFonts w:ascii="Arial" w:hAnsi="Arial"/>
          <w:b/>
          <w:bCs/>
          <w:sz w:val="22"/>
          <w:szCs w:val="22"/>
          <w:highlight w:val="green"/>
        </w:rPr>
        <w:t>Authority</w:t>
      </w:r>
      <w:proofErr w:type="spellEnd"/>
      <w:r w:rsidRPr="007E6F81">
        <w:rPr>
          <w:rFonts w:ascii="Arial" w:hAnsi="Arial"/>
          <w:b/>
          <w:bCs/>
          <w:sz w:val="22"/>
          <w:szCs w:val="22"/>
          <w:highlight w:val="green"/>
        </w:rPr>
        <w:t xml:space="preserve"> </w:t>
      </w:r>
      <w:proofErr w:type="spellStart"/>
      <w:r w:rsidRPr="007E6F81">
        <w:rPr>
          <w:rFonts w:ascii="Arial" w:hAnsi="Arial"/>
          <w:b/>
          <w:bCs/>
          <w:sz w:val="22"/>
          <w:szCs w:val="22"/>
          <w:highlight w:val="green"/>
        </w:rPr>
        <w:t>will</w:t>
      </w:r>
      <w:proofErr w:type="spellEnd"/>
      <w:r w:rsidRPr="007E6F81">
        <w:rPr>
          <w:rFonts w:ascii="Arial" w:hAnsi="Arial"/>
          <w:b/>
          <w:bCs/>
          <w:sz w:val="22"/>
          <w:szCs w:val="22"/>
          <w:highlight w:val="green"/>
        </w:rPr>
        <w:t xml:space="preserve"> </w:t>
      </w:r>
      <w:proofErr w:type="spellStart"/>
      <w:r w:rsidRPr="007E6F81">
        <w:rPr>
          <w:rFonts w:ascii="Arial" w:hAnsi="Arial"/>
          <w:b/>
          <w:bCs/>
          <w:sz w:val="22"/>
          <w:szCs w:val="22"/>
          <w:highlight w:val="green"/>
        </w:rPr>
        <w:t>create</w:t>
      </w:r>
      <w:proofErr w:type="spellEnd"/>
      <w:r w:rsidRPr="007E6F81">
        <w:rPr>
          <w:rFonts w:ascii="Arial" w:hAnsi="Arial"/>
          <w:b/>
          <w:bCs/>
          <w:sz w:val="22"/>
          <w:szCs w:val="22"/>
          <w:highlight w:val="green"/>
        </w:rPr>
        <w:t xml:space="preserve"> </w:t>
      </w:r>
      <w:proofErr w:type="spellStart"/>
      <w:r w:rsidRPr="007E6F81">
        <w:rPr>
          <w:rFonts w:ascii="Arial" w:hAnsi="Arial"/>
          <w:b/>
          <w:bCs/>
          <w:sz w:val="22"/>
          <w:szCs w:val="22"/>
          <w:highlight w:val="green"/>
        </w:rPr>
        <w:t>this</w:t>
      </w:r>
      <w:proofErr w:type="spellEnd"/>
      <w:r w:rsidRPr="007E6F81">
        <w:rPr>
          <w:rFonts w:ascii="Arial" w:hAnsi="Arial"/>
          <w:b/>
          <w:bCs/>
          <w:sz w:val="22"/>
          <w:szCs w:val="22"/>
          <w:highlight w:val="green"/>
        </w:rPr>
        <w:t xml:space="preserve"> </w:t>
      </w:r>
      <w:proofErr w:type="spellStart"/>
      <w:r w:rsidRPr="007E6F81">
        <w:rPr>
          <w:rFonts w:ascii="Arial" w:hAnsi="Arial"/>
          <w:b/>
          <w:bCs/>
          <w:sz w:val="22"/>
          <w:szCs w:val="22"/>
          <w:highlight w:val="green"/>
        </w:rPr>
        <w:t>document</w:t>
      </w:r>
      <w:proofErr w:type="spellEnd"/>
      <w:r w:rsidRPr="007E6F81">
        <w:rPr>
          <w:rFonts w:ascii="Arial" w:hAnsi="Arial"/>
          <w:b/>
          <w:bCs/>
          <w:sz w:val="22"/>
          <w:szCs w:val="22"/>
          <w:highlight w:val="green"/>
        </w:rPr>
        <w:t xml:space="preserve"> </w:t>
      </w:r>
      <w:proofErr w:type="spellStart"/>
      <w:r w:rsidRPr="007E6F81">
        <w:rPr>
          <w:rFonts w:ascii="Arial" w:hAnsi="Arial"/>
          <w:b/>
          <w:bCs/>
          <w:sz w:val="22"/>
          <w:szCs w:val="22"/>
          <w:highlight w:val="green"/>
        </w:rPr>
        <w:t>from</w:t>
      </w:r>
      <w:proofErr w:type="spellEnd"/>
      <w:r w:rsidRPr="007E6F81">
        <w:rPr>
          <w:rFonts w:ascii="Arial" w:hAnsi="Arial"/>
          <w:b/>
          <w:bCs/>
          <w:sz w:val="22"/>
          <w:szCs w:val="22"/>
          <w:highlight w:val="green"/>
        </w:rPr>
        <w:t xml:space="preserve"> </w:t>
      </w:r>
      <w:proofErr w:type="spellStart"/>
      <w:r w:rsidRPr="007E6F81">
        <w:rPr>
          <w:rFonts w:ascii="Arial" w:hAnsi="Arial"/>
          <w:b/>
          <w:bCs/>
          <w:sz w:val="22"/>
          <w:szCs w:val="22"/>
          <w:highlight w:val="green"/>
        </w:rPr>
        <w:t>information</w:t>
      </w:r>
      <w:proofErr w:type="spellEnd"/>
      <w:r w:rsidRPr="007E6F81">
        <w:rPr>
          <w:rFonts w:ascii="Arial" w:hAnsi="Arial"/>
          <w:b/>
          <w:bCs/>
          <w:sz w:val="22"/>
          <w:szCs w:val="22"/>
          <w:highlight w:val="green"/>
        </w:rPr>
        <w:t xml:space="preserve"> </w:t>
      </w:r>
      <w:proofErr w:type="spellStart"/>
      <w:r w:rsidRPr="007E6F81">
        <w:rPr>
          <w:rFonts w:ascii="Arial" w:hAnsi="Arial"/>
          <w:b/>
          <w:bCs/>
          <w:sz w:val="22"/>
          <w:szCs w:val="22"/>
          <w:highlight w:val="green"/>
        </w:rPr>
        <w:t>stated</w:t>
      </w:r>
      <w:proofErr w:type="spellEnd"/>
      <w:r w:rsidRPr="007E6F81">
        <w:rPr>
          <w:rFonts w:ascii="Arial" w:hAnsi="Arial"/>
          <w:b/>
          <w:bCs/>
          <w:sz w:val="22"/>
          <w:szCs w:val="22"/>
          <w:highlight w:val="green"/>
        </w:rPr>
        <w:t xml:space="preserve"> in </w:t>
      </w:r>
      <w:proofErr w:type="spellStart"/>
      <w:r w:rsidRPr="007E6F81">
        <w:rPr>
          <w:rFonts w:ascii="Arial" w:hAnsi="Arial"/>
          <w:b/>
          <w:bCs/>
          <w:sz w:val="22"/>
          <w:szCs w:val="22"/>
          <w:highlight w:val="green"/>
        </w:rPr>
        <w:t>Participant’s</w:t>
      </w:r>
      <w:proofErr w:type="spellEnd"/>
      <w:r w:rsidRPr="007E6F81">
        <w:rPr>
          <w:rFonts w:ascii="Arial" w:hAnsi="Arial"/>
          <w:b/>
          <w:bCs/>
          <w:sz w:val="22"/>
          <w:szCs w:val="22"/>
          <w:highlight w:val="green"/>
        </w:rPr>
        <w:t xml:space="preserve"> Tender]</w:t>
      </w:r>
    </w:p>
    <w:p w14:paraId="5B776056" w14:textId="2A53763B" w:rsidR="00707339" w:rsidRPr="00734C9A" w:rsidRDefault="00707339" w:rsidP="00E95062">
      <w:pPr>
        <w:ind w:firstLine="708"/>
        <w:rPr>
          <w:rFonts w:ascii="Arial" w:hAnsi="Arial" w:cs="Arial"/>
          <w:sz w:val="22"/>
          <w:lang w:val="en-GB"/>
        </w:rPr>
      </w:pPr>
    </w:p>
    <w:p w14:paraId="1BBFA3BE" w14:textId="404975AF" w:rsidR="0052614A" w:rsidRDefault="0052614A" w:rsidP="00EB0F84">
      <w:pPr>
        <w:tabs>
          <w:tab w:val="left" w:pos="3552"/>
        </w:tabs>
        <w:rPr>
          <w:rFonts w:ascii="Arial" w:hAnsi="Arial" w:cs="Arial"/>
          <w:sz w:val="22"/>
          <w:szCs w:val="22"/>
          <w:lang w:val="en-GB"/>
        </w:rPr>
      </w:pPr>
    </w:p>
    <w:p w14:paraId="5D347EE9" w14:textId="77777777" w:rsidR="00B25372" w:rsidRPr="00734C9A" w:rsidRDefault="00B25372" w:rsidP="00EB0F84">
      <w:pPr>
        <w:tabs>
          <w:tab w:val="left" w:pos="3552"/>
        </w:tabs>
        <w:rPr>
          <w:rFonts w:ascii="Arial" w:hAnsi="Arial" w:cs="Arial"/>
          <w:lang w:val="en-GB"/>
        </w:rPr>
      </w:pPr>
    </w:p>
    <w:p w14:paraId="18E2A727" w14:textId="365B3F94" w:rsidR="00DA77DC" w:rsidRPr="00734C9A" w:rsidRDefault="00DA77DC" w:rsidP="00DA77DC">
      <w:pPr>
        <w:ind w:left="5664" w:hanging="5664"/>
        <w:rPr>
          <w:rFonts w:ascii="Arial" w:hAnsi="Arial" w:cs="Arial"/>
          <w:sz w:val="22"/>
          <w:szCs w:val="22"/>
          <w:lang w:val="en-GB"/>
        </w:rPr>
      </w:pPr>
      <w:r w:rsidRPr="00734C9A">
        <w:rPr>
          <w:rFonts w:ascii="Arial" w:hAnsi="Arial" w:cs="Arial"/>
          <w:sz w:val="22"/>
          <w:szCs w:val="22"/>
          <w:lang w:val="en-GB"/>
        </w:rPr>
        <w:t>In Prague, date ________</w:t>
      </w:r>
      <w:r w:rsidRPr="00734C9A">
        <w:rPr>
          <w:rFonts w:ascii="Arial" w:hAnsi="Arial" w:cs="Arial"/>
          <w:sz w:val="22"/>
          <w:szCs w:val="22"/>
          <w:lang w:val="en-GB"/>
        </w:rPr>
        <w:tab/>
        <w:t>In</w:t>
      </w:r>
      <w:r w:rsidR="00DA16BC">
        <w:rPr>
          <w:rFonts w:ascii="Arial" w:hAnsi="Arial" w:cs="Arial"/>
          <w:sz w:val="22"/>
          <w:szCs w:val="22"/>
          <w:lang w:val="en-GB"/>
        </w:rPr>
        <w:t xml:space="preserve"> </w:t>
      </w:r>
      <w:r w:rsidR="00DA16BC" w:rsidRPr="009062F6">
        <w:rPr>
          <w:rFonts w:ascii="Arial" w:hAnsi="Arial" w:cs="Arial"/>
          <w:sz w:val="22"/>
          <w:szCs w:val="22"/>
          <w:highlight w:val="green"/>
        </w:rPr>
        <w:t>[•]</w:t>
      </w:r>
      <w:r w:rsidR="005C5615" w:rsidRPr="00734C9A">
        <w:rPr>
          <w:rFonts w:ascii="Arial" w:hAnsi="Arial" w:cs="Arial"/>
          <w:bCs/>
          <w:sz w:val="22"/>
          <w:szCs w:val="22"/>
          <w:lang w:val="en-GB"/>
        </w:rPr>
        <w:t>,</w:t>
      </w:r>
      <w:r w:rsidRPr="00734C9A">
        <w:rPr>
          <w:rFonts w:ascii="Arial" w:hAnsi="Arial" w:cs="Arial"/>
          <w:b/>
          <w:sz w:val="22"/>
          <w:szCs w:val="22"/>
          <w:lang w:val="en-GB"/>
        </w:rPr>
        <w:t xml:space="preserve"> </w:t>
      </w:r>
      <w:r w:rsidRPr="00734C9A">
        <w:rPr>
          <w:rFonts w:ascii="Arial" w:hAnsi="Arial" w:cs="Arial"/>
          <w:sz w:val="22"/>
          <w:szCs w:val="22"/>
          <w:lang w:val="en-GB"/>
        </w:rPr>
        <w:t>date ________</w:t>
      </w:r>
    </w:p>
    <w:p w14:paraId="4A3334D8" w14:textId="77777777" w:rsidR="00DA77DC" w:rsidRPr="00734C9A" w:rsidRDefault="00DA77DC" w:rsidP="00DA77DC">
      <w:pPr>
        <w:rPr>
          <w:rFonts w:ascii="Arial" w:hAnsi="Arial" w:cs="Arial"/>
          <w:sz w:val="22"/>
          <w:szCs w:val="22"/>
          <w:lang w:val="en-GB"/>
        </w:rPr>
      </w:pPr>
    </w:p>
    <w:p w14:paraId="297F2CB8" w14:textId="698821F0" w:rsidR="00DA77DC" w:rsidRPr="00734C9A" w:rsidRDefault="00DA77DC" w:rsidP="00DA77DC">
      <w:pPr>
        <w:rPr>
          <w:rFonts w:ascii="Arial" w:hAnsi="Arial" w:cs="Arial"/>
          <w:sz w:val="22"/>
          <w:szCs w:val="22"/>
          <w:lang w:val="en-GB"/>
        </w:rPr>
      </w:pPr>
      <w:r w:rsidRPr="00734C9A">
        <w:rPr>
          <w:rFonts w:ascii="Arial" w:hAnsi="Arial" w:cs="Arial"/>
          <w:sz w:val="22"/>
          <w:szCs w:val="22"/>
          <w:lang w:val="en-GB"/>
        </w:rPr>
        <w:t xml:space="preserve">For the </w:t>
      </w:r>
      <w:r w:rsidR="00EC2B5B">
        <w:rPr>
          <w:rFonts w:ascii="Arial" w:hAnsi="Arial" w:cs="Arial"/>
          <w:sz w:val="22"/>
          <w:szCs w:val="22"/>
          <w:lang w:val="en-GB"/>
        </w:rPr>
        <w:t>Client</w:t>
      </w:r>
      <w:r w:rsidRPr="00734C9A">
        <w:rPr>
          <w:rFonts w:ascii="Arial" w:hAnsi="Arial" w:cs="Arial"/>
          <w:sz w:val="22"/>
          <w:szCs w:val="22"/>
          <w:lang w:val="en-GB"/>
        </w:rPr>
        <w:t>:</w:t>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r>
      <w:r w:rsidRPr="00734C9A">
        <w:rPr>
          <w:rFonts w:ascii="Arial" w:hAnsi="Arial" w:cs="Arial"/>
          <w:sz w:val="22"/>
          <w:szCs w:val="22"/>
          <w:lang w:val="en-GB"/>
        </w:rPr>
        <w:tab/>
        <w:t xml:space="preserve">For the </w:t>
      </w:r>
      <w:r w:rsidR="00EC2B5B">
        <w:rPr>
          <w:rFonts w:ascii="Arial" w:hAnsi="Arial" w:cs="Arial"/>
          <w:sz w:val="22"/>
          <w:szCs w:val="22"/>
          <w:lang w:val="en-GB"/>
        </w:rPr>
        <w:t>Contractor</w:t>
      </w:r>
      <w:r w:rsidRPr="00734C9A">
        <w:rPr>
          <w:rFonts w:ascii="Arial" w:hAnsi="Arial" w:cs="Arial"/>
          <w:sz w:val="22"/>
          <w:szCs w:val="22"/>
          <w:lang w:val="en-GB"/>
        </w:rPr>
        <w:t>:</w:t>
      </w:r>
    </w:p>
    <w:p w14:paraId="0EE3580D" w14:textId="77777777" w:rsidR="00DA77DC" w:rsidRPr="00734C9A" w:rsidRDefault="00DA77DC" w:rsidP="00DA77DC">
      <w:pPr>
        <w:rPr>
          <w:rFonts w:ascii="Arial" w:hAnsi="Arial" w:cs="Arial"/>
          <w:sz w:val="22"/>
          <w:szCs w:val="22"/>
          <w:lang w:val="en-GB"/>
        </w:rPr>
      </w:pPr>
    </w:p>
    <w:p w14:paraId="42B5AFF5" w14:textId="6B0AA0AB" w:rsidR="00DA77DC" w:rsidRPr="00734C9A" w:rsidRDefault="00DA77DC" w:rsidP="00DA77DC">
      <w:pPr>
        <w:rPr>
          <w:rFonts w:ascii="Arial" w:hAnsi="Arial" w:cs="Arial"/>
          <w:sz w:val="22"/>
          <w:szCs w:val="22"/>
          <w:lang w:val="en-GB"/>
        </w:rPr>
      </w:pPr>
    </w:p>
    <w:p w14:paraId="11C29D8F" w14:textId="0FDBA76D" w:rsidR="005C5615" w:rsidRDefault="005C5615" w:rsidP="00DA77DC">
      <w:pPr>
        <w:rPr>
          <w:rFonts w:ascii="Arial" w:hAnsi="Arial" w:cs="Arial"/>
          <w:sz w:val="22"/>
          <w:szCs w:val="22"/>
          <w:lang w:val="en-GB"/>
        </w:rPr>
      </w:pPr>
    </w:p>
    <w:p w14:paraId="78B2C082" w14:textId="77777777" w:rsidR="00302F04" w:rsidRPr="00734C9A" w:rsidRDefault="00302F04" w:rsidP="00DA77DC">
      <w:pPr>
        <w:rPr>
          <w:rFonts w:ascii="Arial" w:hAnsi="Arial" w:cs="Arial"/>
          <w:sz w:val="22"/>
          <w:szCs w:val="22"/>
          <w:lang w:val="en-GB"/>
        </w:rPr>
      </w:pPr>
    </w:p>
    <w:p w14:paraId="4F2C1D8C" w14:textId="7A579EA1" w:rsidR="00DA77DC" w:rsidRPr="00734C9A" w:rsidRDefault="00DA77DC" w:rsidP="00DA77DC">
      <w:pPr>
        <w:rPr>
          <w:rFonts w:ascii="Arial" w:hAnsi="Arial" w:cs="Arial"/>
          <w:bCs/>
          <w:sz w:val="22"/>
          <w:szCs w:val="22"/>
          <w:lang w:val="en-GB"/>
        </w:rPr>
      </w:pPr>
      <w:r w:rsidRPr="00734C9A">
        <w:rPr>
          <w:rFonts w:ascii="Arial" w:hAnsi="Arial" w:cs="Arial"/>
          <w:sz w:val="22"/>
          <w:szCs w:val="22"/>
          <w:lang w:val="en-GB"/>
        </w:rPr>
        <w:t>_________________________________</w:t>
      </w:r>
      <w:r w:rsidRPr="00734C9A">
        <w:rPr>
          <w:rFonts w:ascii="Arial" w:hAnsi="Arial" w:cs="Arial"/>
          <w:sz w:val="22"/>
          <w:szCs w:val="22"/>
          <w:lang w:val="en-GB"/>
        </w:rPr>
        <w:tab/>
      </w:r>
      <w:r w:rsidRPr="00734C9A">
        <w:rPr>
          <w:rFonts w:ascii="Arial" w:hAnsi="Arial" w:cs="Arial"/>
          <w:sz w:val="22"/>
          <w:szCs w:val="22"/>
          <w:lang w:val="en-GB"/>
        </w:rPr>
        <w:tab/>
        <w:t>_______________________</w:t>
      </w:r>
      <w:r w:rsidRPr="00734C9A">
        <w:rPr>
          <w:rFonts w:ascii="Arial" w:hAnsi="Arial" w:cs="Arial"/>
          <w:b/>
          <w:sz w:val="22"/>
          <w:szCs w:val="22"/>
          <w:lang w:val="en-GB"/>
        </w:rPr>
        <w:tab/>
      </w:r>
      <w:r w:rsidR="00A33BCD" w:rsidRPr="00734C9A">
        <w:rPr>
          <w:rFonts w:ascii="Arial" w:hAnsi="Arial" w:cs="Arial"/>
          <w:bCs/>
          <w:sz w:val="22"/>
          <w:szCs w:val="22"/>
          <w:lang w:val="en-GB"/>
        </w:rPr>
        <w:t>______</w:t>
      </w:r>
    </w:p>
    <w:p w14:paraId="49E28E93" w14:textId="5FC73B9B" w:rsidR="003E4010" w:rsidRPr="003E4010" w:rsidRDefault="00A33BCD" w:rsidP="003E4010">
      <w:pPr>
        <w:tabs>
          <w:tab w:val="right" w:pos="4820"/>
        </w:tabs>
        <w:ind w:left="4963" w:hanging="4963"/>
        <w:rPr>
          <w:rFonts w:ascii="Arial" w:hAnsi="Arial" w:cs="Arial"/>
          <w:b/>
          <w:bCs/>
          <w:sz w:val="22"/>
          <w:szCs w:val="22"/>
          <w:lang w:val="en-GB"/>
        </w:rPr>
      </w:pPr>
      <w:r w:rsidRPr="00734C9A">
        <w:rPr>
          <w:rFonts w:ascii="Arial" w:hAnsi="Arial" w:cs="Arial"/>
          <w:b/>
          <w:sz w:val="22"/>
          <w:szCs w:val="22"/>
        </w:rPr>
        <w:t xml:space="preserve">Tomáš Hebelka, </w:t>
      </w:r>
      <w:proofErr w:type="spellStart"/>
      <w:r w:rsidRPr="00734C9A">
        <w:rPr>
          <w:rFonts w:ascii="Arial" w:hAnsi="Arial" w:cs="Arial"/>
          <w:b/>
          <w:sz w:val="22"/>
          <w:szCs w:val="22"/>
        </w:rPr>
        <w:t>MSc</w:t>
      </w:r>
      <w:proofErr w:type="spellEnd"/>
      <w:r w:rsidRPr="00734C9A">
        <w:rPr>
          <w:rFonts w:ascii="Arial" w:hAnsi="Arial" w:cs="Arial"/>
          <w:b/>
          <w:sz w:val="22"/>
          <w:szCs w:val="22"/>
        </w:rPr>
        <w:tab/>
      </w:r>
      <w:r w:rsidR="003E4010">
        <w:rPr>
          <w:rFonts w:ascii="Arial" w:hAnsi="Arial" w:cs="Arial"/>
          <w:b/>
          <w:bCs/>
          <w:sz w:val="22"/>
          <w:szCs w:val="22"/>
          <w:lang w:val="en-GB"/>
        </w:rPr>
        <w:tab/>
      </w:r>
      <w:r w:rsidR="003E4010" w:rsidRPr="00533602">
        <w:rPr>
          <w:rFonts w:ascii="Arial" w:hAnsi="Arial" w:cs="Arial"/>
          <w:b/>
          <w:bCs/>
          <w:sz w:val="22"/>
          <w:szCs w:val="22"/>
          <w:highlight w:val="green"/>
          <w:lang w:val="en-GB"/>
        </w:rPr>
        <w:t>[</w:t>
      </w:r>
      <w:r w:rsidR="003E4010">
        <w:rPr>
          <w:rFonts w:ascii="Arial" w:hAnsi="Arial" w:cs="Arial"/>
          <w:b/>
          <w:bCs/>
          <w:sz w:val="22"/>
          <w:szCs w:val="22"/>
          <w:highlight w:val="green"/>
          <w:lang w:val="en-GB"/>
        </w:rPr>
        <w:t xml:space="preserve">the </w:t>
      </w:r>
      <w:r w:rsidR="003E4010" w:rsidRPr="00533602">
        <w:rPr>
          <w:rFonts w:ascii="Arial" w:hAnsi="Arial" w:cs="Arial"/>
          <w:b/>
          <w:sz w:val="22"/>
          <w:szCs w:val="22"/>
          <w:highlight w:val="green"/>
          <w:lang w:val="en-GB"/>
        </w:rPr>
        <w:t>Contracting Authority shall complete with the data from the Tender</w:t>
      </w:r>
      <w:r w:rsidR="003E4010" w:rsidRPr="00533602">
        <w:rPr>
          <w:rFonts w:ascii="Arial" w:hAnsi="Arial" w:cs="Arial"/>
          <w:b/>
          <w:bCs/>
          <w:sz w:val="22"/>
          <w:szCs w:val="22"/>
          <w:highlight w:val="green"/>
          <w:lang w:val="en-GB"/>
        </w:rPr>
        <w:t>]</w:t>
      </w:r>
    </w:p>
    <w:p w14:paraId="138482C9" w14:textId="77777777" w:rsidR="003E4010" w:rsidRPr="00582AF9" w:rsidRDefault="003E4010" w:rsidP="003E4010">
      <w:pPr>
        <w:tabs>
          <w:tab w:val="right" w:pos="4820"/>
        </w:tabs>
        <w:ind w:left="4963" w:hanging="4963"/>
        <w:rPr>
          <w:rFonts w:ascii="Arial" w:hAnsi="Arial" w:cs="Arial"/>
          <w:sz w:val="22"/>
          <w:szCs w:val="22"/>
          <w:highlight w:val="yellow"/>
          <w:lang w:val="en-GB"/>
        </w:rPr>
      </w:pPr>
      <w:r w:rsidRPr="00582AF9">
        <w:rPr>
          <w:rFonts w:ascii="Arial" w:hAnsi="Arial" w:cs="Arial"/>
          <w:sz w:val="22"/>
          <w:szCs w:val="22"/>
          <w:lang w:val="en-GB"/>
        </w:rPr>
        <w:t>Chief Executive Officer</w:t>
      </w:r>
      <w:r w:rsidRPr="00582AF9">
        <w:rPr>
          <w:rFonts w:ascii="Arial" w:hAnsi="Arial" w:cs="Arial"/>
          <w:b/>
          <w:sz w:val="22"/>
          <w:szCs w:val="22"/>
          <w:lang w:val="en-GB"/>
        </w:rPr>
        <w:tab/>
      </w:r>
      <w:r>
        <w:rPr>
          <w:rFonts w:ascii="Arial" w:hAnsi="Arial" w:cs="Arial"/>
          <w:b/>
          <w:sz w:val="22"/>
          <w:szCs w:val="22"/>
          <w:lang w:val="en-GB"/>
        </w:rPr>
        <w:tab/>
      </w:r>
      <w:r w:rsidRPr="00533602">
        <w:rPr>
          <w:rFonts w:ascii="Arial" w:hAnsi="Arial" w:cs="Arial"/>
          <w:b/>
          <w:bCs/>
          <w:sz w:val="22"/>
          <w:szCs w:val="22"/>
          <w:highlight w:val="green"/>
          <w:lang w:val="en-GB"/>
        </w:rPr>
        <w:t>[</w:t>
      </w:r>
      <w:r>
        <w:rPr>
          <w:rFonts w:ascii="Arial" w:hAnsi="Arial" w:cs="Arial"/>
          <w:b/>
          <w:bCs/>
          <w:sz w:val="22"/>
          <w:szCs w:val="22"/>
          <w:highlight w:val="green"/>
          <w:lang w:val="en-GB"/>
        </w:rPr>
        <w:t xml:space="preserve">the </w:t>
      </w:r>
      <w:r w:rsidRPr="00533602">
        <w:rPr>
          <w:rFonts w:ascii="Arial" w:hAnsi="Arial" w:cs="Arial"/>
          <w:b/>
          <w:sz w:val="22"/>
          <w:szCs w:val="22"/>
          <w:highlight w:val="green"/>
          <w:lang w:val="en-GB"/>
        </w:rPr>
        <w:t>Contracting Authority shall complete with the data from the Tender</w:t>
      </w:r>
      <w:r w:rsidRPr="00533602">
        <w:rPr>
          <w:rFonts w:ascii="Arial" w:hAnsi="Arial" w:cs="Arial"/>
          <w:b/>
          <w:bCs/>
          <w:sz w:val="22"/>
          <w:szCs w:val="22"/>
          <w:highlight w:val="green"/>
          <w:lang w:val="en-GB"/>
        </w:rPr>
        <w:t>]</w:t>
      </w:r>
    </w:p>
    <w:p w14:paraId="5D9A0347" w14:textId="77777777" w:rsidR="003E4010" w:rsidRPr="00582AF9" w:rsidRDefault="003E4010" w:rsidP="003E4010">
      <w:pPr>
        <w:tabs>
          <w:tab w:val="right" w:pos="4820"/>
        </w:tabs>
        <w:ind w:left="4963" w:hanging="4963"/>
        <w:rPr>
          <w:rFonts w:ascii="Arial" w:hAnsi="Arial" w:cs="Arial"/>
          <w:sz w:val="22"/>
          <w:szCs w:val="22"/>
          <w:lang w:val="en-GB"/>
        </w:rPr>
      </w:pPr>
      <w:proofErr w:type="spellStart"/>
      <w:r w:rsidRPr="00582AF9">
        <w:rPr>
          <w:rFonts w:ascii="Arial" w:hAnsi="Arial" w:cs="Arial"/>
          <w:sz w:val="22"/>
          <w:szCs w:val="22"/>
          <w:lang w:val="en-GB"/>
        </w:rPr>
        <w:t>Státní</w:t>
      </w:r>
      <w:proofErr w:type="spellEnd"/>
      <w:r w:rsidRPr="00582AF9">
        <w:rPr>
          <w:rFonts w:ascii="Arial" w:hAnsi="Arial" w:cs="Arial"/>
          <w:sz w:val="22"/>
          <w:szCs w:val="22"/>
          <w:lang w:val="en-GB"/>
        </w:rPr>
        <w:t xml:space="preserve"> </w:t>
      </w:r>
      <w:proofErr w:type="spellStart"/>
      <w:r w:rsidRPr="00582AF9">
        <w:rPr>
          <w:rFonts w:ascii="Arial" w:hAnsi="Arial" w:cs="Arial"/>
          <w:sz w:val="22"/>
          <w:szCs w:val="22"/>
          <w:lang w:val="en-GB"/>
        </w:rPr>
        <w:t>tiskárna</w:t>
      </w:r>
      <w:proofErr w:type="spellEnd"/>
      <w:r w:rsidRPr="00582AF9">
        <w:rPr>
          <w:rFonts w:ascii="Arial" w:hAnsi="Arial" w:cs="Arial"/>
          <w:sz w:val="22"/>
          <w:szCs w:val="22"/>
          <w:lang w:val="en-GB"/>
        </w:rPr>
        <w:t xml:space="preserve"> </w:t>
      </w:r>
      <w:proofErr w:type="spellStart"/>
      <w:r w:rsidRPr="00582AF9">
        <w:rPr>
          <w:rFonts w:ascii="Arial" w:hAnsi="Arial" w:cs="Arial"/>
          <w:sz w:val="22"/>
          <w:szCs w:val="22"/>
          <w:lang w:val="en-GB"/>
        </w:rPr>
        <w:t>cenin</w:t>
      </w:r>
      <w:proofErr w:type="spellEnd"/>
      <w:r w:rsidRPr="00582AF9">
        <w:rPr>
          <w:rFonts w:ascii="Arial" w:hAnsi="Arial" w:cs="Arial"/>
          <w:sz w:val="22"/>
          <w:szCs w:val="22"/>
          <w:lang w:val="en-GB"/>
        </w:rPr>
        <w:t>, s. p.</w:t>
      </w:r>
      <w:r w:rsidRPr="00582AF9">
        <w:rPr>
          <w:rFonts w:ascii="Arial" w:hAnsi="Arial" w:cs="Arial"/>
          <w:sz w:val="22"/>
          <w:szCs w:val="22"/>
          <w:lang w:val="en-GB"/>
        </w:rPr>
        <w:tab/>
      </w:r>
      <w:r>
        <w:rPr>
          <w:rFonts w:ascii="Arial" w:hAnsi="Arial" w:cs="Arial"/>
          <w:sz w:val="22"/>
          <w:szCs w:val="22"/>
          <w:lang w:val="en-GB"/>
        </w:rPr>
        <w:tab/>
      </w:r>
      <w:r w:rsidRPr="00533602">
        <w:rPr>
          <w:rFonts w:ascii="Arial" w:hAnsi="Arial" w:cs="Arial"/>
          <w:b/>
          <w:bCs/>
          <w:sz w:val="22"/>
          <w:szCs w:val="22"/>
          <w:highlight w:val="green"/>
          <w:lang w:val="en-GB"/>
        </w:rPr>
        <w:t>[</w:t>
      </w:r>
      <w:r>
        <w:rPr>
          <w:rFonts w:ascii="Arial" w:hAnsi="Arial" w:cs="Arial"/>
          <w:b/>
          <w:bCs/>
          <w:sz w:val="22"/>
          <w:szCs w:val="22"/>
          <w:highlight w:val="green"/>
          <w:lang w:val="en-GB"/>
        </w:rPr>
        <w:t xml:space="preserve">the </w:t>
      </w:r>
      <w:r w:rsidRPr="00533602">
        <w:rPr>
          <w:rFonts w:ascii="Arial" w:hAnsi="Arial" w:cs="Arial"/>
          <w:b/>
          <w:sz w:val="22"/>
          <w:szCs w:val="22"/>
          <w:highlight w:val="green"/>
          <w:lang w:val="en-GB"/>
        </w:rPr>
        <w:t>Contracting Authority shall complete with the data from the Tender</w:t>
      </w:r>
      <w:r w:rsidRPr="00533602">
        <w:rPr>
          <w:rFonts w:ascii="Arial" w:hAnsi="Arial" w:cs="Arial"/>
          <w:b/>
          <w:bCs/>
          <w:sz w:val="22"/>
          <w:szCs w:val="22"/>
          <w:highlight w:val="green"/>
          <w:lang w:val="en-GB"/>
        </w:rPr>
        <w:t>]</w:t>
      </w:r>
    </w:p>
    <w:p w14:paraId="2F8C1B50" w14:textId="6CDFBEE7" w:rsidR="005C5615" w:rsidRPr="00734C9A" w:rsidRDefault="005C5615" w:rsidP="005C5615">
      <w:pPr>
        <w:jc w:val="both"/>
        <w:rPr>
          <w:rFonts w:ascii="Arial" w:hAnsi="Arial" w:cs="Arial"/>
          <w:sz w:val="22"/>
          <w:szCs w:val="22"/>
          <w:lang w:val="en-GB"/>
        </w:rPr>
      </w:pPr>
    </w:p>
    <w:sectPr w:rsidR="005C5615" w:rsidRPr="00734C9A" w:rsidSect="00AC3B48">
      <w:footerReference w:type="default" r:id="rId16"/>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5A3A6" w14:textId="77777777" w:rsidR="00FA27CD" w:rsidRDefault="00FA27CD">
      <w:r>
        <w:separator/>
      </w:r>
    </w:p>
  </w:endnote>
  <w:endnote w:type="continuationSeparator" w:id="0">
    <w:p w14:paraId="28F33CFF" w14:textId="77777777" w:rsidR="00FA27CD" w:rsidRDefault="00FA27CD">
      <w:r>
        <w:continuationSeparator/>
      </w:r>
    </w:p>
  </w:endnote>
  <w:endnote w:type="continuationNotice" w:id="1">
    <w:p w14:paraId="0D6F1BB9" w14:textId="77777777" w:rsidR="00FA27CD" w:rsidRDefault="00FA2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F922B" w14:textId="6C6E8A8D" w:rsidR="002815A6" w:rsidRPr="00AC3B48" w:rsidRDefault="002815A6"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Pr>
        <w:rStyle w:val="slostrnky"/>
        <w:noProof/>
        <w:sz w:val="20"/>
      </w:rPr>
      <w:t>17</w:t>
    </w:r>
    <w:r w:rsidRPr="00AC3B48">
      <w:rPr>
        <w:rStyle w:val="slostrnky"/>
        <w:sz w:val="20"/>
      </w:rPr>
      <w:fldChar w:fldCharType="end"/>
    </w:r>
  </w:p>
  <w:p w14:paraId="54F73A99" w14:textId="77777777" w:rsidR="002815A6" w:rsidRDefault="002815A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8F9A7" w14:textId="77777777" w:rsidR="00FA27CD" w:rsidRDefault="00FA27CD">
      <w:r>
        <w:separator/>
      </w:r>
    </w:p>
  </w:footnote>
  <w:footnote w:type="continuationSeparator" w:id="0">
    <w:p w14:paraId="0567CB47" w14:textId="77777777" w:rsidR="00FA27CD" w:rsidRDefault="00FA27CD">
      <w:r>
        <w:continuationSeparator/>
      </w:r>
    </w:p>
  </w:footnote>
  <w:footnote w:type="continuationNotice" w:id="1">
    <w:p w14:paraId="3B3E44BE" w14:textId="77777777" w:rsidR="00FA27CD" w:rsidRDefault="00FA27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1DF7591"/>
    <w:multiLevelType w:val="hybridMultilevel"/>
    <w:tmpl w:val="AC7EFA16"/>
    <w:lvl w:ilvl="0" w:tplc="B5A60EC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2633E8A"/>
    <w:multiLevelType w:val="hybridMultilevel"/>
    <w:tmpl w:val="FDD8FF3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0290729F"/>
    <w:multiLevelType w:val="hybridMultilevel"/>
    <w:tmpl w:val="37E840CE"/>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9"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08EA2507"/>
    <w:multiLevelType w:val="multilevel"/>
    <w:tmpl w:val="CDDA9A90"/>
    <w:lvl w:ilvl="0">
      <w:start w:val="7"/>
      <w:numFmt w:val="decimal"/>
      <w:lvlText w:val="%1"/>
      <w:lvlJc w:val="left"/>
      <w:pPr>
        <w:ind w:left="360" w:hanging="360"/>
      </w:pPr>
      <w:rPr>
        <w:rFonts w:hint="default"/>
        <w:b/>
      </w:rPr>
    </w:lvl>
    <w:lvl w:ilvl="1">
      <w:start w:val="3"/>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21" w15:restartNumberingAfterBreak="0">
    <w:nsid w:val="0C333512"/>
    <w:multiLevelType w:val="hybridMultilevel"/>
    <w:tmpl w:val="E7C045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23" w15:restartNumberingAfterBreak="0">
    <w:nsid w:val="114D6192"/>
    <w:multiLevelType w:val="hybridMultilevel"/>
    <w:tmpl w:val="A6801A22"/>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35B4536"/>
    <w:multiLevelType w:val="hybridMultilevel"/>
    <w:tmpl w:val="BF4A0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C4B12BA"/>
    <w:multiLevelType w:val="hybridMultilevel"/>
    <w:tmpl w:val="4F807416"/>
    <w:lvl w:ilvl="0" w:tplc="C54EB5DE">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C54EB5DE">
      <w:start w:val="1"/>
      <w:numFmt w:val="bullet"/>
      <w:lvlText w:val="-"/>
      <w:lvlJc w:val="left"/>
      <w:pPr>
        <w:ind w:left="5760" w:hanging="360"/>
      </w:pPr>
      <w:rPr>
        <w:rFonts w:ascii="Arial" w:hAnsi="Arial" w:cs="Arial"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27" w15:restartNumberingAfterBreak="0">
    <w:nsid w:val="2DCA52F1"/>
    <w:multiLevelType w:val="multilevel"/>
    <w:tmpl w:val="9258D12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9"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30" w15:restartNumberingAfterBreak="0">
    <w:nsid w:val="390664C3"/>
    <w:multiLevelType w:val="hybridMultilevel"/>
    <w:tmpl w:val="C18CA410"/>
    <w:lvl w:ilvl="0" w:tplc="7D7C8164">
      <w:start w:val="5"/>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0287667"/>
    <w:multiLevelType w:val="hybridMultilevel"/>
    <w:tmpl w:val="32101546"/>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41D673C0"/>
    <w:multiLevelType w:val="hybridMultilevel"/>
    <w:tmpl w:val="C0BCA1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37526CB"/>
    <w:multiLevelType w:val="hybridMultilevel"/>
    <w:tmpl w:val="CB6C772C"/>
    <w:lvl w:ilvl="0" w:tplc="E9DC511E">
      <w:start w:val="5"/>
      <w:numFmt w:val="decimal"/>
      <w:lvlText w:val="%1."/>
      <w:lvlJc w:val="left"/>
      <w:pPr>
        <w:tabs>
          <w:tab w:val="num" w:pos="1146"/>
        </w:tabs>
        <w:ind w:left="114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7"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8"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9" w15:restartNumberingAfterBreak="0">
    <w:nsid w:val="55655E0D"/>
    <w:multiLevelType w:val="hybridMultilevel"/>
    <w:tmpl w:val="0EFE6200"/>
    <w:lvl w:ilvl="0" w:tplc="9ED4A69E">
      <w:start w:val="1"/>
      <w:numFmt w:val="bullet"/>
      <w:lvlText w:val=""/>
      <w:lvlJc w:val="left"/>
      <w:pPr>
        <w:ind w:left="2136" w:hanging="360"/>
      </w:pPr>
      <w:rPr>
        <w:rFonts w:ascii="Symbol" w:hAnsi="Symbol" w:hint="default"/>
      </w:rPr>
    </w:lvl>
    <w:lvl w:ilvl="1" w:tplc="B6100722">
      <w:start w:val="2"/>
      <w:numFmt w:val="bullet"/>
      <w:lvlText w:val="-"/>
      <w:lvlJc w:val="left"/>
      <w:pPr>
        <w:ind w:left="2856" w:hanging="360"/>
      </w:pPr>
      <w:rPr>
        <w:rFonts w:ascii="Arial" w:eastAsia="Times New Roman" w:hAnsi="Arial" w:cs="Arial"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0" w15:restartNumberingAfterBreak="0">
    <w:nsid w:val="58C42379"/>
    <w:multiLevelType w:val="hybridMultilevel"/>
    <w:tmpl w:val="A96ACD9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1" w15:restartNumberingAfterBreak="0">
    <w:nsid w:val="597F1C5E"/>
    <w:multiLevelType w:val="multilevel"/>
    <w:tmpl w:val="2996E6DA"/>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DEC7877"/>
    <w:multiLevelType w:val="hybridMultilevel"/>
    <w:tmpl w:val="852C7F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5"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6"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651C3881"/>
    <w:multiLevelType w:val="hybridMultilevel"/>
    <w:tmpl w:val="ED06AB8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8" w15:restartNumberingAfterBreak="0">
    <w:nsid w:val="66BA396A"/>
    <w:multiLevelType w:val="multilevel"/>
    <w:tmpl w:val="F9D02EC0"/>
    <w:lvl w:ilvl="0">
      <w:start w:val="7"/>
      <w:numFmt w:val="decimal"/>
      <w:lvlText w:val="%1"/>
      <w:lvlJc w:val="left"/>
      <w:pPr>
        <w:ind w:left="360" w:hanging="360"/>
      </w:pPr>
      <w:rPr>
        <w:rFonts w:hint="default"/>
      </w:rPr>
    </w:lvl>
    <w:lvl w:ilvl="1">
      <w:start w:val="2"/>
      <w:numFmt w:val="decimal"/>
      <w:lvlText w:val="%1.%2"/>
      <w:lvlJc w:val="left"/>
      <w:pPr>
        <w:ind w:left="786" w:hanging="36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9"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757C626F"/>
    <w:multiLevelType w:val="hybridMultilevel"/>
    <w:tmpl w:val="F342C8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9773008"/>
    <w:multiLevelType w:val="hybridMultilevel"/>
    <w:tmpl w:val="3586A6A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A3223F9"/>
    <w:multiLevelType w:val="hybridMultilevel"/>
    <w:tmpl w:val="DFEE53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3"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4656245">
    <w:abstractNumId w:val="0"/>
  </w:num>
  <w:num w:numId="2" w16cid:durableId="124499766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463470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44508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391630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2184250">
    <w:abstractNumId w:val="53"/>
  </w:num>
  <w:num w:numId="7" w16cid:durableId="1571959255">
    <w:abstractNumId w:val="38"/>
  </w:num>
  <w:num w:numId="8" w16cid:durableId="659886401">
    <w:abstractNumId w:val="51"/>
  </w:num>
  <w:num w:numId="9" w16cid:durableId="9448465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0627270">
    <w:abstractNumId w:val="44"/>
  </w:num>
  <w:num w:numId="11" w16cid:durableId="183597699">
    <w:abstractNumId w:val="22"/>
  </w:num>
  <w:num w:numId="12" w16cid:durableId="2147047584">
    <w:abstractNumId w:val="37"/>
  </w:num>
  <w:num w:numId="13" w16cid:durableId="1465734783">
    <w:abstractNumId w:val="42"/>
  </w:num>
  <w:num w:numId="14" w16cid:durableId="1471557788">
    <w:abstractNumId w:val="46"/>
  </w:num>
  <w:num w:numId="15" w16cid:durableId="119811159">
    <w:abstractNumId w:val="36"/>
  </w:num>
  <w:num w:numId="16" w16cid:durableId="1225222062">
    <w:abstractNumId w:val="23"/>
  </w:num>
  <w:num w:numId="17" w16cid:durableId="357051983">
    <w:abstractNumId w:val="49"/>
  </w:num>
  <w:num w:numId="18" w16cid:durableId="132143883">
    <w:abstractNumId w:val="19"/>
  </w:num>
  <w:num w:numId="19" w16cid:durableId="369381323">
    <w:abstractNumId w:val="34"/>
  </w:num>
  <w:num w:numId="20" w16cid:durableId="278073127">
    <w:abstractNumId w:val="17"/>
  </w:num>
  <w:num w:numId="21" w16cid:durableId="117113903">
    <w:abstractNumId w:val="31"/>
  </w:num>
  <w:num w:numId="22" w16cid:durableId="1259948182">
    <w:abstractNumId w:val="47"/>
  </w:num>
  <w:num w:numId="23" w16cid:durableId="1486969446">
    <w:abstractNumId w:val="52"/>
  </w:num>
  <w:num w:numId="24" w16cid:durableId="1864784855">
    <w:abstractNumId w:val="24"/>
  </w:num>
  <w:num w:numId="25" w16cid:durableId="1603100093">
    <w:abstractNumId w:val="27"/>
  </w:num>
  <w:num w:numId="26" w16cid:durableId="563831743">
    <w:abstractNumId w:val="40"/>
  </w:num>
  <w:num w:numId="27" w16cid:durableId="357006112">
    <w:abstractNumId w:val="26"/>
  </w:num>
  <w:num w:numId="28" w16cid:durableId="1860392385">
    <w:abstractNumId w:val="29"/>
  </w:num>
  <w:num w:numId="29" w16cid:durableId="65152157">
    <w:abstractNumId w:val="28"/>
  </w:num>
  <w:num w:numId="30" w16cid:durableId="1861167326">
    <w:abstractNumId w:val="35"/>
  </w:num>
  <w:num w:numId="31" w16cid:durableId="529495176">
    <w:abstractNumId w:val="45"/>
  </w:num>
  <w:num w:numId="32" w16cid:durableId="1006132242">
    <w:abstractNumId w:val="41"/>
    <w:lvlOverride w:ilvl="0">
      <w:startOverride w:val="1"/>
    </w:lvlOverride>
    <w:lvlOverride w:ilvl="1">
      <w:startOverride w:val="1"/>
    </w:lvlOverride>
    <w:lvlOverride w:ilvl="2">
      <w:startOverride w:val="10"/>
    </w:lvlOverride>
  </w:num>
  <w:num w:numId="33" w16cid:durableId="1411388501">
    <w:abstractNumId w:val="16"/>
  </w:num>
  <w:num w:numId="34" w16cid:durableId="1894655562">
    <w:abstractNumId w:val="25"/>
  </w:num>
  <w:num w:numId="35" w16cid:durableId="734282432">
    <w:abstractNumId w:val="41"/>
  </w:num>
  <w:num w:numId="36" w16cid:durableId="997995398">
    <w:abstractNumId w:val="33"/>
  </w:num>
  <w:num w:numId="37" w16cid:durableId="348608175">
    <w:abstractNumId w:val="41"/>
  </w:num>
  <w:num w:numId="38" w16cid:durableId="1884515348">
    <w:abstractNumId w:val="43"/>
  </w:num>
  <w:num w:numId="39" w16cid:durableId="396973489">
    <w:abstractNumId w:val="39"/>
  </w:num>
  <w:num w:numId="40" w16cid:durableId="861405576">
    <w:abstractNumId w:val="18"/>
  </w:num>
  <w:num w:numId="41" w16cid:durableId="963584611">
    <w:abstractNumId w:val="41"/>
    <w:lvlOverride w:ilvl="0">
      <w:startOverride w:val="1"/>
    </w:lvlOverride>
    <w:lvlOverride w:ilvl="1">
      <w:startOverride w:val="1"/>
    </w:lvlOverride>
    <w:lvlOverride w:ilvl="2">
      <w:startOverride w:val="11"/>
    </w:lvlOverride>
  </w:num>
  <w:num w:numId="42" w16cid:durableId="1706827062">
    <w:abstractNumId w:val="50"/>
  </w:num>
  <w:num w:numId="43" w16cid:durableId="811750018">
    <w:abstractNumId w:val="21"/>
  </w:num>
  <w:num w:numId="44" w16cid:durableId="1029985196">
    <w:abstractNumId w:val="32"/>
  </w:num>
  <w:num w:numId="45" w16cid:durableId="598950056">
    <w:abstractNumId w:val="48"/>
  </w:num>
  <w:num w:numId="46" w16cid:durableId="1167748450">
    <w:abstractNumId w:val="20"/>
  </w:num>
  <w:num w:numId="47" w16cid:durableId="1049567905">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03332566">
    <w:abstractNumId w:val="41"/>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60025105">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52"/>
    <w:rsid w:val="00000DBD"/>
    <w:rsid w:val="00002D6C"/>
    <w:rsid w:val="000121E9"/>
    <w:rsid w:val="000123E7"/>
    <w:rsid w:val="0001292C"/>
    <w:rsid w:val="000136A2"/>
    <w:rsid w:val="00013982"/>
    <w:rsid w:val="0001415F"/>
    <w:rsid w:val="000146F1"/>
    <w:rsid w:val="00014AB9"/>
    <w:rsid w:val="000153AD"/>
    <w:rsid w:val="000157E1"/>
    <w:rsid w:val="00016029"/>
    <w:rsid w:val="00016240"/>
    <w:rsid w:val="0001629E"/>
    <w:rsid w:val="00016718"/>
    <w:rsid w:val="000177A7"/>
    <w:rsid w:val="00017C67"/>
    <w:rsid w:val="00017E83"/>
    <w:rsid w:val="0002016F"/>
    <w:rsid w:val="00020CD9"/>
    <w:rsid w:val="0002145F"/>
    <w:rsid w:val="00024C64"/>
    <w:rsid w:val="00026085"/>
    <w:rsid w:val="00026626"/>
    <w:rsid w:val="00030070"/>
    <w:rsid w:val="00031D09"/>
    <w:rsid w:val="000329A7"/>
    <w:rsid w:val="000339C5"/>
    <w:rsid w:val="00033F4D"/>
    <w:rsid w:val="00034506"/>
    <w:rsid w:val="000357D9"/>
    <w:rsid w:val="00035B30"/>
    <w:rsid w:val="00035DBB"/>
    <w:rsid w:val="00035F74"/>
    <w:rsid w:val="0003613A"/>
    <w:rsid w:val="000368E1"/>
    <w:rsid w:val="00036FDD"/>
    <w:rsid w:val="0003701B"/>
    <w:rsid w:val="000377D6"/>
    <w:rsid w:val="00040059"/>
    <w:rsid w:val="00040356"/>
    <w:rsid w:val="0004271E"/>
    <w:rsid w:val="00042996"/>
    <w:rsid w:val="00043E38"/>
    <w:rsid w:val="00044919"/>
    <w:rsid w:val="00044C2C"/>
    <w:rsid w:val="00045EF1"/>
    <w:rsid w:val="00046432"/>
    <w:rsid w:val="00046B04"/>
    <w:rsid w:val="00047A05"/>
    <w:rsid w:val="00047B2E"/>
    <w:rsid w:val="000500D3"/>
    <w:rsid w:val="00051C46"/>
    <w:rsid w:val="000547FC"/>
    <w:rsid w:val="00056ABC"/>
    <w:rsid w:val="0006059F"/>
    <w:rsid w:val="000619C9"/>
    <w:rsid w:val="00061E71"/>
    <w:rsid w:val="00062AC8"/>
    <w:rsid w:val="00064743"/>
    <w:rsid w:val="00065A42"/>
    <w:rsid w:val="0006619B"/>
    <w:rsid w:val="0006713F"/>
    <w:rsid w:val="0006757E"/>
    <w:rsid w:val="000679BF"/>
    <w:rsid w:val="000679D0"/>
    <w:rsid w:val="000710FB"/>
    <w:rsid w:val="00074060"/>
    <w:rsid w:val="000740F2"/>
    <w:rsid w:val="000744D6"/>
    <w:rsid w:val="00075097"/>
    <w:rsid w:val="0007598C"/>
    <w:rsid w:val="00075B85"/>
    <w:rsid w:val="0007645D"/>
    <w:rsid w:val="00076B09"/>
    <w:rsid w:val="0008085A"/>
    <w:rsid w:val="00080C95"/>
    <w:rsid w:val="00081210"/>
    <w:rsid w:val="00081DAD"/>
    <w:rsid w:val="00082B6F"/>
    <w:rsid w:val="00085EF9"/>
    <w:rsid w:val="000862C2"/>
    <w:rsid w:val="000866FA"/>
    <w:rsid w:val="00086782"/>
    <w:rsid w:val="0008684F"/>
    <w:rsid w:val="00086AEC"/>
    <w:rsid w:val="00091123"/>
    <w:rsid w:val="000911F5"/>
    <w:rsid w:val="000913D6"/>
    <w:rsid w:val="000925A8"/>
    <w:rsid w:val="00093EA2"/>
    <w:rsid w:val="00094CEA"/>
    <w:rsid w:val="00094FC4"/>
    <w:rsid w:val="00095BA8"/>
    <w:rsid w:val="000A0839"/>
    <w:rsid w:val="000A0959"/>
    <w:rsid w:val="000A09EB"/>
    <w:rsid w:val="000A12EF"/>
    <w:rsid w:val="000A1F8F"/>
    <w:rsid w:val="000A217B"/>
    <w:rsid w:val="000A2A90"/>
    <w:rsid w:val="000A403A"/>
    <w:rsid w:val="000A4F5A"/>
    <w:rsid w:val="000A5AF1"/>
    <w:rsid w:val="000A6167"/>
    <w:rsid w:val="000A74E1"/>
    <w:rsid w:val="000A7668"/>
    <w:rsid w:val="000A7888"/>
    <w:rsid w:val="000B0E40"/>
    <w:rsid w:val="000B125C"/>
    <w:rsid w:val="000B3E35"/>
    <w:rsid w:val="000B460E"/>
    <w:rsid w:val="000B71FC"/>
    <w:rsid w:val="000B7643"/>
    <w:rsid w:val="000C0A2D"/>
    <w:rsid w:val="000C2623"/>
    <w:rsid w:val="000C3243"/>
    <w:rsid w:val="000C35C8"/>
    <w:rsid w:val="000C3ADC"/>
    <w:rsid w:val="000C4982"/>
    <w:rsid w:val="000C4A73"/>
    <w:rsid w:val="000C4C5B"/>
    <w:rsid w:val="000C66A0"/>
    <w:rsid w:val="000C739D"/>
    <w:rsid w:val="000C7582"/>
    <w:rsid w:val="000D10C0"/>
    <w:rsid w:val="000D1AE4"/>
    <w:rsid w:val="000D2426"/>
    <w:rsid w:val="000D29F8"/>
    <w:rsid w:val="000D2D57"/>
    <w:rsid w:val="000D31F7"/>
    <w:rsid w:val="000D3325"/>
    <w:rsid w:val="000D4658"/>
    <w:rsid w:val="000D72F0"/>
    <w:rsid w:val="000D7AAE"/>
    <w:rsid w:val="000D7B60"/>
    <w:rsid w:val="000E047A"/>
    <w:rsid w:val="000E066C"/>
    <w:rsid w:val="000E1693"/>
    <w:rsid w:val="000E1970"/>
    <w:rsid w:val="000E1E05"/>
    <w:rsid w:val="000E2C58"/>
    <w:rsid w:val="000E397A"/>
    <w:rsid w:val="000E4EB3"/>
    <w:rsid w:val="000E5DBB"/>
    <w:rsid w:val="000E6656"/>
    <w:rsid w:val="000F023B"/>
    <w:rsid w:val="000F0BE5"/>
    <w:rsid w:val="000F19B0"/>
    <w:rsid w:val="000F1BCE"/>
    <w:rsid w:val="000F37E7"/>
    <w:rsid w:val="000F4DA4"/>
    <w:rsid w:val="000F5A6E"/>
    <w:rsid w:val="000F6A98"/>
    <w:rsid w:val="000F7A83"/>
    <w:rsid w:val="00100F9D"/>
    <w:rsid w:val="00101ACA"/>
    <w:rsid w:val="00102CD9"/>
    <w:rsid w:val="00103414"/>
    <w:rsid w:val="0010432B"/>
    <w:rsid w:val="001057F3"/>
    <w:rsid w:val="001068A5"/>
    <w:rsid w:val="00111BD9"/>
    <w:rsid w:val="00111E47"/>
    <w:rsid w:val="00111F78"/>
    <w:rsid w:val="00112395"/>
    <w:rsid w:val="001126F9"/>
    <w:rsid w:val="00112F1F"/>
    <w:rsid w:val="00114A39"/>
    <w:rsid w:val="00114DA9"/>
    <w:rsid w:val="00116415"/>
    <w:rsid w:val="0011649D"/>
    <w:rsid w:val="00120567"/>
    <w:rsid w:val="00121ED3"/>
    <w:rsid w:val="00122FB8"/>
    <w:rsid w:val="00123947"/>
    <w:rsid w:val="001244C8"/>
    <w:rsid w:val="00124AA6"/>
    <w:rsid w:val="00125012"/>
    <w:rsid w:val="00125FF9"/>
    <w:rsid w:val="00127128"/>
    <w:rsid w:val="00131A89"/>
    <w:rsid w:val="00133593"/>
    <w:rsid w:val="00133D11"/>
    <w:rsid w:val="001345E1"/>
    <w:rsid w:val="00135507"/>
    <w:rsid w:val="001357FF"/>
    <w:rsid w:val="0013627B"/>
    <w:rsid w:val="00141D5A"/>
    <w:rsid w:val="0014201E"/>
    <w:rsid w:val="001429DF"/>
    <w:rsid w:val="00142CE8"/>
    <w:rsid w:val="001433F8"/>
    <w:rsid w:val="00143501"/>
    <w:rsid w:val="001437A2"/>
    <w:rsid w:val="001441A2"/>
    <w:rsid w:val="00144611"/>
    <w:rsid w:val="00144D75"/>
    <w:rsid w:val="00144D9C"/>
    <w:rsid w:val="0014514A"/>
    <w:rsid w:val="001456B1"/>
    <w:rsid w:val="00145AAD"/>
    <w:rsid w:val="00145B4B"/>
    <w:rsid w:val="00146485"/>
    <w:rsid w:val="00152A20"/>
    <w:rsid w:val="00152DA8"/>
    <w:rsid w:val="00153415"/>
    <w:rsid w:val="00153593"/>
    <w:rsid w:val="00153ADF"/>
    <w:rsid w:val="001540C0"/>
    <w:rsid w:val="001560A8"/>
    <w:rsid w:val="0015616A"/>
    <w:rsid w:val="0015738C"/>
    <w:rsid w:val="00157A35"/>
    <w:rsid w:val="00157A73"/>
    <w:rsid w:val="00157AE6"/>
    <w:rsid w:val="00160633"/>
    <w:rsid w:val="001613C9"/>
    <w:rsid w:val="0016184B"/>
    <w:rsid w:val="00162840"/>
    <w:rsid w:val="001633DC"/>
    <w:rsid w:val="0016350A"/>
    <w:rsid w:val="00164F6C"/>
    <w:rsid w:val="00165482"/>
    <w:rsid w:val="00165618"/>
    <w:rsid w:val="0017159F"/>
    <w:rsid w:val="00171F58"/>
    <w:rsid w:val="00172902"/>
    <w:rsid w:val="00173857"/>
    <w:rsid w:val="001740AA"/>
    <w:rsid w:val="001743B3"/>
    <w:rsid w:val="001754DC"/>
    <w:rsid w:val="0017615C"/>
    <w:rsid w:val="00177792"/>
    <w:rsid w:val="00177E8B"/>
    <w:rsid w:val="00180294"/>
    <w:rsid w:val="001802C4"/>
    <w:rsid w:val="001803C2"/>
    <w:rsid w:val="00181485"/>
    <w:rsid w:val="0018193E"/>
    <w:rsid w:val="00181960"/>
    <w:rsid w:val="00181B8C"/>
    <w:rsid w:val="00182D9A"/>
    <w:rsid w:val="00182DD3"/>
    <w:rsid w:val="00183D68"/>
    <w:rsid w:val="00184886"/>
    <w:rsid w:val="00185A2B"/>
    <w:rsid w:val="00186452"/>
    <w:rsid w:val="00186D2C"/>
    <w:rsid w:val="00187BB0"/>
    <w:rsid w:val="00190CE1"/>
    <w:rsid w:val="001914AD"/>
    <w:rsid w:val="00191F66"/>
    <w:rsid w:val="001932E9"/>
    <w:rsid w:val="001939DC"/>
    <w:rsid w:val="00193DC2"/>
    <w:rsid w:val="001943D1"/>
    <w:rsid w:val="001948BF"/>
    <w:rsid w:val="00195334"/>
    <w:rsid w:val="001958B2"/>
    <w:rsid w:val="001966F9"/>
    <w:rsid w:val="00196D73"/>
    <w:rsid w:val="00196E7E"/>
    <w:rsid w:val="0019704E"/>
    <w:rsid w:val="00197366"/>
    <w:rsid w:val="00197B7F"/>
    <w:rsid w:val="001A155E"/>
    <w:rsid w:val="001A17C0"/>
    <w:rsid w:val="001A210B"/>
    <w:rsid w:val="001A237C"/>
    <w:rsid w:val="001A2AEA"/>
    <w:rsid w:val="001A5602"/>
    <w:rsid w:val="001A56D0"/>
    <w:rsid w:val="001A6139"/>
    <w:rsid w:val="001A782F"/>
    <w:rsid w:val="001B0148"/>
    <w:rsid w:val="001B1716"/>
    <w:rsid w:val="001B17D3"/>
    <w:rsid w:val="001B2D90"/>
    <w:rsid w:val="001B39D1"/>
    <w:rsid w:val="001B3B5C"/>
    <w:rsid w:val="001B46FC"/>
    <w:rsid w:val="001B4E26"/>
    <w:rsid w:val="001B5370"/>
    <w:rsid w:val="001B56CC"/>
    <w:rsid w:val="001B5B82"/>
    <w:rsid w:val="001B7128"/>
    <w:rsid w:val="001C0809"/>
    <w:rsid w:val="001C09CF"/>
    <w:rsid w:val="001C3663"/>
    <w:rsid w:val="001C3C2C"/>
    <w:rsid w:val="001C4E22"/>
    <w:rsid w:val="001C52BC"/>
    <w:rsid w:val="001C53C6"/>
    <w:rsid w:val="001C73B2"/>
    <w:rsid w:val="001C797F"/>
    <w:rsid w:val="001D0774"/>
    <w:rsid w:val="001D0AB7"/>
    <w:rsid w:val="001D4D69"/>
    <w:rsid w:val="001D58F5"/>
    <w:rsid w:val="001D5A57"/>
    <w:rsid w:val="001E00D1"/>
    <w:rsid w:val="001E15E8"/>
    <w:rsid w:val="001E2103"/>
    <w:rsid w:val="001E2726"/>
    <w:rsid w:val="001E27ED"/>
    <w:rsid w:val="001E395E"/>
    <w:rsid w:val="001E4368"/>
    <w:rsid w:val="001E514B"/>
    <w:rsid w:val="001E6BC0"/>
    <w:rsid w:val="001E6F26"/>
    <w:rsid w:val="001E76E5"/>
    <w:rsid w:val="001E7A99"/>
    <w:rsid w:val="001F0DC8"/>
    <w:rsid w:val="001F139F"/>
    <w:rsid w:val="001F24BC"/>
    <w:rsid w:val="001F38F8"/>
    <w:rsid w:val="001F411F"/>
    <w:rsid w:val="001F4BE7"/>
    <w:rsid w:val="001F551D"/>
    <w:rsid w:val="001F6279"/>
    <w:rsid w:val="001F67AD"/>
    <w:rsid w:val="001F6FC8"/>
    <w:rsid w:val="00201F64"/>
    <w:rsid w:val="00202F9E"/>
    <w:rsid w:val="002036EE"/>
    <w:rsid w:val="00204466"/>
    <w:rsid w:val="002049F3"/>
    <w:rsid w:val="002055E2"/>
    <w:rsid w:val="00206DF8"/>
    <w:rsid w:val="00210795"/>
    <w:rsid w:val="00211157"/>
    <w:rsid w:val="00211403"/>
    <w:rsid w:val="002124C4"/>
    <w:rsid w:val="0021277B"/>
    <w:rsid w:val="0021347F"/>
    <w:rsid w:val="00216369"/>
    <w:rsid w:val="002207B6"/>
    <w:rsid w:val="002227E7"/>
    <w:rsid w:val="00222BC1"/>
    <w:rsid w:val="00223171"/>
    <w:rsid w:val="00223409"/>
    <w:rsid w:val="002246A6"/>
    <w:rsid w:val="002247D9"/>
    <w:rsid w:val="00224A6E"/>
    <w:rsid w:val="00225729"/>
    <w:rsid w:val="00225D17"/>
    <w:rsid w:val="00226C9C"/>
    <w:rsid w:val="0022717B"/>
    <w:rsid w:val="0022721F"/>
    <w:rsid w:val="00227351"/>
    <w:rsid w:val="00232DDF"/>
    <w:rsid w:val="00232DF7"/>
    <w:rsid w:val="0023350C"/>
    <w:rsid w:val="00233C59"/>
    <w:rsid w:val="00233E71"/>
    <w:rsid w:val="0023556F"/>
    <w:rsid w:val="00236885"/>
    <w:rsid w:val="00236C60"/>
    <w:rsid w:val="00237437"/>
    <w:rsid w:val="002376E7"/>
    <w:rsid w:val="00237A7C"/>
    <w:rsid w:val="002418E8"/>
    <w:rsid w:val="0024478E"/>
    <w:rsid w:val="0024536D"/>
    <w:rsid w:val="0024548A"/>
    <w:rsid w:val="002468B5"/>
    <w:rsid w:val="00247291"/>
    <w:rsid w:val="00251FDD"/>
    <w:rsid w:val="00252459"/>
    <w:rsid w:val="00252ED9"/>
    <w:rsid w:val="002537CF"/>
    <w:rsid w:val="00253EB1"/>
    <w:rsid w:val="00253EC1"/>
    <w:rsid w:val="00254B63"/>
    <w:rsid w:val="00254C88"/>
    <w:rsid w:val="00255411"/>
    <w:rsid w:val="0025599F"/>
    <w:rsid w:val="00261B46"/>
    <w:rsid w:val="00262137"/>
    <w:rsid w:val="00262818"/>
    <w:rsid w:val="00262FDD"/>
    <w:rsid w:val="00263000"/>
    <w:rsid w:val="00263AF2"/>
    <w:rsid w:val="002651C9"/>
    <w:rsid w:val="002657C7"/>
    <w:rsid w:val="00272E72"/>
    <w:rsid w:val="0027315D"/>
    <w:rsid w:val="002731AE"/>
    <w:rsid w:val="00273AD8"/>
    <w:rsid w:val="00273C09"/>
    <w:rsid w:val="00275752"/>
    <w:rsid w:val="0027678D"/>
    <w:rsid w:val="00277AB1"/>
    <w:rsid w:val="002815A6"/>
    <w:rsid w:val="002816D0"/>
    <w:rsid w:val="0028228B"/>
    <w:rsid w:val="00282329"/>
    <w:rsid w:val="00282CAE"/>
    <w:rsid w:val="00283DA3"/>
    <w:rsid w:val="0028497E"/>
    <w:rsid w:val="00285111"/>
    <w:rsid w:val="00285790"/>
    <w:rsid w:val="00285E11"/>
    <w:rsid w:val="00285F8F"/>
    <w:rsid w:val="0028698B"/>
    <w:rsid w:val="0028777C"/>
    <w:rsid w:val="00290A32"/>
    <w:rsid w:val="00291F9A"/>
    <w:rsid w:val="00292719"/>
    <w:rsid w:val="00294182"/>
    <w:rsid w:val="002941AD"/>
    <w:rsid w:val="002944B5"/>
    <w:rsid w:val="002A2F29"/>
    <w:rsid w:val="002A3684"/>
    <w:rsid w:val="002A6433"/>
    <w:rsid w:val="002A6900"/>
    <w:rsid w:val="002A715E"/>
    <w:rsid w:val="002A7186"/>
    <w:rsid w:val="002A7FFB"/>
    <w:rsid w:val="002B02F0"/>
    <w:rsid w:val="002B0700"/>
    <w:rsid w:val="002B0941"/>
    <w:rsid w:val="002B1407"/>
    <w:rsid w:val="002B21FA"/>
    <w:rsid w:val="002B21FC"/>
    <w:rsid w:val="002B240A"/>
    <w:rsid w:val="002B2549"/>
    <w:rsid w:val="002B2BE1"/>
    <w:rsid w:val="002B392C"/>
    <w:rsid w:val="002B499E"/>
    <w:rsid w:val="002B5EDD"/>
    <w:rsid w:val="002B6723"/>
    <w:rsid w:val="002C0B6F"/>
    <w:rsid w:val="002C262D"/>
    <w:rsid w:val="002C2952"/>
    <w:rsid w:val="002C3F10"/>
    <w:rsid w:val="002C475D"/>
    <w:rsid w:val="002C5D19"/>
    <w:rsid w:val="002C6076"/>
    <w:rsid w:val="002C6254"/>
    <w:rsid w:val="002C6539"/>
    <w:rsid w:val="002C6FC1"/>
    <w:rsid w:val="002C722D"/>
    <w:rsid w:val="002D30C8"/>
    <w:rsid w:val="002D3C79"/>
    <w:rsid w:val="002D4752"/>
    <w:rsid w:val="002D4E2E"/>
    <w:rsid w:val="002D5AD2"/>
    <w:rsid w:val="002D63BA"/>
    <w:rsid w:val="002D66D9"/>
    <w:rsid w:val="002D6FB6"/>
    <w:rsid w:val="002E62ED"/>
    <w:rsid w:val="002F0DC9"/>
    <w:rsid w:val="002F14F9"/>
    <w:rsid w:val="002F1773"/>
    <w:rsid w:val="002F29FF"/>
    <w:rsid w:val="002F474B"/>
    <w:rsid w:val="002F4D96"/>
    <w:rsid w:val="002F5884"/>
    <w:rsid w:val="00302F04"/>
    <w:rsid w:val="00303F1D"/>
    <w:rsid w:val="00304B40"/>
    <w:rsid w:val="0030712A"/>
    <w:rsid w:val="00311404"/>
    <w:rsid w:val="00311647"/>
    <w:rsid w:val="0031230C"/>
    <w:rsid w:val="003127F4"/>
    <w:rsid w:val="003141E4"/>
    <w:rsid w:val="00316A14"/>
    <w:rsid w:val="00316C66"/>
    <w:rsid w:val="00317889"/>
    <w:rsid w:val="003208C0"/>
    <w:rsid w:val="003256EB"/>
    <w:rsid w:val="00325CC3"/>
    <w:rsid w:val="003262D5"/>
    <w:rsid w:val="003267D2"/>
    <w:rsid w:val="003269FD"/>
    <w:rsid w:val="00326A8D"/>
    <w:rsid w:val="00327180"/>
    <w:rsid w:val="003276D7"/>
    <w:rsid w:val="00327F6F"/>
    <w:rsid w:val="00330717"/>
    <w:rsid w:val="0033132B"/>
    <w:rsid w:val="00332038"/>
    <w:rsid w:val="003328A3"/>
    <w:rsid w:val="0033357E"/>
    <w:rsid w:val="0033499D"/>
    <w:rsid w:val="00336394"/>
    <w:rsid w:val="00336786"/>
    <w:rsid w:val="00337758"/>
    <w:rsid w:val="003413F9"/>
    <w:rsid w:val="003417E6"/>
    <w:rsid w:val="0034197C"/>
    <w:rsid w:val="003442D1"/>
    <w:rsid w:val="00344C75"/>
    <w:rsid w:val="003450BC"/>
    <w:rsid w:val="00346502"/>
    <w:rsid w:val="00346AFA"/>
    <w:rsid w:val="0035051D"/>
    <w:rsid w:val="00351075"/>
    <w:rsid w:val="00352A5E"/>
    <w:rsid w:val="00353D72"/>
    <w:rsid w:val="0035474D"/>
    <w:rsid w:val="00354868"/>
    <w:rsid w:val="00355B50"/>
    <w:rsid w:val="003603BB"/>
    <w:rsid w:val="003616E2"/>
    <w:rsid w:val="0036235F"/>
    <w:rsid w:val="003624FD"/>
    <w:rsid w:val="00362AC0"/>
    <w:rsid w:val="0036380B"/>
    <w:rsid w:val="00363C4C"/>
    <w:rsid w:val="00364106"/>
    <w:rsid w:val="0036440C"/>
    <w:rsid w:val="0036520C"/>
    <w:rsid w:val="00366016"/>
    <w:rsid w:val="00370AF7"/>
    <w:rsid w:val="00370E59"/>
    <w:rsid w:val="003723E2"/>
    <w:rsid w:val="00373735"/>
    <w:rsid w:val="0037429C"/>
    <w:rsid w:val="003742DE"/>
    <w:rsid w:val="00374778"/>
    <w:rsid w:val="003751AE"/>
    <w:rsid w:val="00375BC1"/>
    <w:rsid w:val="00375BEC"/>
    <w:rsid w:val="00376AF4"/>
    <w:rsid w:val="00380D0F"/>
    <w:rsid w:val="00380E7D"/>
    <w:rsid w:val="00381D1C"/>
    <w:rsid w:val="003822B2"/>
    <w:rsid w:val="003830E8"/>
    <w:rsid w:val="0038331C"/>
    <w:rsid w:val="00383880"/>
    <w:rsid w:val="00383F3C"/>
    <w:rsid w:val="00387234"/>
    <w:rsid w:val="0039278E"/>
    <w:rsid w:val="00395ACC"/>
    <w:rsid w:val="00396A2E"/>
    <w:rsid w:val="003A022F"/>
    <w:rsid w:val="003A0619"/>
    <w:rsid w:val="003A09DD"/>
    <w:rsid w:val="003A0B95"/>
    <w:rsid w:val="003A1AEC"/>
    <w:rsid w:val="003A1DE4"/>
    <w:rsid w:val="003A3677"/>
    <w:rsid w:val="003A51C9"/>
    <w:rsid w:val="003A6D7F"/>
    <w:rsid w:val="003B08F8"/>
    <w:rsid w:val="003B0B93"/>
    <w:rsid w:val="003B0D89"/>
    <w:rsid w:val="003B1549"/>
    <w:rsid w:val="003B1EF5"/>
    <w:rsid w:val="003B24C6"/>
    <w:rsid w:val="003B3037"/>
    <w:rsid w:val="003B365F"/>
    <w:rsid w:val="003B3FB9"/>
    <w:rsid w:val="003B5D86"/>
    <w:rsid w:val="003B5EFF"/>
    <w:rsid w:val="003B5F32"/>
    <w:rsid w:val="003C0788"/>
    <w:rsid w:val="003C13F8"/>
    <w:rsid w:val="003C2638"/>
    <w:rsid w:val="003C2A01"/>
    <w:rsid w:val="003C2CCB"/>
    <w:rsid w:val="003C4B0E"/>
    <w:rsid w:val="003C5403"/>
    <w:rsid w:val="003C5991"/>
    <w:rsid w:val="003D016A"/>
    <w:rsid w:val="003D15D9"/>
    <w:rsid w:val="003D48C1"/>
    <w:rsid w:val="003D5320"/>
    <w:rsid w:val="003D57C7"/>
    <w:rsid w:val="003D611B"/>
    <w:rsid w:val="003D77B3"/>
    <w:rsid w:val="003E100C"/>
    <w:rsid w:val="003E16F5"/>
    <w:rsid w:val="003E20C7"/>
    <w:rsid w:val="003E3424"/>
    <w:rsid w:val="003E4010"/>
    <w:rsid w:val="003E4184"/>
    <w:rsid w:val="003E59E8"/>
    <w:rsid w:val="003E61C9"/>
    <w:rsid w:val="003E64F9"/>
    <w:rsid w:val="003E6963"/>
    <w:rsid w:val="003E795E"/>
    <w:rsid w:val="003E7A20"/>
    <w:rsid w:val="003E7E06"/>
    <w:rsid w:val="003F3D69"/>
    <w:rsid w:val="003F44F3"/>
    <w:rsid w:val="003F5246"/>
    <w:rsid w:val="003F65C7"/>
    <w:rsid w:val="003F69CC"/>
    <w:rsid w:val="003F6A9A"/>
    <w:rsid w:val="003F73D7"/>
    <w:rsid w:val="003F7CAE"/>
    <w:rsid w:val="004006A0"/>
    <w:rsid w:val="004008D5"/>
    <w:rsid w:val="00405ADE"/>
    <w:rsid w:val="00407D56"/>
    <w:rsid w:val="004115D7"/>
    <w:rsid w:val="00411B75"/>
    <w:rsid w:val="004121A1"/>
    <w:rsid w:val="004126FC"/>
    <w:rsid w:val="0041475E"/>
    <w:rsid w:val="00414C6A"/>
    <w:rsid w:val="00416160"/>
    <w:rsid w:val="0041673C"/>
    <w:rsid w:val="00417AB1"/>
    <w:rsid w:val="00420A22"/>
    <w:rsid w:val="00420DAA"/>
    <w:rsid w:val="00421FBD"/>
    <w:rsid w:val="0042200D"/>
    <w:rsid w:val="00422F95"/>
    <w:rsid w:val="00423ACF"/>
    <w:rsid w:val="004249C9"/>
    <w:rsid w:val="004251E0"/>
    <w:rsid w:val="004260FF"/>
    <w:rsid w:val="00426C4D"/>
    <w:rsid w:val="004272FF"/>
    <w:rsid w:val="0042745D"/>
    <w:rsid w:val="004275C9"/>
    <w:rsid w:val="0043057C"/>
    <w:rsid w:val="00430C05"/>
    <w:rsid w:val="00431BB4"/>
    <w:rsid w:val="00432209"/>
    <w:rsid w:val="00432E84"/>
    <w:rsid w:val="00433996"/>
    <w:rsid w:val="00434649"/>
    <w:rsid w:val="00434859"/>
    <w:rsid w:val="00435633"/>
    <w:rsid w:val="00442D1A"/>
    <w:rsid w:val="004437AF"/>
    <w:rsid w:val="004447CE"/>
    <w:rsid w:val="0044521F"/>
    <w:rsid w:val="0044646D"/>
    <w:rsid w:val="00447438"/>
    <w:rsid w:val="0045108A"/>
    <w:rsid w:val="00451D29"/>
    <w:rsid w:val="00452264"/>
    <w:rsid w:val="00453101"/>
    <w:rsid w:val="00453D24"/>
    <w:rsid w:val="004547AD"/>
    <w:rsid w:val="004552CF"/>
    <w:rsid w:val="00456272"/>
    <w:rsid w:val="00457559"/>
    <w:rsid w:val="004608F7"/>
    <w:rsid w:val="004609A5"/>
    <w:rsid w:val="00460E19"/>
    <w:rsid w:val="00463A56"/>
    <w:rsid w:val="00464A91"/>
    <w:rsid w:val="00464DA2"/>
    <w:rsid w:val="0046568C"/>
    <w:rsid w:val="00466610"/>
    <w:rsid w:val="004668EE"/>
    <w:rsid w:val="00467355"/>
    <w:rsid w:val="004678B6"/>
    <w:rsid w:val="0047087D"/>
    <w:rsid w:val="00471EFB"/>
    <w:rsid w:val="00472CB7"/>
    <w:rsid w:val="00472F66"/>
    <w:rsid w:val="0047516B"/>
    <w:rsid w:val="0047731E"/>
    <w:rsid w:val="004776EA"/>
    <w:rsid w:val="00481CFA"/>
    <w:rsid w:val="00482968"/>
    <w:rsid w:val="00482F81"/>
    <w:rsid w:val="00483D9A"/>
    <w:rsid w:val="004852F6"/>
    <w:rsid w:val="0048533C"/>
    <w:rsid w:val="00490618"/>
    <w:rsid w:val="00492E34"/>
    <w:rsid w:val="0049462A"/>
    <w:rsid w:val="00494BB2"/>
    <w:rsid w:val="004969AE"/>
    <w:rsid w:val="00497F38"/>
    <w:rsid w:val="004A08AC"/>
    <w:rsid w:val="004A0FE0"/>
    <w:rsid w:val="004A28C1"/>
    <w:rsid w:val="004A2979"/>
    <w:rsid w:val="004A33EB"/>
    <w:rsid w:val="004A3421"/>
    <w:rsid w:val="004A348B"/>
    <w:rsid w:val="004A36A3"/>
    <w:rsid w:val="004A3CE2"/>
    <w:rsid w:val="004A4333"/>
    <w:rsid w:val="004A4B6E"/>
    <w:rsid w:val="004A4D3E"/>
    <w:rsid w:val="004A5189"/>
    <w:rsid w:val="004A6330"/>
    <w:rsid w:val="004A73F6"/>
    <w:rsid w:val="004A747C"/>
    <w:rsid w:val="004A74D5"/>
    <w:rsid w:val="004B05EB"/>
    <w:rsid w:val="004B1FCD"/>
    <w:rsid w:val="004B2C3F"/>
    <w:rsid w:val="004B4398"/>
    <w:rsid w:val="004B5C00"/>
    <w:rsid w:val="004B5FB0"/>
    <w:rsid w:val="004B7349"/>
    <w:rsid w:val="004B7E6E"/>
    <w:rsid w:val="004C13A4"/>
    <w:rsid w:val="004C3F64"/>
    <w:rsid w:val="004C6E7B"/>
    <w:rsid w:val="004C7EA2"/>
    <w:rsid w:val="004D0403"/>
    <w:rsid w:val="004D1714"/>
    <w:rsid w:val="004D198C"/>
    <w:rsid w:val="004D24F6"/>
    <w:rsid w:val="004D2D46"/>
    <w:rsid w:val="004D333B"/>
    <w:rsid w:val="004D3E90"/>
    <w:rsid w:val="004D4DF9"/>
    <w:rsid w:val="004D547D"/>
    <w:rsid w:val="004D5673"/>
    <w:rsid w:val="004D63FE"/>
    <w:rsid w:val="004E09D9"/>
    <w:rsid w:val="004E0AB4"/>
    <w:rsid w:val="004E0C56"/>
    <w:rsid w:val="004E0FC6"/>
    <w:rsid w:val="004E179B"/>
    <w:rsid w:val="004E38B1"/>
    <w:rsid w:val="004E4457"/>
    <w:rsid w:val="004E44D8"/>
    <w:rsid w:val="004E78F9"/>
    <w:rsid w:val="004E7A92"/>
    <w:rsid w:val="004F13C8"/>
    <w:rsid w:val="004F1AFE"/>
    <w:rsid w:val="004F1B6F"/>
    <w:rsid w:val="004F2D1F"/>
    <w:rsid w:val="004F36C3"/>
    <w:rsid w:val="004F36FA"/>
    <w:rsid w:val="004F380C"/>
    <w:rsid w:val="004F6615"/>
    <w:rsid w:val="004F7599"/>
    <w:rsid w:val="004F77D3"/>
    <w:rsid w:val="00500DDE"/>
    <w:rsid w:val="00501315"/>
    <w:rsid w:val="0050223D"/>
    <w:rsid w:val="00503189"/>
    <w:rsid w:val="005037C5"/>
    <w:rsid w:val="0050446B"/>
    <w:rsid w:val="00505A75"/>
    <w:rsid w:val="00507225"/>
    <w:rsid w:val="005105EF"/>
    <w:rsid w:val="00511494"/>
    <w:rsid w:val="00511B29"/>
    <w:rsid w:val="00512C66"/>
    <w:rsid w:val="00513B3B"/>
    <w:rsid w:val="00514597"/>
    <w:rsid w:val="00515198"/>
    <w:rsid w:val="00515A45"/>
    <w:rsid w:val="00517237"/>
    <w:rsid w:val="0051792A"/>
    <w:rsid w:val="00520003"/>
    <w:rsid w:val="00521078"/>
    <w:rsid w:val="005216B5"/>
    <w:rsid w:val="0052336F"/>
    <w:rsid w:val="0052378B"/>
    <w:rsid w:val="00524956"/>
    <w:rsid w:val="00524FE1"/>
    <w:rsid w:val="005254B1"/>
    <w:rsid w:val="00525539"/>
    <w:rsid w:val="0052614A"/>
    <w:rsid w:val="0052740E"/>
    <w:rsid w:val="00530088"/>
    <w:rsid w:val="00536A50"/>
    <w:rsid w:val="0053785B"/>
    <w:rsid w:val="00537B25"/>
    <w:rsid w:val="00537D71"/>
    <w:rsid w:val="00540787"/>
    <w:rsid w:val="00541772"/>
    <w:rsid w:val="0054419F"/>
    <w:rsid w:val="00545C11"/>
    <w:rsid w:val="00545E3E"/>
    <w:rsid w:val="0054672B"/>
    <w:rsid w:val="0055013D"/>
    <w:rsid w:val="0055325A"/>
    <w:rsid w:val="00554211"/>
    <w:rsid w:val="005545DF"/>
    <w:rsid w:val="005560A9"/>
    <w:rsid w:val="00556350"/>
    <w:rsid w:val="00560872"/>
    <w:rsid w:val="005611DE"/>
    <w:rsid w:val="00562700"/>
    <w:rsid w:val="00563283"/>
    <w:rsid w:val="005648E4"/>
    <w:rsid w:val="00564D65"/>
    <w:rsid w:val="00566FC8"/>
    <w:rsid w:val="005673AA"/>
    <w:rsid w:val="0057005E"/>
    <w:rsid w:val="00572B0B"/>
    <w:rsid w:val="00573CBD"/>
    <w:rsid w:val="00574311"/>
    <w:rsid w:val="00575063"/>
    <w:rsid w:val="00575536"/>
    <w:rsid w:val="00576DB6"/>
    <w:rsid w:val="005778C2"/>
    <w:rsid w:val="005806D2"/>
    <w:rsid w:val="005808B9"/>
    <w:rsid w:val="005820EF"/>
    <w:rsid w:val="00582AC1"/>
    <w:rsid w:val="0058386B"/>
    <w:rsid w:val="005839D3"/>
    <w:rsid w:val="00585ABE"/>
    <w:rsid w:val="005864E5"/>
    <w:rsid w:val="005903EF"/>
    <w:rsid w:val="00591046"/>
    <w:rsid w:val="005916B1"/>
    <w:rsid w:val="0059172D"/>
    <w:rsid w:val="0059339A"/>
    <w:rsid w:val="00593EAC"/>
    <w:rsid w:val="005944CA"/>
    <w:rsid w:val="00594D40"/>
    <w:rsid w:val="0059619A"/>
    <w:rsid w:val="00596999"/>
    <w:rsid w:val="00597FA9"/>
    <w:rsid w:val="005A23E0"/>
    <w:rsid w:val="005A3DEE"/>
    <w:rsid w:val="005A497D"/>
    <w:rsid w:val="005A573A"/>
    <w:rsid w:val="005A578B"/>
    <w:rsid w:val="005A61BD"/>
    <w:rsid w:val="005A6D69"/>
    <w:rsid w:val="005B0D2E"/>
    <w:rsid w:val="005B5473"/>
    <w:rsid w:val="005B7858"/>
    <w:rsid w:val="005C157E"/>
    <w:rsid w:val="005C1F5C"/>
    <w:rsid w:val="005C2318"/>
    <w:rsid w:val="005C46A0"/>
    <w:rsid w:val="005C5158"/>
    <w:rsid w:val="005C5615"/>
    <w:rsid w:val="005C6634"/>
    <w:rsid w:val="005C77CE"/>
    <w:rsid w:val="005D0346"/>
    <w:rsid w:val="005D0CE4"/>
    <w:rsid w:val="005D1622"/>
    <w:rsid w:val="005D27BA"/>
    <w:rsid w:val="005D50EE"/>
    <w:rsid w:val="005D5840"/>
    <w:rsid w:val="005D6DE1"/>
    <w:rsid w:val="005E073E"/>
    <w:rsid w:val="005E0C24"/>
    <w:rsid w:val="005E187D"/>
    <w:rsid w:val="005E1EB7"/>
    <w:rsid w:val="005E2468"/>
    <w:rsid w:val="005E4C08"/>
    <w:rsid w:val="005E5CD6"/>
    <w:rsid w:val="005E7198"/>
    <w:rsid w:val="005E7420"/>
    <w:rsid w:val="005E7C8B"/>
    <w:rsid w:val="005E7D93"/>
    <w:rsid w:val="005E7E20"/>
    <w:rsid w:val="005F075F"/>
    <w:rsid w:val="005F0A95"/>
    <w:rsid w:val="005F1FBB"/>
    <w:rsid w:val="005F271A"/>
    <w:rsid w:val="005F4213"/>
    <w:rsid w:val="005F50A6"/>
    <w:rsid w:val="005F5165"/>
    <w:rsid w:val="005F51BC"/>
    <w:rsid w:val="005F5789"/>
    <w:rsid w:val="005F71DF"/>
    <w:rsid w:val="005F7E81"/>
    <w:rsid w:val="00600178"/>
    <w:rsid w:val="00600A1F"/>
    <w:rsid w:val="00602199"/>
    <w:rsid w:val="00602EC1"/>
    <w:rsid w:val="006067D0"/>
    <w:rsid w:val="00610FA3"/>
    <w:rsid w:val="0061291E"/>
    <w:rsid w:val="00612E20"/>
    <w:rsid w:val="00613350"/>
    <w:rsid w:val="006135D6"/>
    <w:rsid w:val="00613FC7"/>
    <w:rsid w:val="006142CE"/>
    <w:rsid w:val="00615EF1"/>
    <w:rsid w:val="006174AC"/>
    <w:rsid w:val="00617998"/>
    <w:rsid w:val="006200F3"/>
    <w:rsid w:val="00620412"/>
    <w:rsid w:val="006237CA"/>
    <w:rsid w:val="00623F5F"/>
    <w:rsid w:val="006240C1"/>
    <w:rsid w:val="0062450E"/>
    <w:rsid w:val="00624A9D"/>
    <w:rsid w:val="00627617"/>
    <w:rsid w:val="00630734"/>
    <w:rsid w:val="00632133"/>
    <w:rsid w:val="006321F8"/>
    <w:rsid w:val="00633A8B"/>
    <w:rsid w:val="00633DDA"/>
    <w:rsid w:val="00634968"/>
    <w:rsid w:val="006353C1"/>
    <w:rsid w:val="00640EDD"/>
    <w:rsid w:val="006411D2"/>
    <w:rsid w:val="0064180D"/>
    <w:rsid w:val="00641E55"/>
    <w:rsid w:val="00641F7F"/>
    <w:rsid w:val="0064201A"/>
    <w:rsid w:val="00642950"/>
    <w:rsid w:val="006431F2"/>
    <w:rsid w:val="00643386"/>
    <w:rsid w:val="006438AC"/>
    <w:rsid w:val="006446E5"/>
    <w:rsid w:val="00646755"/>
    <w:rsid w:val="006471F2"/>
    <w:rsid w:val="00652440"/>
    <w:rsid w:val="00652471"/>
    <w:rsid w:val="006534AF"/>
    <w:rsid w:val="00653931"/>
    <w:rsid w:val="00654468"/>
    <w:rsid w:val="006556A5"/>
    <w:rsid w:val="006569BC"/>
    <w:rsid w:val="006574FB"/>
    <w:rsid w:val="00657812"/>
    <w:rsid w:val="00657BC5"/>
    <w:rsid w:val="00657EDE"/>
    <w:rsid w:val="00660D17"/>
    <w:rsid w:val="006614FB"/>
    <w:rsid w:val="00662579"/>
    <w:rsid w:val="0066302A"/>
    <w:rsid w:val="00664E63"/>
    <w:rsid w:val="006655FE"/>
    <w:rsid w:val="006669E2"/>
    <w:rsid w:val="00666D89"/>
    <w:rsid w:val="0066770A"/>
    <w:rsid w:val="006725E2"/>
    <w:rsid w:val="00672887"/>
    <w:rsid w:val="00672931"/>
    <w:rsid w:val="006745ED"/>
    <w:rsid w:val="00674AD2"/>
    <w:rsid w:val="006751E7"/>
    <w:rsid w:val="006759FF"/>
    <w:rsid w:val="00676B93"/>
    <w:rsid w:val="00682F2D"/>
    <w:rsid w:val="00683215"/>
    <w:rsid w:val="00683937"/>
    <w:rsid w:val="00683F0B"/>
    <w:rsid w:val="0068483D"/>
    <w:rsid w:val="00686D0A"/>
    <w:rsid w:val="00687862"/>
    <w:rsid w:val="00687D9B"/>
    <w:rsid w:val="0069147C"/>
    <w:rsid w:val="00693A2A"/>
    <w:rsid w:val="006947B3"/>
    <w:rsid w:val="0069498E"/>
    <w:rsid w:val="00694F92"/>
    <w:rsid w:val="0069529F"/>
    <w:rsid w:val="006952D0"/>
    <w:rsid w:val="00695495"/>
    <w:rsid w:val="00695EF5"/>
    <w:rsid w:val="00696045"/>
    <w:rsid w:val="0069662B"/>
    <w:rsid w:val="0069722E"/>
    <w:rsid w:val="00697D9C"/>
    <w:rsid w:val="006A163B"/>
    <w:rsid w:val="006A1CDB"/>
    <w:rsid w:val="006A1DD4"/>
    <w:rsid w:val="006A260B"/>
    <w:rsid w:val="006A292A"/>
    <w:rsid w:val="006A3D99"/>
    <w:rsid w:val="006A6A5A"/>
    <w:rsid w:val="006A7BE1"/>
    <w:rsid w:val="006B107B"/>
    <w:rsid w:val="006B1105"/>
    <w:rsid w:val="006B1A80"/>
    <w:rsid w:val="006B4958"/>
    <w:rsid w:val="006B591B"/>
    <w:rsid w:val="006B5D68"/>
    <w:rsid w:val="006B7D9B"/>
    <w:rsid w:val="006C05CB"/>
    <w:rsid w:val="006C1E22"/>
    <w:rsid w:val="006C2210"/>
    <w:rsid w:val="006C389B"/>
    <w:rsid w:val="006C3D08"/>
    <w:rsid w:val="006C4650"/>
    <w:rsid w:val="006C49A0"/>
    <w:rsid w:val="006C7AA9"/>
    <w:rsid w:val="006D0358"/>
    <w:rsid w:val="006D06A7"/>
    <w:rsid w:val="006D16A5"/>
    <w:rsid w:val="006D31BE"/>
    <w:rsid w:val="006D4424"/>
    <w:rsid w:val="006D4AD8"/>
    <w:rsid w:val="006D51F3"/>
    <w:rsid w:val="006D6922"/>
    <w:rsid w:val="006E24A5"/>
    <w:rsid w:val="006E2C71"/>
    <w:rsid w:val="006E542B"/>
    <w:rsid w:val="006E589B"/>
    <w:rsid w:val="006E5D7B"/>
    <w:rsid w:val="006E6157"/>
    <w:rsid w:val="006E68E1"/>
    <w:rsid w:val="006F1847"/>
    <w:rsid w:val="006F2169"/>
    <w:rsid w:val="006F2D86"/>
    <w:rsid w:val="006F5CDA"/>
    <w:rsid w:val="00700EE2"/>
    <w:rsid w:val="0070406B"/>
    <w:rsid w:val="0070541C"/>
    <w:rsid w:val="007055B4"/>
    <w:rsid w:val="00707339"/>
    <w:rsid w:val="00707778"/>
    <w:rsid w:val="00707CA7"/>
    <w:rsid w:val="00710232"/>
    <w:rsid w:val="00710485"/>
    <w:rsid w:val="00711577"/>
    <w:rsid w:val="0071259A"/>
    <w:rsid w:val="0071336E"/>
    <w:rsid w:val="00713B36"/>
    <w:rsid w:val="00713C42"/>
    <w:rsid w:val="00713C93"/>
    <w:rsid w:val="007144AE"/>
    <w:rsid w:val="00714C71"/>
    <w:rsid w:val="00714EFE"/>
    <w:rsid w:val="00717B78"/>
    <w:rsid w:val="00720346"/>
    <w:rsid w:val="007206D1"/>
    <w:rsid w:val="007209AC"/>
    <w:rsid w:val="007222EE"/>
    <w:rsid w:val="0072552F"/>
    <w:rsid w:val="00726361"/>
    <w:rsid w:val="0073032C"/>
    <w:rsid w:val="0073173A"/>
    <w:rsid w:val="00731D17"/>
    <w:rsid w:val="00733F25"/>
    <w:rsid w:val="00734288"/>
    <w:rsid w:val="00734C9A"/>
    <w:rsid w:val="007360BB"/>
    <w:rsid w:val="0073656B"/>
    <w:rsid w:val="00736FE9"/>
    <w:rsid w:val="00737AC6"/>
    <w:rsid w:val="0074120D"/>
    <w:rsid w:val="00741291"/>
    <w:rsid w:val="00745C8D"/>
    <w:rsid w:val="0074772B"/>
    <w:rsid w:val="00751A64"/>
    <w:rsid w:val="00751C35"/>
    <w:rsid w:val="00752A3D"/>
    <w:rsid w:val="0075409D"/>
    <w:rsid w:val="00754155"/>
    <w:rsid w:val="00754BEC"/>
    <w:rsid w:val="00755E7B"/>
    <w:rsid w:val="00756BE7"/>
    <w:rsid w:val="007572B6"/>
    <w:rsid w:val="00757EBD"/>
    <w:rsid w:val="00757F99"/>
    <w:rsid w:val="007600BB"/>
    <w:rsid w:val="00760A9A"/>
    <w:rsid w:val="007617E3"/>
    <w:rsid w:val="00762EED"/>
    <w:rsid w:val="00763736"/>
    <w:rsid w:val="00767695"/>
    <w:rsid w:val="007702C7"/>
    <w:rsid w:val="007702C8"/>
    <w:rsid w:val="007705A4"/>
    <w:rsid w:val="00770646"/>
    <w:rsid w:val="00770BEA"/>
    <w:rsid w:val="00770C89"/>
    <w:rsid w:val="00770EE8"/>
    <w:rsid w:val="007729E1"/>
    <w:rsid w:val="00772B5D"/>
    <w:rsid w:val="007732E3"/>
    <w:rsid w:val="007739B2"/>
    <w:rsid w:val="007742E0"/>
    <w:rsid w:val="00776404"/>
    <w:rsid w:val="00777545"/>
    <w:rsid w:val="00781827"/>
    <w:rsid w:val="00781887"/>
    <w:rsid w:val="00781DAA"/>
    <w:rsid w:val="0078245E"/>
    <w:rsid w:val="0078273F"/>
    <w:rsid w:val="00783159"/>
    <w:rsid w:val="007845E9"/>
    <w:rsid w:val="00784AE1"/>
    <w:rsid w:val="00786858"/>
    <w:rsid w:val="00786A4E"/>
    <w:rsid w:val="00787916"/>
    <w:rsid w:val="00791C2E"/>
    <w:rsid w:val="00793310"/>
    <w:rsid w:val="007936F7"/>
    <w:rsid w:val="00794DD1"/>
    <w:rsid w:val="00794F29"/>
    <w:rsid w:val="0079512B"/>
    <w:rsid w:val="00795636"/>
    <w:rsid w:val="00797557"/>
    <w:rsid w:val="007A094F"/>
    <w:rsid w:val="007A13F0"/>
    <w:rsid w:val="007A1748"/>
    <w:rsid w:val="007A3764"/>
    <w:rsid w:val="007A3A06"/>
    <w:rsid w:val="007A3F94"/>
    <w:rsid w:val="007A5715"/>
    <w:rsid w:val="007A5AA6"/>
    <w:rsid w:val="007B0C57"/>
    <w:rsid w:val="007B0D72"/>
    <w:rsid w:val="007B4465"/>
    <w:rsid w:val="007B5F31"/>
    <w:rsid w:val="007B60F9"/>
    <w:rsid w:val="007B71C4"/>
    <w:rsid w:val="007C2254"/>
    <w:rsid w:val="007C38F9"/>
    <w:rsid w:val="007C5463"/>
    <w:rsid w:val="007D0B4F"/>
    <w:rsid w:val="007D1A46"/>
    <w:rsid w:val="007D3E20"/>
    <w:rsid w:val="007D4A23"/>
    <w:rsid w:val="007D5A93"/>
    <w:rsid w:val="007E128A"/>
    <w:rsid w:val="007E1C81"/>
    <w:rsid w:val="007E2EB9"/>
    <w:rsid w:val="007E302E"/>
    <w:rsid w:val="007E3C7D"/>
    <w:rsid w:val="007E545D"/>
    <w:rsid w:val="007E5973"/>
    <w:rsid w:val="007E6F81"/>
    <w:rsid w:val="007E7A83"/>
    <w:rsid w:val="007F165B"/>
    <w:rsid w:val="007F17BB"/>
    <w:rsid w:val="007F28DF"/>
    <w:rsid w:val="007F2A38"/>
    <w:rsid w:val="007F440E"/>
    <w:rsid w:val="007F4446"/>
    <w:rsid w:val="007F65D8"/>
    <w:rsid w:val="00801E3C"/>
    <w:rsid w:val="008029A0"/>
    <w:rsid w:val="00803EC2"/>
    <w:rsid w:val="00804072"/>
    <w:rsid w:val="00804EEF"/>
    <w:rsid w:val="00804FA1"/>
    <w:rsid w:val="008056E3"/>
    <w:rsid w:val="00806359"/>
    <w:rsid w:val="00807380"/>
    <w:rsid w:val="0080739F"/>
    <w:rsid w:val="00811D2C"/>
    <w:rsid w:val="00812772"/>
    <w:rsid w:val="008134FB"/>
    <w:rsid w:val="0081475F"/>
    <w:rsid w:val="00820302"/>
    <w:rsid w:val="00820911"/>
    <w:rsid w:val="00820A3A"/>
    <w:rsid w:val="008221C3"/>
    <w:rsid w:val="0082397A"/>
    <w:rsid w:val="008248B3"/>
    <w:rsid w:val="0082506A"/>
    <w:rsid w:val="00826A96"/>
    <w:rsid w:val="00826E23"/>
    <w:rsid w:val="00830645"/>
    <w:rsid w:val="008308C5"/>
    <w:rsid w:val="00831340"/>
    <w:rsid w:val="008315A8"/>
    <w:rsid w:val="00832B58"/>
    <w:rsid w:val="00833689"/>
    <w:rsid w:val="00833BAC"/>
    <w:rsid w:val="00834991"/>
    <w:rsid w:val="00834E80"/>
    <w:rsid w:val="008368D6"/>
    <w:rsid w:val="00836CB7"/>
    <w:rsid w:val="00837FF5"/>
    <w:rsid w:val="008410B7"/>
    <w:rsid w:val="00841274"/>
    <w:rsid w:val="00841B5C"/>
    <w:rsid w:val="00842660"/>
    <w:rsid w:val="00842F43"/>
    <w:rsid w:val="008445F2"/>
    <w:rsid w:val="008449E3"/>
    <w:rsid w:val="00844FD9"/>
    <w:rsid w:val="00852188"/>
    <w:rsid w:val="00853423"/>
    <w:rsid w:val="00853A56"/>
    <w:rsid w:val="008549D4"/>
    <w:rsid w:val="008555DD"/>
    <w:rsid w:val="00860190"/>
    <w:rsid w:val="0086307A"/>
    <w:rsid w:val="00863612"/>
    <w:rsid w:val="008636D7"/>
    <w:rsid w:val="00863EF2"/>
    <w:rsid w:val="00864A18"/>
    <w:rsid w:val="008653F0"/>
    <w:rsid w:val="0086577E"/>
    <w:rsid w:val="008664AE"/>
    <w:rsid w:val="008666B9"/>
    <w:rsid w:val="00866BFF"/>
    <w:rsid w:val="00866C0E"/>
    <w:rsid w:val="00867E3D"/>
    <w:rsid w:val="008707AD"/>
    <w:rsid w:val="00871A63"/>
    <w:rsid w:val="00874B3C"/>
    <w:rsid w:val="00874D4A"/>
    <w:rsid w:val="00874E66"/>
    <w:rsid w:val="008766BA"/>
    <w:rsid w:val="00876B2D"/>
    <w:rsid w:val="0087716A"/>
    <w:rsid w:val="008817C5"/>
    <w:rsid w:val="00882B8F"/>
    <w:rsid w:val="0088376C"/>
    <w:rsid w:val="008841BA"/>
    <w:rsid w:val="00884611"/>
    <w:rsid w:val="008847F7"/>
    <w:rsid w:val="0088480A"/>
    <w:rsid w:val="00884E46"/>
    <w:rsid w:val="00885409"/>
    <w:rsid w:val="00886528"/>
    <w:rsid w:val="008904E0"/>
    <w:rsid w:val="0089248F"/>
    <w:rsid w:val="00892C35"/>
    <w:rsid w:val="0089337D"/>
    <w:rsid w:val="00893D58"/>
    <w:rsid w:val="0089493F"/>
    <w:rsid w:val="008950BC"/>
    <w:rsid w:val="008953D5"/>
    <w:rsid w:val="00895404"/>
    <w:rsid w:val="00897B11"/>
    <w:rsid w:val="00897BEB"/>
    <w:rsid w:val="008A1295"/>
    <w:rsid w:val="008A1CD7"/>
    <w:rsid w:val="008A392D"/>
    <w:rsid w:val="008A3998"/>
    <w:rsid w:val="008A469C"/>
    <w:rsid w:val="008A501D"/>
    <w:rsid w:val="008A5CA6"/>
    <w:rsid w:val="008A6ACD"/>
    <w:rsid w:val="008A6DFA"/>
    <w:rsid w:val="008A7202"/>
    <w:rsid w:val="008A79BE"/>
    <w:rsid w:val="008B0F8F"/>
    <w:rsid w:val="008B13F1"/>
    <w:rsid w:val="008B141E"/>
    <w:rsid w:val="008B2A2A"/>
    <w:rsid w:val="008B3B93"/>
    <w:rsid w:val="008B44C0"/>
    <w:rsid w:val="008B4C28"/>
    <w:rsid w:val="008B7098"/>
    <w:rsid w:val="008B7927"/>
    <w:rsid w:val="008C03A5"/>
    <w:rsid w:val="008C0720"/>
    <w:rsid w:val="008C1238"/>
    <w:rsid w:val="008C3BF1"/>
    <w:rsid w:val="008C49F8"/>
    <w:rsid w:val="008C4A39"/>
    <w:rsid w:val="008C4BE3"/>
    <w:rsid w:val="008C5409"/>
    <w:rsid w:val="008C5D50"/>
    <w:rsid w:val="008C6ED8"/>
    <w:rsid w:val="008C7250"/>
    <w:rsid w:val="008C7873"/>
    <w:rsid w:val="008D06F3"/>
    <w:rsid w:val="008D38B8"/>
    <w:rsid w:val="008D4DCF"/>
    <w:rsid w:val="008D5F49"/>
    <w:rsid w:val="008D6A34"/>
    <w:rsid w:val="008E02A8"/>
    <w:rsid w:val="008E0B1C"/>
    <w:rsid w:val="008E130D"/>
    <w:rsid w:val="008E1940"/>
    <w:rsid w:val="008E1C5A"/>
    <w:rsid w:val="008E397C"/>
    <w:rsid w:val="008E3C00"/>
    <w:rsid w:val="008E44FB"/>
    <w:rsid w:val="008E4B7D"/>
    <w:rsid w:val="008E5ACD"/>
    <w:rsid w:val="008E6CE9"/>
    <w:rsid w:val="008F0107"/>
    <w:rsid w:val="008F01B7"/>
    <w:rsid w:val="008F109C"/>
    <w:rsid w:val="008F1ABD"/>
    <w:rsid w:val="008F4A47"/>
    <w:rsid w:val="008F58F4"/>
    <w:rsid w:val="008F6695"/>
    <w:rsid w:val="008F798C"/>
    <w:rsid w:val="0090021E"/>
    <w:rsid w:val="00900248"/>
    <w:rsid w:val="0090133B"/>
    <w:rsid w:val="009023D9"/>
    <w:rsid w:val="009034E8"/>
    <w:rsid w:val="009037A4"/>
    <w:rsid w:val="00904955"/>
    <w:rsid w:val="0090532A"/>
    <w:rsid w:val="009062F6"/>
    <w:rsid w:val="00912CD6"/>
    <w:rsid w:val="00915640"/>
    <w:rsid w:val="009176F6"/>
    <w:rsid w:val="00920E72"/>
    <w:rsid w:val="009219B1"/>
    <w:rsid w:val="0092245D"/>
    <w:rsid w:val="00922DA2"/>
    <w:rsid w:val="00925EE8"/>
    <w:rsid w:val="00926A51"/>
    <w:rsid w:val="0093137D"/>
    <w:rsid w:val="00932282"/>
    <w:rsid w:val="009331C0"/>
    <w:rsid w:val="0093330D"/>
    <w:rsid w:val="00934C18"/>
    <w:rsid w:val="0093501A"/>
    <w:rsid w:val="0093514D"/>
    <w:rsid w:val="0093604C"/>
    <w:rsid w:val="0093649C"/>
    <w:rsid w:val="00937316"/>
    <w:rsid w:val="00940AD5"/>
    <w:rsid w:val="00940FD1"/>
    <w:rsid w:val="00944349"/>
    <w:rsid w:val="009444DF"/>
    <w:rsid w:val="0094506A"/>
    <w:rsid w:val="00945642"/>
    <w:rsid w:val="009534B7"/>
    <w:rsid w:val="00954291"/>
    <w:rsid w:val="009567BA"/>
    <w:rsid w:val="00957B24"/>
    <w:rsid w:val="00961578"/>
    <w:rsid w:val="00961868"/>
    <w:rsid w:val="00963098"/>
    <w:rsid w:val="00964349"/>
    <w:rsid w:val="00965DF8"/>
    <w:rsid w:val="00965FA4"/>
    <w:rsid w:val="00966B8E"/>
    <w:rsid w:val="0096760E"/>
    <w:rsid w:val="0096792E"/>
    <w:rsid w:val="00970E59"/>
    <w:rsid w:val="0097193C"/>
    <w:rsid w:val="00974ABD"/>
    <w:rsid w:val="009757BD"/>
    <w:rsid w:val="00977E39"/>
    <w:rsid w:val="009802AA"/>
    <w:rsid w:val="0098058C"/>
    <w:rsid w:val="00982F84"/>
    <w:rsid w:val="00983AF0"/>
    <w:rsid w:val="009840C4"/>
    <w:rsid w:val="00984473"/>
    <w:rsid w:val="0098493C"/>
    <w:rsid w:val="009850D0"/>
    <w:rsid w:val="00985261"/>
    <w:rsid w:val="00987EA3"/>
    <w:rsid w:val="00990A2C"/>
    <w:rsid w:val="00990FA4"/>
    <w:rsid w:val="0099247A"/>
    <w:rsid w:val="00993F6D"/>
    <w:rsid w:val="00995BAC"/>
    <w:rsid w:val="0099735D"/>
    <w:rsid w:val="009977B3"/>
    <w:rsid w:val="00997CA4"/>
    <w:rsid w:val="009A0608"/>
    <w:rsid w:val="009A0DA9"/>
    <w:rsid w:val="009A1D15"/>
    <w:rsid w:val="009A20FD"/>
    <w:rsid w:val="009A4442"/>
    <w:rsid w:val="009A5082"/>
    <w:rsid w:val="009A5DD2"/>
    <w:rsid w:val="009A5F91"/>
    <w:rsid w:val="009A6875"/>
    <w:rsid w:val="009B0D0B"/>
    <w:rsid w:val="009B0E08"/>
    <w:rsid w:val="009B1BBF"/>
    <w:rsid w:val="009B49EA"/>
    <w:rsid w:val="009B5FA6"/>
    <w:rsid w:val="009B6232"/>
    <w:rsid w:val="009B6F7D"/>
    <w:rsid w:val="009C15DA"/>
    <w:rsid w:val="009C1713"/>
    <w:rsid w:val="009C19FB"/>
    <w:rsid w:val="009C301F"/>
    <w:rsid w:val="009C4070"/>
    <w:rsid w:val="009C410E"/>
    <w:rsid w:val="009C47E0"/>
    <w:rsid w:val="009C5068"/>
    <w:rsid w:val="009C5FDE"/>
    <w:rsid w:val="009C6B1C"/>
    <w:rsid w:val="009C778F"/>
    <w:rsid w:val="009D06BE"/>
    <w:rsid w:val="009D0AFF"/>
    <w:rsid w:val="009D1156"/>
    <w:rsid w:val="009D1B85"/>
    <w:rsid w:val="009D27B0"/>
    <w:rsid w:val="009D2C13"/>
    <w:rsid w:val="009D2C84"/>
    <w:rsid w:val="009D2DD9"/>
    <w:rsid w:val="009D3ADC"/>
    <w:rsid w:val="009D6478"/>
    <w:rsid w:val="009D64D9"/>
    <w:rsid w:val="009D69EE"/>
    <w:rsid w:val="009D7B17"/>
    <w:rsid w:val="009E17A1"/>
    <w:rsid w:val="009E2188"/>
    <w:rsid w:val="009E3B69"/>
    <w:rsid w:val="009E4953"/>
    <w:rsid w:val="009E5FD8"/>
    <w:rsid w:val="009F04AF"/>
    <w:rsid w:val="009F158C"/>
    <w:rsid w:val="009F1CB1"/>
    <w:rsid w:val="009F23BB"/>
    <w:rsid w:val="009F293B"/>
    <w:rsid w:val="009F52CA"/>
    <w:rsid w:val="009F75B1"/>
    <w:rsid w:val="009F777C"/>
    <w:rsid w:val="009F7F04"/>
    <w:rsid w:val="00A00A1A"/>
    <w:rsid w:val="00A0174A"/>
    <w:rsid w:val="00A020E9"/>
    <w:rsid w:val="00A033DC"/>
    <w:rsid w:val="00A041F3"/>
    <w:rsid w:val="00A0453C"/>
    <w:rsid w:val="00A051A3"/>
    <w:rsid w:val="00A0675F"/>
    <w:rsid w:val="00A07E79"/>
    <w:rsid w:val="00A11B40"/>
    <w:rsid w:val="00A13A91"/>
    <w:rsid w:val="00A13AB0"/>
    <w:rsid w:val="00A16BE2"/>
    <w:rsid w:val="00A1773C"/>
    <w:rsid w:val="00A17745"/>
    <w:rsid w:val="00A210C5"/>
    <w:rsid w:val="00A258C8"/>
    <w:rsid w:val="00A25A15"/>
    <w:rsid w:val="00A25BBD"/>
    <w:rsid w:val="00A26750"/>
    <w:rsid w:val="00A268A8"/>
    <w:rsid w:val="00A27D87"/>
    <w:rsid w:val="00A3207C"/>
    <w:rsid w:val="00A32197"/>
    <w:rsid w:val="00A327FF"/>
    <w:rsid w:val="00A33814"/>
    <w:rsid w:val="00A33BCD"/>
    <w:rsid w:val="00A340A7"/>
    <w:rsid w:val="00A349CE"/>
    <w:rsid w:val="00A3545A"/>
    <w:rsid w:val="00A36E1C"/>
    <w:rsid w:val="00A3740A"/>
    <w:rsid w:val="00A3740B"/>
    <w:rsid w:val="00A377D5"/>
    <w:rsid w:val="00A37AF5"/>
    <w:rsid w:val="00A40022"/>
    <w:rsid w:val="00A403B3"/>
    <w:rsid w:val="00A404DE"/>
    <w:rsid w:val="00A41958"/>
    <w:rsid w:val="00A42D35"/>
    <w:rsid w:val="00A43A34"/>
    <w:rsid w:val="00A44AFE"/>
    <w:rsid w:val="00A454E0"/>
    <w:rsid w:val="00A466D4"/>
    <w:rsid w:val="00A46F90"/>
    <w:rsid w:val="00A47038"/>
    <w:rsid w:val="00A50F5D"/>
    <w:rsid w:val="00A5132A"/>
    <w:rsid w:val="00A51EB3"/>
    <w:rsid w:val="00A51F6A"/>
    <w:rsid w:val="00A532BE"/>
    <w:rsid w:val="00A53DC4"/>
    <w:rsid w:val="00A5658C"/>
    <w:rsid w:val="00A63651"/>
    <w:rsid w:val="00A63972"/>
    <w:rsid w:val="00A63AC0"/>
    <w:rsid w:val="00A65E75"/>
    <w:rsid w:val="00A665E4"/>
    <w:rsid w:val="00A66626"/>
    <w:rsid w:val="00A672D2"/>
    <w:rsid w:val="00A6753C"/>
    <w:rsid w:val="00A70268"/>
    <w:rsid w:val="00A70584"/>
    <w:rsid w:val="00A80270"/>
    <w:rsid w:val="00A83BE5"/>
    <w:rsid w:val="00A8461E"/>
    <w:rsid w:val="00A84C0C"/>
    <w:rsid w:val="00A856BA"/>
    <w:rsid w:val="00A8658B"/>
    <w:rsid w:val="00A86A7D"/>
    <w:rsid w:val="00A86D47"/>
    <w:rsid w:val="00A8750E"/>
    <w:rsid w:val="00A900FC"/>
    <w:rsid w:val="00A9045D"/>
    <w:rsid w:val="00A922DA"/>
    <w:rsid w:val="00A92FD2"/>
    <w:rsid w:val="00A942AF"/>
    <w:rsid w:val="00A94A80"/>
    <w:rsid w:val="00A9642E"/>
    <w:rsid w:val="00A96D29"/>
    <w:rsid w:val="00A970B2"/>
    <w:rsid w:val="00A97184"/>
    <w:rsid w:val="00A97413"/>
    <w:rsid w:val="00A97996"/>
    <w:rsid w:val="00A97B57"/>
    <w:rsid w:val="00AA04D6"/>
    <w:rsid w:val="00AA4D19"/>
    <w:rsid w:val="00AA4DE3"/>
    <w:rsid w:val="00AA5144"/>
    <w:rsid w:val="00AA7260"/>
    <w:rsid w:val="00AB080A"/>
    <w:rsid w:val="00AB0C2B"/>
    <w:rsid w:val="00AB0FB2"/>
    <w:rsid w:val="00AB1369"/>
    <w:rsid w:val="00AB32D4"/>
    <w:rsid w:val="00AB347F"/>
    <w:rsid w:val="00AB372B"/>
    <w:rsid w:val="00AB45DF"/>
    <w:rsid w:val="00AB5DAD"/>
    <w:rsid w:val="00AB5E52"/>
    <w:rsid w:val="00AB7468"/>
    <w:rsid w:val="00AC3123"/>
    <w:rsid w:val="00AC3B48"/>
    <w:rsid w:val="00AC51F4"/>
    <w:rsid w:val="00AC5D38"/>
    <w:rsid w:val="00AC7027"/>
    <w:rsid w:val="00AD0ABC"/>
    <w:rsid w:val="00AD16A9"/>
    <w:rsid w:val="00AD17A9"/>
    <w:rsid w:val="00AD1B42"/>
    <w:rsid w:val="00AD2F9C"/>
    <w:rsid w:val="00AD56E4"/>
    <w:rsid w:val="00AD66B0"/>
    <w:rsid w:val="00AE048A"/>
    <w:rsid w:val="00AE1F03"/>
    <w:rsid w:val="00AE38AB"/>
    <w:rsid w:val="00AE4390"/>
    <w:rsid w:val="00AE4451"/>
    <w:rsid w:val="00AE4812"/>
    <w:rsid w:val="00AE4C31"/>
    <w:rsid w:val="00AE507A"/>
    <w:rsid w:val="00AE5091"/>
    <w:rsid w:val="00AE675C"/>
    <w:rsid w:val="00AE6845"/>
    <w:rsid w:val="00AF0D33"/>
    <w:rsid w:val="00AF244F"/>
    <w:rsid w:val="00AF4BCC"/>
    <w:rsid w:val="00AF6242"/>
    <w:rsid w:val="00AF6937"/>
    <w:rsid w:val="00B003B6"/>
    <w:rsid w:val="00B012DF"/>
    <w:rsid w:val="00B0179D"/>
    <w:rsid w:val="00B019D4"/>
    <w:rsid w:val="00B021ED"/>
    <w:rsid w:val="00B05ECB"/>
    <w:rsid w:val="00B05FF9"/>
    <w:rsid w:val="00B074EB"/>
    <w:rsid w:val="00B11B3D"/>
    <w:rsid w:val="00B11F2B"/>
    <w:rsid w:val="00B13939"/>
    <w:rsid w:val="00B151F3"/>
    <w:rsid w:val="00B16E4D"/>
    <w:rsid w:val="00B17187"/>
    <w:rsid w:val="00B175EA"/>
    <w:rsid w:val="00B203DB"/>
    <w:rsid w:val="00B20750"/>
    <w:rsid w:val="00B24211"/>
    <w:rsid w:val="00B24FE0"/>
    <w:rsid w:val="00B25372"/>
    <w:rsid w:val="00B259D1"/>
    <w:rsid w:val="00B262D2"/>
    <w:rsid w:val="00B2648F"/>
    <w:rsid w:val="00B27B07"/>
    <w:rsid w:val="00B309DE"/>
    <w:rsid w:val="00B30ECC"/>
    <w:rsid w:val="00B3138B"/>
    <w:rsid w:val="00B3273E"/>
    <w:rsid w:val="00B32A2A"/>
    <w:rsid w:val="00B32EA5"/>
    <w:rsid w:val="00B37236"/>
    <w:rsid w:val="00B42232"/>
    <w:rsid w:val="00B44199"/>
    <w:rsid w:val="00B44E07"/>
    <w:rsid w:val="00B44ECB"/>
    <w:rsid w:val="00B46493"/>
    <w:rsid w:val="00B474DE"/>
    <w:rsid w:val="00B51219"/>
    <w:rsid w:val="00B5136E"/>
    <w:rsid w:val="00B515E4"/>
    <w:rsid w:val="00B51933"/>
    <w:rsid w:val="00B52BEE"/>
    <w:rsid w:val="00B53F3B"/>
    <w:rsid w:val="00B54259"/>
    <w:rsid w:val="00B6356B"/>
    <w:rsid w:val="00B63D37"/>
    <w:rsid w:val="00B67D9F"/>
    <w:rsid w:val="00B70706"/>
    <w:rsid w:val="00B71628"/>
    <w:rsid w:val="00B71D53"/>
    <w:rsid w:val="00B72A64"/>
    <w:rsid w:val="00B73480"/>
    <w:rsid w:val="00B74DAC"/>
    <w:rsid w:val="00B76028"/>
    <w:rsid w:val="00B76E4C"/>
    <w:rsid w:val="00B8395A"/>
    <w:rsid w:val="00B83C95"/>
    <w:rsid w:val="00B84D89"/>
    <w:rsid w:val="00B84D92"/>
    <w:rsid w:val="00B84FAC"/>
    <w:rsid w:val="00B87533"/>
    <w:rsid w:val="00B87C39"/>
    <w:rsid w:val="00B87E72"/>
    <w:rsid w:val="00B9077B"/>
    <w:rsid w:val="00B91A07"/>
    <w:rsid w:val="00B925C4"/>
    <w:rsid w:val="00B936E0"/>
    <w:rsid w:val="00B93CCC"/>
    <w:rsid w:val="00B96B67"/>
    <w:rsid w:val="00B97482"/>
    <w:rsid w:val="00B97C3F"/>
    <w:rsid w:val="00BA1D0E"/>
    <w:rsid w:val="00BA2A5F"/>
    <w:rsid w:val="00BA2F59"/>
    <w:rsid w:val="00BA41E5"/>
    <w:rsid w:val="00BA4C66"/>
    <w:rsid w:val="00BA52A5"/>
    <w:rsid w:val="00BA6436"/>
    <w:rsid w:val="00BA6E38"/>
    <w:rsid w:val="00BA7943"/>
    <w:rsid w:val="00BA7948"/>
    <w:rsid w:val="00BA7E44"/>
    <w:rsid w:val="00BB092F"/>
    <w:rsid w:val="00BB0E0F"/>
    <w:rsid w:val="00BB1CB1"/>
    <w:rsid w:val="00BB2059"/>
    <w:rsid w:val="00BB29D5"/>
    <w:rsid w:val="00BB2B1C"/>
    <w:rsid w:val="00BB7AC5"/>
    <w:rsid w:val="00BB7B1B"/>
    <w:rsid w:val="00BC082E"/>
    <w:rsid w:val="00BC27B3"/>
    <w:rsid w:val="00BC29FE"/>
    <w:rsid w:val="00BC34F8"/>
    <w:rsid w:val="00BC6E72"/>
    <w:rsid w:val="00BC75A9"/>
    <w:rsid w:val="00BC785E"/>
    <w:rsid w:val="00BC7CE9"/>
    <w:rsid w:val="00BD01EB"/>
    <w:rsid w:val="00BD02A7"/>
    <w:rsid w:val="00BD187D"/>
    <w:rsid w:val="00BD1C4F"/>
    <w:rsid w:val="00BD23C8"/>
    <w:rsid w:val="00BD2900"/>
    <w:rsid w:val="00BD4B5D"/>
    <w:rsid w:val="00BD54D4"/>
    <w:rsid w:val="00BD5FAA"/>
    <w:rsid w:val="00BD6CF0"/>
    <w:rsid w:val="00BD70C2"/>
    <w:rsid w:val="00BD7644"/>
    <w:rsid w:val="00BD7F72"/>
    <w:rsid w:val="00BE1645"/>
    <w:rsid w:val="00BE22DE"/>
    <w:rsid w:val="00BE3177"/>
    <w:rsid w:val="00BE474D"/>
    <w:rsid w:val="00BE5DAF"/>
    <w:rsid w:val="00BF0B85"/>
    <w:rsid w:val="00BF0F20"/>
    <w:rsid w:val="00BF101B"/>
    <w:rsid w:val="00BF2AD2"/>
    <w:rsid w:val="00BF377A"/>
    <w:rsid w:val="00BF45B1"/>
    <w:rsid w:val="00BF48BE"/>
    <w:rsid w:val="00BF5745"/>
    <w:rsid w:val="00BF61A0"/>
    <w:rsid w:val="00BF6795"/>
    <w:rsid w:val="00BF6B55"/>
    <w:rsid w:val="00BF6B93"/>
    <w:rsid w:val="00BF78E5"/>
    <w:rsid w:val="00C002C0"/>
    <w:rsid w:val="00C02345"/>
    <w:rsid w:val="00C02457"/>
    <w:rsid w:val="00C0309B"/>
    <w:rsid w:val="00C03B9B"/>
    <w:rsid w:val="00C05ABD"/>
    <w:rsid w:val="00C06188"/>
    <w:rsid w:val="00C07564"/>
    <w:rsid w:val="00C07706"/>
    <w:rsid w:val="00C07E45"/>
    <w:rsid w:val="00C111E4"/>
    <w:rsid w:val="00C13013"/>
    <w:rsid w:val="00C137E9"/>
    <w:rsid w:val="00C176BC"/>
    <w:rsid w:val="00C22D8D"/>
    <w:rsid w:val="00C23AAA"/>
    <w:rsid w:val="00C245E8"/>
    <w:rsid w:val="00C248C2"/>
    <w:rsid w:val="00C25593"/>
    <w:rsid w:val="00C25617"/>
    <w:rsid w:val="00C2575B"/>
    <w:rsid w:val="00C25C99"/>
    <w:rsid w:val="00C25DD3"/>
    <w:rsid w:val="00C27372"/>
    <w:rsid w:val="00C302E1"/>
    <w:rsid w:val="00C3047A"/>
    <w:rsid w:val="00C35006"/>
    <w:rsid w:val="00C35451"/>
    <w:rsid w:val="00C35C2A"/>
    <w:rsid w:val="00C407E4"/>
    <w:rsid w:val="00C40D31"/>
    <w:rsid w:val="00C4286A"/>
    <w:rsid w:val="00C42F6F"/>
    <w:rsid w:val="00C4503F"/>
    <w:rsid w:val="00C4562E"/>
    <w:rsid w:val="00C45EA3"/>
    <w:rsid w:val="00C46A0D"/>
    <w:rsid w:val="00C51D55"/>
    <w:rsid w:val="00C52CB1"/>
    <w:rsid w:val="00C54DDF"/>
    <w:rsid w:val="00C56C0A"/>
    <w:rsid w:val="00C62013"/>
    <w:rsid w:val="00C623C2"/>
    <w:rsid w:val="00C64A83"/>
    <w:rsid w:val="00C64EB2"/>
    <w:rsid w:val="00C65719"/>
    <w:rsid w:val="00C667C7"/>
    <w:rsid w:val="00C67CD4"/>
    <w:rsid w:val="00C70171"/>
    <w:rsid w:val="00C7195F"/>
    <w:rsid w:val="00C72DFA"/>
    <w:rsid w:val="00C73ADA"/>
    <w:rsid w:val="00C746F6"/>
    <w:rsid w:val="00C80180"/>
    <w:rsid w:val="00C802A2"/>
    <w:rsid w:val="00C811A7"/>
    <w:rsid w:val="00C81873"/>
    <w:rsid w:val="00C82038"/>
    <w:rsid w:val="00C825F0"/>
    <w:rsid w:val="00C85C29"/>
    <w:rsid w:val="00C863C6"/>
    <w:rsid w:val="00C87556"/>
    <w:rsid w:val="00C87B23"/>
    <w:rsid w:val="00C87B3C"/>
    <w:rsid w:val="00C90905"/>
    <w:rsid w:val="00C90E6A"/>
    <w:rsid w:val="00C92F9D"/>
    <w:rsid w:val="00C93B50"/>
    <w:rsid w:val="00C95663"/>
    <w:rsid w:val="00C95685"/>
    <w:rsid w:val="00C95CEB"/>
    <w:rsid w:val="00C968F4"/>
    <w:rsid w:val="00C97118"/>
    <w:rsid w:val="00C9755B"/>
    <w:rsid w:val="00CA0162"/>
    <w:rsid w:val="00CA07B2"/>
    <w:rsid w:val="00CA0B0A"/>
    <w:rsid w:val="00CA0ED2"/>
    <w:rsid w:val="00CA1DA0"/>
    <w:rsid w:val="00CA2075"/>
    <w:rsid w:val="00CA400E"/>
    <w:rsid w:val="00CA4417"/>
    <w:rsid w:val="00CA4597"/>
    <w:rsid w:val="00CA4F3B"/>
    <w:rsid w:val="00CA6A05"/>
    <w:rsid w:val="00CA6EC1"/>
    <w:rsid w:val="00CA713A"/>
    <w:rsid w:val="00CA7B5C"/>
    <w:rsid w:val="00CB07D7"/>
    <w:rsid w:val="00CB22A4"/>
    <w:rsid w:val="00CB3494"/>
    <w:rsid w:val="00CB44D0"/>
    <w:rsid w:val="00CB5864"/>
    <w:rsid w:val="00CB58B9"/>
    <w:rsid w:val="00CB5DBF"/>
    <w:rsid w:val="00CB5E2B"/>
    <w:rsid w:val="00CB606F"/>
    <w:rsid w:val="00CB631E"/>
    <w:rsid w:val="00CC0020"/>
    <w:rsid w:val="00CC06E8"/>
    <w:rsid w:val="00CC3331"/>
    <w:rsid w:val="00CC35B3"/>
    <w:rsid w:val="00CC3A06"/>
    <w:rsid w:val="00CC4133"/>
    <w:rsid w:val="00CC42D5"/>
    <w:rsid w:val="00CC48D7"/>
    <w:rsid w:val="00CC4A41"/>
    <w:rsid w:val="00CC7534"/>
    <w:rsid w:val="00CC7A69"/>
    <w:rsid w:val="00CC7F8B"/>
    <w:rsid w:val="00CD09CE"/>
    <w:rsid w:val="00CD0FCB"/>
    <w:rsid w:val="00CD2B8E"/>
    <w:rsid w:val="00CD333A"/>
    <w:rsid w:val="00CD4B50"/>
    <w:rsid w:val="00CD501A"/>
    <w:rsid w:val="00CD632A"/>
    <w:rsid w:val="00CD71EE"/>
    <w:rsid w:val="00CD784F"/>
    <w:rsid w:val="00CE03A8"/>
    <w:rsid w:val="00CE0605"/>
    <w:rsid w:val="00CE18C6"/>
    <w:rsid w:val="00CE1B80"/>
    <w:rsid w:val="00CE2587"/>
    <w:rsid w:val="00CE301B"/>
    <w:rsid w:val="00CE49AC"/>
    <w:rsid w:val="00CE556C"/>
    <w:rsid w:val="00CE6075"/>
    <w:rsid w:val="00CE6F6D"/>
    <w:rsid w:val="00CE7C5A"/>
    <w:rsid w:val="00CE7E83"/>
    <w:rsid w:val="00CF0D70"/>
    <w:rsid w:val="00CF0F97"/>
    <w:rsid w:val="00CF16CF"/>
    <w:rsid w:val="00CF3096"/>
    <w:rsid w:val="00CF4060"/>
    <w:rsid w:val="00CF46CE"/>
    <w:rsid w:val="00CF575C"/>
    <w:rsid w:val="00CF5AC5"/>
    <w:rsid w:val="00CF64B8"/>
    <w:rsid w:val="00CF68DB"/>
    <w:rsid w:val="00CF71FB"/>
    <w:rsid w:val="00CF7BFF"/>
    <w:rsid w:val="00D017BA"/>
    <w:rsid w:val="00D01DCF"/>
    <w:rsid w:val="00D03013"/>
    <w:rsid w:val="00D04138"/>
    <w:rsid w:val="00D04EBE"/>
    <w:rsid w:val="00D055C5"/>
    <w:rsid w:val="00D066CC"/>
    <w:rsid w:val="00D0736F"/>
    <w:rsid w:val="00D07622"/>
    <w:rsid w:val="00D12302"/>
    <w:rsid w:val="00D13986"/>
    <w:rsid w:val="00D13F55"/>
    <w:rsid w:val="00D1404C"/>
    <w:rsid w:val="00D1505F"/>
    <w:rsid w:val="00D152AC"/>
    <w:rsid w:val="00D1686D"/>
    <w:rsid w:val="00D205EA"/>
    <w:rsid w:val="00D20A6E"/>
    <w:rsid w:val="00D20B45"/>
    <w:rsid w:val="00D21BA3"/>
    <w:rsid w:val="00D22464"/>
    <w:rsid w:val="00D233C8"/>
    <w:rsid w:val="00D267D5"/>
    <w:rsid w:val="00D26B86"/>
    <w:rsid w:val="00D26ECF"/>
    <w:rsid w:val="00D30361"/>
    <w:rsid w:val="00D30A51"/>
    <w:rsid w:val="00D31D80"/>
    <w:rsid w:val="00D32F3A"/>
    <w:rsid w:val="00D3404F"/>
    <w:rsid w:val="00D35707"/>
    <w:rsid w:val="00D36283"/>
    <w:rsid w:val="00D3798F"/>
    <w:rsid w:val="00D40D96"/>
    <w:rsid w:val="00D413BC"/>
    <w:rsid w:val="00D41988"/>
    <w:rsid w:val="00D4202A"/>
    <w:rsid w:val="00D422DE"/>
    <w:rsid w:val="00D428F1"/>
    <w:rsid w:val="00D42A26"/>
    <w:rsid w:val="00D42B32"/>
    <w:rsid w:val="00D447C7"/>
    <w:rsid w:val="00D44A18"/>
    <w:rsid w:val="00D44E86"/>
    <w:rsid w:val="00D45974"/>
    <w:rsid w:val="00D46CC1"/>
    <w:rsid w:val="00D4768F"/>
    <w:rsid w:val="00D47DF6"/>
    <w:rsid w:val="00D47E1E"/>
    <w:rsid w:val="00D506A6"/>
    <w:rsid w:val="00D50D7A"/>
    <w:rsid w:val="00D52041"/>
    <w:rsid w:val="00D52B9F"/>
    <w:rsid w:val="00D53234"/>
    <w:rsid w:val="00D54443"/>
    <w:rsid w:val="00D5504E"/>
    <w:rsid w:val="00D5507B"/>
    <w:rsid w:val="00D57552"/>
    <w:rsid w:val="00D57A32"/>
    <w:rsid w:val="00D60BBD"/>
    <w:rsid w:val="00D60D1B"/>
    <w:rsid w:val="00D62B93"/>
    <w:rsid w:val="00D64F6C"/>
    <w:rsid w:val="00D6516A"/>
    <w:rsid w:val="00D6547B"/>
    <w:rsid w:val="00D65C3A"/>
    <w:rsid w:val="00D67148"/>
    <w:rsid w:val="00D7043D"/>
    <w:rsid w:val="00D7086C"/>
    <w:rsid w:val="00D71250"/>
    <w:rsid w:val="00D71A27"/>
    <w:rsid w:val="00D71DAD"/>
    <w:rsid w:val="00D727C9"/>
    <w:rsid w:val="00D73166"/>
    <w:rsid w:val="00D73BE8"/>
    <w:rsid w:val="00D73F17"/>
    <w:rsid w:val="00D73F7A"/>
    <w:rsid w:val="00D740AE"/>
    <w:rsid w:val="00D7467E"/>
    <w:rsid w:val="00D746D6"/>
    <w:rsid w:val="00D74886"/>
    <w:rsid w:val="00D74CAA"/>
    <w:rsid w:val="00D752C0"/>
    <w:rsid w:val="00D77B4F"/>
    <w:rsid w:val="00D77E3D"/>
    <w:rsid w:val="00D80FA9"/>
    <w:rsid w:val="00D8134E"/>
    <w:rsid w:val="00D816B1"/>
    <w:rsid w:val="00D82508"/>
    <w:rsid w:val="00D82A88"/>
    <w:rsid w:val="00D82E9D"/>
    <w:rsid w:val="00D847E2"/>
    <w:rsid w:val="00D84C7A"/>
    <w:rsid w:val="00D84DCC"/>
    <w:rsid w:val="00D874B7"/>
    <w:rsid w:val="00D87A4B"/>
    <w:rsid w:val="00D9017A"/>
    <w:rsid w:val="00D91CD6"/>
    <w:rsid w:val="00D92EB9"/>
    <w:rsid w:val="00D93A59"/>
    <w:rsid w:val="00D93B47"/>
    <w:rsid w:val="00D94E6D"/>
    <w:rsid w:val="00D9502B"/>
    <w:rsid w:val="00D9511B"/>
    <w:rsid w:val="00D95C4E"/>
    <w:rsid w:val="00D9652B"/>
    <w:rsid w:val="00D96B22"/>
    <w:rsid w:val="00D97FE8"/>
    <w:rsid w:val="00DA15FC"/>
    <w:rsid w:val="00DA16BC"/>
    <w:rsid w:val="00DA263E"/>
    <w:rsid w:val="00DA4758"/>
    <w:rsid w:val="00DA486A"/>
    <w:rsid w:val="00DA7487"/>
    <w:rsid w:val="00DA77A1"/>
    <w:rsid w:val="00DA77DC"/>
    <w:rsid w:val="00DB0606"/>
    <w:rsid w:val="00DB0FFA"/>
    <w:rsid w:val="00DB1095"/>
    <w:rsid w:val="00DB2888"/>
    <w:rsid w:val="00DB28F6"/>
    <w:rsid w:val="00DB32DF"/>
    <w:rsid w:val="00DB3935"/>
    <w:rsid w:val="00DB3A08"/>
    <w:rsid w:val="00DB40FC"/>
    <w:rsid w:val="00DB5401"/>
    <w:rsid w:val="00DB62B2"/>
    <w:rsid w:val="00DB6878"/>
    <w:rsid w:val="00DB73AD"/>
    <w:rsid w:val="00DC2937"/>
    <w:rsid w:val="00DC456F"/>
    <w:rsid w:val="00DC4C8A"/>
    <w:rsid w:val="00DC51AD"/>
    <w:rsid w:val="00DC6856"/>
    <w:rsid w:val="00DD080C"/>
    <w:rsid w:val="00DD0B9A"/>
    <w:rsid w:val="00DD16F4"/>
    <w:rsid w:val="00DD1D93"/>
    <w:rsid w:val="00DD21E4"/>
    <w:rsid w:val="00DD5FC0"/>
    <w:rsid w:val="00DD766B"/>
    <w:rsid w:val="00DD7891"/>
    <w:rsid w:val="00DE0754"/>
    <w:rsid w:val="00DE3DBF"/>
    <w:rsid w:val="00DE530B"/>
    <w:rsid w:val="00DE5DB5"/>
    <w:rsid w:val="00DE623D"/>
    <w:rsid w:val="00DE7747"/>
    <w:rsid w:val="00DE79BA"/>
    <w:rsid w:val="00DF09E0"/>
    <w:rsid w:val="00DF108D"/>
    <w:rsid w:val="00DF2B64"/>
    <w:rsid w:val="00DF313F"/>
    <w:rsid w:val="00DF4712"/>
    <w:rsid w:val="00DF4CD4"/>
    <w:rsid w:val="00DF53C9"/>
    <w:rsid w:val="00DF7497"/>
    <w:rsid w:val="00E012D3"/>
    <w:rsid w:val="00E015B4"/>
    <w:rsid w:val="00E018F2"/>
    <w:rsid w:val="00E01E91"/>
    <w:rsid w:val="00E04D69"/>
    <w:rsid w:val="00E054C0"/>
    <w:rsid w:val="00E05594"/>
    <w:rsid w:val="00E0562D"/>
    <w:rsid w:val="00E05BDE"/>
    <w:rsid w:val="00E116B1"/>
    <w:rsid w:val="00E11975"/>
    <w:rsid w:val="00E1365C"/>
    <w:rsid w:val="00E145B9"/>
    <w:rsid w:val="00E1503C"/>
    <w:rsid w:val="00E164D7"/>
    <w:rsid w:val="00E169BF"/>
    <w:rsid w:val="00E17076"/>
    <w:rsid w:val="00E20210"/>
    <w:rsid w:val="00E20C21"/>
    <w:rsid w:val="00E20E83"/>
    <w:rsid w:val="00E2215D"/>
    <w:rsid w:val="00E2262B"/>
    <w:rsid w:val="00E235D5"/>
    <w:rsid w:val="00E24331"/>
    <w:rsid w:val="00E248B7"/>
    <w:rsid w:val="00E2551C"/>
    <w:rsid w:val="00E26124"/>
    <w:rsid w:val="00E266D6"/>
    <w:rsid w:val="00E27295"/>
    <w:rsid w:val="00E3000F"/>
    <w:rsid w:val="00E30251"/>
    <w:rsid w:val="00E30EBE"/>
    <w:rsid w:val="00E31EB0"/>
    <w:rsid w:val="00E333A7"/>
    <w:rsid w:val="00E33BFB"/>
    <w:rsid w:val="00E344E7"/>
    <w:rsid w:val="00E3654E"/>
    <w:rsid w:val="00E425B1"/>
    <w:rsid w:val="00E42BCD"/>
    <w:rsid w:val="00E42F2D"/>
    <w:rsid w:val="00E4379A"/>
    <w:rsid w:val="00E44C1C"/>
    <w:rsid w:val="00E44C1D"/>
    <w:rsid w:val="00E46C4B"/>
    <w:rsid w:val="00E46E8E"/>
    <w:rsid w:val="00E472E5"/>
    <w:rsid w:val="00E4732B"/>
    <w:rsid w:val="00E52CAE"/>
    <w:rsid w:val="00E53ABC"/>
    <w:rsid w:val="00E546B9"/>
    <w:rsid w:val="00E5539B"/>
    <w:rsid w:val="00E55F4F"/>
    <w:rsid w:val="00E56FBB"/>
    <w:rsid w:val="00E57BCD"/>
    <w:rsid w:val="00E57CAB"/>
    <w:rsid w:val="00E619A4"/>
    <w:rsid w:val="00E619DC"/>
    <w:rsid w:val="00E61A87"/>
    <w:rsid w:val="00E62839"/>
    <w:rsid w:val="00E628E3"/>
    <w:rsid w:val="00E66835"/>
    <w:rsid w:val="00E6747C"/>
    <w:rsid w:val="00E67A59"/>
    <w:rsid w:val="00E7037B"/>
    <w:rsid w:val="00E721AA"/>
    <w:rsid w:val="00E723B1"/>
    <w:rsid w:val="00E73D01"/>
    <w:rsid w:val="00E74A19"/>
    <w:rsid w:val="00E74CBC"/>
    <w:rsid w:val="00E74D73"/>
    <w:rsid w:val="00E750E1"/>
    <w:rsid w:val="00E76328"/>
    <w:rsid w:val="00E775F5"/>
    <w:rsid w:val="00E802CA"/>
    <w:rsid w:val="00E8033F"/>
    <w:rsid w:val="00E8116F"/>
    <w:rsid w:val="00E813E0"/>
    <w:rsid w:val="00E82F24"/>
    <w:rsid w:val="00E8335B"/>
    <w:rsid w:val="00E83B56"/>
    <w:rsid w:val="00E841E9"/>
    <w:rsid w:val="00E84A0C"/>
    <w:rsid w:val="00E86330"/>
    <w:rsid w:val="00E90D81"/>
    <w:rsid w:val="00E90E4A"/>
    <w:rsid w:val="00E90EFF"/>
    <w:rsid w:val="00E90F6B"/>
    <w:rsid w:val="00E90FCB"/>
    <w:rsid w:val="00E91902"/>
    <w:rsid w:val="00E920B8"/>
    <w:rsid w:val="00E92189"/>
    <w:rsid w:val="00E93F2A"/>
    <w:rsid w:val="00E943E5"/>
    <w:rsid w:val="00E94FC4"/>
    <w:rsid w:val="00E95062"/>
    <w:rsid w:val="00EA28BA"/>
    <w:rsid w:val="00EA5406"/>
    <w:rsid w:val="00EA54F1"/>
    <w:rsid w:val="00EA7584"/>
    <w:rsid w:val="00EA7BEE"/>
    <w:rsid w:val="00EB0F84"/>
    <w:rsid w:val="00EB209C"/>
    <w:rsid w:val="00EB4556"/>
    <w:rsid w:val="00EB7516"/>
    <w:rsid w:val="00EC18D2"/>
    <w:rsid w:val="00EC1AC7"/>
    <w:rsid w:val="00EC2B5B"/>
    <w:rsid w:val="00EC2C91"/>
    <w:rsid w:val="00EC3C5C"/>
    <w:rsid w:val="00EC3CAD"/>
    <w:rsid w:val="00EC4167"/>
    <w:rsid w:val="00EC49C3"/>
    <w:rsid w:val="00EC5528"/>
    <w:rsid w:val="00EC5E25"/>
    <w:rsid w:val="00EC7506"/>
    <w:rsid w:val="00ED1024"/>
    <w:rsid w:val="00ED1711"/>
    <w:rsid w:val="00ED418C"/>
    <w:rsid w:val="00ED4FC4"/>
    <w:rsid w:val="00ED74FB"/>
    <w:rsid w:val="00ED7AA4"/>
    <w:rsid w:val="00ED7F9D"/>
    <w:rsid w:val="00ED7FB1"/>
    <w:rsid w:val="00EE0165"/>
    <w:rsid w:val="00EE3AB2"/>
    <w:rsid w:val="00EE4B6C"/>
    <w:rsid w:val="00EE4CEB"/>
    <w:rsid w:val="00EE55DB"/>
    <w:rsid w:val="00EE6C78"/>
    <w:rsid w:val="00EE6D39"/>
    <w:rsid w:val="00EF0D90"/>
    <w:rsid w:val="00EF2AA3"/>
    <w:rsid w:val="00EF2B1E"/>
    <w:rsid w:val="00EF3B0B"/>
    <w:rsid w:val="00EF3D51"/>
    <w:rsid w:val="00EF4D7A"/>
    <w:rsid w:val="00EF7616"/>
    <w:rsid w:val="00EF7C53"/>
    <w:rsid w:val="00F00791"/>
    <w:rsid w:val="00F0225A"/>
    <w:rsid w:val="00F0281E"/>
    <w:rsid w:val="00F05099"/>
    <w:rsid w:val="00F0651B"/>
    <w:rsid w:val="00F10141"/>
    <w:rsid w:val="00F11E55"/>
    <w:rsid w:val="00F1218C"/>
    <w:rsid w:val="00F14A09"/>
    <w:rsid w:val="00F172C1"/>
    <w:rsid w:val="00F21F36"/>
    <w:rsid w:val="00F22F04"/>
    <w:rsid w:val="00F23419"/>
    <w:rsid w:val="00F24A0B"/>
    <w:rsid w:val="00F24BD7"/>
    <w:rsid w:val="00F24FCF"/>
    <w:rsid w:val="00F27FA5"/>
    <w:rsid w:val="00F30D17"/>
    <w:rsid w:val="00F3144E"/>
    <w:rsid w:val="00F32BBD"/>
    <w:rsid w:val="00F33209"/>
    <w:rsid w:val="00F3612F"/>
    <w:rsid w:val="00F40848"/>
    <w:rsid w:val="00F4140B"/>
    <w:rsid w:val="00F417B6"/>
    <w:rsid w:val="00F419CE"/>
    <w:rsid w:val="00F41FB6"/>
    <w:rsid w:val="00F43650"/>
    <w:rsid w:val="00F45530"/>
    <w:rsid w:val="00F45A9D"/>
    <w:rsid w:val="00F46813"/>
    <w:rsid w:val="00F4705C"/>
    <w:rsid w:val="00F47B66"/>
    <w:rsid w:val="00F47D53"/>
    <w:rsid w:val="00F47F6D"/>
    <w:rsid w:val="00F5093A"/>
    <w:rsid w:val="00F51308"/>
    <w:rsid w:val="00F51878"/>
    <w:rsid w:val="00F5188C"/>
    <w:rsid w:val="00F525E8"/>
    <w:rsid w:val="00F52649"/>
    <w:rsid w:val="00F53CB9"/>
    <w:rsid w:val="00F55234"/>
    <w:rsid w:val="00F56BA2"/>
    <w:rsid w:val="00F56DCD"/>
    <w:rsid w:val="00F60B13"/>
    <w:rsid w:val="00F61922"/>
    <w:rsid w:val="00F61C33"/>
    <w:rsid w:val="00F6248D"/>
    <w:rsid w:val="00F63580"/>
    <w:rsid w:val="00F642E7"/>
    <w:rsid w:val="00F650A3"/>
    <w:rsid w:val="00F6587B"/>
    <w:rsid w:val="00F66612"/>
    <w:rsid w:val="00F669BC"/>
    <w:rsid w:val="00F67583"/>
    <w:rsid w:val="00F70028"/>
    <w:rsid w:val="00F7327C"/>
    <w:rsid w:val="00F74029"/>
    <w:rsid w:val="00F7443C"/>
    <w:rsid w:val="00F748DF"/>
    <w:rsid w:val="00F7659E"/>
    <w:rsid w:val="00F77366"/>
    <w:rsid w:val="00F774AF"/>
    <w:rsid w:val="00F808FA"/>
    <w:rsid w:val="00F812A6"/>
    <w:rsid w:val="00F82551"/>
    <w:rsid w:val="00F82930"/>
    <w:rsid w:val="00F83005"/>
    <w:rsid w:val="00F8334F"/>
    <w:rsid w:val="00F8389D"/>
    <w:rsid w:val="00F856ED"/>
    <w:rsid w:val="00F90FFF"/>
    <w:rsid w:val="00F91D62"/>
    <w:rsid w:val="00F9410B"/>
    <w:rsid w:val="00F94663"/>
    <w:rsid w:val="00F9636E"/>
    <w:rsid w:val="00F9639F"/>
    <w:rsid w:val="00F975F8"/>
    <w:rsid w:val="00F97686"/>
    <w:rsid w:val="00FA19E9"/>
    <w:rsid w:val="00FA27CD"/>
    <w:rsid w:val="00FA2C10"/>
    <w:rsid w:val="00FA2C92"/>
    <w:rsid w:val="00FA4242"/>
    <w:rsid w:val="00FA61A4"/>
    <w:rsid w:val="00FA6903"/>
    <w:rsid w:val="00FA6F40"/>
    <w:rsid w:val="00FA7BF0"/>
    <w:rsid w:val="00FB1945"/>
    <w:rsid w:val="00FB3830"/>
    <w:rsid w:val="00FB3E0B"/>
    <w:rsid w:val="00FB584C"/>
    <w:rsid w:val="00FB616B"/>
    <w:rsid w:val="00FB6EE7"/>
    <w:rsid w:val="00FB7152"/>
    <w:rsid w:val="00FB7626"/>
    <w:rsid w:val="00FB7F17"/>
    <w:rsid w:val="00FC11E1"/>
    <w:rsid w:val="00FC124C"/>
    <w:rsid w:val="00FC23DD"/>
    <w:rsid w:val="00FC5467"/>
    <w:rsid w:val="00FC77FD"/>
    <w:rsid w:val="00FC7BE8"/>
    <w:rsid w:val="00FD01BF"/>
    <w:rsid w:val="00FD0744"/>
    <w:rsid w:val="00FD144B"/>
    <w:rsid w:val="00FD1D53"/>
    <w:rsid w:val="00FD1DBF"/>
    <w:rsid w:val="00FD2DBD"/>
    <w:rsid w:val="00FD3E5C"/>
    <w:rsid w:val="00FD3FDF"/>
    <w:rsid w:val="00FD60AB"/>
    <w:rsid w:val="00FD69CC"/>
    <w:rsid w:val="00FD7215"/>
    <w:rsid w:val="00FD7F0E"/>
    <w:rsid w:val="00FE0305"/>
    <w:rsid w:val="00FE04FF"/>
    <w:rsid w:val="00FE07C7"/>
    <w:rsid w:val="00FE0B37"/>
    <w:rsid w:val="00FE0BA1"/>
    <w:rsid w:val="00FE1239"/>
    <w:rsid w:val="00FE4265"/>
    <w:rsid w:val="00FE4CA7"/>
    <w:rsid w:val="00FE5CC1"/>
    <w:rsid w:val="00FE65D0"/>
    <w:rsid w:val="00FE67A3"/>
    <w:rsid w:val="00FE6E7D"/>
    <w:rsid w:val="00FE775D"/>
    <w:rsid w:val="00FF07C1"/>
    <w:rsid w:val="00FF0E45"/>
    <w:rsid w:val="00FF19B0"/>
    <w:rsid w:val="00FF1ED6"/>
    <w:rsid w:val="00FF32D9"/>
    <w:rsid w:val="00FF444D"/>
    <w:rsid w:val="00FF555E"/>
    <w:rsid w:val="00FF61A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46AFA"/>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6"/>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99"/>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37"/>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6"/>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6"/>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99"/>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 w:type="paragraph" w:customStyle="1" w:styleId="Default">
    <w:name w:val="Default"/>
    <w:rsid w:val="005B7858"/>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semiHidden/>
    <w:unhideWhenUsed/>
    <w:rsid w:val="008A6DFA"/>
    <w:pPr>
      <w:spacing w:after="120" w:line="480" w:lineRule="auto"/>
      <w:ind w:left="283"/>
    </w:pPr>
  </w:style>
  <w:style w:type="character" w:customStyle="1" w:styleId="Zkladntextodsazen2Char">
    <w:name w:val="Základní text odsazený 2 Char"/>
    <w:basedOn w:val="Standardnpsmoodstavce"/>
    <w:link w:val="Zkladntextodsazen2"/>
    <w:semiHidden/>
    <w:rsid w:val="008A6DFA"/>
    <w:rPr>
      <w:lang w:eastAsia="ar-SA"/>
    </w:rPr>
  </w:style>
  <w:style w:type="character" w:styleId="Nevyeenzmnka">
    <w:name w:val="Unresolved Mention"/>
    <w:basedOn w:val="Standardnpsmoodstavce"/>
    <w:uiPriority w:val="99"/>
    <w:semiHidden/>
    <w:unhideWhenUsed/>
    <w:rsid w:val="00080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608825">
      <w:bodyDiv w:val="1"/>
      <w:marLeft w:val="0"/>
      <w:marRight w:val="0"/>
      <w:marTop w:val="0"/>
      <w:marBottom w:val="0"/>
      <w:divBdr>
        <w:top w:val="none" w:sz="0" w:space="0" w:color="auto"/>
        <w:left w:val="none" w:sz="0" w:space="0" w:color="auto"/>
        <w:bottom w:val="none" w:sz="0" w:space="0" w:color="auto"/>
        <w:right w:val="none" w:sz="0" w:space="0" w:color="auto"/>
      </w:divBdr>
    </w:div>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0740901">
      <w:bodyDiv w:val="1"/>
      <w:marLeft w:val="0"/>
      <w:marRight w:val="0"/>
      <w:marTop w:val="0"/>
      <w:marBottom w:val="0"/>
      <w:divBdr>
        <w:top w:val="none" w:sz="0" w:space="0" w:color="auto"/>
        <w:left w:val="none" w:sz="0" w:space="0" w:color="auto"/>
        <w:bottom w:val="none" w:sz="0" w:space="0" w:color="auto"/>
        <w:right w:val="none" w:sz="0" w:space="0" w:color="auto"/>
      </w:divBdr>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2778414">
      <w:bodyDiv w:val="1"/>
      <w:marLeft w:val="0"/>
      <w:marRight w:val="0"/>
      <w:marTop w:val="0"/>
      <w:marBottom w:val="0"/>
      <w:divBdr>
        <w:top w:val="none" w:sz="0" w:space="0" w:color="auto"/>
        <w:left w:val="none" w:sz="0" w:space="0" w:color="auto"/>
        <w:bottom w:val="none" w:sz="0" w:space="0" w:color="auto"/>
        <w:right w:val="none" w:sz="0" w:space="0" w:color="auto"/>
      </w:divBdr>
      <w:divsChild>
        <w:div w:id="649603319">
          <w:marLeft w:val="0"/>
          <w:marRight w:val="0"/>
          <w:marTop w:val="0"/>
          <w:marBottom w:val="0"/>
          <w:divBdr>
            <w:top w:val="none" w:sz="0" w:space="0" w:color="auto"/>
            <w:left w:val="none" w:sz="0" w:space="0" w:color="auto"/>
            <w:bottom w:val="none" w:sz="0" w:space="0" w:color="auto"/>
            <w:right w:val="none" w:sz="0" w:space="0" w:color="auto"/>
          </w:divBdr>
          <w:divsChild>
            <w:div w:id="1784035119">
              <w:marLeft w:val="0"/>
              <w:marRight w:val="0"/>
              <w:marTop w:val="0"/>
              <w:marBottom w:val="0"/>
              <w:divBdr>
                <w:top w:val="none" w:sz="0" w:space="0" w:color="auto"/>
                <w:left w:val="none" w:sz="0" w:space="0" w:color="auto"/>
                <w:bottom w:val="none" w:sz="0" w:space="0" w:color="auto"/>
                <w:right w:val="none" w:sz="0" w:space="0" w:color="auto"/>
              </w:divBdr>
            </w:div>
          </w:divsChild>
        </w:div>
        <w:div w:id="1990943205">
          <w:marLeft w:val="0"/>
          <w:marRight w:val="0"/>
          <w:marTop w:val="0"/>
          <w:marBottom w:val="0"/>
          <w:divBdr>
            <w:top w:val="none" w:sz="0" w:space="0" w:color="auto"/>
            <w:left w:val="none" w:sz="0" w:space="0" w:color="auto"/>
            <w:bottom w:val="none" w:sz="0" w:space="0" w:color="auto"/>
            <w:right w:val="none" w:sz="0" w:space="0" w:color="auto"/>
          </w:divBdr>
          <w:divsChild>
            <w:div w:id="501703870">
              <w:marLeft w:val="0"/>
              <w:marRight w:val="0"/>
              <w:marTop w:val="0"/>
              <w:marBottom w:val="0"/>
              <w:divBdr>
                <w:top w:val="none" w:sz="0" w:space="0" w:color="auto"/>
                <w:left w:val="none" w:sz="0" w:space="0" w:color="auto"/>
                <w:bottom w:val="none" w:sz="0" w:space="0" w:color="auto"/>
                <w:right w:val="none" w:sz="0" w:space="0" w:color="auto"/>
              </w:divBdr>
              <w:divsChild>
                <w:div w:id="70518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039199">
          <w:marLeft w:val="0"/>
          <w:marRight w:val="0"/>
          <w:marTop w:val="0"/>
          <w:marBottom w:val="0"/>
          <w:divBdr>
            <w:top w:val="none" w:sz="0" w:space="0" w:color="auto"/>
            <w:left w:val="none" w:sz="0" w:space="0" w:color="auto"/>
            <w:bottom w:val="none" w:sz="0" w:space="0" w:color="auto"/>
            <w:right w:val="none" w:sz="0" w:space="0" w:color="auto"/>
          </w:divBdr>
          <w:divsChild>
            <w:div w:id="947733611">
              <w:marLeft w:val="0"/>
              <w:marRight w:val="0"/>
              <w:marTop w:val="60"/>
              <w:marBottom w:val="0"/>
              <w:divBdr>
                <w:top w:val="none" w:sz="0" w:space="0" w:color="auto"/>
                <w:left w:val="none" w:sz="0" w:space="0" w:color="auto"/>
                <w:bottom w:val="none" w:sz="0" w:space="0" w:color="auto"/>
                <w:right w:val="none" w:sz="0" w:space="0" w:color="auto"/>
              </w:divBdr>
            </w:div>
          </w:divsChild>
        </w:div>
        <w:div w:id="2035494327">
          <w:marLeft w:val="0"/>
          <w:marRight w:val="0"/>
          <w:marTop w:val="0"/>
          <w:marBottom w:val="0"/>
          <w:divBdr>
            <w:top w:val="none" w:sz="0" w:space="0" w:color="auto"/>
            <w:left w:val="none" w:sz="0" w:space="0" w:color="auto"/>
            <w:bottom w:val="none" w:sz="0" w:space="0" w:color="auto"/>
            <w:right w:val="none" w:sz="0" w:space="0" w:color="auto"/>
          </w:divBdr>
        </w:div>
        <w:div w:id="269364117">
          <w:marLeft w:val="0"/>
          <w:marRight w:val="0"/>
          <w:marTop w:val="0"/>
          <w:marBottom w:val="0"/>
          <w:divBdr>
            <w:top w:val="none" w:sz="0" w:space="0" w:color="auto"/>
            <w:left w:val="none" w:sz="0" w:space="0" w:color="auto"/>
            <w:bottom w:val="none" w:sz="0" w:space="0" w:color="auto"/>
            <w:right w:val="none" w:sz="0" w:space="0" w:color="auto"/>
          </w:divBdr>
          <w:divsChild>
            <w:div w:id="334765816">
              <w:marLeft w:val="0"/>
              <w:marRight w:val="0"/>
              <w:marTop w:val="0"/>
              <w:marBottom w:val="0"/>
              <w:divBdr>
                <w:top w:val="none" w:sz="0" w:space="0" w:color="auto"/>
                <w:left w:val="none" w:sz="0" w:space="0" w:color="auto"/>
                <w:bottom w:val="none" w:sz="0" w:space="0" w:color="auto"/>
                <w:right w:val="none" w:sz="0" w:space="0" w:color="auto"/>
              </w:divBdr>
              <w:divsChild>
                <w:div w:id="440105996">
                  <w:marLeft w:val="0"/>
                  <w:marRight w:val="0"/>
                  <w:marTop w:val="0"/>
                  <w:marBottom w:val="0"/>
                  <w:divBdr>
                    <w:top w:val="none" w:sz="0" w:space="0" w:color="auto"/>
                    <w:left w:val="none" w:sz="0" w:space="0" w:color="auto"/>
                    <w:bottom w:val="none" w:sz="0" w:space="0" w:color="auto"/>
                    <w:right w:val="none" w:sz="0" w:space="0" w:color="auto"/>
                  </w:divBdr>
                  <w:divsChild>
                    <w:div w:id="12636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6004633">
      <w:bodyDiv w:val="1"/>
      <w:marLeft w:val="0"/>
      <w:marRight w:val="0"/>
      <w:marTop w:val="0"/>
      <w:marBottom w:val="0"/>
      <w:divBdr>
        <w:top w:val="none" w:sz="0" w:space="0" w:color="auto"/>
        <w:left w:val="none" w:sz="0" w:space="0" w:color="auto"/>
        <w:bottom w:val="none" w:sz="0" w:space="0" w:color="auto"/>
        <w:right w:val="none" w:sz="0" w:space="0" w:color="auto"/>
      </w:divBdr>
    </w:div>
    <w:div w:id="791630557">
      <w:bodyDiv w:val="1"/>
      <w:marLeft w:val="0"/>
      <w:marRight w:val="0"/>
      <w:marTop w:val="0"/>
      <w:marBottom w:val="0"/>
      <w:divBdr>
        <w:top w:val="none" w:sz="0" w:space="0" w:color="auto"/>
        <w:left w:val="none" w:sz="0" w:space="0" w:color="auto"/>
        <w:bottom w:val="none" w:sz="0" w:space="0" w:color="auto"/>
        <w:right w:val="none" w:sz="0" w:space="0" w:color="auto"/>
      </w:divBdr>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0506281">
      <w:bodyDiv w:val="1"/>
      <w:marLeft w:val="0"/>
      <w:marRight w:val="0"/>
      <w:marTop w:val="0"/>
      <w:marBottom w:val="0"/>
      <w:divBdr>
        <w:top w:val="none" w:sz="0" w:space="0" w:color="auto"/>
        <w:left w:val="none" w:sz="0" w:space="0" w:color="auto"/>
        <w:bottom w:val="none" w:sz="0" w:space="0" w:color="auto"/>
        <w:right w:val="none" w:sz="0" w:space="0" w:color="auto"/>
      </w:divBdr>
    </w:div>
    <w:div w:id="949556067">
      <w:bodyDiv w:val="1"/>
      <w:marLeft w:val="0"/>
      <w:marRight w:val="0"/>
      <w:marTop w:val="0"/>
      <w:marBottom w:val="0"/>
      <w:divBdr>
        <w:top w:val="none" w:sz="0" w:space="0" w:color="auto"/>
        <w:left w:val="none" w:sz="0" w:space="0" w:color="auto"/>
        <w:bottom w:val="none" w:sz="0" w:space="0" w:color="auto"/>
        <w:right w:val="none" w:sz="0" w:space="0" w:color="auto"/>
      </w:divBdr>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824539">
      <w:bodyDiv w:val="1"/>
      <w:marLeft w:val="0"/>
      <w:marRight w:val="0"/>
      <w:marTop w:val="0"/>
      <w:marBottom w:val="0"/>
      <w:divBdr>
        <w:top w:val="none" w:sz="0" w:space="0" w:color="auto"/>
        <w:left w:val="none" w:sz="0" w:space="0" w:color="auto"/>
        <w:bottom w:val="none" w:sz="0" w:space="0" w:color="auto"/>
        <w:right w:val="none" w:sz="0" w:space="0" w:color="auto"/>
      </w:divBdr>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815817">
      <w:bodyDiv w:val="1"/>
      <w:marLeft w:val="0"/>
      <w:marRight w:val="0"/>
      <w:marTop w:val="0"/>
      <w:marBottom w:val="0"/>
      <w:divBdr>
        <w:top w:val="none" w:sz="0" w:space="0" w:color="auto"/>
        <w:left w:val="none" w:sz="0" w:space="0" w:color="auto"/>
        <w:bottom w:val="none" w:sz="0" w:space="0" w:color="auto"/>
        <w:right w:val="none" w:sz="0" w:space="0" w:color="auto"/>
      </w:divBdr>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1053524">
      <w:bodyDiv w:val="1"/>
      <w:marLeft w:val="0"/>
      <w:marRight w:val="0"/>
      <w:marTop w:val="0"/>
      <w:marBottom w:val="0"/>
      <w:divBdr>
        <w:top w:val="none" w:sz="0" w:space="0" w:color="auto"/>
        <w:left w:val="none" w:sz="0" w:space="0" w:color="auto"/>
        <w:bottom w:val="none" w:sz="0" w:space="0" w:color="auto"/>
        <w:right w:val="none" w:sz="0" w:space="0" w:color="auto"/>
      </w:divBdr>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7583938">
      <w:bodyDiv w:val="1"/>
      <w:marLeft w:val="0"/>
      <w:marRight w:val="0"/>
      <w:marTop w:val="0"/>
      <w:marBottom w:val="0"/>
      <w:divBdr>
        <w:top w:val="none" w:sz="0" w:space="0" w:color="auto"/>
        <w:left w:val="none" w:sz="0" w:space="0" w:color="auto"/>
        <w:bottom w:val="none" w:sz="0" w:space="0" w:color="auto"/>
        <w:right w:val="none" w:sz="0" w:space="0" w:color="auto"/>
      </w:divBdr>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6633562">
      <w:bodyDiv w:val="1"/>
      <w:marLeft w:val="0"/>
      <w:marRight w:val="0"/>
      <w:marTop w:val="0"/>
      <w:marBottom w:val="0"/>
      <w:divBdr>
        <w:top w:val="none" w:sz="0" w:space="0" w:color="auto"/>
        <w:left w:val="none" w:sz="0" w:space="0" w:color="auto"/>
        <w:bottom w:val="none" w:sz="0" w:space="0" w:color="auto"/>
        <w:right w:val="none" w:sz="0" w:space="0" w:color="auto"/>
      </w:divBdr>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825063">
      <w:bodyDiv w:val="1"/>
      <w:marLeft w:val="0"/>
      <w:marRight w:val="0"/>
      <w:marTop w:val="0"/>
      <w:marBottom w:val="0"/>
      <w:divBdr>
        <w:top w:val="none" w:sz="0" w:space="0" w:color="auto"/>
        <w:left w:val="none" w:sz="0" w:space="0" w:color="auto"/>
        <w:bottom w:val="none" w:sz="0" w:space="0" w:color="auto"/>
        <w:right w:val="none" w:sz="0" w:space="0" w:color="auto"/>
      </w:divBdr>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6158653">
      <w:bodyDiv w:val="1"/>
      <w:marLeft w:val="0"/>
      <w:marRight w:val="0"/>
      <w:marTop w:val="0"/>
      <w:marBottom w:val="0"/>
      <w:divBdr>
        <w:top w:val="none" w:sz="0" w:space="0" w:color="auto"/>
        <w:left w:val="none" w:sz="0" w:space="0" w:color="auto"/>
        <w:bottom w:val="none" w:sz="0" w:space="0" w:color="auto"/>
        <w:right w:val="none" w:sz="0" w:space="0" w:color="auto"/>
      </w:divBdr>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00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ivora.Robin@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kar.Petr@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hyperlink" Target="mailto:podatelna@stc.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ybiral.Tomas@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8F8FDD5EAD6A934BB5AD56DC7DF032C3" ma:contentTypeVersion="9" ma:contentTypeDescription="Vytvoří nový dokument" ma:contentTypeScope="" ma:versionID="144624985682f0b7c1d96d82a50d5c57">
  <xsd:schema xmlns:xsd="http://www.w3.org/2001/XMLSchema" xmlns:xs="http://www.w3.org/2001/XMLSchema" xmlns:p="http://schemas.microsoft.com/office/2006/metadata/properties" xmlns:ns2="b246a3c9-e8b6-4373-bafd-ef843f8c6aef" targetNamespace="http://schemas.microsoft.com/office/2006/metadata/properties" ma:root="true" ma:fieldsID="06f38767653115a584deb9686bde8ab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element ref="ns2:MimeType" minOccurs="0"/>
                <xsd:element ref="ns2:MimeType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meType" ma:index="20" nillable="true" ma:displayName="Mime Type" ma:description="" ma:internalName="MimeType">
      <xsd:simpleType>
        <xsd:restriction base="dms:Text">
          <xsd:maxLength value="255"/>
        </xsd:restriction>
      </xsd:simpleType>
    </xsd:element>
    <xsd:element name="MimeTypeResult" ma:index="21"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STC/009461/ÚSF/2024</CisloJednaci>
    <NazevDokumentu xmlns="b246a3c9-e8b6-4373-bafd-ef843f8c6aef">Smlouva na dodávku a servis zařízení pro aplikaci hologramů, násek a výsek / Device for hot foil stamping, embossing and die-cutting</NazevDokumentu>
    <JID xmlns="b246a3c9-e8b6-4373-bafd-ef843f8c6aef">R_STCSPS_0081996</JID>
    <MimeTypeResult xmlns="b246a3c9-e8b6-4373-bafd-ef843f8c6aef">None</MimeTypeResult>
    <MimeType xmlns="b246a3c9-e8b6-4373-bafd-ef843f8c6aef" xsi:nil="true"/>
  </documentManagement>
</p:properties>
</file>

<file path=customXml/itemProps1.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customXml/itemProps2.xml><?xml version="1.0" encoding="utf-8"?>
<ds:datastoreItem xmlns:ds="http://schemas.openxmlformats.org/officeDocument/2006/customXml" ds:itemID="{50AC30AC-8467-400D-892C-0854BD918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4.xml><?xml version="1.0" encoding="utf-8"?>
<ds:datastoreItem xmlns:ds="http://schemas.openxmlformats.org/officeDocument/2006/customXml" ds:itemID="{D6B83B3A-531E-4416-AEA0-9544D43F65B7}">
  <ds:schemaRef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26</Pages>
  <Words>12924</Words>
  <Characters>76256</Characters>
  <Application>Microsoft Office Word</Application>
  <DocSecurity>0</DocSecurity>
  <Lines>635</Lines>
  <Paragraphs>178</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89002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Řeháčková Monika</cp:lastModifiedBy>
  <cp:revision>5</cp:revision>
  <cp:lastPrinted>2019-09-11T12:40:00Z</cp:lastPrinted>
  <dcterms:created xsi:type="dcterms:W3CDTF">2024-07-30T06:05:00Z</dcterms:created>
  <dcterms:modified xsi:type="dcterms:W3CDTF">2024-08-01T12:19:00Z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0x010100617DA10A36FE5747AD151C4F74B1AC96008F8FDD5EAD6A934BB5AD56DC7DF032C3</vt:lpwstr>
  </property>
</Properties>
</file>